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CA837" w14:textId="77777777" w:rsidR="00BB5DA1" w:rsidRPr="00506DB5" w:rsidRDefault="00BB5DA1" w:rsidP="00872690">
      <w:pPr>
        <w:keepNext/>
        <w:keepLines/>
        <w:ind w:right="1274"/>
        <w:rPr>
          <w:rFonts w:ascii="Tahoma" w:hAnsi="Tahoma" w:cs="Tahoma"/>
          <w:b/>
          <w:u w:val="single"/>
        </w:rPr>
      </w:pPr>
      <w:r w:rsidRPr="00506DB5">
        <w:rPr>
          <w:rFonts w:ascii="Tahoma" w:hAnsi="Tahoma" w:cs="Tahoma"/>
          <w:b/>
          <w:u w:val="single"/>
        </w:rPr>
        <w:t>Naročnika:</w:t>
      </w:r>
    </w:p>
    <w:p w14:paraId="6FADFAF4" w14:textId="77777777" w:rsidR="00BB5DA1" w:rsidRPr="00506DB5" w:rsidRDefault="00BB5DA1" w:rsidP="00872690">
      <w:pPr>
        <w:keepNext/>
        <w:keepLines/>
        <w:rPr>
          <w:rFonts w:ascii="Tahoma" w:hAnsi="Tahoma" w:cs="Tahoma"/>
          <w:b/>
          <w:bCs/>
          <w:sz w:val="12"/>
          <w:u w:val="single"/>
        </w:rPr>
      </w:pPr>
    </w:p>
    <w:p w14:paraId="09296B5D" w14:textId="77777777" w:rsidR="005B4496" w:rsidRPr="00506DB5" w:rsidRDefault="005B4496" w:rsidP="00872690">
      <w:pPr>
        <w:keepNext/>
        <w:keepLines/>
        <w:jc w:val="both"/>
        <w:rPr>
          <w:rFonts w:ascii="Tahoma" w:hAnsi="Tahoma" w:cs="Tahoma"/>
          <w:b/>
          <w:szCs w:val="22"/>
        </w:rPr>
      </w:pPr>
      <w:r w:rsidRPr="00506DB5">
        <w:rPr>
          <w:rFonts w:ascii="Tahoma" w:hAnsi="Tahoma" w:cs="Tahoma"/>
          <w:b/>
          <w:szCs w:val="22"/>
        </w:rPr>
        <w:t xml:space="preserve">JAVNO PODJETJE ENERGETIKA LJUBLJANA d.o.o. </w:t>
      </w:r>
    </w:p>
    <w:p w14:paraId="1508906D" w14:textId="77777777" w:rsidR="005B4496" w:rsidRPr="00506DB5" w:rsidRDefault="005B4496" w:rsidP="00872690">
      <w:pPr>
        <w:keepNext/>
        <w:keepLines/>
        <w:jc w:val="both"/>
        <w:rPr>
          <w:rFonts w:ascii="Tahoma" w:hAnsi="Tahoma" w:cs="Tahoma"/>
          <w:szCs w:val="22"/>
        </w:rPr>
      </w:pPr>
      <w:r w:rsidRPr="00506DB5">
        <w:rPr>
          <w:rFonts w:ascii="Tahoma" w:hAnsi="Tahoma" w:cs="Tahoma"/>
          <w:szCs w:val="22"/>
        </w:rPr>
        <w:t>Verovškova ulica 62</w:t>
      </w:r>
    </w:p>
    <w:p w14:paraId="48E186AF" w14:textId="4F4E9D23" w:rsidR="00BB5DA1" w:rsidRPr="00506DB5" w:rsidRDefault="005B4496" w:rsidP="00872690">
      <w:pPr>
        <w:keepNext/>
        <w:keepLines/>
        <w:jc w:val="both"/>
        <w:rPr>
          <w:rFonts w:ascii="Tahoma" w:hAnsi="Tahoma" w:cs="Tahoma"/>
          <w:szCs w:val="22"/>
        </w:rPr>
      </w:pPr>
      <w:r w:rsidRPr="00506DB5">
        <w:rPr>
          <w:rFonts w:ascii="Tahoma" w:hAnsi="Tahoma" w:cs="Tahoma"/>
          <w:szCs w:val="22"/>
        </w:rPr>
        <w:t>1000 Ljubljana</w:t>
      </w:r>
    </w:p>
    <w:p w14:paraId="0EF8BCEC" w14:textId="77777777" w:rsidR="00BB5DA1" w:rsidRPr="00506DB5" w:rsidRDefault="00BB5DA1" w:rsidP="00872690">
      <w:pPr>
        <w:keepNext/>
        <w:keepLines/>
        <w:rPr>
          <w:rFonts w:ascii="Tahoma" w:hAnsi="Tahoma" w:cs="Tahoma"/>
          <w:b/>
          <w:color w:val="000000" w:themeColor="text1"/>
          <w:sz w:val="12"/>
          <w:u w:val="single"/>
        </w:rPr>
      </w:pPr>
    </w:p>
    <w:p w14:paraId="777458F0" w14:textId="77777777" w:rsidR="00BB5DA1" w:rsidRPr="00506DB5" w:rsidRDefault="00BB5DA1" w:rsidP="00872690">
      <w:pPr>
        <w:keepNext/>
        <w:keepLines/>
        <w:rPr>
          <w:rFonts w:ascii="Tahoma" w:hAnsi="Tahoma" w:cs="Tahoma"/>
          <w:b/>
          <w:color w:val="000000" w:themeColor="text1"/>
          <w:u w:val="single"/>
        </w:rPr>
      </w:pPr>
      <w:r w:rsidRPr="00506DB5">
        <w:rPr>
          <w:rFonts w:ascii="Tahoma" w:hAnsi="Tahoma" w:cs="Tahoma"/>
          <w:b/>
          <w:color w:val="000000" w:themeColor="text1"/>
          <w:u w:val="single"/>
        </w:rPr>
        <w:t>Po pooblastilu javno naročilo vodi:</w:t>
      </w:r>
    </w:p>
    <w:p w14:paraId="4584D9A9" w14:textId="77777777" w:rsidR="00BB5DA1" w:rsidRPr="00506DB5" w:rsidRDefault="00BB5DA1" w:rsidP="00872690">
      <w:pPr>
        <w:keepNext/>
        <w:keepLines/>
        <w:rPr>
          <w:rFonts w:ascii="Tahoma" w:hAnsi="Tahoma" w:cs="Tahoma"/>
          <w:color w:val="000000" w:themeColor="text1"/>
          <w:sz w:val="12"/>
        </w:rPr>
      </w:pPr>
    </w:p>
    <w:p w14:paraId="149F0695" w14:textId="77777777" w:rsidR="00BB5DA1" w:rsidRPr="00506DB5" w:rsidRDefault="00BB5DA1" w:rsidP="00872690">
      <w:pPr>
        <w:keepNext/>
        <w:keepLines/>
        <w:rPr>
          <w:rFonts w:ascii="Tahoma" w:hAnsi="Tahoma" w:cs="Tahoma"/>
          <w:b/>
          <w:bCs/>
          <w:color w:val="000000" w:themeColor="text1"/>
        </w:rPr>
      </w:pPr>
      <w:r w:rsidRPr="00506DB5">
        <w:rPr>
          <w:rFonts w:ascii="Tahoma" w:hAnsi="Tahoma" w:cs="Tahoma"/>
          <w:b/>
          <w:bCs/>
          <w:color w:val="000000" w:themeColor="text1"/>
        </w:rPr>
        <w:t xml:space="preserve">JAVNI HOLDING Ljubljana, d.o.o. </w:t>
      </w:r>
    </w:p>
    <w:p w14:paraId="33CC41F8" w14:textId="77777777" w:rsidR="00BB5DA1" w:rsidRPr="00506DB5" w:rsidRDefault="00BB5DA1" w:rsidP="00872690">
      <w:pPr>
        <w:keepNext/>
        <w:keepLines/>
        <w:rPr>
          <w:rFonts w:ascii="Tahoma" w:hAnsi="Tahoma" w:cs="Tahoma"/>
          <w:color w:val="000000" w:themeColor="text1"/>
        </w:rPr>
      </w:pPr>
      <w:r w:rsidRPr="00506DB5">
        <w:rPr>
          <w:rFonts w:ascii="Tahoma" w:hAnsi="Tahoma" w:cs="Tahoma"/>
          <w:color w:val="000000" w:themeColor="text1"/>
        </w:rPr>
        <w:t>Verovškova ulica 70</w:t>
      </w:r>
    </w:p>
    <w:p w14:paraId="3E0B97A4" w14:textId="77777777" w:rsidR="00BB5DA1" w:rsidRPr="00506DB5" w:rsidRDefault="00BB5DA1" w:rsidP="00872690">
      <w:pPr>
        <w:keepNext/>
        <w:keepLines/>
        <w:rPr>
          <w:rFonts w:ascii="Tahoma" w:hAnsi="Tahoma" w:cs="Tahoma"/>
          <w:color w:val="000000" w:themeColor="text1"/>
        </w:rPr>
      </w:pPr>
      <w:r w:rsidRPr="00506DB5">
        <w:rPr>
          <w:rFonts w:ascii="Tahoma" w:hAnsi="Tahoma" w:cs="Tahoma"/>
          <w:color w:val="000000" w:themeColor="text1"/>
        </w:rPr>
        <w:t>1000 Ljubljana</w:t>
      </w:r>
    </w:p>
    <w:p w14:paraId="5DC55288" w14:textId="77777777" w:rsidR="00BB5DA1" w:rsidRPr="00506DB5" w:rsidRDefault="00BB5DA1" w:rsidP="00872690">
      <w:pPr>
        <w:keepNext/>
        <w:keepLines/>
        <w:rPr>
          <w:rFonts w:ascii="Tahoma" w:hAnsi="Tahoma" w:cs="Tahoma"/>
          <w:sz w:val="16"/>
        </w:rPr>
      </w:pPr>
    </w:p>
    <w:p w14:paraId="75FC1115" w14:textId="77777777" w:rsidR="00BB5DA1" w:rsidRPr="00506DB5" w:rsidRDefault="00BB5DA1" w:rsidP="00872690">
      <w:pPr>
        <w:keepNext/>
        <w:keepLines/>
        <w:rPr>
          <w:rFonts w:ascii="Tahoma" w:hAnsi="Tahoma" w:cs="Tahoma"/>
          <w:sz w:val="16"/>
        </w:rPr>
      </w:pPr>
    </w:p>
    <w:p w14:paraId="62283F20" w14:textId="1549A893" w:rsidR="00BB5DA1" w:rsidRPr="00506DB5" w:rsidRDefault="00BB5DA1" w:rsidP="00872690">
      <w:pPr>
        <w:keepNext/>
        <w:keepLines/>
        <w:rPr>
          <w:rFonts w:ascii="Tahoma" w:hAnsi="Tahoma" w:cs="Tahoma"/>
        </w:rPr>
      </w:pPr>
      <w:r w:rsidRPr="00506DB5">
        <w:rPr>
          <w:rFonts w:ascii="Tahoma" w:hAnsi="Tahoma" w:cs="Tahoma"/>
        </w:rPr>
        <w:t xml:space="preserve">Številka:  </w:t>
      </w:r>
      <w:r w:rsidR="00C0011A" w:rsidRPr="00506DB5">
        <w:rPr>
          <w:rFonts w:ascii="Tahoma" w:hAnsi="Tahoma" w:cs="Tahoma"/>
          <w:b/>
        </w:rPr>
        <w:t>ENLJ-SAL-268/25</w:t>
      </w:r>
      <w:r w:rsidRPr="00506DB5">
        <w:rPr>
          <w:rFonts w:ascii="Tahoma" w:hAnsi="Tahoma" w:cs="Tahoma"/>
          <w:b/>
        </w:rPr>
        <w:t xml:space="preserve"> </w:t>
      </w:r>
    </w:p>
    <w:p w14:paraId="3D0A8910" w14:textId="1F408537" w:rsidR="00BB5DA1" w:rsidRPr="00506DB5" w:rsidRDefault="00C0011A" w:rsidP="00872690">
      <w:pPr>
        <w:keepNext/>
        <w:keepLines/>
        <w:rPr>
          <w:rFonts w:ascii="Tahoma" w:hAnsi="Tahoma" w:cs="Tahoma"/>
        </w:rPr>
      </w:pPr>
      <w:r w:rsidRPr="00506DB5">
        <w:rPr>
          <w:rFonts w:ascii="Tahoma" w:hAnsi="Tahoma" w:cs="Tahoma"/>
        </w:rPr>
        <w:t xml:space="preserve">Zadeva: </w:t>
      </w:r>
      <w:r w:rsidR="00740515" w:rsidRPr="00740515">
        <w:rPr>
          <w:rFonts w:ascii="Tahoma" w:hAnsi="Tahoma" w:cs="Tahoma"/>
        </w:rPr>
        <w:t>JHL-216-091/2025</w:t>
      </w:r>
    </w:p>
    <w:p w14:paraId="58390DDE" w14:textId="77777777" w:rsidR="00BB5DA1" w:rsidRPr="00506DB5" w:rsidRDefault="00BB5DA1" w:rsidP="00872690">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506DB5" w14:paraId="43340D1A" w14:textId="77777777" w:rsidTr="00411688">
        <w:trPr>
          <w:trHeight w:val="1172"/>
        </w:trPr>
        <w:tc>
          <w:tcPr>
            <w:tcW w:w="7512" w:type="dxa"/>
            <w:shd w:val="pct12" w:color="auto" w:fill="FFFFFF"/>
          </w:tcPr>
          <w:p w14:paraId="1FD5DC6F" w14:textId="77777777" w:rsidR="00BB5DA1" w:rsidRPr="00506DB5" w:rsidRDefault="00BB5DA1" w:rsidP="00872690">
            <w:pPr>
              <w:keepNext/>
              <w:keepLines/>
              <w:jc w:val="center"/>
              <w:outlineLvl w:val="3"/>
              <w:rPr>
                <w:rFonts w:ascii="Tahoma" w:hAnsi="Tahoma" w:cs="Tahoma"/>
                <w:b/>
                <w:sz w:val="16"/>
                <w:szCs w:val="16"/>
              </w:rPr>
            </w:pPr>
          </w:p>
          <w:p w14:paraId="6A765F8B" w14:textId="77777777" w:rsidR="00BB5DA1" w:rsidRPr="00506DB5" w:rsidRDefault="00BB5DA1" w:rsidP="00872690">
            <w:pPr>
              <w:keepNext/>
              <w:keepLines/>
              <w:jc w:val="center"/>
              <w:outlineLvl w:val="3"/>
              <w:rPr>
                <w:rFonts w:ascii="Tahoma" w:hAnsi="Tahoma" w:cs="Tahoma"/>
                <w:b/>
                <w:sz w:val="36"/>
                <w:szCs w:val="34"/>
              </w:rPr>
            </w:pPr>
            <w:r w:rsidRPr="00506DB5">
              <w:rPr>
                <w:rFonts w:ascii="Tahoma" w:hAnsi="Tahoma" w:cs="Tahoma"/>
                <w:b/>
                <w:sz w:val="32"/>
                <w:szCs w:val="34"/>
              </w:rPr>
              <w:t>DOKUMENTACIJO V ZVEZI Z ODDAJO JAVNEGA NAROČILA</w:t>
            </w:r>
          </w:p>
          <w:p w14:paraId="5A3C53CD" w14:textId="77777777" w:rsidR="00BB5DA1" w:rsidRPr="00506DB5" w:rsidRDefault="00BB5DA1" w:rsidP="00872690">
            <w:pPr>
              <w:keepNext/>
              <w:keepLines/>
              <w:jc w:val="center"/>
              <w:outlineLvl w:val="3"/>
              <w:rPr>
                <w:rFonts w:ascii="Tahoma" w:hAnsi="Tahoma" w:cs="Tahoma"/>
                <w:b/>
                <w:sz w:val="24"/>
                <w:szCs w:val="26"/>
              </w:rPr>
            </w:pPr>
            <w:r w:rsidRPr="00506DB5">
              <w:rPr>
                <w:rFonts w:ascii="Tahoma" w:hAnsi="Tahoma" w:cs="Tahoma"/>
                <w:b/>
                <w:sz w:val="24"/>
                <w:szCs w:val="26"/>
              </w:rPr>
              <w:t>(</w:t>
            </w:r>
            <w:r w:rsidRPr="00506DB5">
              <w:rPr>
                <w:rFonts w:ascii="Tahoma" w:hAnsi="Tahoma" w:cs="Tahoma"/>
                <w:b/>
                <w:sz w:val="28"/>
                <w:szCs w:val="26"/>
              </w:rPr>
              <w:t>RAZPISNA  DOKUMENTACIJA</w:t>
            </w:r>
            <w:r w:rsidRPr="00506DB5">
              <w:rPr>
                <w:rFonts w:ascii="Tahoma" w:hAnsi="Tahoma" w:cs="Tahoma"/>
                <w:b/>
                <w:sz w:val="24"/>
                <w:szCs w:val="26"/>
              </w:rPr>
              <w:t>)</w:t>
            </w:r>
          </w:p>
          <w:p w14:paraId="5767C66C" w14:textId="77777777" w:rsidR="00BB5DA1" w:rsidRPr="00506DB5" w:rsidRDefault="00BB5DA1" w:rsidP="00872690">
            <w:pPr>
              <w:keepNext/>
              <w:keepLines/>
              <w:rPr>
                <w:rFonts w:ascii="Tahoma" w:hAnsi="Tahoma" w:cs="Tahoma"/>
                <w:sz w:val="16"/>
              </w:rPr>
            </w:pPr>
          </w:p>
        </w:tc>
      </w:tr>
    </w:tbl>
    <w:p w14:paraId="3EE77F8E" w14:textId="77777777" w:rsidR="00BB5DA1" w:rsidRPr="00506DB5" w:rsidRDefault="00BB5DA1" w:rsidP="00872690">
      <w:pPr>
        <w:keepNext/>
        <w:keepLines/>
        <w:rPr>
          <w:rFonts w:ascii="Tahoma" w:hAnsi="Tahoma" w:cs="Tahoma"/>
        </w:rPr>
      </w:pPr>
    </w:p>
    <w:p w14:paraId="52152DA5" w14:textId="568B89C1" w:rsidR="00BB5DA1" w:rsidRPr="00506DB5" w:rsidRDefault="00BB5DA1" w:rsidP="00872690">
      <w:pPr>
        <w:keepNext/>
        <w:keepLines/>
        <w:jc w:val="center"/>
        <w:rPr>
          <w:rFonts w:ascii="Tahoma" w:hAnsi="Tahoma" w:cs="Tahoma"/>
          <w:sz w:val="24"/>
          <w:szCs w:val="24"/>
        </w:rPr>
      </w:pPr>
      <w:r w:rsidRPr="00506DB5">
        <w:rPr>
          <w:rFonts w:ascii="Tahoma" w:hAnsi="Tahoma" w:cs="Tahoma"/>
          <w:sz w:val="24"/>
          <w:szCs w:val="24"/>
        </w:rPr>
        <w:t>ZA ODDAJO JAVNEGA NAROČIL</w:t>
      </w:r>
      <w:r w:rsidR="00C0011A" w:rsidRPr="00506DB5">
        <w:rPr>
          <w:rFonts w:ascii="Tahoma" w:hAnsi="Tahoma" w:cs="Tahoma"/>
          <w:sz w:val="24"/>
          <w:szCs w:val="24"/>
        </w:rPr>
        <w:t>A NA INFRASTRUKTURNEM PODROČJU</w:t>
      </w:r>
    </w:p>
    <w:p w14:paraId="11850296" w14:textId="4D8D67B8" w:rsidR="00BB5DA1" w:rsidRPr="00506DB5" w:rsidRDefault="00BB5DA1" w:rsidP="00872690">
      <w:pPr>
        <w:keepNext/>
        <w:keepLines/>
        <w:ind w:right="424"/>
        <w:jc w:val="center"/>
        <w:rPr>
          <w:rFonts w:ascii="Tahoma" w:hAnsi="Tahoma" w:cs="Tahoma"/>
        </w:rPr>
      </w:pPr>
      <w:r w:rsidRPr="00506DB5">
        <w:rPr>
          <w:rFonts w:ascii="Tahoma" w:hAnsi="Tahoma" w:cs="Tahoma"/>
          <w:sz w:val="24"/>
        </w:rPr>
        <w:t xml:space="preserve">      </w:t>
      </w:r>
      <w:r w:rsidR="00C0011A" w:rsidRPr="00506DB5">
        <w:rPr>
          <w:rFonts w:ascii="Tahoma" w:hAnsi="Tahoma" w:cs="Tahoma"/>
          <w:sz w:val="24"/>
        </w:rPr>
        <w:t>Z UPORABO</w:t>
      </w:r>
      <w:r w:rsidRPr="00506DB5">
        <w:rPr>
          <w:rFonts w:ascii="Tahoma" w:hAnsi="Tahoma" w:cs="Tahoma"/>
          <w:sz w:val="24"/>
        </w:rPr>
        <w:t xml:space="preserve"> </w:t>
      </w:r>
      <w:r w:rsidR="001A7615" w:rsidRPr="00506DB5">
        <w:rPr>
          <w:rFonts w:ascii="Tahoma" w:hAnsi="Tahoma" w:cs="Tahoma"/>
          <w:sz w:val="24"/>
        </w:rPr>
        <w:t>POSTOPK</w:t>
      </w:r>
      <w:r w:rsidR="00C0011A" w:rsidRPr="00506DB5">
        <w:rPr>
          <w:rFonts w:ascii="Tahoma" w:hAnsi="Tahoma" w:cs="Tahoma"/>
          <w:sz w:val="24"/>
        </w:rPr>
        <w:t>A</w:t>
      </w:r>
      <w:r w:rsidR="001A7615" w:rsidRPr="00506DB5">
        <w:rPr>
          <w:rFonts w:ascii="Tahoma" w:hAnsi="Tahoma" w:cs="Tahoma"/>
          <w:sz w:val="24"/>
        </w:rPr>
        <w:t xml:space="preserve"> S POGAJANJI Z OBJAVO</w:t>
      </w:r>
    </w:p>
    <w:p w14:paraId="36C100B2" w14:textId="77777777" w:rsidR="007C70A1" w:rsidRPr="00506DB5" w:rsidRDefault="007C70A1" w:rsidP="00872690">
      <w:pPr>
        <w:keepNext/>
        <w:keepLines/>
        <w:rPr>
          <w:rFonts w:ascii="Tahoma" w:hAnsi="Tahoma" w:cs="Tahoma"/>
        </w:rPr>
      </w:pPr>
    </w:p>
    <w:p w14:paraId="25447C17" w14:textId="77777777" w:rsidR="007C70A1" w:rsidRPr="00506DB5" w:rsidRDefault="007C70A1" w:rsidP="00872690">
      <w:pPr>
        <w:keepNext/>
        <w:keepLines/>
        <w:rPr>
          <w:rFonts w:ascii="Tahoma" w:hAnsi="Tahoma" w:cs="Tahoma"/>
        </w:rPr>
      </w:pPr>
    </w:p>
    <w:p w14:paraId="4F594683" w14:textId="77777777" w:rsidR="00A9387B" w:rsidRPr="00506DB5" w:rsidRDefault="00A9387B" w:rsidP="00872690">
      <w:pPr>
        <w:keepNext/>
        <w:keepLines/>
        <w:tabs>
          <w:tab w:val="left" w:pos="9356"/>
        </w:tabs>
        <w:rPr>
          <w:rFonts w:ascii="Tahoma" w:hAnsi="Tahoma" w:cs="Tahoma"/>
        </w:rPr>
      </w:pPr>
    </w:p>
    <w:p w14:paraId="2EF2E65C" w14:textId="40BC86AD" w:rsidR="007C70A1" w:rsidRPr="00506DB5" w:rsidRDefault="00C0011A" w:rsidP="00872690">
      <w:pPr>
        <w:keepNext/>
        <w:keepLines/>
        <w:ind w:right="-142"/>
        <w:jc w:val="center"/>
        <w:rPr>
          <w:rFonts w:ascii="Tahoma" w:hAnsi="Tahoma" w:cs="Tahoma"/>
        </w:rPr>
      </w:pPr>
      <w:r w:rsidRPr="00506DB5">
        <w:rPr>
          <w:rFonts w:ascii="Tahoma" w:hAnsi="Tahoma" w:cs="Tahoma"/>
          <w:b/>
          <w:color w:val="000000"/>
          <w:sz w:val="28"/>
          <w:szCs w:val="28"/>
        </w:rPr>
        <w:t>Prevzem gradbenega kompozita in odpadnega pepela</w:t>
      </w:r>
    </w:p>
    <w:p w14:paraId="377C17F0" w14:textId="77777777" w:rsidR="007C70A1" w:rsidRPr="00506DB5" w:rsidRDefault="007C70A1" w:rsidP="00872690">
      <w:pPr>
        <w:keepNext/>
        <w:keepLines/>
        <w:jc w:val="center"/>
        <w:rPr>
          <w:rFonts w:ascii="Tahoma" w:hAnsi="Tahoma" w:cs="Tahoma"/>
          <w:b/>
        </w:rPr>
      </w:pPr>
    </w:p>
    <w:p w14:paraId="2EAF14BA" w14:textId="77777777" w:rsidR="007C70A1" w:rsidRPr="00506DB5" w:rsidRDefault="007C70A1" w:rsidP="00872690">
      <w:pPr>
        <w:keepNext/>
        <w:keepLines/>
        <w:jc w:val="center"/>
        <w:rPr>
          <w:rFonts w:ascii="Tahoma" w:hAnsi="Tahoma" w:cs="Tahoma"/>
        </w:rPr>
      </w:pPr>
    </w:p>
    <w:p w14:paraId="0DBAE270" w14:textId="77777777" w:rsidR="007C70A1" w:rsidRPr="00506DB5" w:rsidRDefault="007C70A1" w:rsidP="00872690">
      <w:pPr>
        <w:keepNext/>
        <w:keepLines/>
        <w:rPr>
          <w:rFonts w:ascii="Tahoma" w:hAnsi="Tahoma" w:cs="Tahoma"/>
        </w:rPr>
      </w:pPr>
    </w:p>
    <w:p w14:paraId="558DA55F" w14:textId="2971000E" w:rsidR="007C70A1" w:rsidRPr="00506DB5" w:rsidRDefault="007C70A1" w:rsidP="00872690">
      <w:pPr>
        <w:pStyle w:val="Naslov3"/>
        <w:keepLines/>
        <w:rPr>
          <w:rFonts w:ascii="Tahoma" w:hAnsi="Tahoma" w:cs="Tahoma"/>
          <w:b w:val="0"/>
          <w:sz w:val="20"/>
        </w:rPr>
      </w:pPr>
      <w:r w:rsidRPr="00506DB5">
        <w:rPr>
          <w:rFonts w:ascii="Tahoma" w:hAnsi="Tahoma" w:cs="Tahoma"/>
          <w:b w:val="0"/>
          <w:sz w:val="20"/>
        </w:rPr>
        <w:t xml:space="preserve">Ljubljana, </w:t>
      </w:r>
      <w:r w:rsidR="00C0011A" w:rsidRPr="00506DB5">
        <w:rPr>
          <w:rFonts w:ascii="Tahoma" w:hAnsi="Tahoma" w:cs="Tahoma"/>
          <w:b w:val="0"/>
          <w:sz w:val="20"/>
        </w:rPr>
        <w:t xml:space="preserve">avgust </w:t>
      </w:r>
      <w:r w:rsidR="00650EFE" w:rsidRPr="00506DB5">
        <w:rPr>
          <w:rFonts w:ascii="Tahoma" w:hAnsi="Tahoma" w:cs="Tahoma"/>
          <w:b w:val="0"/>
          <w:sz w:val="20"/>
        </w:rPr>
        <w:t>202</w:t>
      </w:r>
      <w:r w:rsidR="006E3619" w:rsidRPr="00506DB5">
        <w:rPr>
          <w:rFonts w:ascii="Tahoma" w:hAnsi="Tahoma" w:cs="Tahoma"/>
          <w:b w:val="0"/>
          <w:sz w:val="20"/>
        </w:rPr>
        <w:t>5</w:t>
      </w:r>
    </w:p>
    <w:p w14:paraId="360E20AD" w14:textId="77777777" w:rsidR="007C70A1" w:rsidRPr="00506DB5" w:rsidRDefault="007C70A1" w:rsidP="00872690">
      <w:pPr>
        <w:keepNext/>
        <w:keepLines/>
        <w:jc w:val="center"/>
        <w:rPr>
          <w:rFonts w:ascii="Tahoma" w:hAnsi="Tahoma" w:cs="Tahoma"/>
          <w:noProof/>
        </w:rPr>
      </w:pPr>
    </w:p>
    <w:p w14:paraId="57086DA7" w14:textId="77777777" w:rsidR="007C70A1" w:rsidRPr="00506DB5" w:rsidRDefault="007C70A1" w:rsidP="00872690">
      <w:pPr>
        <w:keepNext/>
        <w:keepLines/>
        <w:jc w:val="center"/>
        <w:rPr>
          <w:rFonts w:ascii="Tahoma" w:hAnsi="Tahoma" w:cs="Tahoma"/>
          <w:noProof/>
        </w:rPr>
      </w:pPr>
    </w:p>
    <w:p w14:paraId="79639394" w14:textId="77777777" w:rsidR="00413199" w:rsidRPr="00506DB5" w:rsidRDefault="00413199" w:rsidP="00872690">
      <w:pPr>
        <w:keepNext/>
        <w:keepLines/>
        <w:jc w:val="center"/>
        <w:rPr>
          <w:rFonts w:ascii="Tahoma" w:hAnsi="Tahoma" w:cs="Tahoma"/>
          <w:noProof/>
        </w:rPr>
        <w:sectPr w:rsidR="00413199" w:rsidRPr="00506DB5" w:rsidSect="00B86B94">
          <w:headerReference w:type="default" r:id="rId8"/>
          <w:footerReference w:type="default" r:id="rId9"/>
          <w:headerReference w:type="first" r:id="rId10"/>
          <w:footerReference w:type="first" r:id="rId11"/>
          <w:pgSz w:w="11906" w:h="16838" w:code="9"/>
          <w:pgMar w:top="709" w:right="991" w:bottom="1701" w:left="1276" w:header="426" w:footer="567" w:gutter="0"/>
          <w:cols w:space="708"/>
          <w:docGrid w:linePitch="272"/>
        </w:sectPr>
      </w:pPr>
    </w:p>
    <w:p w14:paraId="7C2194E4" w14:textId="77777777" w:rsidR="001432CF" w:rsidRPr="00506DB5" w:rsidRDefault="001432CF" w:rsidP="00872690">
      <w:pPr>
        <w:pStyle w:val="Naslov1"/>
        <w:keepLines/>
        <w:jc w:val="center"/>
        <w:rPr>
          <w:rFonts w:ascii="Tahoma" w:hAnsi="Tahoma" w:cs="Tahoma"/>
          <w:sz w:val="28"/>
          <w:szCs w:val="28"/>
        </w:rPr>
      </w:pPr>
      <w:bookmarkStart w:id="0" w:name="_Toc178483388"/>
    </w:p>
    <w:p w14:paraId="2F59E00C" w14:textId="40AED1BE" w:rsidR="00832A7F" w:rsidRPr="00506DB5" w:rsidRDefault="00832A7F" w:rsidP="00872690">
      <w:pPr>
        <w:pStyle w:val="Naslov1"/>
        <w:keepLines/>
        <w:jc w:val="center"/>
        <w:rPr>
          <w:rFonts w:ascii="Tahoma" w:hAnsi="Tahoma" w:cs="Tahoma"/>
          <w:sz w:val="28"/>
          <w:szCs w:val="28"/>
        </w:rPr>
      </w:pPr>
      <w:r w:rsidRPr="00506DB5">
        <w:rPr>
          <w:rFonts w:ascii="Tahoma" w:hAnsi="Tahoma" w:cs="Tahoma"/>
          <w:sz w:val="28"/>
          <w:szCs w:val="28"/>
        </w:rPr>
        <w:t xml:space="preserve">POVABILO K ODDAJI </w:t>
      </w:r>
      <w:r w:rsidR="00CF3BDD" w:rsidRPr="00506DB5">
        <w:rPr>
          <w:rFonts w:ascii="Tahoma" w:hAnsi="Tahoma" w:cs="Tahoma"/>
          <w:sz w:val="28"/>
          <w:szCs w:val="28"/>
        </w:rPr>
        <w:t>PRIJAVE</w:t>
      </w:r>
    </w:p>
    <w:p w14:paraId="25F4F185" w14:textId="77777777" w:rsidR="00832A7F" w:rsidRPr="00506DB5" w:rsidRDefault="00832A7F" w:rsidP="00872690">
      <w:pPr>
        <w:keepNext/>
        <w:keepLines/>
        <w:tabs>
          <w:tab w:val="left" w:pos="2895"/>
        </w:tabs>
        <w:rPr>
          <w:rFonts w:ascii="Tahoma" w:hAnsi="Tahoma" w:cs="Tahoma"/>
        </w:rPr>
      </w:pPr>
      <w:r w:rsidRPr="00506DB5">
        <w:rPr>
          <w:rFonts w:ascii="Tahoma" w:hAnsi="Tahoma" w:cs="Tahoma"/>
        </w:rPr>
        <w:tab/>
      </w:r>
    </w:p>
    <w:p w14:paraId="1FECC878" w14:textId="77777777" w:rsidR="00832A7F" w:rsidRPr="00506DB5" w:rsidRDefault="00832A7F" w:rsidP="00872690">
      <w:pPr>
        <w:keepNext/>
        <w:keepLines/>
        <w:rPr>
          <w:rFonts w:ascii="Tahoma" w:hAnsi="Tahoma" w:cs="Tahoma"/>
        </w:rPr>
      </w:pPr>
    </w:p>
    <w:p w14:paraId="59D367B4" w14:textId="3CE4588E" w:rsidR="009243B6" w:rsidRPr="00506DB5" w:rsidRDefault="00EF10C7" w:rsidP="00872690">
      <w:pPr>
        <w:keepNext/>
        <w:keepLines/>
        <w:spacing w:line="288" w:lineRule="auto"/>
        <w:jc w:val="both"/>
        <w:rPr>
          <w:rFonts w:ascii="Tahoma" w:hAnsi="Tahoma" w:cs="Tahoma"/>
        </w:rPr>
      </w:pPr>
      <w:r w:rsidRPr="00506DB5">
        <w:rPr>
          <w:rFonts w:ascii="Tahoma" w:hAnsi="Tahoma" w:cs="Tahoma"/>
        </w:rPr>
        <w:t>JAVNI HOLDING Ljubljana, d.o.o., Verovškova ulica 70, Ljubljana, na podlagi pooblastila naročnika JAVNO PODJETJE ENERGETIKA LJUBLJANA d.o.o., Verovškova ulica 62, 1000 Ljubljana,</w:t>
      </w:r>
    </w:p>
    <w:p w14:paraId="1E3E4281" w14:textId="77777777" w:rsidR="009243B6" w:rsidRPr="00506DB5" w:rsidRDefault="009243B6" w:rsidP="00872690">
      <w:pPr>
        <w:keepNext/>
        <w:keepLines/>
        <w:jc w:val="both"/>
        <w:rPr>
          <w:rFonts w:ascii="Tahoma" w:eastAsia="Calibri" w:hAnsi="Tahoma" w:cs="Tahoma"/>
        </w:rPr>
      </w:pPr>
    </w:p>
    <w:p w14:paraId="558A07BC" w14:textId="77777777" w:rsidR="009243B6" w:rsidRPr="00506DB5" w:rsidRDefault="009243B6" w:rsidP="00872690">
      <w:pPr>
        <w:keepNext/>
        <w:keepLines/>
        <w:jc w:val="both"/>
        <w:rPr>
          <w:rFonts w:ascii="Tahoma" w:eastAsia="Calibri" w:hAnsi="Tahoma" w:cs="Tahoma"/>
        </w:rPr>
      </w:pPr>
    </w:p>
    <w:p w14:paraId="58A1664F" w14:textId="77777777" w:rsidR="009243B6" w:rsidRPr="00506DB5" w:rsidRDefault="009243B6" w:rsidP="00872690">
      <w:pPr>
        <w:keepNext/>
        <w:keepLines/>
        <w:jc w:val="both"/>
        <w:rPr>
          <w:rFonts w:ascii="Tahoma" w:eastAsia="Calibri" w:hAnsi="Tahoma" w:cs="Tahoma"/>
          <w:b/>
        </w:rPr>
      </w:pPr>
      <w:r w:rsidRPr="00506DB5">
        <w:rPr>
          <w:rFonts w:ascii="Tahoma" w:eastAsia="Calibri" w:hAnsi="Tahoma" w:cs="Tahoma"/>
          <w:b/>
        </w:rPr>
        <w:t xml:space="preserve"> vabi </w:t>
      </w:r>
    </w:p>
    <w:p w14:paraId="42DECDE6" w14:textId="77777777" w:rsidR="009243B6" w:rsidRPr="00506DB5" w:rsidRDefault="009243B6" w:rsidP="00872690">
      <w:pPr>
        <w:keepNext/>
        <w:keepLines/>
        <w:jc w:val="both"/>
        <w:rPr>
          <w:rFonts w:ascii="Tahoma" w:eastAsia="Calibri" w:hAnsi="Tahoma" w:cs="Tahoma"/>
        </w:rPr>
      </w:pPr>
    </w:p>
    <w:p w14:paraId="72BCD4CF" w14:textId="77777777" w:rsidR="009243B6" w:rsidRPr="00506DB5" w:rsidRDefault="009243B6" w:rsidP="00872690">
      <w:pPr>
        <w:keepNext/>
        <w:keepLines/>
        <w:jc w:val="both"/>
        <w:rPr>
          <w:rFonts w:ascii="Tahoma" w:eastAsia="Calibri" w:hAnsi="Tahoma" w:cs="Tahoma"/>
        </w:rPr>
      </w:pPr>
    </w:p>
    <w:p w14:paraId="513CFE03" w14:textId="06D89BB8" w:rsidR="00832A7F" w:rsidRPr="00506DB5" w:rsidRDefault="009243B6" w:rsidP="00872690">
      <w:pPr>
        <w:keepNext/>
        <w:keepLines/>
        <w:spacing w:line="288" w:lineRule="auto"/>
        <w:jc w:val="both"/>
        <w:rPr>
          <w:rFonts w:ascii="Tahoma" w:hAnsi="Tahoma" w:cs="Tahoma"/>
        </w:rPr>
      </w:pPr>
      <w:r w:rsidRPr="00506DB5">
        <w:rPr>
          <w:rFonts w:ascii="Tahoma" w:hAnsi="Tahoma" w:cs="Tahoma"/>
        </w:rPr>
        <w:t xml:space="preserve">vse zainteresirane </w:t>
      </w:r>
      <w:r w:rsidR="009250FE" w:rsidRPr="00506DB5">
        <w:rPr>
          <w:rFonts w:ascii="Tahoma" w:hAnsi="Tahoma" w:cs="Tahoma"/>
        </w:rPr>
        <w:t>kandidate/</w:t>
      </w:r>
      <w:r w:rsidRPr="00506DB5">
        <w:rPr>
          <w:rFonts w:ascii="Tahoma" w:hAnsi="Tahoma" w:cs="Tahoma"/>
        </w:rPr>
        <w:t xml:space="preserve">ponudnike, da predložijo svojo </w:t>
      </w:r>
      <w:r w:rsidR="009250FE" w:rsidRPr="00506DB5">
        <w:rPr>
          <w:rFonts w:ascii="Tahoma" w:hAnsi="Tahoma" w:cs="Tahoma"/>
        </w:rPr>
        <w:t>prijavo/</w:t>
      </w:r>
      <w:r w:rsidRPr="00506DB5">
        <w:rPr>
          <w:rFonts w:ascii="Tahoma" w:hAnsi="Tahoma" w:cs="Tahoma"/>
        </w:rPr>
        <w:t>ponudbo po zahtevah razpisne dokumentacije za oddajo javnega naročila:</w:t>
      </w:r>
    </w:p>
    <w:p w14:paraId="2BE999D3" w14:textId="77777777" w:rsidR="00832A7F" w:rsidRPr="00506DB5" w:rsidRDefault="00832A7F" w:rsidP="00872690">
      <w:pPr>
        <w:keepNext/>
        <w:keepLines/>
        <w:rPr>
          <w:rFonts w:ascii="Tahoma" w:hAnsi="Tahoma" w:cs="Tahoma"/>
        </w:rPr>
      </w:pPr>
    </w:p>
    <w:p w14:paraId="3BBEFA3C" w14:textId="77777777" w:rsidR="00832A7F" w:rsidRPr="00506DB5" w:rsidRDefault="00832A7F" w:rsidP="00872690">
      <w:pPr>
        <w:keepNext/>
        <w:keepLines/>
        <w:rPr>
          <w:rFonts w:ascii="Tahoma" w:hAnsi="Tahoma" w:cs="Tahoma"/>
        </w:rPr>
      </w:pPr>
    </w:p>
    <w:p w14:paraId="2C095777" w14:textId="3438B0C5" w:rsidR="00CF3BDD" w:rsidRPr="00506DB5" w:rsidRDefault="00C0011A" w:rsidP="00872690">
      <w:pPr>
        <w:keepNext/>
        <w:keepLines/>
        <w:jc w:val="center"/>
      </w:pPr>
      <w:r w:rsidRPr="00506DB5">
        <w:rPr>
          <w:rFonts w:ascii="Tahoma" w:hAnsi="Tahoma" w:cs="Tahoma"/>
          <w:b/>
          <w:color w:val="000000"/>
          <w:sz w:val="28"/>
          <w:szCs w:val="28"/>
        </w:rPr>
        <w:t>Prevzem gradbenega kompozita in odpadnega pepela</w:t>
      </w:r>
    </w:p>
    <w:p w14:paraId="7AB06AF2" w14:textId="77777777" w:rsidR="00832A7F" w:rsidRPr="00506DB5" w:rsidRDefault="00832A7F" w:rsidP="00872690">
      <w:pPr>
        <w:keepNext/>
        <w:keepLines/>
        <w:jc w:val="center"/>
        <w:rPr>
          <w:rFonts w:ascii="Tahoma" w:hAnsi="Tahoma" w:cs="Tahoma"/>
        </w:rPr>
      </w:pPr>
    </w:p>
    <w:p w14:paraId="5D03CEBB" w14:textId="77777777" w:rsidR="00832A7F" w:rsidRPr="00506DB5" w:rsidRDefault="00832A7F" w:rsidP="00872690">
      <w:pPr>
        <w:keepNext/>
        <w:keepLines/>
        <w:jc w:val="both"/>
        <w:rPr>
          <w:rFonts w:ascii="Tahoma" w:hAnsi="Tahoma" w:cs="Tahoma"/>
        </w:rPr>
      </w:pPr>
    </w:p>
    <w:p w14:paraId="761ECFD8" w14:textId="714D0641" w:rsidR="00A1586A" w:rsidRPr="00506DB5" w:rsidRDefault="00A1586A" w:rsidP="00872690">
      <w:pPr>
        <w:keepNext/>
        <w:keepLines/>
        <w:spacing w:line="288" w:lineRule="auto"/>
        <w:jc w:val="both"/>
        <w:rPr>
          <w:rFonts w:ascii="Tahoma" w:hAnsi="Tahoma" w:cs="Tahoma"/>
        </w:rPr>
      </w:pPr>
      <w:r w:rsidRPr="00506DB5">
        <w:rPr>
          <w:rFonts w:ascii="Tahoma" w:hAnsi="Tahoma" w:cs="Tahoma"/>
        </w:rPr>
        <w:t>Dokumentacija v zvezi z oddajo javnega naročila (v nadaljevanju tudi: razpisna dokumentacija) natančno določa predmet javnega naročila ter pogoje i</w:t>
      </w:r>
      <w:r w:rsidR="00B86B94" w:rsidRPr="00506DB5">
        <w:rPr>
          <w:rFonts w:ascii="Tahoma" w:hAnsi="Tahoma" w:cs="Tahoma"/>
        </w:rPr>
        <w:t>n merila za izbiro najugodnejšega ponudnika, s katerim bo</w:t>
      </w:r>
      <w:r w:rsidR="00C0011A" w:rsidRPr="00506DB5">
        <w:rPr>
          <w:rFonts w:ascii="Tahoma" w:hAnsi="Tahoma" w:cs="Tahoma"/>
        </w:rPr>
        <w:t>sta</w:t>
      </w:r>
      <w:r w:rsidR="00B86B94" w:rsidRPr="00506DB5">
        <w:rPr>
          <w:rFonts w:ascii="Tahoma" w:hAnsi="Tahoma" w:cs="Tahoma"/>
        </w:rPr>
        <w:t xml:space="preserve"> sklenjen</w:t>
      </w:r>
      <w:r w:rsidR="00C0011A" w:rsidRPr="00506DB5">
        <w:rPr>
          <w:rFonts w:ascii="Tahoma" w:hAnsi="Tahoma" w:cs="Tahoma"/>
        </w:rPr>
        <w:t xml:space="preserve">a dva ločena </w:t>
      </w:r>
      <w:r w:rsidRPr="00506DB5">
        <w:rPr>
          <w:rFonts w:ascii="Tahoma" w:hAnsi="Tahoma" w:cs="Tahoma"/>
        </w:rPr>
        <w:t>okvirn</w:t>
      </w:r>
      <w:r w:rsidR="00C0011A" w:rsidRPr="00506DB5">
        <w:rPr>
          <w:rFonts w:ascii="Tahoma" w:hAnsi="Tahoma" w:cs="Tahoma"/>
        </w:rPr>
        <w:t>a</w:t>
      </w:r>
      <w:r w:rsidRPr="00506DB5">
        <w:rPr>
          <w:rFonts w:ascii="Tahoma" w:hAnsi="Tahoma" w:cs="Tahoma"/>
        </w:rPr>
        <w:t xml:space="preserve"> sporazum</w:t>
      </w:r>
      <w:r w:rsidR="00C0011A" w:rsidRPr="00506DB5">
        <w:rPr>
          <w:rFonts w:ascii="Tahoma" w:hAnsi="Tahoma" w:cs="Tahoma"/>
        </w:rPr>
        <w:t>a.</w:t>
      </w:r>
    </w:p>
    <w:p w14:paraId="17189199" w14:textId="77777777" w:rsidR="00A1586A" w:rsidRPr="00506DB5" w:rsidRDefault="00A1586A" w:rsidP="00872690">
      <w:pPr>
        <w:keepNext/>
        <w:keepLines/>
        <w:spacing w:line="288" w:lineRule="auto"/>
        <w:rPr>
          <w:rFonts w:ascii="Tahoma" w:hAnsi="Tahoma" w:cs="Tahoma"/>
          <w:color w:val="FF0000"/>
        </w:rPr>
      </w:pPr>
    </w:p>
    <w:p w14:paraId="38BE3EC6" w14:textId="07D94235" w:rsidR="00832A7F" w:rsidRPr="00506DB5" w:rsidRDefault="00A1586A" w:rsidP="00872690">
      <w:pPr>
        <w:keepNext/>
        <w:keepLines/>
        <w:spacing w:line="288" w:lineRule="auto"/>
        <w:jc w:val="both"/>
        <w:rPr>
          <w:rFonts w:ascii="Tahoma" w:hAnsi="Tahoma" w:cs="Tahoma"/>
        </w:rPr>
      </w:pPr>
      <w:r w:rsidRPr="00506DB5">
        <w:rPr>
          <w:rFonts w:ascii="Tahoma" w:hAnsi="Tahoma" w:cs="Tahoma"/>
        </w:rPr>
        <w:t>Sestavni del razpisne dokumentacije so tudi morebitne spremembe, dopolnitve in pojasnila razpisne dokumentacije ter odgovori na vp</w:t>
      </w:r>
      <w:r w:rsidR="00CF3BDD" w:rsidRPr="00506DB5">
        <w:rPr>
          <w:rFonts w:ascii="Tahoma" w:hAnsi="Tahoma" w:cs="Tahoma"/>
        </w:rPr>
        <w:t>rašanja gospodarskih subjektov.</w:t>
      </w:r>
    </w:p>
    <w:p w14:paraId="09773929" w14:textId="42AB810E" w:rsidR="00832A7F" w:rsidRPr="00506DB5" w:rsidRDefault="00832A7F" w:rsidP="00872690">
      <w:pPr>
        <w:keepNext/>
        <w:keepLines/>
        <w:rPr>
          <w:rFonts w:ascii="Tahoma" w:hAnsi="Tahoma" w:cs="Tahoma"/>
        </w:rPr>
      </w:pPr>
    </w:p>
    <w:p w14:paraId="610207E6" w14:textId="3E11F1BF" w:rsidR="00832A7F" w:rsidRPr="00506DB5" w:rsidRDefault="00CF3BDD" w:rsidP="00872690">
      <w:pPr>
        <w:keepNext/>
        <w:keepLines/>
        <w:rPr>
          <w:rFonts w:ascii="Tahoma" w:hAnsi="Tahoma" w:cs="Tahoma"/>
        </w:rPr>
      </w:pPr>
      <w:r w:rsidRPr="00506DB5">
        <w:rPr>
          <w:rFonts w:ascii="Tahoma" w:hAnsi="Tahoma" w:cs="Tahoma"/>
        </w:rPr>
        <w:t>S spoštovanjem!</w:t>
      </w:r>
    </w:p>
    <w:p w14:paraId="25F5F5A5" w14:textId="77777777" w:rsidR="00832A7F" w:rsidRPr="00506DB5" w:rsidRDefault="00832A7F" w:rsidP="00872690">
      <w:pPr>
        <w:keepNext/>
        <w:keepLines/>
        <w:autoSpaceDE w:val="0"/>
        <w:autoSpaceDN w:val="0"/>
        <w:adjustRightInd w:val="0"/>
        <w:jc w:val="right"/>
        <w:rPr>
          <w:rFonts w:ascii="Tahoma,Bold" w:hAnsi="Tahoma,Bold" w:cs="Tahoma,Bold"/>
          <w:bCs/>
        </w:rPr>
      </w:pPr>
    </w:p>
    <w:p w14:paraId="3AA18E54" w14:textId="62F3A87D" w:rsidR="00832A7F" w:rsidRPr="00506DB5" w:rsidRDefault="00832A7F" w:rsidP="00872690">
      <w:pPr>
        <w:keepNext/>
        <w:keepLines/>
        <w:autoSpaceDE w:val="0"/>
        <w:autoSpaceDN w:val="0"/>
        <w:adjustRightInd w:val="0"/>
        <w:rPr>
          <w:rFonts w:ascii="Tahoma,Bold" w:hAnsi="Tahoma,Bold" w:cs="Tahoma,Bold"/>
          <w:bCs/>
        </w:rPr>
      </w:pPr>
    </w:p>
    <w:p w14:paraId="44902B46" w14:textId="77777777" w:rsidR="00927FA3" w:rsidRPr="00506DB5" w:rsidRDefault="00927FA3" w:rsidP="00872690">
      <w:pPr>
        <w:keepNext/>
        <w:keepLines/>
        <w:rPr>
          <w:rFonts w:ascii="Tahoma" w:eastAsia="Tahoma" w:hAnsi="Tahoma" w:cs="Tahoma"/>
        </w:rPr>
      </w:pPr>
    </w:p>
    <w:p w14:paraId="69D8F36B" w14:textId="77777777" w:rsidR="00927FA3" w:rsidRPr="00506DB5" w:rsidRDefault="00927FA3" w:rsidP="00872690">
      <w:pPr>
        <w:keepNext/>
        <w:keepLines/>
        <w:autoSpaceDE w:val="0"/>
        <w:autoSpaceDN w:val="0"/>
        <w:adjustRightInd w:val="0"/>
        <w:ind w:left="6096"/>
        <w:rPr>
          <w:rFonts w:ascii="Tahoma" w:hAnsi="Tahoma" w:cs="Tahoma"/>
          <w:bCs/>
        </w:rPr>
      </w:pPr>
      <w:r w:rsidRPr="00506DB5">
        <w:rPr>
          <w:rFonts w:ascii="Tahoma" w:hAnsi="Tahoma" w:cs="Tahoma"/>
          <w:bCs/>
        </w:rPr>
        <w:t>JAVNI HOLDING Ljubljana, d.o.o.</w:t>
      </w:r>
    </w:p>
    <w:p w14:paraId="50173DFA" w14:textId="4F34AB44" w:rsidR="00A43EED" w:rsidRPr="00506DB5" w:rsidRDefault="00A43EED" w:rsidP="00872690">
      <w:pPr>
        <w:keepNext/>
        <w:keepLines/>
        <w:autoSpaceDE w:val="0"/>
        <w:autoSpaceDN w:val="0"/>
        <w:adjustRightInd w:val="0"/>
        <w:ind w:left="6372"/>
        <w:rPr>
          <w:rFonts w:ascii="Tahoma" w:hAnsi="Tahoma" w:cs="Tahoma"/>
          <w:sz w:val="28"/>
          <w:szCs w:val="28"/>
        </w:rPr>
      </w:pPr>
    </w:p>
    <w:bookmarkEnd w:id="0"/>
    <w:p w14:paraId="26B1923D" w14:textId="77777777" w:rsidR="006402A9" w:rsidRPr="00506DB5" w:rsidRDefault="006402A9" w:rsidP="00872690">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0543EFA7" w14:textId="77777777" w:rsidR="00832A7F" w:rsidRPr="00506DB5" w:rsidRDefault="00267A10" w:rsidP="00872690">
      <w:pPr>
        <w:keepNext/>
        <w:keepLines/>
        <w:numPr>
          <w:ilvl w:val="0"/>
          <w:numId w:val="2"/>
        </w:numPr>
        <w:jc w:val="both"/>
        <w:rPr>
          <w:rFonts w:ascii="Tahoma" w:hAnsi="Tahoma" w:cs="Tahoma"/>
          <w:b/>
          <w:sz w:val="26"/>
          <w:szCs w:val="26"/>
        </w:rPr>
      </w:pPr>
      <w:r w:rsidRPr="00506DB5">
        <w:rPr>
          <w:rFonts w:ascii="Tahoma" w:hAnsi="Tahoma" w:cs="Tahoma"/>
          <w:b/>
          <w:sz w:val="24"/>
        </w:rPr>
        <w:br w:type="page"/>
      </w:r>
      <w:r w:rsidR="00832A7F" w:rsidRPr="00506DB5">
        <w:rPr>
          <w:rFonts w:ascii="Tahoma" w:hAnsi="Tahoma" w:cs="Tahoma"/>
          <w:b/>
          <w:sz w:val="26"/>
          <w:szCs w:val="26"/>
        </w:rPr>
        <w:lastRenderedPageBreak/>
        <w:t xml:space="preserve">SPLOŠNA DOLOČILA </w:t>
      </w:r>
    </w:p>
    <w:p w14:paraId="1A4D83B5" w14:textId="77777777" w:rsidR="00832A7F" w:rsidRPr="00506DB5" w:rsidRDefault="00832A7F" w:rsidP="00872690">
      <w:pPr>
        <w:keepNext/>
        <w:keepLines/>
        <w:jc w:val="both"/>
        <w:rPr>
          <w:rFonts w:ascii="Tahoma" w:hAnsi="Tahoma" w:cs="Tahoma"/>
          <w:b/>
        </w:rPr>
      </w:pPr>
    </w:p>
    <w:p w14:paraId="7EDF91B3" w14:textId="1D2A886C" w:rsidR="00832A7F" w:rsidRPr="00506DB5" w:rsidRDefault="00832A7F" w:rsidP="00872690">
      <w:pPr>
        <w:keepNext/>
        <w:keepLines/>
        <w:numPr>
          <w:ilvl w:val="1"/>
          <w:numId w:val="2"/>
        </w:numPr>
        <w:jc w:val="both"/>
        <w:rPr>
          <w:rFonts w:ascii="Tahoma" w:hAnsi="Tahoma" w:cs="Tahoma"/>
          <w:b/>
        </w:rPr>
      </w:pPr>
      <w:r w:rsidRPr="00506DB5">
        <w:rPr>
          <w:rFonts w:ascii="Tahoma" w:hAnsi="Tahoma" w:cs="Tahoma"/>
          <w:b/>
        </w:rPr>
        <w:t>Predmet javnega naročila</w:t>
      </w:r>
      <w:r w:rsidR="00395ECF" w:rsidRPr="00506DB5">
        <w:rPr>
          <w:rFonts w:ascii="Tahoma" w:hAnsi="Tahoma" w:cs="Tahoma"/>
          <w:b/>
        </w:rPr>
        <w:t xml:space="preserve"> </w:t>
      </w:r>
    </w:p>
    <w:p w14:paraId="03C05D5F" w14:textId="77777777" w:rsidR="0006085A" w:rsidRPr="00506DB5" w:rsidRDefault="0006085A" w:rsidP="00872690">
      <w:pPr>
        <w:keepNext/>
        <w:keepLines/>
        <w:jc w:val="both"/>
        <w:rPr>
          <w:rFonts w:ascii="Tahoma" w:hAnsi="Tahoma" w:cs="Tahoma"/>
          <w:b/>
        </w:rPr>
      </w:pPr>
    </w:p>
    <w:p w14:paraId="23430ABD" w14:textId="77777777" w:rsidR="008064B8" w:rsidRPr="00506DB5" w:rsidRDefault="008064B8" w:rsidP="00872690">
      <w:pPr>
        <w:keepNext/>
        <w:keepLines/>
        <w:tabs>
          <w:tab w:val="left" w:pos="9356"/>
        </w:tabs>
        <w:ind w:right="-2"/>
        <w:jc w:val="both"/>
        <w:rPr>
          <w:rFonts w:ascii="Tahoma" w:eastAsia="Calibri" w:hAnsi="Tahoma" w:cs="Tahoma"/>
          <w:lang w:eastAsia="en-US"/>
        </w:rPr>
      </w:pPr>
      <w:r w:rsidRPr="00506DB5">
        <w:rPr>
          <w:rFonts w:ascii="Tahoma" w:eastAsia="Calibri" w:hAnsi="Tahoma" w:cs="Tahoma"/>
          <w:lang w:eastAsia="en-US"/>
        </w:rPr>
        <w:t>Predmet javnega naročila je:</w:t>
      </w:r>
    </w:p>
    <w:p w14:paraId="5DFFC847" w14:textId="77777777" w:rsidR="008064B8" w:rsidRPr="00506DB5" w:rsidRDefault="008064B8" w:rsidP="00872690">
      <w:pPr>
        <w:keepNext/>
        <w:keepLines/>
        <w:tabs>
          <w:tab w:val="left" w:pos="9356"/>
        </w:tabs>
        <w:ind w:right="-2"/>
        <w:jc w:val="both"/>
        <w:rPr>
          <w:rFonts w:ascii="Tahoma" w:eastAsia="Calibri" w:hAnsi="Tahoma" w:cs="Tahoma"/>
          <w:lang w:eastAsia="en-US"/>
        </w:rPr>
      </w:pPr>
    </w:p>
    <w:p w14:paraId="38B340E8" w14:textId="77777777" w:rsidR="008064B8" w:rsidRPr="00506DB5" w:rsidRDefault="008064B8" w:rsidP="00872690">
      <w:pPr>
        <w:keepNext/>
        <w:keepLines/>
        <w:tabs>
          <w:tab w:val="left" w:pos="9356"/>
        </w:tabs>
        <w:ind w:right="-2"/>
        <w:jc w:val="both"/>
        <w:rPr>
          <w:rFonts w:ascii="Tahoma" w:hAnsi="Tahoma" w:cs="Tahoma"/>
        </w:rPr>
      </w:pPr>
      <w:r w:rsidRPr="00506DB5">
        <w:rPr>
          <w:rFonts w:ascii="Tahoma" w:hAnsi="Tahoma" w:cs="Tahoma"/>
        </w:rPr>
        <w:t xml:space="preserve">Prevzem gradbenega kompozita in odpadnega pepela v skladu z zahtevami naročnika, ki so podrobno opisane v Poglavju 2 Tehnična specifikacija te razpisne dokumentacije. </w:t>
      </w:r>
    </w:p>
    <w:p w14:paraId="4FCDDA73" w14:textId="77777777" w:rsidR="008064B8" w:rsidRPr="00506DB5" w:rsidRDefault="008064B8" w:rsidP="00872690">
      <w:pPr>
        <w:keepNext/>
        <w:keepLines/>
        <w:tabs>
          <w:tab w:val="left" w:pos="9356"/>
        </w:tabs>
        <w:ind w:right="-2"/>
        <w:jc w:val="both"/>
        <w:rPr>
          <w:rFonts w:ascii="Tahoma" w:eastAsia="Calibri" w:hAnsi="Tahoma" w:cs="Tahoma"/>
          <w:color w:val="000000"/>
          <w:lang w:eastAsia="en-US"/>
        </w:rPr>
      </w:pPr>
    </w:p>
    <w:p w14:paraId="27424346" w14:textId="781015AE" w:rsidR="008064B8" w:rsidRPr="00506DB5" w:rsidRDefault="008064B8" w:rsidP="00872690">
      <w:pPr>
        <w:keepNext/>
        <w:keepLines/>
        <w:tabs>
          <w:tab w:val="left" w:pos="8930"/>
        </w:tabs>
        <w:jc w:val="both"/>
        <w:rPr>
          <w:rFonts w:ascii="Tahoma" w:eastAsia="Calibri" w:hAnsi="Tahoma" w:cs="Tahoma"/>
          <w:lang w:eastAsia="en-US"/>
        </w:rPr>
      </w:pPr>
      <w:r w:rsidRPr="00506DB5">
        <w:rPr>
          <w:rFonts w:ascii="Tahoma" w:eastAsia="Calibri" w:hAnsi="Tahoma" w:cs="Tahoma"/>
          <w:color w:val="000000"/>
          <w:lang w:eastAsia="en-US"/>
        </w:rPr>
        <w:t>Naročnik bo z izbranim najugodnejšim ponudnikom sklenil dva ločena okvirna sporazuma in sicer enega za postavke 1., 2. in 3. ter drugega za postavko 4.</w:t>
      </w:r>
      <w:r w:rsidR="003A4661" w:rsidRPr="00506DB5">
        <w:rPr>
          <w:rFonts w:ascii="Tahoma" w:eastAsia="Calibri" w:hAnsi="Tahoma" w:cs="Tahoma"/>
          <w:color w:val="000000"/>
          <w:lang w:eastAsia="en-US"/>
        </w:rPr>
        <w:t xml:space="preserve"> </w:t>
      </w:r>
      <w:r w:rsidRPr="00506DB5">
        <w:rPr>
          <w:rFonts w:ascii="Tahoma" w:eastAsia="Calibri" w:hAnsi="Tahoma" w:cs="Tahoma"/>
          <w:color w:val="000000"/>
          <w:lang w:eastAsia="en-US"/>
        </w:rPr>
        <w:t>Okvirna</w:t>
      </w:r>
      <w:r w:rsidRPr="00506DB5">
        <w:rPr>
          <w:rFonts w:ascii="Tahoma" w:eastAsia="Calibri" w:hAnsi="Tahoma"/>
          <w:color w:val="000000" w:themeColor="text1"/>
          <w:lang w:eastAsia="en-US"/>
        </w:rPr>
        <w:t xml:space="preserve"> sporazuma </w:t>
      </w:r>
      <w:r w:rsidRPr="00506DB5">
        <w:rPr>
          <w:rFonts w:ascii="Tahoma" w:eastAsia="Calibri" w:hAnsi="Tahoma" w:cs="Tahoma"/>
          <w:color w:val="000000"/>
          <w:lang w:eastAsia="en-US"/>
        </w:rPr>
        <w:t xml:space="preserve">se sklepata </w:t>
      </w:r>
      <w:r w:rsidRPr="00506DB5">
        <w:rPr>
          <w:rFonts w:ascii="Tahoma" w:eastAsia="Calibri" w:hAnsi="Tahoma"/>
          <w:color w:val="000000" w:themeColor="text1"/>
          <w:lang w:eastAsia="en-US"/>
        </w:rPr>
        <w:t>za obdobje dvanajst (</w:t>
      </w:r>
      <w:r w:rsidRPr="00506DB5">
        <w:rPr>
          <w:rFonts w:ascii="Tahoma" w:eastAsia="Calibri" w:hAnsi="Tahoma" w:cs="Tahoma"/>
          <w:color w:val="000000" w:themeColor="text1"/>
          <w:lang w:eastAsia="en-US"/>
        </w:rPr>
        <w:t>12)</w:t>
      </w:r>
      <w:r w:rsidRPr="00506DB5">
        <w:rPr>
          <w:rFonts w:ascii="Tahoma" w:eastAsia="Calibri" w:hAnsi="Tahoma"/>
          <w:color w:val="000000" w:themeColor="text1"/>
          <w:lang w:eastAsia="en-US"/>
        </w:rPr>
        <w:t xml:space="preserve"> mesecev od </w:t>
      </w:r>
      <w:r w:rsidR="007678F3">
        <w:rPr>
          <w:rFonts w:ascii="Tahoma" w:eastAsia="Calibri" w:hAnsi="Tahoma"/>
          <w:color w:val="000000" w:themeColor="text1"/>
          <w:lang w:eastAsia="en-US"/>
        </w:rPr>
        <w:t xml:space="preserve"> sklenitve okvirnega sporazuma</w:t>
      </w:r>
      <w:r w:rsidRPr="00506DB5">
        <w:rPr>
          <w:rFonts w:ascii="Tahoma" w:eastAsia="Calibri" w:hAnsi="Tahoma"/>
          <w:color w:val="000000" w:themeColor="text1"/>
          <w:lang w:eastAsia="en-US"/>
        </w:rPr>
        <w:t xml:space="preserve"> oziroma do izčrpanja vrednosti okvirnega sporazuma, kar nastopi prej.</w:t>
      </w:r>
      <w:r w:rsidRPr="00506DB5">
        <w:rPr>
          <w:rFonts w:ascii="Tahoma" w:eastAsia="Calibri" w:hAnsi="Tahoma" w:cs="Tahoma"/>
          <w:lang w:eastAsia="en-US"/>
        </w:rPr>
        <w:t xml:space="preserve"> </w:t>
      </w:r>
    </w:p>
    <w:p w14:paraId="341B9192" w14:textId="77777777" w:rsidR="008064B8" w:rsidRPr="00506DB5" w:rsidRDefault="008064B8" w:rsidP="00872690">
      <w:pPr>
        <w:keepNext/>
        <w:keepLines/>
        <w:tabs>
          <w:tab w:val="left" w:pos="8930"/>
        </w:tabs>
        <w:jc w:val="both"/>
        <w:rPr>
          <w:rFonts w:ascii="Tahoma" w:eastAsia="Calibri" w:hAnsi="Tahoma" w:cs="Tahoma"/>
          <w:b/>
          <w:lang w:eastAsia="en-US"/>
        </w:rPr>
      </w:pPr>
    </w:p>
    <w:p w14:paraId="20AC7046" w14:textId="293A983F" w:rsidR="008064B8" w:rsidRPr="00506DB5" w:rsidRDefault="008064B8" w:rsidP="00872690">
      <w:pPr>
        <w:keepNext/>
        <w:keepLines/>
        <w:tabs>
          <w:tab w:val="left" w:pos="8930"/>
        </w:tabs>
        <w:jc w:val="both"/>
        <w:rPr>
          <w:rFonts w:ascii="Tahoma" w:eastAsia="Calibri" w:hAnsi="Tahoma" w:cs="Tahoma"/>
          <w:lang w:eastAsia="en-US"/>
        </w:rPr>
      </w:pPr>
      <w:r w:rsidRPr="00506DB5">
        <w:rPr>
          <w:rFonts w:ascii="Tahoma" w:eastAsia="Calibri" w:hAnsi="Tahoma" w:cs="Tahoma"/>
          <w:lang w:eastAsia="en-US"/>
        </w:rPr>
        <w:t xml:space="preserve">Okvirna skupna količina, ki je predmet tega javnega naročila, znaša </w:t>
      </w:r>
      <w:r w:rsidR="00052A4B" w:rsidRPr="00506DB5">
        <w:rPr>
          <w:rFonts w:ascii="Tahoma" w:eastAsia="Calibri" w:hAnsi="Tahoma" w:cs="Tahoma"/>
          <w:lang w:eastAsia="en-US"/>
        </w:rPr>
        <w:t>13</w:t>
      </w:r>
      <w:r w:rsidRPr="00506DB5">
        <w:rPr>
          <w:rFonts w:ascii="Tahoma" w:eastAsia="Calibri" w:hAnsi="Tahoma" w:cs="Tahoma"/>
          <w:lang w:eastAsia="en-US"/>
        </w:rPr>
        <w:t>.</w:t>
      </w:r>
      <w:r w:rsidR="00052A4B" w:rsidRPr="00506DB5">
        <w:rPr>
          <w:rFonts w:ascii="Tahoma" w:eastAsia="Calibri" w:hAnsi="Tahoma" w:cs="Tahoma"/>
          <w:lang w:eastAsia="en-US"/>
        </w:rPr>
        <w:t>2</w:t>
      </w:r>
      <w:r w:rsidRPr="00506DB5">
        <w:rPr>
          <w:rFonts w:ascii="Tahoma" w:eastAsia="Calibri" w:hAnsi="Tahoma" w:cs="Tahoma"/>
          <w:lang w:eastAsia="en-US"/>
        </w:rPr>
        <w:t xml:space="preserve">00 ton. Natančneje: </w:t>
      </w:r>
      <w:r w:rsidR="00052A4B" w:rsidRPr="00506DB5">
        <w:rPr>
          <w:rFonts w:ascii="Tahoma" w:eastAsia="Calibri" w:hAnsi="Tahoma" w:cs="Tahoma"/>
          <w:lang w:eastAsia="en-US"/>
        </w:rPr>
        <w:t>10</w:t>
      </w:r>
      <w:r w:rsidRPr="00506DB5">
        <w:rPr>
          <w:rFonts w:ascii="Tahoma" w:eastAsia="Calibri" w:hAnsi="Tahoma" w:cs="Tahoma"/>
          <w:lang w:eastAsia="en-US"/>
        </w:rPr>
        <w:t>.</w:t>
      </w:r>
      <w:r w:rsidR="00052A4B" w:rsidRPr="00506DB5">
        <w:rPr>
          <w:rFonts w:ascii="Tahoma" w:eastAsia="Calibri" w:hAnsi="Tahoma" w:cs="Tahoma"/>
          <w:lang w:eastAsia="en-US"/>
        </w:rPr>
        <w:t>0</w:t>
      </w:r>
      <w:r w:rsidRPr="00506DB5">
        <w:rPr>
          <w:rFonts w:ascii="Tahoma" w:eastAsia="Calibri" w:hAnsi="Tahoma" w:cs="Tahoma"/>
          <w:lang w:eastAsia="en-US"/>
        </w:rPr>
        <w:t>00 ton za postavko 1.:</w:t>
      </w:r>
      <w:r w:rsidR="00052A4B" w:rsidRPr="00506DB5">
        <w:rPr>
          <w:rFonts w:ascii="Tahoma" w:eastAsia="Calibri" w:hAnsi="Tahoma" w:cs="Tahoma"/>
          <w:lang w:eastAsia="en-US"/>
        </w:rPr>
        <w:t xml:space="preserve"> Odvoz in</w:t>
      </w:r>
      <w:r w:rsidRPr="00506DB5">
        <w:rPr>
          <w:rFonts w:ascii="Tahoma" w:eastAsia="Calibri" w:hAnsi="Tahoma" w:cs="Tahoma"/>
          <w:lang w:eastAsia="en-US"/>
        </w:rPr>
        <w:t xml:space="preserve"> prevzem gradbenega kompozita; 200 ton za postavko 2.: </w:t>
      </w:r>
      <w:r w:rsidR="00052A4B" w:rsidRPr="00506DB5">
        <w:rPr>
          <w:rFonts w:ascii="Tahoma" w:eastAsia="Calibri" w:hAnsi="Tahoma" w:cs="Tahoma"/>
          <w:lang w:eastAsia="en-US"/>
        </w:rPr>
        <w:t xml:space="preserve">Odvoz in </w:t>
      </w:r>
      <w:r w:rsidRPr="00506DB5">
        <w:rPr>
          <w:rFonts w:ascii="Tahoma" w:eastAsia="Calibri" w:hAnsi="Tahoma" w:cs="Tahoma"/>
          <w:lang w:eastAsia="en-US"/>
        </w:rPr>
        <w:t>prevzem gradbenega kompozita (odvoz in izpraznitev 7m3 kontejnerja)</w:t>
      </w:r>
      <w:r w:rsidRPr="00506DB5">
        <w:rPr>
          <w:rFonts w:ascii="Tahoma" w:eastAsia="Calibri" w:hAnsi="Tahoma" w:cs="Tahoma"/>
          <w:color w:val="272727"/>
          <w:shd w:val="clear" w:color="auto" w:fill="FFFFFF"/>
          <w:lang w:eastAsia="en-US"/>
        </w:rPr>
        <w:t xml:space="preserve">; </w:t>
      </w:r>
      <w:r w:rsidR="00052A4B" w:rsidRPr="00506DB5">
        <w:rPr>
          <w:rFonts w:ascii="Tahoma" w:eastAsia="Calibri" w:hAnsi="Tahoma" w:cs="Tahoma"/>
          <w:color w:val="272727"/>
          <w:shd w:val="clear" w:color="auto" w:fill="FFFFFF"/>
          <w:lang w:eastAsia="en-US"/>
        </w:rPr>
        <w:t>2</w:t>
      </w:r>
      <w:r w:rsidRPr="00506DB5">
        <w:rPr>
          <w:rFonts w:ascii="Tahoma" w:eastAsia="Calibri" w:hAnsi="Tahoma" w:cs="Tahoma"/>
          <w:color w:val="272727"/>
          <w:shd w:val="clear" w:color="auto" w:fill="FFFFFF"/>
          <w:lang w:eastAsia="en-US"/>
        </w:rPr>
        <w:t xml:space="preserve">.000 ton </w:t>
      </w:r>
      <w:r w:rsidRPr="00506DB5">
        <w:rPr>
          <w:rFonts w:ascii="Tahoma" w:eastAsia="Calibri" w:hAnsi="Tahoma" w:cs="Tahoma"/>
          <w:lang w:eastAsia="en-US"/>
        </w:rPr>
        <w:t>za postavko 3.:</w:t>
      </w:r>
      <w:r w:rsidRPr="00506DB5">
        <w:rPr>
          <w:rFonts w:ascii="Tahoma" w:eastAsia="Calibri" w:hAnsi="Tahoma" w:cs="Tahoma"/>
          <w:color w:val="272727"/>
          <w:shd w:val="clear" w:color="auto" w:fill="FFFFFF"/>
          <w:lang w:eastAsia="en-US"/>
        </w:rPr>
        <w:t xml:space="preserve"> </w:t>
      </w:r>
      <w:r w:rsidR="00052A4B" w:rsidRPr="00506DB5">
        <w:rPr>
          <w:rFonts w:ascii="Tahoma" w:eastAsia="Calibri" w:hAnsi="Tahoma" w:cs="Tahoma"/>
          <w:color w:val="272727"/>
          <w:shd w:val="clear" w:color="auto" w:fill="FFFFFF"/>
          <w:lang w:eastAsia="en-US"/>
        </w:rPr>
        <w:t>Odvoz</w:t>
      </w:r>
      <w:r w:rsidRPr="00506DB5">
        <w:rPr>
          <w:rFonts w:ascii="Tahoma" w:eastAsia="Calibri" w:hAnsi="Tahoma" w:cs="Tahoma"/>
          <w:color w:val="272727"/>
          <w:shd w:val="clear" w:color="auto" w:fill="FFFFFF"/>
          <w:lang w:eastAsia="en-US"/>
        </w:rPr>
        <w:t xml:space="preserve"> gradbenega kompozita na lokacijo RCERO Ljubljana in 1.000 ton za postavko 4.: </w:t>
      </w:r>
      <w:r w:rsidR="00052A4B" w:rsidRPr="00506DB5">
        <w:rPr>
          <w:rFonts w:ascii="Tahoma" w:eastAsia="Calibri" w:hAnsi="Tahoma" w:cs="Tahoma"/>
          <w:color w:val="272727"/>
          <w:shd w:val="clear" w:color="auto" w:fill="FFFFFF"/>
          <w:lang w:eastAsia="en-US"/>
        </w:rPr>
        <w:t>Odvoz in p</w:t>
      </w:r>
      <w:r w:rsidRPr="00506DB5">
        <w:rPr>
          <w:rFonts w:ascii="Tahoma" w:eastAsia="Calibri" w:hAnsi="Tahoma" w:cs="Tahoma"/>
          <w:color w:val="272727"/>
          <w:shd w:val="clear" w:color="auto" w:fill="FFFFFF"/>
          <w:lang w:eastAsia="en-US"/>
        </w:rPr>
        <w:t>revzem odpadnega pepela in žlindre na lokacijo ponudnika</w:t>
      </w:r>
      <w:r w:rsidRPr="00506DB5">
        <w:rPr>
          <w:rFonts w:ascii="Tahoma" w:eastAsia="Calibri" w:hAnsi="Tahoma" w:cs="Tahoma"/>
          <w:color w:val="000000"/>
          <w:lang w:eastAsia="en-US"/>
        </w:rPr>
        <w:t xml:space="preserve">. </w:t>
      </w:r>
      <w:r w:rsidRPr="00506DB5">
        <w:rPr>
          <w:rFonts w:ascii="Tahoma" w:eastAsia="Calibri" w:hAnsi="Tahoma" w:cs="Tahoma"/>
          <w:lang w:eastAsia="en-US"/>
        </w:rPr>
        <w:t>Navedene količine so okvirne in za naročnika niso obvezujoče.</w:t>
      </w:r>
    </w:p>
    <w:p w14:paraId="125BE5EE" w14:textId="77777777" w:rsidR="008064B8" w:rsidRPr="00506DB5" w:rsidRDefault="008064B8" w:rsidP="00872690">
      <w:pPr>
        <w:keepNext/>
        <w:keepLines/>
        <w:tabs>
          <w:tab w:val="left" w:pos="8930"/>
        </w:tabs>
        <w:jc w:val="both"/>
        <w:rPr>
          <w:rFonts w:ascii="Tahoma" w:eastAsia="Calibri" w:hAnsi="Tahoma" w:cs="Tahoma"/>
          <w:lang w:eastAsia="en-US"/>
        </w:rPr>
      </w:pPr>
    </w:p>
    <w:p w14:paraId="6A908D49" w14:textId="77777777" w:rsidR="008064B8" w:rsidRPr="00506DB5" w:rsidRDefault="008064B8" w:rsidP="00872690">
      <w:pPr>
        <w:keepNext/>
        <w:keepLines/>
        <w:spacing w:line="276" w:lineRule="auto"/>
        <w:jc w:val="both"/>
        <w:rPr>
          <w:rFonts w:ascii="Tahoma" w:eastAsia="Calibri" w:hAnsi="Tahoma" w:cs="Tahoma"/>
          <w:lang w:eastAsia="en-US"/>
        </w:rPr>
      </w:pPr>
      <w:r w:rsidRPr="00506DB5">
        <w:rPr>
          <w:rFonts w:ascii="Tahoma" w:eastAsia="Calibri" w:hAnsi="Tahoma" w:cs="Tahoma"/>
          <w:lang w:eastAsia="en-US"/>
        </w:rPr>
        <w:t xml:space="preserve">JAVNO PODJETJE ENERGETIKA LJUBLJANA d.o.o., enota TE-TOL je skladno z 7. členom Uredbe o odpadkih opredelila pepel in žlindro kot stranski proizvod. </w:t>
      </w:r>
    </w:p>
    <w:p w14:paraId="468921B4" w14:textId="77777777" w:rsidR="008064B8" w:rsidRPr="00506DB5" w:rsidRDefault="008064B8" w:rsidP="00872690">
      <w:pPr>
        <w:keepNext/>
        <w:keepLines/>
        <w:tabs>
          <w:tab w:val="left" w:pos="8930"/>
        </w:tabs>
        <w:jc w:val="both"/>
        <w:rPr>
          <w:rFonts w:ascii="Tahoma" w:eastAsia="Calibri" w:hAnsi="Tahoma" w:cs="Tahoma"/>
          <w:lang w:eastAsia="en-US"/>
        </w:rPr>
      </w:pPr>
    </w:p>
    <w:p w14:paraId="15DEDDB8" w14:textId="77777777" w:rsidR="008064B8" w:rsidRPr="00506DB5" w:rsidRDefault="008064B8" w:rsidP="00872690">
      <w:pPr>
        <w:keepNext/>
        <w:keepLines/>
        <w:tabs>
          <w:tab w:val="left" w:pos="8930"/>
        </w:tabs>
        <w:jc w:val="both"/>
        <w:rPr>
          <w:rFonts w:ascii="Tahoma" w:eastAsia="Calibri" w:hAnsi="Tahoma" w:cs="Tahoma"/>
          <w:lang w:eastAsia="en-US"/>
        </w:rPr>
      </w:pPr>
      <w:r w:rsidRPr="00506DB5">
        <w:rPr>
          <w:rFonts w:ascii="Tahoma" w:eastAsia="Calibri" w:hAnsi="Tahoma" w:cs="Tahoma"/>
          <w:lang w:eastAsia="en-US"/>
        </w:rPr>
        <w:t>Razpisni dokumentaciji je kot samostojna priloga priložena registracija pepela in žlindre z oznako EC 931-322-8 z registracijsko številko 01-2119491179-27-0245, ki jo je izdala Evropska Agencija za kemikalije (ECHA) z dne 12. 2. 2020.</w:t>
      </w:r>
    </w:p>
    <w:p w14:paraId="21ECA1D4" w14:textId="77777777" w:rsidR="008064B8" w:rsidRPr="00506DB5" w:rsidRDefault="008064B8" w:rsidP="00872690">
      <w:pPr>
        <w:keepNext/>
        <w:keepLines/>
        <w:tabs>
          <w:tab w:val="left" w:pos="8930"/>
        </w:tabs>
        <w:jc w:val="both"/>
        <w:rPr>
          <w:rFonts w:ascii="Tahoma" w:eastAsia="Calibri" w:hAnsi="Tahoma" w:cs="Tahoma"/>
          <w:lang w:eastAsia="en-US"/>
        </w:rPr>
      </w:pPr>
    </w:p>
    <w:p w14:paraId="0E090E85" w14:textId="77777777" w:rsidR="008064B8" w:rsidRPr="00506DB5" w:rsidRDefault="008064B8" w:rsidP="00872690">
      <w:pPr>
        <w:keepNext/>
        <w:keepLines/>
        <w:jc w:val="both"/>
        <w:rPr>
          <w:rFonts w:ascii="Tahoma" w:hAnsi="Tahoma" w:cs="Tahoma"/>
          <w:lang w:val="x-none" w:eastAsia="x-none"/>
        </w:rPr>
      </w:pPr>
      <w:r w:rsidRPr="00506DB5">
        <w:rPr>
          <w:rFonts w:ascii="Tahoma" w:hAnsi="Tahoma" w:cs="Tahoma"/>
          <w:lang w:eastAsia="x-none"/>
        </w:rPr>
        <w:t>S strani Zavoda za gradbeništvo (ZAG) sta izdelani</w:t>
      </w:r>
      <w:r w:rsidRPr="00506DB5">
        <w:rPr>
          <w:rFonts w:ascii="Tahoma" w:hAnsi="Tahoma" w:cs="Tahoma"/>
          <w:lang w:val="x-none" w:eastAsia="x-none"/>
        </w:rPr>
        <w:t xml:space="preserve"> tehnični map</w:t>
      </w:r>
      <w:r w:rsidRPr="00506DB5">
        <w:rPr>
          <w:rFonts w:ascii="Tahoma" w:hAnsi="Tahoma" w:cs="Tahoma"/>
          <w:lang w:eastAsia="x-none"/>
        </w:rPr>
        <w:t>i (poročila o laboratorijskem preskušanju pepela in žlindre oziroma pepela), ki</w:t>
      </w:r>
      <w:r w:rsidRPr="00506DB5">
        <w:rPr>
          <w:rFonts w:ascii="Tahoma" w:hAnsi="Tahoma" w:cs="Tahoma"/>
          <w:lang w:val="x-none" w:eastAsia="x-none"/>
        </w:rPr>
        <w:t xml:space="preserve"> s</w:t>
      </w:r>
      <w:r w:rsidRPr="00506DB5">
        <w:rPr>
          <w:rFonts w:ascii="Tahoma" w:hAnsi="Tahoma" w:cs="Tahoma"/>
          <w:lang w:eastAsia="x-none"/>
        </w:rPr>
        <w:t>ta</w:t>
      </w:r>
      <w:r w:rsidRPr="00506DB5">
        <w:rPr>
          <w:rFonts w:ascii="Tahoma" w:hAnsi="Tahoma" w:cs="Tahoma"/>
          <w:lang w:val="x-none" w:eastAsia="x-none"/>
        </w:rPr>
        <w:t xml:space="preserve"> podlag</w:t>
      </w:r>
      <w:r w:rsidRPr="00506DB5">
        <w:rPr>
          <w:rFonts w:ascii="Tahoma" w:hAnsi="Tahoma" w:cs="Tahoma"/>
          <w:lang w:eastAsia="x-none"/>
        </w:rPr>
        <w:t>i</w:t>
      </w:r>
      <w:r w:rsidRPr="00506DB5">
        <w:rPr>
          <w:rFonts w:ascii="Tahoma" w:hAnsi="Tahoma" w:cs="Tahoma"/>
          <w:lang w:val="x-none" w:eastAsia="x-none"/>
        </w:rPr>
        <w:t xml:space="preserve"> za izdelavo slovenskega tehničnega soglasja (STS)</w:t>
      </w:r>
      <w:r w:rsidRPr="00506DB5">
        <w:rPr>
          <w:rFonts w:ascii="Tahoma" w:hAnsi="Tahoma" w:cs="Tahoma"/>
          <w:lang w:eastAsia="x-none"/>
        </w:rPr>
        <w:t>:</w:t>
      </w:r>
    </w:p>
    <w:p w14:paraId="0C7EC941" w14:textId="77777777" w:rsidR="008064B8" w:rsidRPr="00506DB5" w:rsidRDefault="008064B8" w:rsidP="00BC29E8">
      <w:pPr>
        <w:keepNext/>
        <w:keepLines/>
        <w:numPr>
          <w:ilvl w:val="0"/>
          <w:numId w:val="40"/>
        </w:numPr>
        <w:spacing w:line="276" w:lineRule="auto"/>
        <w:ind w:left="714" w:hanging="357"/>
        <w:jc w:val="both"/>
        <w:rPr>
          <w:rFonts w:ascii="Tahoma" w:hAnsi="Tahoma" w:cs="Tahoma"/>
          <w:lang w:val="x-none" w:eastAsia="x-none"/>
        </w:rPr>
      </w:pPr>
      <w:r w:rsidRPr="00506DB5">
        <w:rPr>
          <w:rFonts w:ascii="Tahoma" w:hAnsi="Tahoma" w:cs="Tahoma"/>
          <w:lang w:val="x-none" w:eastAsia="x-none"/>
        </w:rPr>
        <w:t xml:space="preserve">KONČNO POROČILO št. 427/20-420-3 o laboratorijskem preskušanju kompozita (pepel in žlindra) ENLJ/ZR, ZAG, 18. 12. 2020 za pepel in žlindro, ki nastane pri zimskem režimu (ZR) kurjenja premoga in biomase in  </w:t>
      </w:r>
    </w:p>
    <w:p w14:paraId="76FB7A48" w14:textId="77777777" w:rsidR="008064B8" w:rsidRPr="00506DB5" w:rsidRDefault="008064B8" w:rsidP="00BC29E8">
      <w:pPr>
        <w:keepNext/>
        <w:keepLines/>
        <w:numPr>
          <w:ilvl w:val="0"/>
          <w:numId w:val="40"/>
        </w:numPr>
        <w:spacing w:after="200" w:line="276" w:lineRule="auto"/>
        <w:jc w:val="both"/>
        <w:rPr>
          <w:rFonts w:ascii="Tahoma" w:hAnsi="Tahoma" w:cs="Tahoma"/>
          <w:lang w:val="x-none" w:eastAsia="x-none"/>
        </w:rPr>
      </w:pPr>
      <w:r w:rsidRPr="00506DB5">
        <w:rPr>
          <w:rFonts w:ascii="Tahoma" w:hAnsi="Tahoma" w:cs="Tahoma"/>
          <w:lang w:val="x-none" w:eastAsia="x-none"/>
        </w:rPr>
        <w:t>KONČNO POROČILO št. 427/20-420-5 o laboratorijskem preskušanju kompozita (pepel in žlindra) ENLJ/LR, ZAG, 18. 12. 2020 za pepel, ki nastane pri letnem režimu (LR) kurjenja premoga.</w:t>
      </w:r>
    </w:p>
    <w:p w14:paraId="150369F6" w14:textId="77777777" w:rsidR="008064B8" w:rsidRPr="00506DB5" w:rsidRDefault="008064B8" w:rsidP="00872690">
      <w:pPr>
        <w:keepNext/>
        <w:keepLines/>
        <w:jc w:val="both"/>
        <w:rPr>
          <w:rFonts w:ascii="Tahoma" w:hAnsi="Tahoma" w:cs="Tahoma"/>
          <w:lang w:eastAsia="x-none"/>
        </w:rPr>
      </w:pPr>
      <w:r w:rsidRPr="00506DB5">
        <w:rPr>
          <w:rFonts w:ascii="Tahoma" w:hAnsi="Tahoma" w:cs="Tahoma"/>
          <w:lang w:eastAsia="x-none"/>
        </w:rPr>
        <w:t xml:space="preserve">Material zimskega kot poletnega režima kurjenja je zaradi visokih trdnostnih lastnosti možno vgrajevati v zasipe in nasipe, tudi takšne, na katerih so predvidene statične obtežbe. Material ni primeren za vgradnjo na temeljna tla, kjer so pričakovani diferenčni posedki, saj bo prihajalo do porušitve vgrajenih plasti. Prav tako ni primerno, da se vgrajene plasti iz kompozita (pepel in žlindra) obremenjuje neenakomerno. </w:t>
      </w:r>
    </w:p>
    <w:p w14:paraId="3F04CD25" w14:textId="77777777" w:rsidR="008064B8" w:rsidRPr="00506DB5" w:rsidRDefault="008064B8" w:rsidP="00872690">
      <w:pPr>
        <w:keepNext/>
        <w:keepLines/>
        <w:jc w:val="both"/>
        <w:rPr>
          <w:rFonts w:ascii="Tahoma" w:hAnsi="Tahoma" w:cs="Tahoma"/>
          <w:lang w:eastAsia="x-none"/>
        </w:rPr>
      </w:pPr>
    </w:p>
    <w:p w14:paraId="363EE8EC" w14:textId="77777777" w:rsidR="008064B8" w:rsidRPr="00506DB5" w:rsidRDefault="008064B8" w:rsidP="00872690">
      <w:pPr>
        <w:keepNext/>
        <w:keepLines/>
        <w:jc w:val="both"/>
        <w:rPr>
          <w:rFonts w:ascii="Tahoma" w:hAnsi="Tahoma" w:cs="Tahoma"/>
          <w:lang w:val="x-none" w:eastAsia="x-none"/>
        </w:rPr>
      </w:pPr>
      <w:r w:rsidRPr="00506DB5">
        <w:rPr>
          <w:rFonts w:ascii="Tahoma" w:hAnsi="Tahoma" w:cs="Tahoma"/>
          <w:lang w:val="x-none" w:eastAsia="x-none"/>
        </w:rPr>
        <w:t xml:space="preserve">Iz </w:t>
      </w:r>
      <w:r w:rsidRPr="00506DB5">
        <w:rPr>
          <w:rFonts w:ascii="Tahoma" w:hAnsi="Tahoma" w:cs="Tahoma"/>
          <w:lang w:eastAsia="x-none"/>
        </w:rPr>
        <w:t xml:space="preserve">tehničnih </w:t>
      </w:r>
      <w:r w:rsidRPr="00506DB5">
        <w:rPr>
          <w:rFonts w:ascii="Tahoma" w:hAnsi="Tahoma" w:cs="Tahoma"/>
          <w:lang w:val="x-none" w:eastAsia="x-none"/>
        </w:rPr>
        <w:t>map je razvidno, da je stranski proizvod zaradi svojih lastnosti primeren za uporabo v gradbene namene</w:t>
      </w:r>
      <w:r w:rsidRPr="00506DB5">
        <w:rPr>
          <w:rFonts w:ascii="Tahoma" w:hAnsi="Tahoma" w:cs="Tahoma"/>
          <w:lang w:eastAsia="x-none"/>
        </w:rPr>
        <w:t>, zato se pepel in žlindra v nadaljevanju obravnava kot gradbeni kompozit</w:t>
      </w:r>
      <w:r w:rsidRPr="00506DB5">
        <w:rPr>
          <w:rFonts w:ascii="Tahoma" w:hAnsi="Tahoma" w:cs="Tahoma"/>
          <w:lang w:val="x-none" w:eastAsia="x-none"/>
        </w:rPr>
        <w:t>.</w:t>
      </w:r>
    </w:p>
    <w:p w14:paraId="267A6F77" w14:textId="77777777" w:rsidR="008064B8" w:rsidRPr="00506DB5" w:rsidRDefault="008064B8" w:rsidP="00872690">
      <w:pPr>
        <w:keepNext/>
        <w:keepLines/>
        <w:jc w:val="both"/>
        <w:rPr>
          <w:rFonts w:ascii="Tahoma" w:hAnsi="Tahoma" w:cs="Tahoma"/>
          <w:lang w:val="x-none" w:eastAsia="x-none"/>
        </w:rPr>
      </w:pPr>
    </w:p>
    <w:p w14:paraId="4212F7E1" w14:textId="28147B34" w:rsidR="008064B8" w:rsidRPr="00506DB5" w:rsidRDefault="008064B8" w:rsidP="00872690">
      <w:pPr>
        <w:keepNext/>
        <w:keepLines/>
        <w:jc w:val="both"/>
        <w:rPr>
          <w:rFonts w:ascii="Tahoma" w:hAnsi="Tahoma" w:cs="Tahoma"/>
          <w:lang w:eastAsia="x-none"/>
        </w:rPr>
      </w:pPr>
      <w:r w:rsidRPr="00506DB5">
        <w:rPr>
          <w:rFonts w:ascii="Tahoma" w:hAnsi="Tahoma" w:cs="Tahoma"/>
          <w:lang w:eastAsia="x-none"/>
        </w:rPr>
        <w:t xml:space="preserve">Tehnični mapi za pridobitev STS soglasja je možno tudi kupiti. Cena obeh tehničnih map je 10.000,00 </w:t>
      </w:r>
      <w:r w:rsidR="00052A4B" w:rsidRPr="00506DB5">
        <w:rPr>
          <w:rFonts w:ascii="Tahoma" w:hAnsi="Tahoma" w:cs="Tahoma"/>
          <w:lang w:eastAsia="x-none"/>
        </w:rPr>
        <w:t>EUR</w:t>
      </w:r>
      <w:r w:rsidRPr="00506DB5">
        <w:rPr>
          <w:rFonts w:ascii="Tahoma" w:hAnsi="Tahoma" w:cs="Tahoma"/>
          <w:lang w:eastAsia="x-none"/>
        </w:rPr>
        <w:t xml:space="preserve"> brez DDV. Rok plačila je 30 dni od izstavitve računa. Kontaktna oseba naročnika za odkup tehnične mape je g. Lovro Novinšek, tel. 00386 41 526 000 in g. Luka Ambrož, tel. 00386 51 201 421. Prevzem tehnične mape je na naslovu: JAVNO PODJETJE ENERGETIKA LJUBLJANA d.o.o., Toplarniška ulica 19, 1000 Ljubljana. Tehnično mapo ponudnik prejeme ob podpisu Zapisnika o predaji tehnične mape, v tiskani in elektronski obliki. Za prevzem v elektronski obliki mora imeti ponudnik s seboj prenosni USB disk. Ponudnik mora ob prevzemu tehnične mape predati naročniku pooblastilo s strani zakonitega zastopnika ponudnika, da je pooblaščen za prevzem tehnične mape s strani ponudnika.</w:t>
      </w:r>
    </w:p>
    <w:p w14:paraId="67CF8304" w14:textId="3A4F4425" w:rsidR="001E3B1E" w:rsidRPr="00506DB5" w:rsidRDefault="001E3B1E" w:rsidP="00872690">
      <w:pPr>
        <w:keepNext/>
        <w:keepLines/>
        <w:jc w:val="both"/>
        <w:rPr>
          <w:rFonts w:ascii="Tahoma" w:hAnsi="Tahoma" w:cs="Tahoma"/>
          <w:b/>
        </w:rPr>
      </w:pPr>
    </w:p>
    <w:p w14:paraId="0DF61264" w14:textId="342C3CBA" w:rsidR="008064B8" w:rsidRPr="00506DB5" w:rsidRDefault="008064B8" w:rsidP="00872690">
      <w:pPr>
        <w:keepNext/>
        <w:keepLines/>
        <w:jc w:val="both"/>
        <w:rPr>
          <w:rFonts w:ascii="Tahoma" w:hAnsi="Tahoma" w:cs="Tahoma"/>
          <w:b/>
        </w:rPr>
      </w:pPr>
    </w:p>
    <w:p w14:paraId="20228077" w14:textId="66A7275A" w:rsidR="008064B8" w:rsidRPr="00506DB5" w:rsidRDefault="008064B8" w:rsidP="00872690">
      <w:pPr>
        <w:keepNext/>
        <w:keepLines/>
        <w:jc w:val="both"/>
        <w:rPr>
          <w:rFonts w:ascii="Tahoma" w:hAnsi="Tahoma" w:cs="Tahoma"/>
          <w:b/>
        </w:rPr>
      </w:pPr>
    </w:p>
    <w:p w14:paraId="359D8488" w14:textId="76F23144" w:rsidR="008064B8" w:rsidRPr="00506DB5" w:rsidRDefault="008064B8" w:rsidP="00872690">
      <w:pPr>
        <w:keepNext/>
        <w:keepLines/>
        <w:jc w:val="both"/>
        <w:rPr>
          <w:rFonts w:ascii="Tahoma" w:hAnsi="Tahoma" w:cs="Tahoma"/>
          <w:b/>
        </w:rPr>
      </w:pPr>
    </w:p>
    <w:p w14:paraId="4458F211" w14:textId="234B5377" w:rsidR="008064B8" w:rsidRPr="00506DB5" w:rsidRDefault="008064B8" w:rsidP="00872690">
      <w:pPr>
        <w:keepNext/>
        <w:keepLines/>
        <w:jc w:val="both"/>
        <w:rPr>
          <w:rFonts w:ascii="Tahoma" w:hAnsi="Tahoma" w:cs="Tahoma"/>
          <w:b/>
        </w:rPr>
      </w:pPr>
    </w:p>
    <w:p w14:paraId="1BCDB52E" w14:textId="3DAC5AFC" w:rsidR="008064B8" w:rsidRPr="00506DB5" w:rsidRDefault="008064B8" w:rsidP="00872690">
      <w:pPr>
        <w:keepNext/>
        <w:keepLines/>
        <w:jc w:val="both"/>
        <w:rPr>
          <w:rFonts w:ascii="Tahoma" w:hAnsi="Tahoma" w:cs="Tahoma"/>
          <w:b/>
        </w:rPr>
      </w:pPr>
    </w:p>
    <w:p w14:paraId="182B5502" w14:textId="5168F0F0" w:rsidR="008064B8" w:rsidRPr="00506DB5" w:rsidRDefault="008064B8" w:rsidP="00872690">
      <w:pPr>
        <w:keepNext/>
        <w:keepLines/>
        <w:jc w:val="both"/>
        <w:rPr>
          <w:rFonts w:ascii="Tahoma" w:hAnsi="Tahoma" w:cs="Tahoma"/>
          <w:b/>
        </w:rPr>
      </w:pPr>
    </w:p>
    <w:p w14:paraId="1251A6E9" w14:textId="77777777" w:rsidR="00832A7F" w:rsidRPr="00506DB5" w:rsidRDefault="00832A7F" w:rsidP="00872690">
      <w:pPr>
        <w:keepNext/>
        <w:keepLines/>
        <w:numPr>
          <w:ilvl w:val="1"/>
          <w:numId w:val="2"/>
        </w:numPr>
        <w:jc w:val="both"/>
        <w:rPr>
          <w:rFonts w:ascii="Tahoma" w:hAnsi="Tahoma" w:cs="Tahoma"/>
          <w:b/>
        </w:rPr>
      </w:pPr>
      <w:r w:rsidRPr="00506DB5">
        <w:rPr>
          <w:rFonts w:ascii="Tahoma" w:hAnsi="Tahoma" w:cs="Tahoma"/>
          <w:b/>
        </w:rPr>
        <w:t>Podatki o naročniku</w:t>
      </w:r>
    </w:p>
    <w:p w14:paraId="617CE274" w14:textId="77777777" w:rsidR="00832A7F" w:rsidRPr="00506DB5" w:rsidRDefault="00832A7F" w:rsidP="00872690">
      <w:pPr>
        <w:keepNext/>
        <w:keepLines/>
        <w:jc w:val="both"/>
        <w:rPr>
          <w:rFonts w:ascii="Tahoma" w:hAnsi="Tahoma" w:cs="Tahoma"/>
        </w:rPr>
      </w:pPr>
    </w:p>
    <w:p w14:paraId="2CE58969" w14:textId="3BC679F0" w:rsidR="00EF10C7" w:rsidRPr="00506DB5" w:rsidRDefault="00EF10C7" w:rsidP="00872690">
      <w:pPr>
        <w:keepNext/>
        <w:keepLines/>
        <w:jc w:val="both"/>
        <w:rPr>
          <w:rFonts w:ascii="Tahoma" w:eastAsia="Tahoma" w:hAnsi="Tahoma" w:cs="Tahoma"/>
        </w:rPr>
      </w:pPr>
      <w:r w:rsidRPr="00506DB5">
        <w:rPr>
          <w:rFonts w:ascii="Tahoma" w:eastAsia="Tahoma" w:hAnsi="Tahoma" w:cs="Tahoma"/>
        </w:rPr>
        <w:t xml:space="preserve">Naročnik javnega naročila je </w:t>
      </w:r>
      <w:r w:rsidRPr="00506DB5">
        <w:rPr>
          <w:rFonts w:ascii="Tahoma" w:eastAsia="Tahoma" w:hAnsi="Tahoma" w:cs="Tahoma"/>
          <w:b/>
        </w:rPr>
        <w:t>JAVNO PODJETJE ENERGETIKA LJUBLJANA d.o.o., Verovškova ulica 62, 1000 Ljubljana</w:t>
      </w:r>
      <w:r w:rsidRPr="00506DB5">
        <w:rPr>
          <w:rFonts w:ascii="Tahoma" w:eastAsia="Tahoma" w:hAnsi="Tahoma" w:cs="Tahoma"/>
        </w:rPr>
        <w:t xml:space="preserve"> (v nadaljevanju tudi: ENLJ, </w:t>
      </w:r>
      <w:bookmarkStart w:id="1" w:name="_Hlk199927747"/>
      <w:r w:rsidRPr="00506DB5">
        <w:rPr>
          <w:rFonts w:ascii="Tahoma" w:eastAsia="Tahoma" w:hAnsi="Tahoma" w:cs="Tahoma"/>
        </w:rPr>
        <w:t>ENERGETIKA LJUBLJANA d.o.o.</w:t>
      </w:r>
      <w:bookmarkEnd w:id="1"/>
      <w:r w:rsidRPr="00506DB5">
        <w:rPr>
          <w:rFonts w:ascii="Tahoma" w:eastAsia="Tahoma" w:hAnsi="Tahoma" w:cs="Tahoma"/>
        </w:rPr>
        <w:t>), ki je na podlagi pooblastila preneslo izvedbo postopka oddaje predmetnega javnega naročila na JAVNI HOLDING Ljubljana, d.o.o., Verovškova ulica 70, 1000 Ljubljana.</w:t>
      </w:r>
    </w:p>
    <w:p w14:paraId="7CD54B52" w14:textId="77777777" w:rsidR="00EF10C7" w:rsidRPr="00506DB5" w:rsidRDefault="00EF10C7" w:rsidP="00872690">
      <w:pPr>
        <w:keepNext/>
        <w:keepLines/>
        <w:jc w:val="both"/>
        <w:rPr>
          <w:rFonts w:ascii="Tahoma" w:eastAsia="Tahoma" w:hAnsi="Tahoma" w:cs="Tahoma"/>
        </w:rPr>
      </w:pPr>
    </w:p>
    <w:p w14:paraId="4FE27851" w14:textId="64959033" w:rsidR="0048450B" w:rsidRPr="00506DB5" w:rsidRDefault="00EF10C7" w:rsidP="00872690">
      <w:pPr>
        <w:keepNext/>
        <w:keepLines/>
        <w:jc w:val="both"/>
        <w:rPr>
          <w:rFonts w:ascii="Tahoma" w:eastAsia="Tahoma" w:hAnsi="Tahoma" w:cs="Tahoma"/>
        </w:rPr>
      </w:pPr>
      <w:r w:rsidRPr="00506DB5">
        <w:rPr>
          <w:rFonts w:ascii="Tahoma" w:eastAsia="Tahoma" w:hAnsi="Tahoma" w:cs="Tahoma"/>
        </w:rPr>
        <w:t>Podpisnik okvirnega sporazuma je direktor družbe JAVNO PODJETJE ENERGETIKA LJUBLJANA d.o.o., Verovškova ulica 62, 1000 Ljubljana, g. Samo Lozej.</w:t>
      </w:r>
    </w:p>
    <w:p w14:paraId="58C9F10F" w14:textId="77777777" w:rsidR="00EF10C7" w:rsidRPr="00506DB5" w:rsidRDefault="00EF10C7" w:rsidP="00872690">
      <w:pPr>
        <w:keepNext/>
        <w:keepLines/>
        <w:jc w:val="both"/>
        <w:rPr>
          <w:rFonts w:ascii="Tahoma" w:hAnsi="Tahoma" w:cs="Tahoma"/>
        </w:rPr>
      </w:pPr>
    </w:p>
    <w:p w14:paraId="4BC6A242" w14:textId="77777777" w:rsidR="00281BFC" w:rsidRPr="00506DB5" w:rsidRDefault="00281BFC" w:rsidP="00872690">
      <w:pPr>
        <w:keepNext/>
        <w:keepLines/>
        <w:numPr>
          <w:ilvl w:val="1"/>
          <w:numId w:val="2"/>
        </w:numPr>
        <w:jc w:val="both"/>
        <w:rPr>
          <w:rFonts w:ascii="Tahoma" w:hAnsi="Tahoma" w:cs="Tahoma"/>
          <w:b/>
        </w:rPr>
      </w:pPr>
      <w:r w:rsidRPr="00506DB5">
        <w:rPr>
          <w:rFonts w:ascii="Tahoma" w:hAnsi="Tahoma" w:cs="Tahoma"/>
          <w:b/>
        </w:rPr>
        <w:t>Pravna podlaga in odločitev o oddaji javnega naročila</w:t>
      </w:r>
    </w:p>
    <w:p w14:paraId="5DC09E18" w14:textId="417DE1D9" w:rsidR="00052A4B" w:rsidRPr="00506DB5" w:rsidRDefault="00052A4B" w:rsidP="00872690">
      <w:pPr>
        <w:keepNext/>
        <w:keepLines/>
        <w:jc w:val="both"/>
        <w:rPr>
          <w:rFonts w:ascii="Tahoma" w:hAnsi="Tahoma" w:cs="Tahoma"/>
          <w:sz w:val="14"/>
        </w:rPr>
      </w:pPr>
    </w:p>
    <w:p w14:paraId="4850F753" w14:textId="77777777" w:rsidR="00052A4B" w:rsidRPr="00506DB5" w:rsidRDefault="00052A4B" w:rsidP="00872690">
      <w:pPr>
        <w:keepNext/>
        <w:keepLines/>
        <w:tabs>
          <w:tab w:val="left" w:pos="2155"/>
        </w:tabs>
        <w:spacing w:after="120"/>
        <w:jc w:val="both"/>
        <w:rPr>
          <w:rFonts w:ascii="Tahoma" w:hAnsi="Tahoma" w:cs="Tahoma"/>
          <w:lang w:val="x-none" w:eastAsia="x-none"/>
        </w:rPr>
      </w:pPr>
      <w:r w:rsidRPr="00506DB5">
        <w:rPr>
          <w:rFonts w:ascii="Tahoma" w:hAnsi="Tahoma" w:cs="Tahoma"/>
          <w:lang w:val="x-none" w:eastAsia="x-none"/>
        </w:rPr>
        <w:t>Javno naročilo se izvaja skladno z določbami:</w:t>
      </w:r>
    </w:p>
    <w:p w14:paraId="652D1327"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Zakona o javnem naročanju (Ur. l. RS, št. 91/15 s spremembami; v nadaljevanju: ZJN-3),</w:t>
      </w:r>
    </w:p>
    <w:p w14:paraId="0D449D82"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 xml:space="preserve">Obligacijskega zakonika (Ur. l. RS, št. 97/07 – uradno prečiščeno besedilo, 64/16 – </w:t>
      </w:r>
      <w:proofErr w:type="spellStart"/>
      <w:r w:rsidRPr="00506DB5">
        <w:rPr>
          <w:rFonts w:ascii="Tahoma" w:eastAsia="Calibri" w:hAnsi="Tahoma" w:cs="Tahoma"/>
          <w:lang w:eastAsia="x-none"/>
        </w:rPr>
        <w:t>odl</w:t>
      </w:r>
      <w:proofErr w:type="spellEnd"/>
      <w:r w:rsidRPr="00506DB5">
        <w:rPr>
          <w:rFonts w:ascii="Tahoma" w:eastAsia="Calibri" w:hAnsi="Tahoma" w:cs="Tahoma"/>
          <w:lang w:eastAsia="x-none"/>
        </w:rPr>
        <w:t>. US in 20/18 – OROZ631, s spremembami;  v nadaljevanju: Obligacijski zakonik),</w:t>
      </w:r>
    </w:p>
    <w:p w14:paraId="1C5B2BA4"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Zakona o pravnem varstvu v postopkih javnega naročanja (Ur. l. RS, št. 43/11, 60/11- ZTP-D, 63/13, 90/14 – ZDU-1I, 60/17 in 72/19, s spremembami; v nadaljevanju: ZPVPJN),</w:t>
      </w:r>
    </w:p>
    <w:p w14:paraId="70A5FAE2"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Zakona o varstvu okolja (Uradni list RS, št. 44/22, s spremembami; v nadaljevanju: ZVO-2),</w:t>
      </w:r>
    </w:p>
    <w:p w14:paraId="2A9694CF"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Uredbe o odpadkih (Uradni list RS, št. 77/22 in 113/23, s spremembami; v nadaljevanju: Uredba o odpadkih),</w:t>
      </w:r>
    </w:p>
    <w:p w14:paraId="6DD78178"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Uredbe (ES) št. </w:t>
      </w:r>
      <w:hyperlink r:id="rId12" w:history="1">
        <w:r w:rsidRPr="00506DB5">
          <w:rPr>
            <w:rFonts w:ascii="Tahoma" w:eastAsia="Calibri" w:hAnsi="Tahoma" w:cs="Tahoma"/>
            <w:lang w:eastAsia="x-none"/>
          </w:rPr>
          <w:t>1907/2006 Evropskega parlamenta in Sveta z dne 18. decembra 2006 o registraciji, evalvaciji, avtorizaciji in omejevanju kemikalij, s spremembami; v nadaljevanju</w:t>
        </w:r>
      </w:hyperlink>
      <w:r w:rsidRPr="00506DB5">
        <w:rPr>
          <w:rFonts w:ascii="Tahoma" w:eastAsia="Calibri" w:hAnsi="Tahoma" w:cs="Tahoma"/>
          <w:lang w:eastAsia="x-none"/>
        </w:rPr>
        <w:t xml:space="preserve"> Uredba REACH),</w:t>
      </w:r>
    </w:p>
    <w:p w14:paraId="7F8EC23D" w14:textId="77777777" w:rsidR="00052A4B" w:rsidRPr="00506DB5" w:rsidRDefault="00740515" w:rsidP="00872690">
      <w:pPr>
        <w:keepNext/>
        <w:keepLines/>
        <w:numPr>
          <w:ilvl w:val="0"/>
          <w:numId w:val="4"/>
        </w:numPr>
        <w:ind w:left="567"/>
        <w:jc w:val="both"/>
        <w:rPr>
          <w:rFonts w:ascii="Tahoma" w:eastAsia="Calibri" w:hAnsi="Tahoma" w:cs="Tahoma"/>
          <w:lang w:eastAsia="x-none"/>
        </w:rPr>
      </w:pPr>
      <w:hyperlink r:id="rId13" w:history="1">
        <w:r w:rsidR="00052A4B" w:rsidRPr="00506DB5">
          <w:rPr>
            <w:rFonts w:ascii="Tahoma" w:eastAsia="Calibri" w:hAnsi="Tahoma" w:cs="Tahoma"/>
            <w:lang w:eastAsia="x-none"/>
          </w:rPr>
          <w:t>Uredbe o izvajanju Uredbe (ES) o registraciji, evalvaciji, avtorizaciji in omejevanju kemikalij (REACH)</w:t>
        </w:r>
      </w:hyperlink>
      <w:r w:rsidR="00052A4B" w:rsidRPr="00506DB5">
        <w:rPr>
          <w:rFonts w:ascii="Tahoma" w:eastAsia="Calibri" w:hAnsi="Tahoma" w:cs="Tahoma"/>
          <w:lang w:eastAsia="x-none"/>
        </w:rPr>
        <w:t xml:space="preserve"> (Uradni list RS, št. </w:t>
      </w:r>
      <w:hyperlink r:id="rId14" w:tgtFrame="_blank" w:tooltip="Uredba o izvajanju Uredbe (ES) o registraciji, evalvaciji, avtorizaciji in omejevanju kemikalij (REACH)" w:history="1">
        <w:r w:rsidR="00052A4B" w:rsidRPr="00506DB5">
          <w:rPr>
            <w:rFonts w:ascii="Tahoma" w:eastAsia="Calibri" w:hAnsi="Tahoma" w:cs="Tahoma"/>
            <w:lang w:eastAsia="x-none"/>
          </w:rPr>
          <w:t>23/08</w:t>
        </w:r>
      </w:hyperlink>
      <w:r w:rsidR="00052A4B" w:rsidRPr="00506DB5">
        <w:rPr>
          <w:rFonts w:ascii="Tahoma" w:eastAsia="Calibri" w:hAnsi="Tahoma" w:cs="Tahoma"/>
          <w:lang w:eastAsia="x-none"/>
        </w:rPr>
        <w:t> in </w:t>
      </w:r>
      <w:hyperlink r:id="rId15" w:tgtFrame="_blank" w:tooltip="Uredba o spremembi in dopolnitvah Uredbe o izvajanju Uredbe (ES) o registraciji, evalvaciji, avtorizaciji in omejevanju kemikalij (REACH)" w:history="1">
        <w:r w:rsidR="00052A4B" w:rsidRPr="00506DB5">
          <w:rPr>
            <w:rFonts w:ascii="Tahoma" w:eastAsia="Calibri" w:hAnsi="Tahoma" w:cs="Tahoma"/>
            <w:lang w:eastAsia="x-none"/>
          </w:rPr>
          <w:t>191/20</w:t>
        </w:r>
      </w:hyperlink>
      <w:r w:rsidR="00052A4B" w:rsidRPr="00506DB5">
        <w:rPr>
          <w:rFonts w:ascii="Tahoma" w:eastAsia="Calibri" w:hAnsi="Tahoma" w:cs="Tahoma"/>
          <w:lang w:eastAsia="x-none"/>
        </w:rPr>
        <w:t>, s spremembami;),</w:t>
      </w:r>
    </w:p>
    <w:p w14:paraId="22BEA2DC" w14:textId="77777777" w:rsidR="00052A4B" w:rsidRPr="00506DB5" w:rsidRDefault="00740515" w:rsidP="00872690">
      <w:pPr>
        <w:keepNext/>
        <w:keepLines/>
        <w:numPr>
          <w:ilvl w:val="0"/>
          <w:numId w:val="4"/>
        </w:numPr>
        <w:ind w:left="567"/>
        <w:jc w:val="both"/>
        <w:rPr>
          <w:rFonts w:ascii="Tahoma" w:eastAsia="Calibri" w:hAnsi="Tahoma" w:cs="Tahoma"/>
          <w:lang w:eastAsia="x-none"/>
        </w:rPr>
      </w:pPr>
      <w:hyperlink r:id="rId16" w:history="1">
        <w:r w:rsidR="00052A4B" w:rsidRPr="00506DB5">
          <w:rPr>
            <w:rFonts w:ascii="Tahoma" w:eastAsia="Calibri" w:hAnsi="Tahoma" w:cs="Tahoma"/>
            <w:lang w:eastAsia="x-none"/>
          </w:rPr>
          <w:t>Zakona o gradbenih proizvodih</w:t>
        </w:r>
      </w:hyperlink>
      <w:r w:rsidR="00052A4B" w:rsidRPr="00506DB5">
        <w:rPr>
          <w:rFonts w:ascii="Tahoma" w:eastAsia="Calibri" w:hAnsi="Tahoma" w:cs="Tahoma"/>
          <w:lang w:eastAsia="x-none"/>
        </w:rPr>
        <w:t xml:space="preserve"> (Uradni list RS, št. </w:t>
      </w:r>
      <w:hyperlink r:id="rId17" w:tgtFrame="_blank" w:tooltip="Zakon o gradbenih proizvodih (ZGPro-1)" w:history="1">
        <w:r w:rsidR="00052A4B" w:rsidRPr="00506DB5">
          <w:rPr>
            <w:rFonts w:ascii="Tahoma" w:eastAsia="Calibri" w:hAnsi="Tahoma" w:cs="Tahoma"/>
            <w:lang w:eastAsia="x-none"/>
          </w:rPr>
          <w:t>82/13</w:t>
        </w:r>
      </w:hyperlink>
      <w:r w:rsidR="00052A4B" w:rsidRPr="00506DB5">
        <w:rPr>
          <w:rFonts w:ascii="Tahoma" w:eastAsia="Calibri" w:hAnsi="Tahoma" w:cs="Tahoma"/>
          <w:lang w:eastAsia="x-none"/>
        </w:rPr>
        <w:t>, s spremembami),</w:t>
      </w:r>
    </w:p>
    <w:p w14:paraId="067A9FC7" w14:textId="77777777" w:rsidR="00052A4B" w:rsidRPr="00506DB5" w:rsidRDefault="00740515" w:rsidP="00872690">
      <w:pPr>
        <w:keepNext/>
        <w:keepLines/>
        <w:numPr>
          <w:ilvl w:val="0"/>
          <w:numId w:val="4"/>
        </w:numPr>
        <w:ind w:left="567"/>
        <w:jc w:val="both"/>
        <w:rPr>
          <w:rFonts w:ascii="Tahoma" w:eastAsia="Calibri" w:hAnsi="Tahoma" w:cs="Tahoma"/>
          <w:lang w:eastAsia="x-none"/>
        </w:rPr>
      </w:pPr>
      <w:hyperlink r:id="rId18" w:history="1">
        <w:r w:rsidR="00052A4B" w:rsidRPr="00506DB5">
          <w:rPr>
            <w:rFonts w:ascii="Tahoma" w:eastAsia="Calibri" w:hAnsi="Tahoma" w:cs="Tahoma"/>
            <w:lang w:eastAsia="x-none"/>
          </w:rPr>
          <w:t>Uredbe 305/2011 Evropskega Parlamenta in Sveta z dne 9.marca 2011 o določitvi usklajenih pogojev za trženje gradbenih proizvodov in razveljavitvi Direktive Sveta 89/106/EGS</w:t>
        </w:r>
      </w:hyperlink>
      <w:r w:rsidR="00052A4B" w:rsidRPr="00506DB5">
        <w:rPr>
          <w:rFonts w:ascii="Tahoma" w:eastAsia="Calibri" w:hAnsi="Tahoma" w:cs="Tahoma"/>
          <w:lang w:eastAsia="x-none"/>
        </w:rPr>
        <w:t>, s spremembami;</w:t>
      </w:r>
    </w:p>
    <w:p w14:paraId="29503E35"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5. člen Zakona o pravilih cestnega prometa (Ur. l. RS, št. </w:t>
      </w:r>
      <w:hyperlink r:id="rId19" w:tgtFrame="_blank" w:tooltip="Zakon o pravilih cestnega prometa (uradno prečiščeno besedilo)" w:history="1">
        <w:r w:rsidRPr="00506DB5">
          <w:rPr>
            <w:rFonts w:ascii="Tahoma" w:eastAsia="Calibri" w:hAnsi="Tahoma" w:cs="Tahoma"/>
            <w:lang w:eastAsia="x-none"/>
          </w:rPr>
          <w:t>82/13</w:t>
        </w:r>
      </w:hyperlink>
      <w:r w:rsidRPr="00506DB5">
        <w:rPr>
          <w:rFonts w:ascii="Tahoma" w:eastAsia="Calibri" w:hAnsi="Tahoma" w:cs="Tahoma"/>
          <w:lang w:eastAsia="x-none"/>
        </w:rPr>
        <w:t> – uradno prečiščeno besedilo, </w:t>
      </w:r>
      <w:hyperlink r:id="rId20" w:tgtFrame="_blank" w:tooltip="Popravek Uradnega prečiščenega besedila Zakona o pravilih cestnega prometa (ZPrCP-UPB2p)" w:history="1">
        <w:r w:rsidRPr="00506DB5">
          <w:rPr>
            <w:rFonts w:ascii="Tahoma" w:eastAsia="Calibri" w:hAnsi="Tahoma" w:cs="Tahoma"/>
            <w:lang w:eastAsia="x-none"/>
          </w:rPr>
          <w:t xml:space="preserve">69/17 – </w:t>
        </w:r>
        <w:proofErr w:type="spellStart"/>
        <w:r w:rsidRPr="00506DB5">
          <w:rPr>
            <w:rFonts w:ascii="Tahoma" w:eastAsia="Calibri" w:hAnsi="Tahoma" w:cs="Tahoma"/>
            <w:lang w:eastAsia="x-none"/>
          </w:rPr>
          <w:t>popr</w:t>
        </w:r>
        <w:proofErr w:type="spellEnd"/>
        <w:r w:rsidRPr="00506DB5">
          <w:rPr>
            <w:rFonts w:ascii="Tahoma" w:eastAsia="Calibri" w:hAnsi="Tahoma" w:cs="Tahoma"/>
            <w:lang w:eastAsia="x-none"/>
          </w:rPr>
          <w:t>.</w:t>
        </w:r>
      </w:hyperlink>
      <w:r w:rsidRPr="00506DB5">
        <w:rPr>
          <w:rFonts w:ascii="Tahoma" w:eastAsia="Calibri" w:hAnsi="Tahoma" w:cs="Tahoma"/>
          <w:lang w:eastAsia="x-none"/>
        </w:rPr>
        <w:t>, </w:t>
      </w:r>
      <w:hyperlink r:id="rId21" w:tgtFrame="_blank" w:tooltip="Zakon o spremembah in dopolnitvah Zakona o pravilih cestnega prometa" w:history="1">
        <w:r w:rsidRPr="00506DB5">
          <w:rPr>
            <w:rFonts w:ascii="Tahoma" w:eastAsia="Calibri" w:hAnsi="Tahoma" w:cs="Tahoma"/>
            <w:lang w:eastAsia="x-none"/>
          </w:rPr>
          <w:t>68/16</w:t>
        </w:r>
      </w:hyperlink>
      <w:r w:rsidRPr="00506DB5">
        <w:rPr>
          <w:rFonts w:ascii="Tahoma" w:eastAsia="Calibri" w:hAnsi="Tahoma" w:cs="Tahoma"/>
          <w:lang w:eastAsia="x-none"/>
        </w:rPr>
        <w:t>, </w:t>
      </w:r>
      <w:hyperlink r:id="rId22" w:tgtFrame="_blank" w:tooltip="Zakon o spremembi Zakona o pravilih cestnega prometa" w:history="1">
        <w:r w:rsidRPr="00506DB5">
          <w:rPr>
            <w:rFonts w:ascii="Tahoma" w:eastAsia="Calibri" w:hAnsi="Tahoma" w:cs="Tahoma"/>
            <w:lang w:eastAsia="x-none"/>
          </w:rPr>
          <w:t>54/17</w:t>
        </w:r>
      </w:hyperlink>
      <w:r w:rsidRPr="00506DB5">
        <w:rPr>
          <w:rFonts w:ascii="Tahoma" w:eastAsia="Calibri" w:hAnsi="Tahoma" w:cs="Tahoma"/>
          <w:lang w:eastAsia="x-none"/>
        </w:rPr>
        <w:t>, </w:t>
      </w:r>
      <w:hyperlink r:id="rId23" w:tgtFrame="_blank" w:tooltip="Odločba o razveljavitvi petega odstavka 24. člena Zakona o pravilih cestnega prometa v zvezi s četrto povedjo drugega odstavka 108. člena Zakona o prekrških, kolikor določa, da je zoper sklep o policijskem pridržanju, ki se odredi na podlagi prvega odstavka 24" w:history="1">
        <w:r w:rsidRPr="00506DB5">
          <w:rPr>
            <w:rFonts w:ascii="Tahoma" w:eastAsia="Calibri" w:hAnsi="Tahoma" w:cs="Tahoma"/>
            <w:lang w:eastAsia="x-none"/>
          </w:rPr>
          <w:t>3/18</w:t>
        </w:r>
      </w:hyperlink>
      <w:r w:rsidRPr="00506DB5">
        <w:rPr>
          <w:rFonts w:ascii="Tahoma" w:eastAsia="Calibri" w:hAnsi="Tahoma" w:cs="Tahoma"/>
          <w:lang w:eastAsia="x-none"/>
        </w:rPr>
        <w:t xml:space="preserve"> – </w:t>
      </w:r>
      <w:proofErr w:type="spellStart"/>
      <w:r w:rsidRPr="00506DB5">
        <w:rPr>
          <w:rFonts w:ascii="Tahoma" w:eastAsia="Calibri" w:hAnsi="Tahoma" w:cs="Tahoma"/>
          <w:lang w:eastAsia="x-none"/>
        </w:rPr>
        <w:t>odl</w:t>
      </w:r>
      <w:proofErr w:type="spellEnd"/>
      <w:r w:rsidRPr="00506DB5">
        <w:rPr>
          <w:rFonts w:ascii="Tahoma" w:eastAsia="Calibri" w:hAnsi="Tahoma" w:cs="Tahoma"/>
          <w:lang w:eastAsia="x-none"/>
        </w:rPr>
        <w:t>. US in </w:t>
      </w:r>
      <w:hyperlink r:id="rId24" w:tgtFrame="_blank" w:tooltip="Zakon o spremembah in dopolnitvah Zakona o voznikih" w:history="1">
        <w:r w:rsidRPr="00506DB5">
          <w:rPr>
            <w:rFonts w:ascii="Tahoma" w:eastAsia="Calibri" w:hAnsi="Tahoma" w:cs="Tahoma"/>
            <w:lang w:eastAsia="x-none"/>
          </w:rPr>
          <w:t>43/19</w:t>
        </w:r>
      </w:hyperlink>
      <w:r w:rsidRPr="00506DB5">
        <w:rPr>
          <w:rFonts w:ascii="Tahoma" w:eastAsia="Calibri" w:hAnsi="Tahoma" w:cs="Tahoma"/>
          <w:lang w:eastAsia="x-none"/>
        </w:rPr>
        <w:t> – ZVoz-1B, 92/20 in 123/21, s spremembami),</w:t>
      </w:r>
    </w:p>
    <w:p w14:paraId="066F317A" w14:textId="77777777" w:rsidR="00052A4B" w:rsidRPr="00506DB5" w:rsidRDefault="00052A4B" w:rsidP="00872690">
      <w:pPr>
        <w:keepNext/>
        <w:keepLines/>
        <w:numPr>
          <w:ilvl w:val="0"/>
          <w:numId w:val="4"/>
        </w:numPr>
        <w:ind w:left="567"/>
        <w:jc w:val="both"/>
        <w:rPr>
          <w:rFonts w:ascii="Tahoma" w:eastAsia="Calibri" w:hAnsi="Tahoma" w:cs="Tahoma"/>
          <w:lang w:eastAsia="x-none"/>
        </w:rPr>
      </w:pPr>
      <w:r w:rsidRPr="00506DB5">
        <w:rPr>
          <w:rFonts w:ascii="Tahoma" w:eastAsia="Calibri" w:hAnsi="Tahoma" w:cs="Tahoma"/>
          <w:lang w:eastAsia="x-none"/>
        </w:rPr>
        <w:t>ostalih predpisov, ki temeljijo na zgoraj navedenih zakonih ter veljavno zakonodajo, ki se nanaša na predmet javnega naročila.</w:t>
      </w:r>
    </w:p>
    <w:p w14:paraId="154E2796" w14:textId="72517297" w:rsidR="00052A4B" w:rsidRPr="00506DB5" w:rsidRDefault="00052A4B" w:rsidP="00872690">
      <w:pPr>
        <w:keepNext/>
        <w:keepLines/>
        <w:jc w:val="both"/>
        <w:rPr>
          <w:rFonts w:ascii="Tahoma" w:hAnsi="Tahoma" w:cs="Tahoma"/>
          <w:sz w:val="14"/>
        </w:rPr>
      </w:pPr>
    </w:p>
    <w:p w14:paraId="39A60789" w14:textId="317BF633" w:rsidR="00052A4B" w:rsidRPr="00506DB5" w:rsidRDefault="00052A4B" w:rsidP="00872690">
      <w:pPr>
        <w:keepNext/>
        <w:keepLines/>
        <w:jc w:val="both"/>
        <w:rPr>
          <w:rFonts w:ascii="Tahoma" w:hAnsi="Tahoma" w:cs="Tahoma"/>
          <w:sz w:val="14"/>
        </w:rPr>
      </w:pPr>
    </w:p>
    <w:p w14:paraId="5138962C" w14:textId="002AA415" w:rsidR="00281BFC" w:rsidRPr="00506DB5" w:rsidRDefault="00281BFC" w:rsidP="00872690">
      <w:pPr>
        <w:keepNext/>
        <w:keepLines/>
        <w:jc w:val="both"/>
        <w:rPr>
          <w:rFonts w:ascii="Tahoma" w:hAnsi="Tahoma" w:cs="Tahoma"/>
        </w:rPr>
      </w:pPr>
      <w:r w:rsidRPr="00506DB5">
        <w:rPr>
          <w:rFonts w:ascii="Tahoma" w:hAnsi="Tahoma" w:cs="Tahoma"/>
        </w:rPr>
        <w:t xml:space="preserve">Naročnik bo o vseh odločitvah v skladu s 90. členom ZJN-3 obvestil ponudnike na način, da bo podpisano odločitev iz tega člena objavil na Portalu javnih naročil. </w:t>
      </w:r>
    </w:p>
    <w:p w14:paraId="02E5F84B" w14:textId="77777777" w:rsidR="00281BFC" w:rsidRPr="00506DB5" w:rsidRDefault="00281BFC" w:rsidP="00872690">
      <w:pPr>
        <w:keepNext/>
        <w:keepLines/>
        <w:jc w:val="both"/>
        <w:rPr>
          <w:rFonts w:ascii="Tahoma" w:hAnsi="Tahoma" w:cs="Tahoma"/>
          <w:sz w:val="18"/>
        </w:rPr>
      </w:pPr>
    </w:p>
    <w:p w14:paraId="6D25CB99" w14:textId="78EC3307" w:rsidR="00281BFC" w:rsidRPr="00506DB5" w:rsidRDefault="00281BFC" w:rsidP="00872690">
      <w:pPr>
        <w:keepNext/>
        <w:keepLines/>
        <w:jc w:val="both"/>
        <w:rPr>
          <w:rFonts w:ascii="Tahoma" w:hAnsi="Tahoma" w:cs="Tahoma"/>
        </w:rPr>
      </w:pPr>
      <w:r w:rsidRPr="00506DB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6E90FA" w14:textId="0BD172F3" w:rsidR="00E01521" w:rsidRPr="00506DB5" w:rsidRDefault="00E01521" w:rsidP="00872690">
      <w:pPr>
        <w:keepNext/>
        <w:keepLines/>
        <w:jc w:val="both"/>
        <w:rPr>
          <w:rFonts w:ascii="Tahoma" w:hAnsi="Tahoma" w:cs="Tahoma"/>
        </w:rPr>
      </w:pPr>
    </w:p>
    <w:p w14:paraId="6531B531" w14:textId="77777777" w:rsidR="0015285A" w:rsidRPr="00506DB5" w:rsidRDefault="0015285A" w:rsidP="00872690">
      <w:pPr>
        <w:keepNext/>
        <w:keepLines/>
        <w:numPr>
          <w:ilvl w:val="1"/>
          <w:numId w:val="2"/>
        </w:numPr>
        <w:spacing w:after="200" w:line="276" w:lineRule="auto"/>
        <w:jc w:val="both"/>
        <w:rPr>
          <w:rFonts w:ascii="Tahoma" w:eastAsia="Calibri" w:hAnsi="Tahoma" w:cs="Tahoma"/>
          <w:b/>
          <w:lang w:eastAsia="en-US"/>
        </w:rPr>
      </w:pPr>
      <w:r w:rsidRPr="00506DB5">
        <w:rPr>
          <w:rFonts w:ascii="Tahoma" w:eastAsia="Calibri" w:hAnsi="Tahoma" w:cs="Tahoma"/>
          <w:b/>
          <w:lang w:eastAsia="en-US"/>
        </w:rPr>
        <w:t>Jezik in denarna enota</w:t>
      </w:r>
    </w:p>
    <w:p w14:paraId="24BC547B" w14:textId="77777777" w:rsidR="0015285A" w:rsidRPr="00506DB5" w:rsidRDefault="0015285A" w:rsidP="00872690">
      <w:pPr>
        <w:keepNext/>
        <w:keepLines/>
        <w:jc w:val="both"/>
        <w:rPr>
          <w:rFonts w:ascii="Tahoma" w:eastAsia="Calibri" w:hAnsi="Tahoma" w:cs="Tahoma"/>
          <w:color w:val="000000"/>
          <w:lang w:eastAsia="en-US"/>
        </w:rPr>
      </w:pPr>
      <w:r w:rsidRPr="00506DB5">
        <w:rPr>
          <w:rFonts w:ascii="Tahoma" w:eastAsia="Calibri" w:hAnsi="Tahoma" w:cs="Tahoma"/>
          <w:lang w:eastAsia="en-US"/>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506DB5">
        <w:rPr>
          <w:rFonts w:ascii="Tahoma" w:eastAsia="Calibri" w:hAnsi="Tahoma" w:cs="Tahoma"/>
          <w:color w:val="000000"/>
          <w:lang w:eastAsia="en-US"/>
        </w:rPr>
        <w:t>stroške (tj. stroške ponudnika) predloži uradne prevode sodnega tolmača za slovenski jezik, dokumentov/dokazil, ki so predloženi v tujem jeziku.</w:t>
      </w:r>
    </w:p>
    <w:p w14:paraId="6801C301" w14:textId="77777777" w:rsidR="0015285A" w:rsidRPr="00506DB5" w:rsidRDefault="0015285A" w:rsidP="00872690">
      <w:pPr>
        <w:keepNext/>
        <w:keepLines/>
        <w:jc w:val="both"/>
        <w:rPr>
          <w:rFonts w:ascii="Tahoma" w:eastAsia="Calibri" w:hAnsi="Tahoma" w:cs="Tahoma"/>
          <w:color w:val="000000"/>
          <w:lang w:eastAsia="en-US"/>
        </w:rPr>
      </w:pPr>
    </w:p>
    <w:p w14:paraId="26A2F2C7" w14:textId="77777777" w:rsidR="0015285A" w:rsidRPr="00506DB5" w:rsidRDefault="0015285A" w:rsidP="00872690">
      <w:pPr>
        <w:keepNext/>
        <w:keepLines/>
        <w:jc w:val="both"/>
        <w:rPr>
          <w:rFonts w:ascii="Tahoma" w:eastAsia="Calibri" w:hAnsi="Tahoma" w:cs="Tahoma"/>
          <w:lang w:eastAsia="en-US"/>
        </w:rPr>
      </w:pPr>
      <w:r w:rsidRPr="00506DB5">
        <w:rPr>
          <w:rFonts w:ascii="Tahoma" w:eastAsia="Calibri" w:hAnsi="Tahoma" w:cs="Tahoma"/>
          <w:lang w:eastAsia="en-US"/>
        </w:rPr>
        <w:t>Finančni podatki morajo biti podani v evrih, na do dve (2) decimalni mesti natančno.</w:t>
      </w:r>
    </w:p>
    <w:p w14:paraId="7D339A1B" w14:textId="3FAC091A" w:rsidR="0015285A" w:rsidRPr="00506DB5" w:rsidRDefault="0015285A" w:rsidP="00872690">
      <w:pPr>
        <w:keepNext/>
        <w:keepLines/>
        <w:jc w:val="both"/>
        <w:rPr>
          <w:rFonts w:ascii="Tahoma" w:hAnsi="Tahoma" w:cs="Tahoma"/>
        </w:rPr>
      </w:pPr>
    </w:p>
    <w:p w14:paraId="45E5F7B2" w14:textId="225C4BEC" w:rsidR="0015285A" w:rsidRPr="00506DB5" w:rsidRDefault="0015285A" w:rsidP="00872690">
      <w:pPr>
        <w:keepNext/>
        <w:keepLines/>
        <w:jc w:val="both"/>
        <w:rPr>
          <w:rFonts w:ascii="Tahoma" w:hAnsi="Tahoma" w:cs="Tahoma"/>
        </w:rPr>
      </w:pPr>
    </w:p>
    <w:p w14:paraId="49D9518F" w14:textId="311AB6F6" w:rsidR="0015285A" w:rsidRPr="00506DB5" w:rsidRDefault="0015285A" w:rsidP="00872690">
      <w:pPr>
        <w:keepNext/>
        <w:keepLines/>
        <w:jc w:val="both"/>
        <w:rPr>
          <w:rFonts w:ascii="Tahoma" w:hAnsi="Tahoma" w:cs="Tahoma"/>
        </w:rPr>
      </w:pPr>
    </w:p>
    <w:p w14:paraId="68E9D74D" w14:textId="6DF5A04D" w:rsidR="0015285A" w:rsidRPr="00506DB5" w:rsidRDefault="0015285A" w:rsidP="00872690">
      <w:pPr>
        <w:keepNext/>
        <w:keepLines/>
        <w:jc w:val="both"/>
        <w:rPr>
          <w:rFonts w:ascii="Tahoma" w:hAnsi="Tahoma" w:cs="Tahoma"/>
        </w:rPr>
      </w:pPr>
    </w:p>
    <w:p w14:paraId="0313A96E" w14:textId="24579364" w:rsidR="0015285A" w:rsidRPr="00506DB5" w:rsidRDefault="0015285A" w:rsidP="00872690">
      <w:pPr>
        <w:keepNext/>
        <w:keepLines/>
        <w:jc w:val="both"/>
        <w:rPr>
          <w:rFonts w:ascii="Tahoma" w:hAnsi="Tahoma" w:cs="Tahoma"/>
        </w:rPr>
      </w:pPr>
    </w:p>
    <w:p w14:paraId="4EBE202C" w14:textId="6EE51558" w:rsidR="0015285A" w:rsidRPr="00506DB5" w:rsidRDefault="0015285A" w:rsidP="00872690">
      <w:pPr>
        <w:keepNext/>
        <w:keepLines/>
        <w:jc w:val="both"/>
        <w:rPr>
          <w:rFonts w:ascii="Tahoma" w:hAnsi="Tahoma" w:cs="Tahoma"/>
        </w:rPr>
      </w:pPr>
    </w:p>
    <w:p w14:paraId="6570B73E" w14:textId="3032C37B" w:rsidR="0015285A" w:rsidRPr="00506DB5" w:rsidRDefault="0015285A" w:rsidP="00872690">
      <w:pPr>
        <w:keepNext/>
        <w:keepLines/>
        <w:jc w:val="both"/>
        <w:rPr>
          <w:rFonts w:ascii="Tahoma" w:hAnsi="Tahoma" w:cs="Tahoma"/>
        </w:rPr>
      </w:pPr>
    </w:p>
    <w:p w14:paraId="6CF2BC68" w14:textId="77777777" w:rsidR="007B613C" w:rsidRPr="00506DB5" w:rsidRDefault="007B613C" w:rsidP="00872690">
      <w:pPr>
        <w:keepNext/>
        <w:keepLines/>
        <w:numPr>
          <w:ilvl w:val="1"/>
          <w:numId w:val="2"/>
        </w:numPr>
        <w:jc w:val="both"/>
        <w:rPr>
          <w:rFonts w:ascii="Tahoma" w:hAnsi="Tahoma" w:cs="Tahoma"/>
          <w:b/>
        </w:rPr>
      </w:pPr>
      <w:r w:rsidRPr="00506DB5">
        <w:rPr>
          <w:rFonts w:ascii="Tahoma" w:hAnsi="Tahoma" w:cs="Tahoma"/>
          <w:b/>
        </w:rPr>
        <w:t xml:space="preserve">Opredelitev postopka </w:t>
      </w:r>
    </w:p>
    <w:p w14:paraId="3732C13E" w14:textId="77777777" w:rsidR="007B613C" w:rsidRPr="00506DB5" w:rsidRDefault="007B613C" w:rsidP="00872690">
      <w:pPr>
        <w:keepNext/>
        <w:keepLines/>
        <w:jc w:val="both"/>
        <w:rPr>
          <w:rFonts w:ascii="Tahoma" w:hAnsi="Tahoma" w:cs="Tahoma"/>
          <w:b/>
        </w:rPr>
      </w:pPr>
    </w:p>
    <w:p w14:paraId="78B470B1" w14:textId="55239E1A" w:rsidR="007B613C" w:rsidRPr="00506DB5" w:rsidRDefault="007B613C" w:rsidP="00872690">
      <w:pPr>
        <w:keepNext/>
        <w:keepLines/>
        <w:jc w:val="both"/>
        <w:rPr>
          <w:rFonts w:ascii="Tahoma" w:hAnsi="Tahoma" w:cs="Tahoma"/>
        </w:rPr>
      </w:pPr>
      <w:r w:rsidRPr="00506DB5">
        <w:rPr>
          <w:rFonts w:ascii="Tahoma" w:hAnsi="Tahoma" w:cs="Tahoma"/>
        </w:rPr>
        <w:t xml:space="preserve">Naročnik bo predmet javnega naročila oddal javno z uporabo postopka s pogajanji z objavo, v skladu s 45. členom ZJN-3. </w:t>
      </w:r>
      <w:r w:rsidRPr="00506DB5">
        <w:rPr>
          <w:rFonts w:ascii="Tahoma" w:hAnsi="Tahoma" w:cs="Tahoma"/>
          <w:b/>
          <w:bCs/>
          <w:u w:val="single"/>
        </w:rPr>
        <w:t>Naročnik bo izvedel postopek v dveh zaporednih fazah</w:t>
      </w:r>
      <w:r w:rsidRPr="00506DB5">
        <w:rPr>
          <w:rFonts w:ascii="Tahoma" w:hAnsi="Tahoma" w:cs="Tahoma"/>
          <w:u w:val="single"/>
        </w:rPr>
        <w:t>:</w:t>
      </w:r>
    </w:p>
    <w:p w14:paraId="589A1833" w14:textId="77777777" w:rsidR="00735A11" w:rsidRPr="00506DB5" w:rsidRDefault="00735A11" w:rsidP="00872690">
      <w:pPr>
        <w:keepNext/>
        <w:keepLines/>
        <w:jc w:val="both"/>
        <w:rPr>
          <w:rFonts w:ascii="Tahoma" w:hAnsi="Tahoma" w:cs="Tahoma"/>
          <w:sz w:val="8"/>
          <w:u w:val="single"/>
        </w:rPr>
      </w:pPr>
    </w:p>
    <w:p w14:paraId="3D542D96" w14:textId="77777777" w:rsidR="007B613C" w:rsidRPr="00506DB5" w:rsidRDefault="007B613C" w:rsidP="00872690">
      <w:pPr>
        <w:keepNext/>
        <w:keepLines/>
        <w:ind w:left="284"/>
        <w:jc w:val="both"/>
        <w:rPr>
          <w:rFonts w:ascii="Tahoma" w:hAnsi="Tahoma" w:cs="Tahoma"/>
        </w:rPr>
      </w:pPr>
      <w:r w:rsidRPr="00506DB5">
        <w:rPr>
          <w:rFonts w:ascii="Tahoma" w:hAnsi="Tahoma" w:cs="Tahoma"/>
          <w:b/>
        </w:rPr>
        <w:t>Prva faza:</w:t>
      </w:r>
      <w:r w:rsidRPr="00506DB5">
        <w:rPr>
          <w:rFonts w:ascii="Tahoma" w:hAnsi="Tahoma" w:cs="Tahoma"/>
        </w:rPr>
        <w:t xml:space="preserve"> ugotavljanje sposobnosti.</w:t>
      </w:r>
    </w:p>
    <w:p w14:paraId="04B2A03A" w14:textId="77777777" w:rsidR="00735A11" w:rsidRPr="00506DB5" w:rsidRDefault="00735A11" w:rsidP="00872690">
      <w:pPr>
        <w:keepNext/>
        <w:keepLines/>
        <w:ind w:left="284"/>
        <w:jc w:val="both"/>
        <w:rPr>
          <w:rFonts w:ascii="Tahoma" w:hAnsi="Tahoma" w:cs="Tahoma"/>
          <w:b/>
          <w:sz w:val="8"/>
        </w:rPr>
      </w:pPr>
    </w:p>
    <w:p w14:paraId="15B45C2C" w14:textId="3D45E3C9" w:rsidR="007B613C" w:rsidRPr="00506DB5" w:rsidRDefault="007B613C" w:rsidP="00872690">
      <w:pPr>
        <w:keepNext/>
        <w:keepLines/>
        <w:ind w:left="284"/>
        <w:jc w:val="both"/>
        <w:rPr>
          <w:rFonts w:ascii="Tahoma" w:hAnsi="Tahoma" w:cs="Tahoma"/>
        </w:rPr>
      </w:pPr>
      <w:r w:rsidRPr="00506DB5">
        <w:rPr>
          <w:rFonts w:ascii="Tahoma" w:hAnsi="Tahoma" w:cs="Tahoma"/>
          <w:b/>
        </w:rPr>
        <w:t>Druga faza:</w:t>
      </w:r>
      <w:r w:rsidRPr="00506DB5">
        <w:rPr>
          <w:rFonts w:ascii="Tahoma" w:hAnsi="Tahoma" w:cs="Tahoma"/>
        </w:rPr>
        <w:t xml:space="preserve"> predložitev prve ponudbe in pogajanja s predložitvijo končnih ponudb.</w:t>
      </w:r>
    </w:p>
    <w:p w14:paraId="6A443149" w14:textId="77777777" w:rsidR="00065B93" w:rsidRPr="00506DB5" w:rsidRDefault="00065B93" w:rsidP="00872690">
      <w:pPr>
        <w:keepNext/>
        <w:keepLines/>
        <w:jc w:val="both"/>
        <w:rPr>
          <w:rFonts w:ascii="Tahoma" w:hAnsi="Tahoma" w:cs="Tahoma"/>
          <w:b/>
          <w:sz w:val="18"/>
          <w:szCs w:val="18"/>
        </w:rPr>
      </w:pPr>
    </w:p>
    <w:p w14:paraId="4340CBFE" w14:textId="6A5726B2" w:rsidR="007B613C" w:rsidRPr="00506DB5" w:rsidRDefault="007B613C" w:rsidP="00872690">
      <w:pPr>
        <w:keepNext/>
        <w:keepLines/>
        <w:jc w:val="both"/>
        <w:rPr>
          <w:rFonts w:ascii="Tahoma" w:hAnsi="Tahoma" w:cs="Tahoma"/>
        </w:rPr>
      </w:pPr>
      <w:r w:rsidRPr="00506DB5">
        <w:rPr>
          <w:rFonts w:ascii="Tahoma" w:hAnsi="Tahoma" w:cs="Tahoma"/>
          <w:b/>
        </w:rPr>
        <w:t>V prvi fazi</w:t>
      </w:r>
      <w:r w:rsidRPr="00506DB5">
        <w:rPr>
          <w:rFonts w:ascii="Tahoma" w:hAnsi="Tahoma" w:cs="Tahoma"/>
        </w:rPr>
        <w:t xml:space="preserve"> bo naročnik z odločitvijo </w:t>
      </w:r>
      <w:r w:rsidRPr="00506DB5">
        <w:rPr>
          <w:rFonts w:ascii="Tahoma" w:hAnsi="Tahoma" w:cs="Tahoma"/>
          <w:b/>
        </w:rPr>
        <w:t>priznal</w:t>
      </w:r>
      <w:r w:rsidRPr="00506DB5">
        <w:rPr>
          <w:rFonts w:ascii="Tahoma" w:hAnsi="Tahoma" w:cs="Tahoma"/>
        </w:rPr>
        <w:t xml:space="preserve"> </w:t>
      </w:r>
      <w:r w:rsidRPr="00506DB5">
        <w:rPr>
          <w:rFonts w:ascii="Tahoma" w:hAnsi="Tahoma" w:cs="Tahoma"/>
          <w:b/>
        </w:rPr>
        <w:t>sposobnost gospodarskim subjektom</w:t>
      </w:r>
      <w:r w:rsidRPr="00506DB5">
        <w:rPr>
          <w:rFonts w:ascii="Tahoma" w:hAnsi="Tahoma" w:cs="Tahoma"/>
        </w:rPr>
        <w:t>, ki bodo predložili dopustne prijave, s katerimi izpolnjujejo pogoje za priznanje sposobnosti</w:t>
      </w:r>
      <w:r w:rsidR="004F26D3" w:rsidRPr="00506DB5">
        <w:rPr>
          <w:rFonts w:ascii="Tahoma" w:hAnsi="Tahoma" w:cs="Tahoma"/>
        </w:rPr>
        <w:t>,</w:t>
      </w:r>
      <w:r w:rsidRPr="00506DB5">
        <w:rPr>
          <w:rFonts w:ascii="Tahoma" w:hAnsi="Tahoma" w:cs="Tahoma"/>
        </w:rPr>
        <w:t xml:space="preserve"> navedene v te</w:t>
      </w:r>
      <w:r w:rsidR="00B36623" w:rsidRPr="00506DB5">
        <w:rPr>
          <w:rFonts w:ascii="Tahoma" w:hAnsi="Tahoma" w:cs="Tahoma"/>
        </w:rPr>
        <w:t>j</w:t>
      </w:r>
      <w:r w:rsidRPr="00506DB5">
        <w:rPr>
          <w:rFonts w:ascii="Tahoma" w:hAnsi="Tahoma" w:cs="Tahoma"/>
        </w:rPr>
        <w:t xml:space="preserve"> razpisn</w:t>
      </w:r>
      <w:r w:rsidR="00B36623" w:rsidRPr="00506DB5">
        <w:rPr>
          <w:rFonts w:ascii="Tahoma" w:hAnsi="Tahoma" w:cs="Tahoma"/>
        </w:rPr>
        <w:t>i</w:t>
      </w:r>
      <w:r w:rsidRPr="00506DB5">
        <w:rPr>
          <w:rFonts w:ascii="Tahoma" w:hAnsi="Tahoma" w:cs="Tahoma"/>
        </w:rPr>
        <w:t xml:space="preserve"> dokumentacij</w:t>
      </w:r>
      <w:r w:rsidR="00B36623" w:rsidRPr="00506DB5">
        <w:rPr>
          <w:rFonts w:ascii="Tahoma" w:hAnsi="Tahoma" w:cs="Tahoma"/>
        </w:rPr>
        <w:t>i</w:t>
      </w:r>
      <w:r w:rsidRPr="00506DB5">
        <w:rPr>
          <w:rFonts w:ascii="Tahoma" w:hAnsi="Tahoma" w:cs="Tahoma"/>
        </w:rPr>
        <w:t xml:space="preserve">. </w:t>
      </w:r>
      <w:r w:rsidR="00377ABB" w:rsidRPr="00506DB5">
        <w:rPr>
          <w:rFonts w:ascii="Tahoma" w:hAnsi="Tahoma" w:cs="Tahoma"/>
          <w:u w:val="single"/>
        </w:rPr>
        <w:t xml:space="preserve">V prvi fazi </w:t>
      </w:r>
      <w:r w:rsidR="00C70254" w:rsidRPr="00506DB5">
        <w:rPr>
          <w:rFonts w:ascii="Tahoma" w:hAnsi="Tahoma" w:cs="Tahoma"/>
          <w:u w:val="single"/>
        </w:rPr>
        <w:t xml:space="preserve">(v prijavah) </w:t>
      </w:r>
      <w:r w:rsidR="00377ABB" w:rsidRPr="00506DB5">
        <w:rPr>
          <w:rFonts w:ascii="Tahoma" w:hAnsi="Tahoma" w:cs="Tahoma"/>
          <w:u w:val="single"/>
        </w:rPr>
        <w:t xml:space="preserve">ponudniki (še) </w:t>
      </w:r>
      <w:r w:rsidR="00377ABB" w:rsidRPr="00506DB5">
        <w:rPr>
          <w:rFonts w:ascii="Tahoma" w:hAnsi="Tahoma" w:cs="Tahoma"/>
          <w:b/>
          <w:u w:val="single"/>
        </w:rPr>
        <w:t>ne podajo</w:t>
      </w:r>
      <w:r w:rsidR="00377ABB" w:rsidRPr="00506DB5">
        <w:rPr>
          <w:rFonts w:ascii="Tahoma" w:hAnsi="Tahoma" w:cs="Tahoma"/>
          <w:u w:val="single"/>
        </w:rPr>
        <w:t xml:space="preserve"> ponudbene cene  – to bodo vabljeni ponudniki storili v drugi fazi.</w:t>
      </w:r>
      <w:r w:rsidR="00377ABB" w:rsidRPr="00506DB5">
        <w:rPr>
          <w:rFonts w:ascii="Tahoma" w:hAnsi="Tahoma" w:cs="Tahoma"/>
        </w:rPr>
        <w:t xml:space="preserve"> </w:t>
      </w:r>
    </w:p>
    <w:p w14:paraId="2EC092F2" w14:textId="77777777" w:rsidR="007B613C" w:rsidRPr="00506DB5" w:rsidRDefault="007B613C" w:rsidP="00872690">
      <w:pPr>
        <w:keepNext/>
        <w:keepLines/>
        <w:jc w:val="both"/>
        <w:rPr>
          <w:rFonts w:ascii="Tahoma" w:hAnsi="Tahoma" w:cs="Tahoma"/>
          <w:sz w:val="14"/>
        </w:rPr>
      </w:pPr>
    </w:p>
    <w:p w14:paraId="217E0C91" w14:textId="2E7889D5" w:rsidR="007B613C" w:rsidRPr="00506DB5" w:rsidRDefault="007B613C" w:rsidP="00872690">
      <w:pPr>
        <w:keepNext/>
        <w:keepLines/>
        <w:jc w:val="both"/>
        <w:rPr>
          <w:rFonts w:ascii="Tahoma" w:hAnsi="Tahoma" w:cs="Tahoma"/>
        </w:rPr>
      </w:pPr>
      <w:r w:rsidRPr="00506DB5">
        <w:rPr>
          <w:rFonts w:ascii="Tahoma" w:hAnsi="Tahoma" w:cs="Tahoma"/>
          <w:b/>
        </w:rPr>
        <w:t xml:space="preserve">V drugi fazi </w:t>
      </w:r>
      <w:r w:rsidRPr="00506DB5">
        <w:rPr>
          <w:rFonts w:ascii="Tahoma" w:hAnsi="Tahoma" w:cs="Tahoma"/>
        </w:rPr>
        <w:t xml:space="preserve">bodo gospodarski subjekti, ki jim bo na podlagi prijave priznana sposobnost, povabljeni, </w:t>
      </w:r>
      <w:r w:rsidRPr="00506DB5">
        <w:rPr>
          <w:rFonts w:ascii="Tahoma" w:hAnsi="Tahoma" w:cs="Tahoma"/>
          <w:b/>
        </w:rPr>
        <w:t>da predložijo prvo ponudbo</w:t>
      </w:r>
      <w:r w:rsidRPr="00506DB5">
        <w:rPr>
          <w:rFonts w:ascii="Tahoma" w:hAnsi="Tahoma" w:cs="Tahoma"/>
        </w:rPr>
        <w:t xml:space="preserve"> </w:t>
      </w:r>
      <w:r w:rsidR="00735A11" w:rsidRPr="00506DB5">
        <w:rPr>
          <w:rFonts w:ascii="Tahoma" w:hAnsi="Tahoma" w:cs="Tahoma"/>
        </w:rPr>
        <w:t>(</w:t>
      </w:r>
      <w:r w:rsidRPr="00506DB5">
        <w:rPr>
          <w:rFonts w:ascii="Tahoma" w:hAnsi="Tahoma" w:cs="Tahoma"/>
          <w:b/>
          <w:u w:val="single"/>
        </w:rPr>
        <w:t>s ceno na enoto mere</w:t>
      </w:r>
      <w:r w:rsidR="00735A11" w:rsidRPr="00506DB5">
        <w:rPr>
          <w:rFonts w:ascii="Tahoma" w:hAnsi="Tahoma" w:cs="Tahoma"/>
        </w:rPr>
        <w:t>)</w:t>
      </w:r>
      <w:r w:rsidRPr="00506DB5">
        <w:rPr>
          <w:rFonts w:ascii="Tahoma" w:hAnsi="Tahoma" w:cs="Tahoma"/>
        </w:rPr>
        <w:t xml:space="preserve">. Prva ponudba </w:t>
      </w:r>
      <w:r w:rsidRPr="00506DB5">
        <w:rPr>
          <w:rFonts w:ascii="Tahoma" w:hAnsi="Tahoma" w:cs="Tahoma"/>
          <w:b/>
        </w:rPr>
        <w:t>bo izhodiščna ponudba za pogajanja</w:t>
      </w:r>
      <w:r w:rsidRPr="00506DB5">
        <w:rPr>
          <w:rFonts w:ascii="Tahoma" w:hAnsi="Tahoma" w:cs="Tahoma"/>
        </w:rPr>
        <w:t xml:space="preserve">. </w:t>
      </w:r>
      <w:r w:rsidRPr="00506DB5">
        <w:rPr>
          <w:rFonts w:ascii="Tahoma" w:hAnsi="Tahoma" w:cs="Tahoma"/>
          <w:u w:val="single"/>
        </w:rPr>
        <w:t>Podroben protokol pogajanj bo opredeljen v pisnem povabilu gospodarskim subjektom, da predložijo prvo ponudbo</w:t>
      </w:r>
      <w:r w:rsidRPr="00506DB5">
        <w:rPr>
          <w:rFonts w:ascii="Tahoma" w:hAnsi="Tahoma" w:cs="Tahoma"/>
        </w:rPr>
        <w:t>.</w:t>
      </w:r>
    </w:p>
    <w:p w14:paraId="7BB4D876" w14:textId="77777777" w:rsidR="007B613C" w:rsidRPr="00506DB5" w:rsidRDefault="007B613C" w:rsidP="00872690">
      <w:pPr>
        <w:keepNext/>
        <w:keepLines/>
        <w:jc w:val="both"/>
        <w:rPr>
          <w:rFonts w:ascii="Tahoma" w:hAnsi="Tahoma" w:cs="Tahoma"/>
        </w:rPr>
      </w:pPr>
    </w:p>
    <w:p w14:paraId="443FAC32" w14:textId="37E5F3A8" w:rsidR="00AB54D9" w:rsidRPr="00506DB5" w:rsidRDefault="0015285A" w:rsidP="00872690">
      <w:pPr>
        <w:keepNext/>
        <w:keepLines/>
        <w:jc w:val="both"/>
        <w:rPr>
          <w:rFonts w:ascii="Tahoma" w:hAnsi="Tahoma" w:cs="Tahoma"/>
        </w:rPr>
      </w:pPr>
      <w:r w:rsidRPr="00506DB5">
        <w:rPr>
          <w:rFonts w:ascii="Tahoma" w:hAnsi="Tahoma" w:cs="Tahoma"/>
        </w:rPr>
        <w:t>Posamezni o</w:t>
      </w:r>
      <w:r w:rsidR="00735A11" w:rsidRPr="00506DB5">
        <w:rPr>
          <w:rFonts w:ascii="Tahoma" w:hAnsi="Tahoma" w:cs="Tahoma"/>
        </w:rPr>
        <w:t>kvirni sporazum</w:t>
      </w:r>
      <w:r w:rsidR="007B613C" w:rsidRPr="00506DB5">
        <w:rPr>
          <w:rFonts w:ascii="Tahoma" w:hAnsi="Tahoma" w:cs="Tahoma"/>
        </w:rPr>
        <w:t xml:space="preserve"> bo po izvedenih pogajanjih z izbranim </w:t>
      </w:r>
      <w:r w:rsidR="00737420" w:rsidRPr="00506DB5">
        <w:rPr>
          <w:rFonts w:ascii="Tahoma" w:hAnsi="Tahoma" w:cs="Tahoma"/>
        </w:rPr>
        <w:t>ponudnik</w:t>
      </w:r>
      <w:r w:rsidR="00DD7D21" w:rsidRPr="00506DB5">
        <w:rPr>
          <w:rFonts w:ascii="Tahoma" w:hAnsi="Tahoma" w:cs="Tahoma"/>
        </w:rPr>
        <w:t>om</w:t>
      </w:r>
      <w:r w:rsidR="007B613C" w:rsidRPr="00506DB5">
        <w:rPr>
          <w:rFonts w:ascii="Tahoma" w:hAnsi="Tahoma" w:cs="Tahoma"/>
        </w:rPr>
        <w:t xml:space="preserve"> podpisal naročnik.</w:t>
      </w:r>
      <w:bookmarkStart w:id="2" w:name="_Toc116720497"/>
      <w:bookmarkStart w:id="3" w:name="_Toc116720561"/>
      <w:bookmarkStart w:id="4" w:name="_Toc116783470"/>
      <w:bookmarkStart w:id="5" w:name="_Toc116792904"/>
      <w:bookmarkStart w:id="6" w:name="_Toc136417476"/>
    </w:p>
    <w:p w14:paraId="357B2394" w14:textId="54C4D0A8" w:rsidR="00936816" w:rsidRPr="00506DB5" w:rsidRDefault="00936816" w:rsidP="00872690">
      <w:pPr>
        <w:keepNext/>
        <w:keepLines/>
        <w:jc w:val="both"/>
        <w:rPr>
          <w:rFonts w:ascii="Tahoma" w:hAnsi="Tahoma" w:cs="Tahoma"/>
        </w:rPr>
      </w:pPr>
    </w:p>
    <w:bookmarkEnd w:id="2"/>
    <w:bookmarkEnd w:id="3"/>
    <w:bookmarkEnd w:id="4"/>
    <w:bookmarkEnd w:id="5"/>
    <w:bookmarkEnd w:id="6"/>
    <w:p w14:paraId="2E33E647" w14:textId="0A9734C5"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 xml:space="preserve">Rok in način oddaje </w:t>
      </w:r>
      <w:r w:rsidR="00CF3BDD" w:rsidRPr="00506DB5">
        <w:rPr>
          <w:rFonts w:ascii="Tahoma" w:hAnsi="Tahoma" w:cs="Tahoma"/>
          <w:b/>
        </w:rPr>
        <w:t>prijave</w:t>
      </w:r>
      <w:r w:rsidRPr="00506DB5">
        <w:rPr>
          <w:rFonts w:ascii="Tahoma" w:hAnsi="Tahoma" w:cs="Tahoma"/>
          <w:b/>
        </w:rPr>
        <w:t xml:space="preserve"> </w:t>
      </w:r>
    </w:p>
    <w:p w14:paraId="1815F41B" w14:textId="77777777" w:rsidR="00F70DDF" w:rsidRPr="00506DB5" w:rsidRDefault="00F70DDF" w:rsidP="00872690">
      <w:pPr>
        <w:keepNext/>
        <w:keepLines/>
        <w:jc w:val="both"/>
        <w:rPr>
          <w:rFonts w:ascii="Tahoma" w:hAnsi="Tahoma" w:cs="Tahoma"/>
          <w:sz w:val="18"/>
          <w:szCs w:val="18"/>
        </w:rPr>
      </w:pPr>
    </w:p>
    <w:p w14:paraId="1D428022" w14:textId="3588B74B" w:rsidR="00F70DDF" w:rsidRPr="00506DB5" w:rsidRDefault="00F70DDF" w:rsidP="00872690">
      <w:pPr>
        <w:keepNext/>
        <w:keepLines/>
        <w:jc w:val="both"/>
        <w:rPr>
          <w:rFonts w:ascii="Tahoma" w:hAnsi="Tahoma" w:cs="Tahoma"/>
        </w:rPr>
      </w:pPr>
      <w:r w:rsidRPr="00506DB5">
        <w:rPr>
          <w:rFonts w:ascii="Tahoma" w:hAnsi="Tahoma" w:cs="Tahoma"/>
          <w:b/>
          <w:u w:val="single"/>
        </w:rPr>
        <w:t xml:space="preserve">Rok za oddajo </w:t>
      </w:r>
      <w:r w:rsidR="00CF3BDD" w:rsidRPr="00506DB5">
        <w:rPr>
          <w:rFonts w:ascii="Tahoma" w:hAnsi="Tahoma" w:cs="Tahoma"/>
          <w:b/>
          <w:u w:val="single"/>
        </w:rPr>
        <w:t>prijave</w:t>
      </w:r>
      <w:r w:rsidRPr="00506DB5">
        <w:rPr>
          <w:rFonts w:ascii="Tahoma" w:hAnsi="Tahoma" w:cs="Tahoma"/>
          <w:b/>
        </w:rPr>
        <w:t xml:space="preserve"> je </w:t>
      </w:r>
      <w:r w:rsidR="00845638">
        <w:rPr>
          <w:rFonts w:ascii="Tahoma" w:hAnsi="Tahoma" w:cs="Tahoma"/>
          <w:b/>
          <w:u w:val="single"/>
        </w:rPr>
        <w:t>16</w:t>
      </w:r>
      <w:r w:rsidR="00095936" w:rsidRPr="00506DB5">
        <w:rPr>
          <w:rFonts w:ascii="Tahoma" w:hAnsi="Tahoma" w:cs="Tahoma"/>
          <w:b/>
          <w:u w:val="single"/>
        </w:rPr>
        <w:t xml:space="preserve">. </w:t>
      </w:r>
      <w:r w:rsidR="00845638">
        <w:rPr>
          <w:rFonts w:ascii="Tahoma" w:hAnsi="Tahoma" w:cs="Tahoma"/>
          <w:b/>
          <w:u w:val="single"/>
        </w:rPr>
        <w:t>9</w:t>
      </w:r>
      <w:r w:rsidR="00BC56BD" w:rsidRPr="00506DB5">
        <w:rPr>
          <w:rFonts w:ascii="Tahoma" w:hAnsi="Tahoma" w:cs="Tahoma"/>
          <w:b/>
          <w:u w:val="single"/>
        </w:rPr>
        <w:t>. 202</w:t>
      </w:r>
      <w:r w:rsidR="00B57147" w:rsidRPr="00506DB5">
        <w:rPr>
          <w:rFonts w:ascii="Tahoma" w:hAnsi="Tahoma" w:cs="Tahoma"/>
          <w:b/>
          <w:u w:val="single"/>
        </w:rPr>
        <w:t>5</w:t>
      </w:r>
      <w:r w:rsidR="006E5AF5" w:rsidRPr="00506DB5">
        <w:rPr>
          <w:rFonts w:ascii="Tahoma" w:hAnsi="Tahoma" w:cs="Tahoma"/>
          <w:b/>
          <w:u w:val="single"/>
        </w:rPr>
        <w:t xml:space="preserve"> </w:t>
      </w:r>
      <w:r w:rsidRPr="00506DB5">
        <w:rPr>
          <w:rFonts w:ascii="Tahoma" w:hAnsi="Tahoma" w:cs="Tahoma"/>
          <w:b/>
          <w:u w:val="single"/>
        </w:rPr>
        <w:t>do 10:00 ure</w:t>
      </w:r>
      <w:r w:rsidRPr="00506DB5">
        <w:rPr>
          <w:rFonts w:ascii="Tahoma" w:hAnsi="Tahoma" w:cs="Tahoma"/>
        </w:rPr>
        <w:t>.</w:t>
      </w:r>
      <w:r w:rsidR="00E44508" w:rsidRPr="00506DB5">
        <w:rPr>
          <w:rFonts w:ascii="Tahoma" w:hAnsi="Tahoma" w:cs="Tahoma"/>
        </w:rPr>
        <w:t xml:space="preserve"> Ponudnik nosi vse stroške priprave in predložitve </w:t>
      </w:r>
      <w:r w:rsidR="00CF3BDD" w:rsidRPr="00506DB5">
        <w:rPr>
          <w:rFonts w:ascii="Tahoma" w:hAnsi="Tahoma" w:cs="Tahoma"/>
        </w:rPr>
        <w:t>prijave</w:t>
      </w:r>
      <w:r w:rsidR="00326715" w:rsidRPr="00506DB5">
        <w:rPr>
          <w:rFonts w:ascii="Tahoma" w:hAnsi="Tahoma" w:cs="Tahoma"/>
        </w:rPr>
        <w:t>/ponudbe</w:t>
      </w:r>
      <w:r w:rsidR="00E44508" w:rsidRPr="00506DB5">
        <w:rPr>
          <w:rFonts w:ascii="Tahoma" w:hAnsi="Tahoma" w:cs="Tahoma"/>
        </w:rPr>
        <w:t xml:space="preserve">. </w:t>
      </w:r>
    </w:p>
    <w:p w14:paraId="1B3A6767" w14:textId="77777777" w:rsidR="00F70DDF" w:rsidRPr="00506DB5" w:rsidRDefault="00F70DDF" w:rsidP="00872690">
      <w:pPr>
        <w:keepNext/>
        <w:keepLines/>
        <w:jc w:val="both"/>
        <w:rPr>
          <w:rFonts w:ascii="Tahoma" w:hAnsi="Tahoma" w:cs="Tahoma"/>
          <w:sz w:val="18"/>
        </w:rPr>
      </w:pPr>
      <w:r w:rsidRPr="00506DB5">
        <w:rPr>
          <w:rFonts w:ascii="Tahoma" w:hAnsi="Tahoma" w:cs="Tahoma"/>
        </w:rPr>
        <w:tab/>
      </w:r>
    </w:p>
    <w:p w14:paraId="2A9DA619" w14:textId="3CF2E194" w:rsidR="00F70DDF" w:rsidRPr="00506DB5" w:rsidRDefault="00F70DDF" w:rsidP="00872690">
      <w:pPr>
        <w:keepNext/>
        <w:keepLines/>
        <w:jc w:val="both"/>
        <w:rPr>
          <w:rFonts w:ascii="Tahoma" w:hAnsi="Tahoma" w:cs="Tahoma"/>
        </w:rPr>
      </w:pPr>
      <w:r w:rsidRPr="00506DB5">
        <w:rPr>
          <w:rFonts w:ascii="Tahoma" w:hAnsi="Tahoma" w:cs="Tahoma"/>
        </w:rPr>
        <w:t xml:space="preserve">Ponudnik </w:t>
      </w:r>
      <w:r w:rsidRPr="00506DB5">
        <w:rPr>
          <w:rFonts w:ascii="Tahoma" w:hAnsi="Tahoma" w:cs="Tahoma"/>
          <w:b/>
          <w:u w:val="single"/>
        </w:rPr>
        <w:t>mora</w:t>
      </w:r>
      <w:r w:rsidRPr="00506DB5">
        <w:rPr>
          <w:rFonts w:ascii="Tahoma" w:hAnsi="Tahoma" w:cs="Tahoma"/>
        </w:rPr>
        <w:t xml:space="preserve"> </w:t>
      </w:r>
      <w:r w:rsidR="00326715" w:rsidRPr="00506DB5">
        <w:rPr>
          <w:rFonts w:ascii="Tahoma" w:hAnsi="Tahoma" w:cs="Tahoma"/>
        </w:rPr>
        <w:t>prijavo/ponudbo</w:t>
      </w:r>
      <w:r w:rsidR="00326715" w:rsidRPr="00506DB5">
        <w:rPr>
          <w:rFonts w:ascii="Tahoma" w:hAnsi="Tahoma" w:cs="Tahoma"/>
          <w:b/>
        </w:rPr>
        <w:t xml:space="preserve"> </w:t>
      </w:r>
      <w:r w:rsidRPr="00506DB5">
        <w:rPr>
          <w:rFonts w:ascii="Tahoma" w:hAnsi="Tahoma" w:cs="Tahoma"/>
          <w:b/>
        </w:rPr>
        <w:t>predložiti v informacijski sistem e-JN</w:t>
      </w:r>
      <w:r w:rsidRPr="00506DB5">
        <w:rPr>
          <w:rFonts w:ascii="Tahoma" w:hAnsi="Tahoma" w:cs="Tahoma"/>
        </w:rPr>
        <w:t xml:space="preserve"> (elektronska oddaja </w:t>
      </w:r>
      <w:r w:rsidR="00326715" w:rsidRPr="00506DB5">
        <w:rPr>
          <w:rFonts w:ascii="Tahoma" w:hAnsi="Tahoma" w:cs="Tahoma"/>
        </w:rPr>
        <w:t>prijave/</w:t>
      </w:r>
      <w:r w:rsidRPr="00506DB5">
        <w:rPr>
          <w:rFonts w:ascii="Tahoma" w:hAnsi="Tahoma" w:cs="Tahoma"/>
        </w:rPr>
        <w:t xml:space="preserve">ponudbe) na spletnem naslovu </w:t>
      </w:r>
      <w:hyperlink r:id="rId25" w:history="1">
        <w:r w:rsidRPr="00506DB5">
          <w:rPr>
            <w:rFonts w:ascii="Tahoma" w:hAnsi="Tahoma" w:cs="Tahoma"/>
            <w:color w:val="0000FF"/>
            <w:u w:val="single"/>
          </w:rPr>
          <w:t>https://ejn.gov.si/eJN2</w:t>
        </w:r>
      </w:hyperlink>
      <w:r w:rsidRPr="00506DB5">
        <w:rPr>
          <w:rFonts w:ascii="Tahoma" w:hAnsi="Tahoma" w:cs="Tahoma"/>
        </w:rPr>
        <w:t xml:space="preserve">, v skladu </w:t>
      </w:r>
      <w:r w:rsidRPr="00506DB5">
        <w:rPr>
          <w:rFonts w:ascii="Tahoma" w:hAnsi="Tahoma" w:cs="Tahoma"/>
          <w:u w:val="single"/>
        </w:rPr>
        <w:t xml:space="preserve">s </w:t>
      </w:r>
      <w:r w:rsidRPr="00506DB5">
        <w:rPr>
          <w:rFonts w:ascii="Tahoma" w:hAnsi="Tahoma" w:cs="Tahoma"/>
          <w:b/>
          <w:u w:val="single"/>
        </w:rPr>
        <w:t>poglavjem 6</w:t>
      </w:r>
      <w:r w:rsidRPr="00506DB5">
        <w:rPr>
          <w:rFonts w:ascii="Tahoma" w:hAnsi="Tahoma" w:cs="Tahoma"/>
          <w:u w:val="single"/>
        </w:rPr>
        <w:t xml:space="preserve"> </w:t>
      </w:r>
      <w:r w:rsidRPr="00506DB5">
        <w:rPr>
          <w:rFonts w:ascii="Tahoma" w:hAnsi="Tahoma" w:cs="Tahoma"/>
          <w:b/>
          <w:u w:val="single"/>
        </w:rPr>
        <w:t>razpisne dokumentacije</w:t>
      </w:r>
      <w:r w:rsidRPr="00506DB5">
        <w:rPr>
          <w:rFonts w:ascii="Tahoma" w:hAnsi="Tahoma" w:cs="Tahoma"/>
        </w:rPr>
        <w:t>.</w:t>
      </w:r>
    </w:p>
    <w:p w14:paraId="7CF9D216" w14:textId="77777777" w:rsidR="00F70DDF" w:rsidRPr="00506DB5" w:rsidRDefault="00F70DDF" w:rsidP="00872690">
      <w:pPr>
        <w:keepNext/>
        <w:keepLines/>
        <w:jc w:val="both"/>
        <w:rPr>
          <w:rFonts w:ascii="Tahoma" w:hAnsi="Tahoma" w:cs="Tahoma"/>
        </w:rPr>
      </w:pPr>
    </w:p>
    <w:p w14:paraId="16FDA15D" w14:textId="77777777"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Vprašanja oziroma dodatna pojasnila ponudnikom</w:t>
      </w:r>
    </w:p>
    <w:p w14:paraId="1B241A92" w14:textId="77777777" w:rsidR="00F70DDF" w:rsidRPr="00506DB5" w:rsidRDefault="00F70DDF" w:rsidP="00872690">
      <w:pPr>
        <w:keepNext/>
        <w:keepLines/>
        <w:jc w:val="both"/>
        <w:rPr>
          <w:rFonts w:ascii="Tahoma" w:hAnsi="Tahoma" w:cs="Tahoma"/>
          <w:sz w:val="18"/>
        </w:rPr>
      </w:pPr>
    </w:p>
    <w:p w14:paraId="531C05D7" w14:textId="2D0A61EC" w:rsidR="00F70DDF" w:rsidRPr="00506DB5" w:rsidRDefault="00F70DDF" w:rsidP="00872690">
      <w:pPr>
        <w:keepNext/>
        <w:keepLines/>
        <w:jc w:val="both"/>
        <w:rPr>
          <w:rFonts w:ascii="Tahoma" w:hAnsi="Tahoma" w:cs="Tahoma"/>
        </w:rPr>
      </w:pPr>
      <w:r w:rsidRPr="00506DB5">
        <w:rPr>
          <w:rFonts w:ascii="Tahoma" w:hAnsi="Tahoma" w:cs="Tahoma"/>
        </w:rPr>
        <w:t>Vprašanja oziroma dodatna pojasnila o javnem naročilu oziroma razpisni dokumentaciji, lahko ponudniki zahtevajo preko Portala javnih naročil,</w:t>
      </w:r>
      <w:r w:rsidRPr="00506DB5">
        <w:rPr>
          <w:rFonts w:ascii="Tahoma" w:hAnsi="Tahoma" w:cs="Tahoma"/>
          <w:color w:val="FF0000"/>
        </w:rPr>
        <w:t xml:space="preserve"> </w:t>
      </w:r>
      <w:r w:rsidRPr="00506DB5">
        <w:rPr>
          <w:rFonts w:ascii="Tahoma" w:hAnsi="Tahoma" w:cs="Tahoma"/>
          <w:b/>
          <w:u w:val="single"/>
        </w:rPr>
        <w:t xml:space="preserve">vendar najkasneje do </w:t>
      </w:r>
      <w:r w:rsidR="00095936" w:rsidRPr="00506DB5">
        <w:rPr>
          <w:rFonts w:ascii="Tahoma" w:hAnsi="Tahoma" w:cs="Tahoma"/>
          <w:b/>
          <w:u w:val="single"/>
        </w:rPr>
        <w:t xml:space="preserve">4. </w:t>
      </w:r>
      <w:r w:rsidR="00845638">
        <w:rPr>
          <w:rFonts w:ascii="Tahoma" w:hAnsi="Tahoma" w:cs="Tahoma"/>
          <w:b/>
          <w:u w:val="single"/>
        </w:rPr>
        <w:t>9</w:t>
      </w:r>
      <w:r w:rsidR="00B57147" w:rsidRPr="00506DB5">
        <w:rPr>
          <w:rFonts w:ascii="Tahoma" w:hAnsi="Tahoma" w:cs="Tahoma"/>
          <w:b/>
          <w:u w:val="single"/>
        </w:rPr>
        <w:t xml:space="preserve">. 2025 </w:t>
      </w:r>
      <w:r w:rsidR="00E44508" w:rsidRPr="00506DB5">
        <w:rPr>
          <w:rFonts w:ascii="Tahoma" w:hAnsi="Tahoma" w:cs="Tahoma"/>
          <w:b/>
          <w:u w:val="single"/>
        </w:rPr>
        <w:t>do 10.00 ure</w:t>
      </w:r>
      <w:r w:rsidRPr="00506DB5">
        <w:rPr>
          <w:rFonts w:ascii="Tahoma" w:hAnsi="Tahoma" w:cs="Tahoma"/>
        </w:rPr>
        <w:t>.</w:t>
      </w:r>
      <w:r w:rsidRPr="00506DB5">
        <w:rPr>
          <w:rFonts w:ascii="Tahoma" w:hAnsi="Tahoma" w:cs="Tahoma"/>
          <w:color w:val="FF0000"/>
        </w:rPr>
        <w:t xml:space="preserve">  </w:t>
      </w:r>
      <w:r w:rsidR="00B57147" w:rsidRPr="00506DB5">
        <w:rPr>
          <w:rFonts w:ascii="Tahoma" w:hAnsi="Tahoma" w:cs="Tahoma"/>
          <w:color w:val="FF0000"/>
        </w:rPr>
        <w:t xml:space="preserve"> </w:t>
      </w:r>
      <w:r w:rsidRPr="00506DB5">
        <w:rPr>
          <w:rFonts w:ascii="Tahoma" w:hAnsi="Tahoma" w:cs="Tahoma"/>
          <w:color w:val="FF0000"/>
        </w:rPr>
        <w:t xml:space="preserve">  </w:t>
      </w:r>
    </w:p>
    <w:p w14:paraId="7518E8C9" w14:textId="77777777" w:rsidR="00F70DDF" w:rsidRPr="00506DB5" w:rsidRDefault="00F70DDF" w:rsidP="00872690">
      <w:pPr>
        <w:keepNext/>
        <w:keepLines/>
        <w:jc w:val="both"/>
        <w:rPr>
          <w:rFonts w:ascii="Tahoma" w:hAnsi="Tahoma" w:cs="Tahoma"/>
          <w:sz w:val="18"/>
        </w:rPr>
      </w:pPr>
    </w:p>
    <w:p w14:paraId="57A7657F" w14:textId="587025E4" w:rsidR="00F70DDF" w:rsidRPr="00506DB5" w:rsidRDefault="00F70DDF" w:rsidP="00872690">
      <w:pPr>
        <w:keepNext/>
        <w:keepLines/>
        <w:jc w:val="both"/>
        <w:rPr>
          <w:rFonts w:ascii="Tahoma" w:hAnsi="Tahoma" w:cs="Tahoma"/>
        </w:rPr>
      </w:pPr>
      <w:r w:rsidRPr="00506DB5">
        <w:rPr>
          <w:rFonts w:ascii="Tahoma" w:hAnsi="Tahoma" w:cs="Tahoma"/>
        </w:rPr>
        <w:t xml:space="preserve">Odgovori oziroma pojasnila bodo objavljeni na Portalu javnih naročil, </w:t>
      </w:r>
      <w:r w:rsidR="00E44508" w:rsidRPr="00506DB5">
        <w:rPr>
          <w:rFonts w:ascii="Tahoma" w:hAnsi="Tahoma" w:cs="Tahoma"/>
          <w:b/>
          <w:u w:val="single"/>
        </w:rPr>
        <w:t xml:space="preserve">najkasneje </w:t>
      </w:r>
      <w:r w:rsidR="00845638">
        <w:rPr>
          <w:rFonts w:ascii="Tahoma" w:hAnsi="Tahoma" w:cs="Tahoma"/>
          <w:b/>
          <w:u w:val="single"/>
        </w:rPr>
        <w:t>šest (6) dni pred potekom roka za predložitev prijav</w:t>
      </w:r>
      <w:r w:rsidR="00B57147" w:rsidRPr="00506DB5">
        <w:rPr>
          <w:rFonts w:ascii="Tahoma" w:hAnsi="Tahoma" w:cs="Tahoma"/>
          <w:b/>
          <w:u w:val="single"/>
        </w:rPr>
        <w:t>,</w:t>
      </w:r>
      <w:r w:rsidRPr="00506DB5">
        <w:rPr>
          <w:rFonts w:ascii="Tahoma" w:hAnsi="Tahoma" w:cs="Tahoma"/>
        </w:rPr>
        <w:t xml:space="preserve"> pod pogojem, da bo zahteva posredovana pravočasno.</w:t>
      </w:r>
      <w:r w:rsidRPr="00506DB5">
        <w:t xml:space="preserve"> </w:t>
      </w:r>
      <w:r w:rsidRPr="00506DB5">
        <w:rPr>
          <w:rFonts w:ascii="Tahoma" w:hAnsi="Tahoma" w:cs="Tahoma"/>
        </w:rPr>
        <w:t xml:space="preserve">Na drugače posredovane zahteve za dodatna pojasnila ali vprašanja naročnik ni dolžan odgovoriti. </w:t>
      </w:r>
      <w:r w:rsidR="00B61ADE" w:rsidRPr="00506DB5">
        <w:rPr>
          <w:rFonts w:ascii="Tahoma" w:hAnsi="Tahoma" w:cs="Tahoma"/>
        </w:rPr>
        <w:t xml:space="preserve"> </w:t>
      </w:r>
      <w:r w:rsidR="00412C15" w:rsidRPr="00506DB5">
        <w:rPr>
          <w:rFonts w:ascii="Tahoma" w:hAnsi="Tahoma" w:cs="Tahoma"/>
        </w:rPr>
        <w:t xml:space="preserve"> </w:t>
      </w:r>
    </w:p>
    <w:p w14:paraId="7AFF777A" w14:textId="033A0BFD" w:rsidR="00F70DDF" w:rsidRPr="00506DB5" w:rsidRDefault="00B61ADE" w:rsidP="00872690">
      <w:pPr>
        <w:keepNext/>
        <w:keepLines/>
        <w:jc w:val="both"/>
        <w:rPr>
          <w:rFonts w:ascii="Tahoma" w:hAnsi="Tahoma" w:cs="Tahoma"/>
        </w:rPr>
      </w:pPr>
      <w:r w:rsidRPr="00506DB5">
        <w:rPr>
          <w:rFonts w:ascii="Tahoma" w:hAnsi="Tahoma" w:cs="Tahoma"/>
          <w:sz w:val="18"/>
        </w:rPr>
        <w:t xml:space="preserve"> </w:t>
      </w:r>
    </w:p>
    <w:p w14:paraId="35977D3B" w14:textId="62874297"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 xml:space="preserve">Veljavnost </w:t>
      </w:r>
      <w:r w:rsidR="00F301CB" w:rsidRPr="00506DB5">
        <w:rPr>
          <w:rFonts w:ascii="Tahoma" w:hAnsi="Tahoma" w:cs="Tahoma"/>
          <w:b/>
        </w:rPr>
        <w:t>prijave/</w:t>
      </w:r>
      <w:r w:rsidRPr="00506DB5">
        <w:rPr>
          <w:rFonts w:ascii="Tahoma" w:hAnsi="Tahoma" w:cs="Tahoma"/>
          <w:b/>
        </w:rPr>
        <w:t>ponudbe</w:t>
      </w:r>
    </w:p>
    <w:p w14:paraId="0FAC084B" w14:textId="77777777" w:rsidR="00F70DDF" w:rsidRPr="00506DB5" w:rsidRDefault="00F70DDF" w:rsidP="00872690">
      <w:pPr>
        <w:keepNext/>
        <w:keepLines/>
        <w:jc w:val="both"/>
        <w:rPr>
          <w:rFonts w:ascii="Tahoma" w:hAnsi="Tahoma" w:cs="Tahoma"/>
        </w:rPr>
      </w:pPr>
    </w:p>
    <w:p w14:paraId="711292C0" w14:textId="67396C40" w:rsidR="003E275D" w:rsidRPr="00506DB5" w:rsidRDefault="0053211F" w:rsidP="00872690">
      <w:pPr>
        <w:keepNext/>
        <w:keepLines/>
        <w:jc w:val="both"/>
        <w:rPr>
          <w:rFonts w:ascii="Tahoma" w:hAnsi="Tahoma" w:cs="Tahoma"/>
          <w:szCs w:val="22"/>
        </w:rPr>
      </w:pPr>
      <w:r w:rsidRPr="00506DB5">
        <w:rPr>
          <w:rFonts w:ascii="Tahoma" w:hAnsi="Tahoma" w:cs="Tahoma"/>
          <w:szCs w:val="22"/>
        </w:rPr>
        <w:t>Sestavni in neločljivi del ponudbe ponudnika (druga faza postopka) predstavlja p</w:t>
      </w:r>
      <w:r w:rsidR="003E275D" w:rsidRPr="00506DB5">
        <w:rPr>
          <w:rFonts w:ascii="Tahoma" w:hAnsi="Tahoma" w:cs="Tahoma"/>
          <w:szCs w:val="22"/>
        </w:rPr>
        <w:t>rijava</w:t>
      </w:r>
      <w:r w:rsidRPr="00506DB5">
        <w:rPr>
          <w:rFonts w:ascii="Tahoma" w:hAnsi="Tahoma" w:cs="Tahoma"/>
          <w:szCs w:val="22"/>
        </w:rPr>
        <w:t xml:space="preserve"> kandidata</w:t>
      </w:r>
      <w:r w:rsidR="003E275D" w:rsidRPr="00506DB5">
        <w:rPr>
          <w:rFonts w:ascii="Tahoma" w:hAnsi="Tahoma" w:cs="Tahoma"/>
          <w:szCs w:val="22"/>
        </w:rPr>
        <w:t xml:space="preserve"> </w:t>
      </w:r>
      <w:r w:rsidRPr="00506DB5">
        <w:rPr>
          <w:rFonts w:ascii="Tahoma" w:hAnsi="Tahoma" w:cs="Tahoma"/>
          <w:szCs w:val="22"/>
        </w:rPr>
        <w:t xml:space="preserve">(prva faza postopka), oziroma ponudba in prijava </w:t>
      </w:r>
      <w:r w:rsidR="003E275D" w:rsidRPr="00506DB5">
        <w:rPr>
          <w:rFonts w:ascii="Tahoma" w:hAnsi="Tahoma" w:cs="Tahoma"/>
          <w:szCs w:val="22"/>
        </w:rPr>
        <w:t xml:space="preserve">sta sestavni in neločljivi del </w:t>
      </w:r>
      <w:r w:rsidRPr="00506DB5">
        <w:rPr>
          <w:rFonts w:ascii="Tahoma" w:hAnsi="Tahoma" w:cs="Tahoma"/>
          <w:szCs w:val="22"/>
        </w:rPr>
        <w:t>celote</w:t>
      </w:r>
      <w:r w:rsidR="004C0338" w:rsidRPr="00506DB5">
        <w:rPr>
          <w:rFonts w:ascii="Tahoma" w:hAnsi="Tahoma" w:cs="Tahoma"/>
          <w:szCs w:val="22"/>
        </w:rPr>
        <w:t xml:space="preserve"> dokumentacije gospodarskega subjekta (kandidata oz. ponudnika), ki sodeluje v predmetnem postopku javnega naročila. </w:t>
      </w:r>
    </w:p>
    <w:p w14:paraId="7EE311B5" w14:textId="77777777" w:rsidR="0053211F" w:rsidRPr="00506DB5" w:rsidRDefault="0053211F" w:rsidP="00872690">
      <w:pPr>
        <w:keepNext/>
        <w:keepLines/>
        <w:jc w:val="both"/>
        <w:rPr>
          <w:rFonts w:ascii="Tahoma" w:hAnsi="Tahoma" w:cs="Tahoma"/>
          <w:szCs w:val="22"/>
        </w:rPr>
      </w:pPr>
    </w:p>
    <w:p w14:paraId="634889D8" w14:textId="4D276470" w:rsidR="00C06B60" w:rsidRPr="00506DB5" w:rsidRDefault="0007348B" w:rsidP="00872690">
      <w:pPr>
        <w:keepNext/>
        <w:keepLines/>
        <w:jc w:val="both"/>
        <w:rPr>
          <w:rFonts w:ascii="Tahoma" w:hAnsi="Tahoma" w:cs="Tahoma"/>
        </w:rPr>
      </w:pPr>
      <w:r w:rsidRPr="00506DB5">
        <w:rPr>
          <w:rFonts w:ascii="Tahoma" w:hAnsi="Tahoma" w:cs="Tahoma"/>
          <w:szCs w:val="22"/>
        </w:rPr>
        <w:t xml:space="preserve">Prijava </w:t>
      </w:r>
      <w:r w:rsidR="003E275D" w:rsidRPr="00506DB5">
        <w:rPr>
          <w:rFonts w:ascii="Tahoma" w:hAnsi="Tahoma" w:cs="Tahoma"/>
          <w:szCs w:val="22"/>
        </w:rPr>
        <w:t>oziroma</w:t>
      </w:r>
      <w:r w:rsidRPr="00506DB5">
        <w:rPr>
          <w:rFonts w:ascii="Tahoma" w:hAnsi="Tahoma" w:cs="Tahoma"/>
          <w:szCs w:val="22"/>
        </w:rPr>
        <w:t xml:space="preserve"> </w:t>
      </w:r>
      <w:r w:rsidR="00F301CB" w:rsidRPr="00506DB5">
        <w:rPr>
          <w:rFonts w:ascii="Tahoma" w:hAnsi="Tahoma" w:cs="Tahoma"/>
          <w:szCs w:val="22"/>
        </w:rPr>
        <w:t>ponudba</w:t>
      </w:r>
      <w:r w:rsidR="00CF3BDD" w:rsidRPr="00506DB5">
        <w:rPr>
          <w:rFonts w:ascii="Tahoma" w:hAnsi="Tahoma" w:cs="Tahoma"/>
          <w:sz w:val="18"/>
        </w:rPr>
        <w:t xml:space="preserve"> </w:t>
      </w:r>
      <w:r w:rsidR="003E275D" w:rsidRPr="00506DB5">
        <w:rPr>
          <w:rFonts w:ascii="Tahoma" w:hAnsi="Tahoma" w:cs="Tahoma"/>
        </w:rPr>
        <w:t>mora</w:t>
      </w:r>
      <w:r w:rsidR="00A62235" w:rsidRPr="00506DB5">
        <w:rPr>
          <w:rFonts w:ascii="Tahoma" w:hAnsi="Tahoma" w:cs="Tahoma"/>
        </w:rPr>
        <w:t>ta biti veljavni in zavezujoči,</w:t>
      </w:r>
      <w:r w:rsidR="003E275D" w:rsidRPr="00506DB5">
        <w:rPr>
          <w:rFonts w:ascii="Tahoma" w:hAnsi="Tahoma" w:cs="Tahoma"/>
        </w:rPr>
        <w:t xml:space="preserve"> ter mora</w:t>
      </w:r>
      <w:r w:rsidR="00A62235" w:rsidRPr="00506DB5">
        <w:rPr>
          <w:rFonts w:ascii="Tahoma" w:hAnsi="Tahoma" w:cs="Tahoma"/>
        </w:rPr>
        <w:t>ta</w:t>
      </w:r>
      <w:r w:rsidR="003E275D" w:rsidRPr="00506DB5">
        <w:rPr>
          <w:rFonts w:ascii="Tahoma" w:hAnsi="Tahoma" w:cs="Tahoma"/>
        </w:rPr>
        <w:t xml:space="preserve"> veljati </w:t>
      </w:r>
      <w:r w:rsidR="00AA13D9" w:rsidRPr="00506DB5">
        <w:rPr>
          <w:rFonts w:ascii="Tahoma" w:hAnsi="Tahoma" w:cs="Tahoma"/>
        </w:rPr>
        <w:t>minimalno 5 mesecev od datuma določenega za predložitev prijave/ponudbe.</w:t>
      </w:r>
    </w:p>
    <w:p w14:paraId="4CEF6F67" w14:textId="77777777" w:rsidR="00AA13D9" w:rsidRPr="00506DB5" w:rsidRDefault="00AA13D9" w:rsidP="00872690">
      <w:pPr>
        <w:keepNext/>
        <w:keepLines/>
        <w:jc w:val="both"/>
        <w:rPr>
          <w:rFonts w:ascii="Tahoma" w:hAnsi="Tahoma" w:cs="Tahoma"/>
        </w:rPr>
      </w:pPr>
    </w:p>
    <w:p w14:paraId="5FA9D040" w14:textId="092BDEDB" w:rsidR="00907359" w:rsidRPr="00506DB5" w:rsidRDefault="00907359" w:rsidP="00872690">
      <w:pPr>
        <w:keepNext/>
        <w:keepLines/>
        <w:numPr>
          <w:ilvl w:val="1"/>
          <w:numId w:val="2"/>
        </w:numPr>
        <w:jc w:val="both"/>
        <w:rPr>
          <w:rFonts w:ascii="Tahoma" w:hAnsi="Tahoma" w:cs="Tahoma"/>
          <w:b/>
        </w:rPr>
      </w:pPr>
      <w:r w:rsidRPr="00506DB5">
        <w:rPr>
          <w:rFonts w:ascii="Tahoma" w:hAnsi="Tahoma" w:cs="Tahoma"/>
          <w:b/>
        </w:rPr>
        <w:t xml:space="preserve">Ponudbena cena </w:t>
      </w:r>
      <w:r w:rsidR="00D47494" w:rsidRPr="00506DB5">
        <w:rPr>
          <w:rFonts w:ascii="Tahoma" w:hAnsi="Tahoma" w:cs="Tahoma"/>
          <w:b/>
        </w:rPr>
        <w:t>in okvirne količine</w:t>
      </w:r>
      <w:r w:rsidR="007E1C73" w:rsidRPr="00506DB5">
        <w:rPr>
          <w:rFonts w:ascii="Tahoma" w:hAnsi="Tahoma" w:cs="Tahoma"/>
          <w:b/>
        </w:rPr>
        <w:t xml:space="preserve"> </w:t>
      </w:r>
      <w:r w:rsidR="00BC56BD" w:rsidRPr="00506DB5">
        <w:rPr>
          <w:rFonts w:ascii="Tahoma" w:hAnsi="Tahoma" w:cs="Tahoma"/>
          <w:b/>
        </w:rPr>
        <w:t>– druga faza</w:t>
      </w:r>
    </w:p>
    <w:p w14:paraId="10A71925" w14:textId="77777777" w:rsidR="00907359" w:rsidRPr="00506DB5" w:rsidRDefault="00907359" w:rsidP="00872690">
      <w:pPr>
        <w:keepNext/>
        <w:keepLines/>
        <w:jc w:val="both"/>
        <w:rPr>
          <w:rFonts w:ascii="Tahoma" w:hAnsi="Tahoma" w:cs="Tahoma"/>
          <w:sz w:val="18"/>
        </w:rPr>
      </w:pPr>
    </w:p>
    <w:p w14:paraId="5927B6DB" w14:textId="17CB68C0" w:rsidR="007E1C73" w:rsidRPr="00506DB5" w:rsidRDefault="00907359" w:rsidP="00872690">
      <w:pPr>
        <w:keepNext/>
        <w:keepLines/>
        <w:jc w:val="both"/>
        <w:rPr>
          <w:rFonts w:ascii="Tahoma" w:hAnsi="Tahoma" w:cs="Tahoma"/>
        </w:rPr>
      </w:pPr>
      <w:r w:rsidRPr="00506DB5">
        <w:rPr>
          <w:rFonts w:ascii="Tahoma" w:hAnsi="Tahoma" w:cs="Tahoma"/>
        </w:rPr>
        <w:t xml:space="preserve">Ponudnik </w:t>
      </w:r>
      <w:r w:rsidR="00BC56BD" w:rsidRPr="00506DB5">
        <w:rPr>
          <w:rFonts w:ascii="Tahoma" w:hAnsi="Tahoma" w:cs="Tahoma"/>
        </w:rPr>
        <w:t xml:space="preserve">bo </w:t>
      </w:r>
      <w:r w:rsidR="00BC56BD" w:rsidRPr="00506DB5">
        <w:rPr>
          <w:rFonts w:ascii="Tahoma" w:hAnsi="Tahoma" w:cs="Tahoma"/>
          <w:u w:val="single"/>
        </w:rPr>
        <w:t xml:space="preserve">v drugi fazi postopka </w:t>
      </w:r>
      <w:r w:rsidRPr="00506DB5">
        <w:rPr>
          <w:rFonts w:ascii="Tahoma" w:hAnsi="Tahoma" w:cs="Tahoma"/>
          <w:u w:val="single"/>
        </w:rPr>
        <w:t>izdela</w:t>
      </w:r>
      <w:r w:rsidR="00BC56BD" w:rsidRPr="00506DB5">
        <w:rPr>
          <w:rFonts w:ascii="Tahoma" w:hAnsi="Tahoma" w:cs="Tahoma"/>
          <w:u w:val="single"/>
        </w:rPr>
        <w:t>l</w:t>
      </w:r>
      <w:r w:rsidRPr="00506DB5">
        <w:rPr>
          <w:rFonts w:ascii="Tahoma" w:hAnsi="Tahoma" w:cs="Tahoma"/>
          <w:u w:val="single"/>
        </w:rPr>
        <w:t xml:space="preserve"> vrednostni del ponudbe</w:t>
      </w:r>
      <w:r w:rsidR="000001B6" w:rsidRPr="00506DB5">
        <w:rPr>
          <w:rFonts w:ascii="Tahoma" w:hAnsi="Tahoma" w:cs="Tahoma"/>
        </w:rPr>
        <w:t xml:space="preserve">. </w:t>
      </w:r>
      <w:r w:rsidR="00D47494" w:rsidRPr="00506DB5">
        <w:rPr>
          <w:rFonts w:ascii="Tahoma" w:hAnsi="Tahoma" w:cs="Tahoma"/>
        </w:rPr>
        <w:t>P</w:t>
      </w:r>
      <w:r w:rsidRPr="00506DB5">
        <w:rPr>
          <w:rFonts w:ascii="Tahoma" w:hAnsi="Tahoma" w:cs="Tahoma"/>
        </w:rPr>
        <w:t>onudbena cen</w:t>
      </w:r>
      <w:r w:rsidR="00B1387E" w:rsidRPr="00506DB5">
        <w:rPr>
          <w:rFonts w:ascii="Tahoma" w:hAnsi="Tahoma" w:cs="Tahoma"/>
        </w:rPr>
        <w:t>a</w:t>
      </w:r>
      <w:r w:rsidRPr="00506DB5">
        <w:rPr>
          <w:rFonts w:ascii="Tahoma" w:hAnsi="Tahoma" w:cs="Tahoma"/>
        </w:rPr>
        <w:t xml:space="preserve"> in cen</w:t>
      </w:r>
      <w:r w:rsidR="00B1387E" w:rsidRPr="00506DB5">
        <w:rPr>
          <w:rFonts w:ascii="Tahoma" w:hAnsi="Tahoma" w:cs="Tahoma"/>
        </w:rPr>
        <w:t>a</w:t>
      </w:r>
      <w:r w:rsidRPr="00506DB5">
        <w:rPr>
          <w:rFonts w:ascii="Tahoma" w:hAnsi="Tahoma" w:cs="Tahoma"/>
        </w:rPr>
        <w:t xml:space="preserve"> na enoto mere mora</w:t>
      </w:r>
      <w:r w:rsidR="00B1387E" w:rsidRPr="00506DB5">
        <w:rPr>
          <w:rFonts w:ascii="Tahoma" w:hAnsi="Tahoma" w:cs="Tahoma"/>
        </w:rPr>
        <w:t>ta</w:t>
      </w:r>
      <w:r w:rsidRPr="00506DB5">
        <w:rPr>
          <w:rFonts w:ascii="Tahoma" w:hAnsi="Tahoma" w:cs="Tahoma"/>
        </w:rPr>
        <w:t xml:space="preserve"> biti izražen</w:t>
      </w:r>
      <w:r w:rsidR="00B1387E" w:rsidRPr="00506DB5">
        <w:rPr>
          <w:rFonts w:ascii="Tahoma" w:hAnsi="Tahoma" w:cs="Tahoma"/>
        </w:rPr>
        <w:t>i</w:t>
      </w:r>
      <w:r w:rsidRPr="00506DB5">
        <w:rPr>
          <w:rFonts w:ascii="Tahoma" w:hAnsi="Tahoma" w:cs="Tahoma"/>
        </w:rPr>
        <w:t xml:space="preserve"> v evrih, zaokroženo na dve (2) decimalni mesti. </w:t>
      </w:r>
      <w:r w:rsidR="007E1C73" w:rsidRPr="00506DB5">
        <w:rPr>
          <w:rFonts w:ascii="Tahoma" w:hAnsi="Tahoma" w:cs="Tahoma"/>
        </w:rPr>
        <w:t>Cene na enoto mere</w:t>
      </w:r>
      <w:r w:rsidR="004F26D3" w:rsidRPr="00506DB5">
        <w:rPr>
          <w:rFonts w:ascii="Tahoma" w:hAnsi="Tahoma" w:cs="Tahoma"/>
        </w:rPr>
        <w:t>,</w:t>
      </w:r>
      <w:r w:rsidR="007E1C73" w:rsidRPr="00506DB5">
        <w:rPr>
          <w:rFonts w:ascii="Tahoma" w:hAnsi="Tahoma" w:cs="Tahoma"/>
        </w:rPr>
        <w:t xml:space="preserve"> navedene v končni ponudbi (po izvedenih pogajanjih oz. po izvedeni drugi fazi), morajo biti v času veljavnosti okvirnega sporazuma fiksne,</w:t>
      </w:r>
      <w:r w:rsidR="007E1C73" w:rsidRPr="00506DB5">
        <w:t xml:space="preserve"> </w:t>
      </w:r>
      <w:r w:rsidR="007E1C73" w:rsidRPr="00506DB5">
        <w:rPr>
          <w:rFonts w:ascii="Tahoma" w:hAnsi="Tahoma" w:cs="Tahoma"/>
        </w:rPr>
        <w:t>razen v primeru znižanja cen.</w:t>
      </w:r>
    </w:p>
    <w:p w14:paraId="3E3629D6" w14:textId="77777777" w:rsidR="00907359" w:rsidRPr="00506DB5" w:rsidRDefault="00907359" w:rsidP="00872690">
      <w:pPr>
        <w:keepNext/>
        <w:keepLines/>
        <w:jc w:val="both"/>
        <w:rPr>
          <w:rFonts w:ascii="Tahoma" w:hAnsi="Tahoma" w:cs="Tahoma"/>
        </w:rPr>
      </w:pPr>
    </w:p>
    <w:p w14:paraId="262D940C" w14:textId="2A41CAED" w:rsidR="00907359" w:rsidRPr="00506DB5" w:rsidRDefault="00907359" w:rsidP="00872690">
      <w:pPr>
        <w:keepNext/>
        <w:keepLines/>
        <w:jc w:val="both"/>
        <w:rPr>
          <w:rFonts w:ascii="Tahoma" w:hAnsi="Tahoma" w:cs="Tahoma"/>
        </w:rPr>
      </w:pPr>
    </w:p>
    <w:p w14:paraId="3912C243" w14:textId="1FB35EDB" w:rsidR="00AA13D9" w:rsidRPr="00506DB5" w:rsidRDefault="00AA13D9" w:rsidP="00872690">
      <w:pPr>
        <w:keepNext/>
        <w:keepLines/>
        <w:jc w:val="both"/>
        <w:rPr>
          <w:rFonts w:ascii="Tahoma" w:hAnsi="Tahoma" w:cs="Tahoma"/>
        </w:rPr>
      </w:pPr>
    </w:p>
    <w:p w14:paraId="3F4ABB38" w14:textId="30FD2E02" w:rsidR="00AA13D9" w:rsidRPr="00506DB5" w:rsidRDefault="00AA13D9" w:rsidP="00872690">
      <w:pPr>
        <w:keepNext/>
        <w:keepLines/>
        <w:jc w:val="both"/>
        <w:rPr>
          <w:rFonts w:ascii="Tahoma" w:hAnsi="Tahoma" w:cs="Tahoma"/>
        </w:rPr>
      </w:pPr>
    </w:p>
    <w:p w14:paraId="64BF0411" w14:textId="77777777" w:rsidR="009E51A8" w:rsidRPr="00506DB5" w:rsidRDefault="009E51A8" w:rsidP="00872690">
      <w:pPr>
        <w:keepNext/>
        <w:keepLines/>
        <w:jc w:val="both"/>
        <w:rPr>
          <w:rFonts w:ascii="Tahoma" w:eastAsia="Calibri" w:hAnsi="Tahoma" w:cs="Tahoma"/>
          <w:b/>
          <w:lang w:eastAsia="en-US"/>
        </w:rPr>
      </w:pPr>
      <w:r w:rsidRPr="00506DB5">
        <w:rPr>
          <w:rFonts w:ascii="Tahoma" w:eastAsia="Calibri" w:hAnsi="Tahoma" w:cs="Tahoma"/>
          <w:lang w:eastAsia="en-US"/>
        </w:rPr>
        <w:lastRenderedPageBreak/>
        <w:t>V ponudbenih cenah (na enoto mere) ponudnika morajo biti upoštevani vsi materialni in nematerialni stroški, ki bodo potrebni za kvalitetno in pravočasno izvedbo predmeta okvirnega sporazuma, vključno s stroški dela, stroški za varnost pri delu, stroški prevzema gradbenega kompozita (pepel in žlindra), vsi potrebni stroški kakršnegakoli ravnanja z gradbenim kompozitom, kot npr. vmesnega skladiščenja (zbiranja), predelave, ki so povezani s prevozom in prevzemom gradbenega kompozita, stroški vseh potrebnih garancij za izvedbo posla, vsi ostali spremljajoči stroški, ki so povezani s prevozom in prevzemom gradbenega kompozita in vsemi potrebni rokovanji, ki pogojujejo varno delo, vsi drugi nepredvideni stroški, ki so lahko povezani s prevoz in prevzemom gradbenega kompozita in niso zajeti v tem stroškovniku, so pa nujno potrebni za izvedbo razpisanih storitev, stroški izdelave ponudbene dokumentacije ter tudi stroški za vsa ostala dela in naloge, ki so v okvirnem sporazumu opredeljena kot obveznosti izvajalca.</w:t>
      </w:r>
    </w:p>
    <w:p w14:paraId="0F0BDD9D" w14:textId="77777777" w:rsidR="009E51A8" w:rsidRPr="00506DB5" w:rsidRDefault="009E51A8" w:rsidP="00872690">
      <w:pPr>
        <w:keepNext/>
        <w:keepLines/>
        <w:jc w:val="both"/>
        <w:rPr>
          <w:rFonts w:ascii="Tahoma" w:eastAsia="Calibri" w:hAnsi="Tahoma" w:cs="Tahoma"/>
          <w:lang w:eastAsia="en-US"/>
        </w:rPr>
      </w:pPr>
    </w:p>
    <w:p w14:paraId="554196EB" w14:textId="77777777" w:rsidR="009E51A8" w:rsidRPr="00506DB5" w:rsidRDefault="009E51A8" w:rsidP="00872690">
      <w:pPr>
        <w:keepNext/>
        <w:keepLines/>
        <w:jc w:val="both"/>
        <w:rPr>
          <w:rFonts w:ascii="Tahoma" w:eastAsia="Calibri" w:hAnsi="Tahoma" w:cs="Tahoma"/>
          <w:lang w:eastAsia="en-US"/>
        </w:rPr>
      </w:pPr>
      <w:r w:rsidRPr="00506DB5">
        <w:rPr>
          <w:rFonts w:ascii="Tahoma" w:eastAsia="Calibri" w:hAnsi="Tahoma" w:cs="Tahoma"/>
          <w:lang w:eastAsia="en-US"/>
        </w:rPr>
        <w:t>Ponudbene cene na enoto mere morajo biti zaokrožene na do dve (2) decimalni mesti, v primeru da bo gospodarski subjekt podal cene na več decimalk kot dve (2), bo ponudba izločena iz nadaljnjega postopka oddaje predmetnega javnega naročila.</w:t>
      </w:r>
    </w:p>
    <w:p w14:paraId="424815DB" w14:textId="77777777" w:rsidR="00AA13D9" w:rsidRPr="00506DB5" w:rsidRDefault="00AA13D9" w:rsidP="00872690">
      <w:pPr>
        <w:keepNext/>
        <w:keepLines/>
        <w:jc w:val="both"/>
        <w:rPr>
          <w:rFonts w:ascii="Tahoma" w:hAnsi="Tahoma" w:cs="Tahoma"/>
        </w:rPr>
      </w:pPr>
    </w:p>
    <w:p w14:paraId="3D95657A" w14:textId="2901BBB8" w:rsidR="00907359" w:rsidRPr="00506DB5" w:rsidRDefault="00963912" w:rsidP="00872690">
      <w:pPr>
        <w:keepNext/>
        <w:keepLines/>
        <w:jc w:val="both"/>
        <w:rPr>
          <w:rFonts w:ascii="Tahoma" w:hAnsi="Tahoma" w:cs="Tahoma"/>
          <w:bCs/>
          <w:snapToGrid w:val="0"/>
          <w:u w:val="single"/>
        </w:rPr>
      </w:pPr>
      <w:r w:rsidRPr="00506DB5">
        <w:rPr>
          <w:rFonts w:ascii="Tahoma" w:hAnsi="Tahoma" w:cs="Tahoma"/>
          <w:bCs/>
          <w:snapToGrid w:val="0"/>
          <w:u w:val="single"/>
        </w:rPr>
        <w:t xml:space="preserve">Okvirne količine: </w:t>
      </w:r>
    </w:p>
    <w:p w14:paraId="29530919" w14:textId="03107AC0" w:rsidR="00907359" w:rsidRPr="00506DB5" w:rsidRDefault="00907359" w:rsidP="00872690">
      <w:pPr>
        <w:keepNext/>
        <w:keepLines/>
        <w:jc w:val="both"/>
        <w:rPr>
          <w:rFonts w:ascii="Tahoma" w:hAnsi="Tahoma" w:cs="Tahoma"/>
          <w:snapToGrid w:val="0"/>
        </w:rPr>
      </w:pPr>
      <w:r w:rsidRPr="00506DB5">
        <w:rPr>
          <w:rFonts w:ascii="Tahoma" w:hAnsi="Tahoma" w:cs="Tahoma"/>
          <w:snapToGrid w:val="0"/>
        </w:rPr>
        <w:t>Količin</w:t>
      </w:r>
      <w:r w:rsidR="00AA13D9" w:rsidRPr="00506DB5">
        <w:rPr>
          <w:rFonts w:ascii="Tahoma" w:hAnsi="Tahoma" w:cs="Tahoma"/>
          <w:snapToGrid w:val="0"/>
        </w:rPr>
        <w:t>e,</w:t>
      </w:r>
      <w:r w:rsidR="000D76C4" w:rsidRPr="00506DB5">
        <w:rPr>
          <w:rFonts w:ascii="Tahoma" w:hAnsi="Tahoma" w:cs="Tahoma"/>
          <w:snapToGrid w:val="0"/>
        </w:rPr>
        <w:t xml:space="preserve"> </w:t>
      </w:r>
      <w:r w:rsidRPr="00506DB5">
        <w:rPr>
          <w:rFonts w:ascii="Tahoma" w:hAnsi="Tahoma" w:cs="Tahoma"/>
          <w:snapToGrid w:val="0"/>
        </w:rPr>
        <w:t>naveden</w:t>
      </w:r>
      <w:r w:rsidR="00AA13D9" w:rsidRPr="00506DB5">
        <w:rPr>
          <w:rFonts w:ascii="Tahoma" w:hAnsi="Tahoma" w:cs="Tahoma"/>
          <w:snapToGrid w:val="0"/>
        </w:rPr>
        <w:t>e</w:t>
      </w:r>
      <w:r w:rsidRPr="00506DB5">
        <w:rPr>
          <w:rFonts w:ascii="Tahoma" w:hAnsi="Tahoma" w:cs="Tahoma"/>
          <w:snapToGrid w:val="0"/>
        </w:rPr>
        <w:t xml:space="preserve"> v razpisni dokumentaciji </w:t>
      </w:r>
      <w:r w:rsidR="00AA13D9" w:rsidRPr="00506DB5">
        <w:rPr>
          <w:rFonts w:ascii="Tahoma" w:hAnsi="Tahoma" w:cs="Tahoma"/>
          <w:snapToGrid w:val="0"/>
        </w:rPr>
        <w:t xml:space="preserve">so okvirne </w:t>
      </w:r>
      <w:r w:rsidR="00D56A59" w:rsidRPr="00506DB5">
        <w:rPr>
          <w:rFonts w:ascii="Tahoma" w:hAnsi="Tahoma" w:cs="Tahoma"/>
          <w:snapToGrid w:val="0"/>
        </w:rPr>
        <w:t>in</w:t>
      </w:r>
      <w:r w:rsidR="00AA13D9" w:rsidRPr="00506DB5">
        <w:rPr>
          <w:rFonts w:ascii="Tahoma" w:hAnsi="Tahoma" w:cs="Tahoma"/>
          <w:snapToGrid w:val="0"/>
        </w:rPr>
        <w:t xml:space="preserve"> so</w:t>
      </w:r>
      <w:r w:rsidRPr="00506DB5">
        <w:rPr>
          <w:rFonts w:ascii="Tahoma" w:hAnsi="Tahoma" w:cs="Tahoma"/>
          <w:snapToGrid w:val="0"/>
        </w:rPr>
        <w:t xml:space="preserve"> informativne narave, ter </w:t>
      </w:r>
      <w:r w:rsidR="00AA13D9" w:rsidRPr="00506DB5">
        <w:rPr>
          <w:rFonts w:ascii="Tahoma" w:hAnsi="Tahoma" w:cs="Tahoma"/>
          <w:snapToGrid w:val="0"/>
        </w:rPr>
        <w:t>so</w:t>
      </w:r>
      <w:r w:rsidR="007B7CAF" w:rsidRPr="00506DB5">
        <w:rPr>
          <w:rFonts w:ascii="Tahoma" w:hAnsi="Tahoma" w:cs="Tahoma"/>
          <w:snapToGrid w:val="0"/>
        </w:rPr>
        <w:t xml:space="preserve"> odvisn</w:t>
      </w:r>
      <w:r w:rsidR="00AA13D9" w:rsidRPr="00506DB5">
        <w:rPr>
          <w:rFonts w:ascii="Tahoma" w:hAnsi="Tahoma" w:cs="Tahoma"/>
          <w:snapToGrid w:val="0"/>
        </w:rPr>
        <w:t>e</w:t>
      </w:r>
      <w:r w:rsidR="007B7CAF" w:rsidRPr="00506DB5">
        <w:rPr>
          <w:rFonts w:ascii="Tahoma" w:hAnsi="Tahoma" w:cs="Tahoma"/>
          <w:snapToGrid w:val="0"/>
        </w:rPr>
        <w:t xml:space="preserve"> </w:t>
      </w:r>
      <w:r w:rsidRPr="00506DB5">
        <w:rPr>
          <w:rFonts w:ascii="Tahoma" w:hAnsi="Tahoma" w:cs="Tahoma"/>
          <w:snapToGrid w:val="0"/>
        </w:rPr>
        <w:t>od dejanskih potreb naročnika</w:t>
      </w:r>
      <w:r w:rsidR="00AA13D9" w:rsidRPr="00506DB5">
        <w:rPr>
          <w:rFonts w:ascii="Tahoma" w:hAnsi="Tahoma" w:cs="Tahoma"/>
          <w:snapToGrid w:val="0"/>
        </w:rPr>
        <w:t xml:space="preserve"> v obdobju veljavnosti okvirnega sporazuma.</w:t>
      </w:r>
    </w:p>
    <w:p w14:paraId="2E9148E1" w14:textId="527ECE4C" w:rsidR="0085560E" w:rsidRPr="00506DB5" w:rsidRDefault="0085560E" w:rsidP="00872690">
      <w:pPr>
        <w:keepNext/>
        <w:keepLines/>
        <w:jc w:val="both"/>
        <w:rPr>
          <w:rFonts w:ascii="Tahoma" w:hAnsi="Tahoma" w:cs="Tahoma"/>
        </w:rPr>
      </w:pPr>
    </w:p>
    <w:p w14:paraId="0EBC7F87" w14:textId="77777777" w:rsidR="009E51A8" w:rsidRPr="00506DB5" w:rsidRDefault="009E51A8" w:rsidP="00872690">
      <w:pPr>
        <w:keepNext/>
        <w:keepLines/>
        <w:jc w:val="both"/>
        <w:rPr>
          <w:rFonts w:ascii="Tahoma" w:eastAsia="Calibri" w:hAnsi="Tahoma" w:cs="Tahoma"/>
          <w:bCs/>
          <w:lang w:eastAsia="en-US"/>
        </w:rPr>
      </w:pPr>
      <w:r w:rsidRPr="00506DB5">
        <w:rPr>
          <w:rFonts w:ascii="Tahoma" w:eastAsia="Calibri" w:hAnsi="Tahoma" w:cs="Tahoma"/>
          <w:bCs/>
          <w:lang w:eastAsia="en-US"/>
        </w:rPr>
        <w:t xml:space="preserve">Ponudbena cena na enoto mere mora biti v času veljavnosti okvirnega sporazuma fiksna in se ne spreminja pod nobenim pogojem, razen v primeru znižanja cen. </w:t>
      </w:r>
    </w:p>
    <w:p w14:paraId="707512A4" w14:textId="77777777" w:rsidR="009E51A8" w:rsidRPr="00506DB5" w:rsidRDefault="009E51A8" w:rsidP="00872690">
      <w:pPr>
        <w:keepNext/>
        <w:keepLines/>
        <w:tabs>
          <w:tab w:val="left" w:pos="993"/>
        </w:tabs>
        <w:jc w:val="both"/>
        <w:rPr>
          <w:rFonts w:ascii="Tahoma" w:eastAsia="Calibri" w:hAnsi="Tahoma" w:cs="Tahoma"/>
          <w:lang w:eastAsia="en-US"/>
        </w:rPr>
      </w:pPr>
    </w:p>
    <w:p w14:paraId="56590B0C" w14:textId="77777777" w:rsidR="009E51A8" w:rsidRPr="00506DB5" w:rsidRDefault="009E51A8" w:rsidP="00872690">
      <w:pPr>
        <w:keepNext/>
        <w:keepLines/>
        <w:tabs>
          <w:tab w:val="left" w:pos="993"/>
        </w:tabs>
        <w:jc w:val="both"/>
        <w:rPr>
          <w:rFonts w:ascii="Tahoma" w:eastAsia="Calibri" w:hAnsi="Tahoma" w:cs="Tahoma"/>
          <w:lang w:eastAsia="en-US"/>
        </w:rPr>
      </w:pPr>
      <w:r w:rsidRPr="00506DB5">
        <w:rPr>
          <w:rFonts w:ascii="Tahoma" w:eastAsia="Calibri" w:hAnsi="Tahoma" w:cs="Tahoma"/>
          <w:lang w:eastAsia="en-US"/>
        </w:rPr>
        <w:t>Neodvisno od podatkov, ki so vsebovani v dokumentaciji v zvezi z oddajo javnega naročila, si mora ponudnik pred oddajo ponudbe pridobiti morebitne ostale podatke, ki se nanašajo na izvedbo storitev po tem javnem naročilu in ki lahko vplivajo na ponudnikovo ceno ali ponudnikove obveznosti.</w:t>
      </w:r>
    </w:p>
    <w:p w14:paraId="3109B3BC" w14:textId="77777777" w:rsidR="009E51A8" w:rsidRPr="00506DB5" w:rsidRDefault="009E51A8" w:rsidP="00872690">
      <w:pPr>
        <w:keepNext/>
        <w:keepLines/>
        <w:tabs>
          <w:tab w:val="left" w:pos="993"/>
        </w:tabs>
        <w:jc w:val="both"/>
        <w:rPr>
          <w:rFonts w:ascii="Tahoma" w:eastAsia="Calibri" w:hAnsi="Tahoma" w:cs="Tahoma"/>
          <w:lang w:eastAsia="en-US"/>
        </w:rPr>
      </w:pPr>
    </w:p>
    <w:p w14:paraId="5C410E1C" w14:textId="77777777" w:rsidR="009E51A8" w:rsidRPr="00506DB5" w:rsidRDefault="009E51A8" w:rsidP="00872690">
      <w:pPr>
        <w:keepNext/>
        <w:keepLines/>
        <w:tabs>
          <w:tab w:val="left" w:pos="993"/>
        </w:tabs>
        <w:jc w:val="both"/>
        <w:rPr>
          <w:rFonts w:ascii="Tahoma" w:eastAsia="Calibri" w:hAnsi="Tahoma" w:cs="Tahoma"/>
          <w:lang w:eastAsia="en-US"/>
        </w:rPr>
      </w:pPr>
      <w:r w:rsidRPr="00506DB5">
        <w:rPr>
          <w:rFonts w:ascii="Tahoma" w:eastAsia="Calibri" w:hAnsi="Tahoma" w:cs="Tahoma"/>
          <w:lang w:eastAsia="en-US"/>
        </w:rPr>
        <w:t>Ponudnik ne bo upravičen do nobenega povečanja cene, ki bi ga utemeljeval s tem, da ni bil polno obveščen o pogojih, ki se nanašajo na predmetne storitve na tržišču.</w:t>
      </w:r>
    </w:p>
    <w:p w14:paraId="314AF10D" w14:textId="5B82B2E7" w:rsidR="00AC0E4C" w:rsidRPr="00506DB5" w:rsidRDefault="00AC0E4C" w:rsidP="00872690">
      <w:pPr>
        <w:keepNext/>
        <w:keepLines/>
        <w:jc w:val="both"/>
        <w:rPr>
          <w:rFonts w:ascii="Tahoma" w:hAnsi="Tahoma" w:cs="Tahoma"/>
        </w:rPr>
      </w:pPr>
    </w:p>
    <w:p w14:paraId="401626DA" w14:textId="47026B26" w:rsidR="00AC0E4C" w:rsidRPr="00506DB5" w:rsidRDefault="00BB323F" w:rsidP="00872690">
      <w:pPr>
        <w:keepNext/>
        <w:keepLines/>
        <w:numPr>
          <w:ilvl w:val="1"/>
          <w:numId w:val="2"/>
        </w:numPr>
        <w:rPr>
          <w:rFonts w:ascii="Tahoma" w:hAnsi="Tahoma" w:cs="Tahoma"/>
          <w:b/>
        </w:rPr>
      </w:pPr>
      <w:bookmarkStart w:id="7" w:name="_Hlk207024151"/>
      <w:r w:rsidRPr="00506DB5">
        <w:rPr>
          <w:rFonts w:ascii="Tahoma" w:hAnsi="Tahoma" w:cs="Tahoma"/>
          <w:b/>
        </w:rPr>
        <w:t>Ogled objekta  - za pridobitev celovitih informacij v zvezi z izvedbo naročila</w:t>
      </w:r>
    </w:p>
    <w:p w14:paraId="429368C2" w14:textId="2C26C22E" w:rsidR="00AC0E4C" w:rsidRPr="00506DB5" w:rsidRDefault="00AC0E4C" w:rsidP="00872690">
      <w:pPr>
        <w:keepNext/>
        <w:keepLines/>
        <w:jc w:val="both"/>
        <w:rPr>
          <w:rFonts w:ascii="Tahoma" w:hAnsi="Tahoma" w:cs="Tahoma"/>
        </w:rPr>
      </w:pPr>
    </w:p>
    <w:p w14:paraId="12ADB37E" w14:textId="77777777" w:rsidR="00BB323F" w:rsidRPr="00506DB5" w:rsidRDefault="00BB323F" w:rsidP="00872690">
      <w:pPr>
        <w:keepNext/>
        <w:keepLines/>
        <w:jc w:val="both"/>
        <w:rPr>
          <w:rFonts w:ascii="Tahoma" w:eastAsia="Calibri" w:hAnsi="Tahoma" w:cs="Tahoma"/>
          <w:sz w:val="22"/>
          <w:szCs w:val="22"/>
          <w:lang w:eastAsia="en-US"/>
        </w:rPr>
      </w:pPr>
      <w:r w:rsidRPr="00506DB5">
        <w:rPr>
          <w:rFonts w:ascii="Tahoma" w:eastAsia="Calibri" w:hAnsi="Tahoma" w:cs="Tahoma"/>
          <w:lang w:eastAsia="en-US"/>
        </w:rPr>
        <w:t xml:space="preserve">Neodvisno od podatkov, ki so vsebovani v razpisni dokumentaciji, si </w:t>
      </w:r>
      <w:r w:rsidRPr="00506DB5">
        <w:rPr>
          <w:rFonts w:ascii="Tahoma" w:eastAsia="Calibri" w:hAnsi="Tahoma" w:cs="Tahoma"/>
          <w:b/>
          <w:lang w:eastAsia="en-US"/>
        </w:rPr>
        <w:t>mora</w:t>
      </w:r>
      <w:r w:rsidRPr="00506DB5">
        <w:rPr>
          <w:rFonts w:ascii="Tahoma" w:eastAsia="Calibri" w:hAnsi="Tahoma" w:cs="Tahoma"/>
          <w:lang w:eastAsia="en-US"/>
        </w:rPr>
        <w:t xml:space="preserve"> ponudnik pred oddajo ponudbe obvezno ogledati objekte naročnika, kjer se bodo izvajale razpisane storitve z namenom, da si pridobi morebitne ostale podatke, ki se nanašajo na izvedbo storitev po tej razpisni dokumentaciji in ki lahko vplivajo na ponudnikovo ceno ali ponudnikove obveznosti in izvedbene zmogljivosti ter se seznani z </w:t>
      </w:r>
      <w:r w:rsidRPr="00506DB5">
        <w:rPr>
          <w:rFonts w:ascii="Tahoma" w:eastAsia="Calibri" w:hAnsi="Tahoma" w:cs="Tahoma"/>
          <w:bCs/>
          <w:lang w:eastAsia="en-US"/>
        </w:rPr>
        <w:t xml:space="preserve">razmerami in proizvodnimi objekti na lokaciji naročnika, Toplarniška ulica 19 v </w:t>
      </w:r>
      <w:r w:rsidRPr="00506DB5">
        <w:rPr>
          <w:rFonts w:ascii="Tahoma" w:eastAsia="Calibri" w:hAnsi="Tahoma" w:cs="Tahoma"/>
          <w:lang w:eastAsia="en-US"/>
        </w:rPr>
        <w:t xml:space="preserve">Ljubljani. </w:t>
      </w:r>
    </w:p>
    <w:p w14:paraId="65F4212C" w14:textId="61A9733E" w:rsidR="00AC0E4C" w:rsidRPr="00506DB5" w:rsidRDefault="00AC0E4C" w:rsidP="00872690">
      <w:pPr>
        <w:keepNext/>
        <w:keepLines/>
        <w:jc w:val="both"/>
        <w:rPr>
          <w:rFonts w:ascii="Tahoma" w:hAnsi="Tahoma" w:cs="Tahoma"/>
        </w:rPr>
      </w:pPr>
    </w:p>
    <w:p w14:paraId="0F32212B" w14:textId="77777777" w:rsidR="00BB323F" w:rsidRPr="00506DB5" w:rsidRDefault="00BB323F" w:rsidP="00872690">
      <w:pPr>
        <w:keepNext/>
        <w:keepLines/>
        <w:jc w:val="both"/>
        <w:rPr>
          <w:rFonts w:ascii="Tahoma" w:eastAsia="Calibri" w:hAnsi="Tahoma" w:cs="Tahoma"/>
          <w:iCs/>
          <w:lang w:eastAsia="en-US"/>
        </w:rPr>
      </w:pPr>
      <w:r w:rsidRPr="00506DB5">
        <w:rPr>
          <w:rFonts w:ascii="Tahoma" w:eastAsia="Calibri" w:hAnsi="Tahoma" w:cs="Tahoma"/>
          <w:iCs/>
          <w:lang w:eastAsia="en-US"/>
        </w:rPr>
        <w:t xml:space="preserve">Ponudniki se </w:t>
      </w:r>
      <w:r w:rsidRPr="00506DB5">
        <w:rPr>
          <w:rFonts w:ascii="Tahoma" w:eastAsia="Calibri" w:hAnsi="Tahoma" w:cs="Tahoma"/>
          <w:lang w:eastAsia="en-US"/>
        </w:rPr>
        <w:t>predhodno dogovorijo za ogled objektov s kontaktno osebo naročnika</w:t>
      </w:r>
      <w:r w:rsidRPr="00506DB5">
        <w:rPr>
          <w:rFonts w:ascii="Tahoma" w:eastAsia="Calibri" w:hAnsi="Tahoma" w:cs="Tahoma"/>
          <w:iCs/>
          <w:lang w:eastAsia="en-US"/>
        </w:rPr>
        <w:t xml:space="preserve"> g. Lovro Novinšek; tel. št. + 386 1 58 75 259, +386 41 526 000 ali g. Andrej </w:t>
      </w:r>
      <w:proofErr w:type="spellStart"/>
      <w:r w:rsidRPr="00506DB5">
        <w:rPr>
          <w:rFonts w:ascii="Tahoma" w:eastAsia="Calibri" w:hAnsi="Tahoma" w:cs="Tahoma"/>
          <w:iCs/>
          <w:lang w:eastAsia="en-US"/>
        </w:rPr>
        <w:t>Lukek</w:t>
      </w:r>
      <w:proofErr w:type="spellEnd"/>
      <w:r w:rsidRPr="00506DB5">
        <w:rPr>
          <w:rFonts w:ascii="Tahoma" w:eastAsia="Calibri" w:hAnsi="Tahoma" w:cs="Tahoma"/>
          <w:iCs/>
          <w:lang w:eastAsia="en-US"/>
        </w:rPr>
        <w:t>; tel. št. + 386 1 58 75 370, +386 41 277 491.</w:t>
      </w:r>
    </w:p>
    <w:p w14:paraId="112F32F5" w14:textId="77777777" w:rsidR="00BB323F" w:rsidRPr="00506DB5" w:rsidRDefault="00BB323F" w:rsidP="00872690">
      <w:pPr>
        <w:keepNext/>
        <w:keepLines/>
        <w:jc w:val="both"/>
        <w:rPr>
          <w:rFonts w:ascii="Tahoma" w:eastAsia="Calibri" w:hAnsi="Tahoma" w:cs="Tahoma"/>
          <w:iCs/>
          <w:lang w:eastAsia="en-US"/>
        </w:rPr>
      </w:pPr>
    </w:p>
    <w:p w14:paraId="5AC2ADA7" w14:textId="0019FD74" w:rsidR="00BB323F" w:rsidRPr="00506DB5" w:rsidRDefault="00BB323F"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Naročnik bo v ta namen ločeno organiziral sestanke s posameznimi ponudniki na lokaciji naročnika Toplarniška ulica 19, v Ljubljani, </w:t>
      </w:r>
      <w:r w:rsidRPr="00506DB5">
        <w:rPr>
          <w:rFonts w:ascii="Tahoma" w:eastAsia="Calibri" w:hAnsi="Tahoma" w:cs="Tahoma"/>
          <w:b/>
          <w:u w:val="single"/>
          <w:lang w:eastAsia="en-US"/>
        </w:rPr>
        <w:t>ki so obvezni za vse ponudnike</w:t>
      </w:r>
      <w:r w:rsidRPr="00506DB5">
        <w:rPr>
          <w:rFonts w:ascii="Tahoma" w:eastAsia="Calibri" w:hAnsi="Tahoma" w:cs="Tahoma"/>
          <w:lang w:eastAsia="en-US"/>
        </w:rPr>
        <w:t xml:space="preserve">. Ponudnik mora kontaktirati predstavnika naročnika do </w:t>
      </w:r>
      <w:r w:rsidRPr="00506DB5">
        <w:rPr>
          <w:rFonts w:ascii="Tahoma" w:eastAsia="Calibri" w:hAnsi="Tahoma"/>
          <w:b/>
          <w:lang w:eastAsia="en-US"/>
        </w:rPr>
        <w:t xml:space="preserve">1. </w:t>
      </w:r>
      <w:r w:rsidR="001A2A74">
        <w:rPr>
          <w:rFonts w:ascii="Tahoma" w:eastAsia="Calibri" w:hAnsi="Tahoma"/>
          <w:b/>
          <w:lang w:eastAsia="en-US"/>
        </w:rPr>
        <w:t>9</w:t>
      </w:r>
      <w:r w:rsidRPr="00506DB5">
        <w:rPr>
          <w:rFonts w:ascii="Tahoma" w:eastAsia="Calibri" w:hAnsi="Tahoma"/>
          <w:b/>
          <w:lang w:eastAsia="en-US"/>
        </w:rPr>
        <w:t xml:space="preserve">. </w:t>
      </w:r>
      <w:r w:rsidRPr="00506DB5">
        <w:rPr>
          <w:rFonts w:ascii="Tahoma" w:eastAsia="Calibri" w:hAnsi="Tahoma" w:cs="Tahoma"/>
          <w:b/>
          <w:lang w:eastAsia="en-US"/>
        </w:rPr>
        <w:t>2025, do 12:00 ure</w:t>
      </w:r>
      <w:r w:rsidRPr="00506DB5">
        <w:rPr>
          <w:rFonts w:ascii="Tahoma" w:eastAsia="Calibri" w:hAnsi="Tahoma" w:cs="Tahoma"/>
          <w:lang w:eastAsia="en-US"/>
        </w:rPr>
        <w:t xml:space="preserve"> in se dogovoriti za sestanek. Ogled objektov je možen vsak delavnik, od 8. do 12. ure. Zadnji dan za ogled objekta je </w:t>
      </w:r>
      <w:r w:rsidR="001A2A74">
        <w:rPr>
          <w:rFonts w:ascii="Tahoma" w:eastAsia="Calibri" w:hAnsi="Tahoma"/>
          <w:b/>
          <w:lang w:eastAsia="en-US"/>
        </w:rPr>
        <w:t>3</w:t>
      </w:r>
      <w:r w:rsidRPr="00506DB5">
        <w:rPr>
          <w:rFonts w:ascii="Tahoma" w:eastAsia="Calibri" w:hAnsi="Tahoma"/>
          <w:b/>
          <w:lang w:eastAsia="en-US"/>
        </w:rPr>
        <w:t xml:space="preserve">. </w:t>
      </w:r>
      <w:r w:rsidR="001A2A74">
        <w:rPr>
          <w:rFonts w:ascii="Tahoma" w:eastAsia="Calibri" w:hAnsi="Tahoma"/>
          <w:b/>
          <w:lang w:eastAsia="en-US"/>
        </w:rPr>
        <w:t>9</w:t>
      </w:r>
      <w:r w:rsidRPr="00506DB5">
        <w:rPr>
          <w:rFonts w:ascii="Tahoma" w:eastAsia="Calibri" w:hAnsi="Tahoma"/>
          <w:b/>
          <w:lang w:eastAsia="en-US"/>
        </w:rPr>
        <w:t xml:space="preserve">.  </w:t>
      </w:r>
      <w:r w:rsidRPr="00506DB5">
        <w:rPr>
          <w:rFonts w:ascii="Tahoma" w:eastAsia="Calibri" w:hAnsi="Tahoma" w:cs="Tahoma"/>
          <w:b/>
          <w:lang w:eastAsia="en-US"/>
        </w:rPr>
        <w:t>2028</w:t>
      </w:r>
      <w:r w:rsidRPr="00506DB5">
        <w:rPr>
          <w:rFonts w:ascii="Tahoma" w:eastAsia="Calibri" w:hAnsi="Tahoma" w:cs="Tahoma"/>
          <w:lang w:eastAsia="en-US"/>
        </w:rPr>
        <w:t xml:space="preserve"> </w:t>
      </w:r>
      <w:r w:rsidRPr="00506DB5">
        <w:rPr>
          <w:rFonts w:ascii="Tahoma" w:eastAsia="Calibri" w:hAnsi="Tahoma" w:cs="Tahoma"/>
          <w:b/>
          <w:lang w:eastAsia="en-US"/>
        </w:rPr>
        <w:t>do 12.00 ure</w:t>
      </w:r>
      <w:r w:rsidRPr="00506DB5">
        <w:rPr>
          <w:rFonts w:ascii="Tahoma" w:eastAsia="Calibri" w:hAnsi="Tahoma" w:cs="Tahoma"/>
          <w:lang w:eastAsia="en-US"/>
        </w:rPr>
        <w:t xml:space="preserve">. </w:t>
      </w:r>
    </w:p>
    <w:bookmarkEnd w:id="7"/>
    <w:p w14:paraId="798CD8E6" w14:textId="77777777" w:rsidR="00BB323F" w:rsidRPr="00506DB5" w:rsidRDefault="00BB323F" w:rsidP="00872690">
      <w:pPr>
        <w:keepNext/>
        <w:keepLines/>
        <w:jc w:val="both"/>
        <w:rPr>
          <w:rFonts w:ascii="Tahoma" w:eastAsia="Calibri" w:hAnsi="Tahoma" w:cs="Tahoma"/>
          <w:lang w:eastAsia="en-US"/>
        </w:rPr>
      </w:pPr>
    </w:p>
    <w:p w14:paraId="2B69EBB6" w14:textId="77777777" w:rsidR="00BB323F" w:rsidRPr="00506DB5" w:rsidRDefault="00BB323F"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mora kot </w:t>
      </w:r>
      <w:r w:rsidRPr="00506DB5">
        <w:rPr>
          <w:rFonts w:ascii="Tahoma" w:eastAsia="Calibri" w:hAnsi="Tahoma" w:cs="Tahoma"/>
          <w:b/>
          <w:lang w:eastAsia="en-US"/>
        </w:rPr>
        <w:t>Prilogo 7</w:t>
      </w:r>
      <w:r w:rsidRPr="00506DB5">
        <w:rPr>
          <w:rFonts w:ascii="Tahoma" w:eastAsia="Calibri" w:hAnsi="Tahoma" w:cs="Tahoma"/>
          <w:lang w:eastAsia="en-US"/>
        </w:rPr>
        <w:t xml:space="preserve"> predložiti potrdilo (izdano s strani naročnika) o opravljenem obveznem ogledu objektov na katerih se bodo izvajale storitve, ki so predmet postopka JN.</w:t>
      </w:r>
    </w:p>
    <w:p w14:paraId="1B90B9B0" w14:textId="77777777" w:rsidR="00AC0E4C" w:rsidRPr="00506DB5" w:rsidRDefault="00AC0E4C" w:rsidP="00872690">
      <w:pPr>
        <w:keepNext/>
        <w:keepLines/>
        <w:jc w:val="both"/>
        <w:rPr>
          <w:rFonts w:ascii="Tahoma" w:hAnsi="Tahoma" w:cs="Tahoma"/>
        </w:rPr>
      </w:pPr>
    </w:p>
    <w:p w14:paraId="5C202E54" w14:textId="395E58D0" w:rsidR="00F70DDF" w:rsidRPr="00506DB5" w:rsidRDefault="00F70DDF" w:rsidP="00872690">
      <w:pPr>
        <w:keepNext/>
        <w:keepLines/>
        <w:numPr>
          <w:ilvl w:val="1"/>
          <w:numId w:val="2"/>
        </w:numPr>
        <w:rPr>
          <w:rFonts w:ascii="Tahoma" w:hAnsi="Tahoma" w:cs="Tahoma"/>
          <w:b/>
        </w:rPr>
      </w:pPr>
      <w:r w:rsidRPr="00506DB5">
        <w:rPr>
          <w:rFonts w:ascii="Tahoma" w:hAnsi="Tahoma" w:cs="Tahoma"/>
          <w:b/>
        </w:rPr>
        <w:t xml:space="preserve">Celovitost </w:t>
      </w:r>
      <w:r w:rsidR="007C78DF" w:rsidRPr="00506DB5">
        <w:rPr>
          <w:rFonts w:ascii="Tahoma" w:hAnsi="Tahoma" w:cs="Tahoma"/>
          <w:b/>
        </w:rPr>
        <w:t>prijave/</w:t>
      </w:r>
      <w:r w:rsidRPr="00506DB5">
        <w:rPr>
          <w:rFonts w:ascii="Tahoma" w:hAnsi="Tahoma" w:cs="Tahoma"/>
          <w:b/>
        </w:rPr>
        <w:t xml:space="preserve">ponudbe, dopustnost </w:t>
      </w:r>
      <w:r w:rsidR="007C78DF" w:rsidRPr="00506DB5">
        <w:rPr>
          <w:rFonts w:ascii="Tahoma" w:hAnsi="Tahoma" w:cs="Tahoma"/>
          <w:b/>
        </w:rPr>
        <w:t>prijave/ponudbe</w:t>
      </w:r>
      <w:r w:rsidRPr="00506DB5">
        <w:rPr>
          <w:rFonts w:ascii="Tahoma" w:hAnsi="Tahoma" w:cs="Tahoma"/>
          <w:b/>
        </w:rPr>
        <w:t xml:space="preserve">, pregled in ocenjevanje </w:t>
      </w:r>
      <w:r w:rsidR="007C78DF" w:rsidRPr="00506DB5">
        <w:rPr>
          <w:rFonts w:ascii="Tahoma" w:hAnsi="Tahoma" w:cs="Tahoma"/>
          <w:b/>
        </w:rPr>
        <w:t>prijave/ponudbe</w:t>
      </w:r>
    </w:p>
    <w:p w14:paraId="599E2C59" w14:textId="7520AF2C" w:rsidR="00F70DDF" w:rsidRPr="00506DB5" w:rsidRDefault="007C78DF" w:rsidP="00872690">
      <w:pPr>
        <w:keepNext/>
        <w:keepLines/>
        <w:rPr>
          <w:rFonts w:ascii="Tahoma" w:hAnsi="Tahoma" w:cs="Tahoma"/>
          <w:sz w:val="18"/>
        </w:rPr>
      </w:pPr>
      <w:r w:rsidRPr="00506DB5">
        <w:rPr>
          <w:rFonts w:ascii="Tahoma" w:hAnsi="Tahoma" w:cs="Tahoma"/>
          <w:sz w:val="18"/>
        </w:rPr>
        <w:t xml:space="preserve"> </w:t>
      </w:r>
    </w:p>
    <w:p w14:paraId="7F038982" w14:textId="77BDC561" w:rsidR="00F70DDF" w:rsidRPr="00506DB5" w:rsidRDefault="004F3067" w:rsidP="00872690">
      <w:pPr>
        <w:keepNext/>
        <w:keepLines/>
        <w:jc w:val="both"/>
        <w:rPr>
          <w:rFonts w:ascii="Tahoma" w:hAnsi="Tahoma" w:cs="Tahoma"/>
        </w:rPr>
      </w:pPr>
      <w:r w:rsidRPr="00506DB5">
        <w:rPr>
          <w:rFonts w:ascii="Tahoma" w:hAnsi="Tahoma" w:cs="Tahoma"/>
        </w:rPr>
        <w:t>P</w:t>
      </w:r>
      <w:r w:rsidR="0016041E" w:rsidRPr="00506DB5">
        <w:rPr>
          <w:rFonts w:ascii="Tahoma" w:hAnsi="Tahoma" w:cs="Tahoma"/>
        </w:rPr>
        <w:t xml:space="preserve">redmet </w:t>
      </w:r>
      <w:r w:rsidR="007C78DF" w:rsidRPr="00506DB5">
        <w:rPr>
          <w:rFonts w:ascii="Tahoma" w:hAnsi="Tahoma" w:cs="Tahoma"/>
        </w:rPr>
        <w:t xml:space="preserve">prijave/ponudbe </w:t>
      </w:r>
      <w:r w:rsidRPr="00506DB5">
        <w:rPr>
          <w:rFonts w:ascii="Tahoma" w:hAnsi="Tahoma" w:cs="Tahoma"/>
        </w:rPr>
        <w:t>mora</w:t>
      </w:r>
      <w:r w:rsidR="0016041E" w:rsidRPr="00506DB5">
        <w:rPr>
          <w:rFonts w:ascii="Tahoma" w:hAnsi="Tahoma" w:cs="Tahoma"/>
        </w:rPr>
        <w:t xml:space="preserve"> </w:t>
      </w:r>
      <w:r w:rsidR="0016041E" w:rsidRPr="00506DB5">
        <w:rPr>
          <w:rFonts w:ascii="Tahoma" w:hAnsi="Tahoma" w:cs="Tahoma"/>
          <w:b/>
        </w:rPr>
        <w:t>ustrezati</w:t>
      </w:r>
      <w:r w:rsidR="0016041E" w:rsidRPr="00506DB5">
        <w:rPr>
          <w:rFonts w:ascii="Tahoma" w:hAnsi="Tahoma" w:cs="Tahoma"/>
        </w:rPr>
        <w:t xml:space="preserve"> </w:t>
      </w:r>
      <w:r w:rsidR="00E70854" w:rsidRPr="00506DB5">
        <w:rPr>
          <w:rFonts w:ascii="Tahoma" w:hAnsi="Tahoma" w:cs="Tahoma"/>
        </w:rPr>
        <w:t xml:space="preserve">vsem </w:t>
      </w:r>
      <w:r w:rsidR="0016041E" w:rsidRPr="00506DB5">
        <w:rPr>
          <w:rFonts w:ascii="Tahoma" w:hAnsi="Tahoma" w:cs="Tahoma"/>
        </w:rPr>
        <w:t>tehničnim in ostalim zahtevam, navedenim v predmetni dokumentaciji naročnika.</w:t>
      </w:r>
      <w:r w:rsidR="005337BD" w:rsidRPr="00506DB5">
        <w:rPr>
          <w:rFonts w:ascii="Tahoma" w:hAnsi="Tahoma" w:cs="Tahoma"/>
        </w:rPr>
        <w:t xml:space="preserve"> </w:t>
      </w:r>
      <w:r w:rsidR="00FF6AA2" w:rsidRPr="00506DB5">
        <w:rPr>
          <w:rFonts w:ascii="Tahoma" w:hAnsi="Tahoma" w:cs="Tahoma"/>
        </w:rPr>
        <w:t xml:space="preserve">Kandidat/Ponudnik </w:t>
      </w:r>
      <w:r w:rsidR="0016041E" w:rsidRPr="00506DB5">
        <w:rPr>
          <w:rFonts w:ascii="Tahoma" w:hAnsi="Tahoma" w:cs="Tahoma"/>
        </w:rPr>
        <w:t xml:space="preserve">mora za </w:t>
      </w:r>
      <w:r w:rsidR="00312DB9" w:rsidRPr="00506DB5">
        <w:rPr>
          <w:rFonts w:ascii="Tahoma" w:hAnsi="Tahoma" w:cs="Tahoma"/>
        </w:rPr>
        <w:t>predmeta javnega naročila</w:t>
      </w:r>
      <w:r w:rsidR="004F26D3" w:rsidRPr="00506DB5">
        <w:rPr>
          <w:rFonts w:ascii="Tahoma" w:hAnsi="Tahoma" w:cs="Tahoma"/>
        </w:rPr>
        <w:t>,</w:t>
      </w:r>
      <w:r w:rsidR="0016041E" w:rsidRPr="00506DB5">
        <w:rPr>
          <w:rFonts w:ascii="Tahoma" w:hAnsi="Tahoma" w:cs="Tahoma"/>
        </w:rPr>
        <w:t xml:space="preserve"> za katerega oddaja </w:t>
      </w:r>
      <w:r w:rsidR="007C78DF" w:rsidRPr="00506DB5">
        <w:rPr>
          <w:rFonts w:ascii="Tahoma" w:hAnsi="Tahoma" w:cs="Tahoma"/>
        </w:rPr>
        <w:t>prijavo/ponudbo</w:t>
      </w:r>
      <w:r w:rsidR="0016041E" w:rsidRPr="00506DB5">
        <w:rPr>
          <w:rFonts w:ascii="Tahoma" w:hAnsi="Tahoma" w:cs="Tahoma"/>
        </w:rPr>
        <w:t xml:space="preserve">, </w:t>
      </w:r>
      <w:r w:rsidR="00312DB9" w:rsidRPr="00506DB5">
        <w:rPr>
          <w:rFonts w:ascii="Tahoma" w:hAnsi="Tahoma" w:cs="Tahoma"/>
        </w:rPr>
        <w:t xml:space="preserve">ponuditi vse razpisane oz. zahtevane storitve skladno z vsemi zahtevami in pogoji razpisne dokumentacije </w:t>
      </w:r>
      <w:r w:rsidR="00312DB9" w:rsidRPr="00506DB5">
        <w:rPr>
          <w:rFonts w:ascii="Tahoma" w:hAnsi="Tahoma" w:cs="Tahoma"/>
          <w:b/>
        </w:rPr>
        <w:t xml:space="preserve">(zahtevana je celovitost </w:t>
      </w:r>
      <w:r w:rsidR="007C78DF" w:rsidRPr="00506DB5">
        <w:rPr>
          <w:rFonts w:ascii="Tahoma" w:hAnsi="Tahoma" w:cs="Tahoma"/>
          <w:b/>
        </w:rPr>
        <w:t>prijave/ponudbe</w:t>
      </w:r>
      <w:r w:rsidR="00312DB9" w:rsidRPr="00506DB5">
        <w:rPr>
          <w:rFonts w:ascii="Tahoma" w:hAnsi="Tahoma" w:cs="Tahoma"/>
          <w:b/>
        </w:rPr>
        <w:t>).</w:t>
      </w:r>
      <w:r w:rsidR="00312DB9" w:rsidRPr="00506DB5">
        <w:rPr>
          <w:rFonts w:ascii="Tahoma" w:hAnsi="Tahoma" w:cs="Tahoma"/>
        </w:rPr>
        <w:t xml:space="preserve"> </w:t>
      </w:r>
      <w:r w:rsidR="00F70DDF" w:rsidRPr="00506DB5">
        <w:rPr>
          <w:rFonts w:ascii="Tahoma" w:hAnsi="Tahoma" w:cs="Tahoma"/>
        </w:rPr>
        <w:t xml:space="preserve"> </w:t>
      </w:r>
      <w:r w:rsidR="007C78DF" w:rsidRPr="00506DB5">
        <w:rPr>
          <w:rFonts w:ascii="Tahoma" w:hAnsi="Tahoma" w:cs="Tahoma"/>
        </w:rPr>
        <w:t xml:space="preserve"> </w:t>
      </w:r>
      <w:r w:rsidR="00FF6AA2" w:rsidRPr="00506DB5">
        <w:rPr>
          <w:rFonts w:ascii="Tahoma" w:hAnsi="Tahoma" w:cs="Tahoma"/>
        </w:rPr>
        <w:t xml:space="preserve"> </w:t>
      </w:r>
    </w:p>
    <w:p w14:paraId="1272D164" w14:textId="77777777" w:rsidR="00E70854" w:rsidRPr="00506DB5" w:rsidRDefault="00E70854" w:rsidP="00872690">
      <w:pPr>
        <w:keepNext/>
        <w:keepLines/>
        <w:jc w:val="both"/>
        <w:rPr>
          <w:rFonts w:ascii="Tahoma" w:hAnsi="Tahoma" w:cs="Tahoma"/>
        </w:rPr>
      </w:pPr>
    </w:p>
    <w:p w14:paraId="45BF33C4" w14:textId="6714D676" w:rsidR="00F70DDF" w:rsidRPr="00506DB5" w:rsidRDefault="00F70DDF" w:rsidP="00872690">
      <w:pPr>
        <w:keepNext/>
        <w:keepLines/>
        <w:jc w:val="both"/>
        <w:rPr>
          <w:rFonts w:ascii="Tahoma" w:hAnsi="Tahoma" w:cs="Tahoma"/>
        </w:rPr>
      </w:pPr>
      <w:r w:rsidRPr="00506DB5">
        <w:rPr>
          <w:rFonts w:ascii="Tahoma" w:hAnsi="Tahoma" w:cs="Tahoma"/>
        </w:rPr>
        <w:t xml:space="preserve">V primeru, da </w:t>
      </w:r>
      <w:r w:rsidR="007C78DF" w:rsidRPr="00506DB5">
        <w:rPr>
          <w:rFonts w:ascii="Tahoma" w:hAnsi="Tahoma" w:cs="Tahoma"/>
        </w:rPr>
        <w:t xml:space="preserve">prijava/ponudba </w:t>
      </w:r>
      <w:r w:rsidRPr="00506DB5">
        <w:rPr>
          <w:rFonts w:ascii="Tahoma" w:hAnsi="Tahoma" w:cs="Tahoma"/>
        </w:rPr>
        <w:t xml:space="preserve">ne bo v skladu z vsemi zahtevami in pogoji razpisne dokumentacije ter v skladu z ZJN-3, </w:t>
      </w:r>
      <w:r w:rsidRPr="00506DB5">
        <w:rPr>
          <w:rFonts w:ascii="Tahoma" w:hAnsi="Tahoma" w:cs="Tahoma"/>
          <w:u w:val="single"/>
        </w:rPr>
        <w:t xml:space="preserve">bo naročnik tako </w:t>
      </w:r>
      <w:r w:rsidR="007C78DF" w:rsidRPr="00506DB5">
        <w:rPr>
          <w:rFonts w:ascii="Tahoma" w:hAnsi="Tahoma" w:cs="Tahoma"/>
          <w:u w:val="single"/>
        </w:rPr>
        <w:t xml:space="preserve">prijavo/ponudbo </w:t>
      </w:r>
      <w:r w:rsidRPr="00506DB5">
        <w:rPr>
          <w:rFonts w:ascii="Tahoma" w:hAnsi="Tahoma" w:cs="Tahoma"/>
          <w:u w:val="single"/>
        </w:rPr>
        <w:t>izključil iz sodelovanja v postopku oddaje javnega naročila</w:t>
      </w:r>
      <w:r w:rsidRPr="00506DB5">
        <w:rPr>
          <w:rFonts w:ascii="Tahoma" w:hAnsi="Tahoma" w:cs="Tahoma"/>
        </w:rPr>
        <w:t>.</w:t>
      </w:r>
    </w:p>
    <w:p w14:paraId="5331C3A3" w14:textId="77777777" w:rsidR="00E34F5A" w:rsidRPr="00506DB5" w:rsidRDefault="00E34F5A" w:rsidP="00872690">
      <w:pPr>
        <w:keepNext/>
        <w:keepLines/>
        <w:jc w:val="both"/>
        <w:rPr>
          <w:rFonts w:ascii="Tahoma" w:hAnsi="Tahoma" w:cs="Tahoma"/>
        </w:rPr>
      </w:pPr>
    </w:p>
    <w:p w14:paraId="5D3EE663" w14:textId="580D165A" w:rsidR="00F70DDF" w:rsidRPr="00506DB5" w:rsidRDefault="00F70DDF" w:rsidP="00872690">
      <w:pPr>
        <w:keepNext/>
        <w:keepLines/>
        <w:jc w:val="both"/>
        <w:rPr>
          <w:rFonts w:ascii="Tahoma" w:hAnsi="Tahoma" w:cs="Tahoma"/>
        </w:rPr>
      </w:pPr>
      <w:r w:rsidRPr="00506DB5">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r w:rsidR="007C78DF" w:rsidRPr="00506DB5">
        <w:rPr>
          <w:rFonts w:ascii="Tahoma" w:hAnsi="Tahoma" w:cs="Tahoma"/>
        </w:rPr>
        <w:t xml:space="preserve"> </w:t>
      </w:r>
    </w:p>
    <w:p w14:paraId="3D867995" w14:textId="5F406F04" w:rsidR="00A37D25" w:rsidRPr="00506DB5" w:rsidRDefault="00A37D25" w:rsidP="00872690">
      <w:pPr>
        <w:keepNext/>
        <w:keepLines/>
        <w:jc w:val="both"/>
        <w:rPr>
          <w:rFonts w:ascii="Tahoma" w:hAnsi="Tahoma" w:cs="Tahoma"/>
          <w:sz w:val="18"/>
        </w:rPr>
      </w:pPr>
    </w:p>
    <w:p w14:paraId="285307BE" w14:textId="77777777" w:rsidR="00BB323F" w:rsidRPr="00506DB5" w:rsidRDefault="00BB323F" w:rsidP="00872690">
      <w:pPr>
        <w:keepNext/>
        <w:keepLines/>
        <w:numPr>
          <w:ilvl w:val="1"/>
          <w:numId w:val="2"/>
        </w:numPr>
        <w:spacing w:after="200" w:line="276" w:lineRule="auto"/>
        <w:jc w:val="both"/>
        <w:rPr>
          <w:rFonts w:ascii="Tahoma" w:eastAsia="Calibri" w:hAnsi="Tahoma" w:cs="Tahoma"/>
          <w:b/>
          <w:lang w:eastAsia="en-US"/>
        </w:rPr>
      </w:pPr>
      <w:r w:rsidRPr="00506DB5">
        <w:rPr>
          <w:rFonts w:ascii="Tahoma" w:eastAsia="Calibri" w:hAnsi="Tahoma" w:cs="Tahoma"/>
          <w:b/>
          <w:lang w:eastAsia="en-US"/>
        </w:rPr>
        <w:t>Vzorci okvirnih sporazum</w:t>
      </w:r>
    </w:p>
    <w:p w14:paraId="145CC3DE" w14:textId="77777777" w:rsidR="00BB323F" w:rsidRPr="00506DB5" w:rsidRDefault="00BB323F" w:rsidP="00872690">
      <w:pPr>
        <w:keepNext/>
        <w:keepLines/>
        <w:jc w:val="both"/>
        <w:rPr>
          <w:rFonts w:ascii="Tahoma" w:eastAsia="Calibri" w:hAnsi="Tahoma" w:cs="Tahoma"/>
          <w:lang w:eastAsia="en-US"/>
        </w:rPr>
      </w:pPr>
      <w:r w:rsidRPr="00506DB5">
        <w:rPr>
          <w:rFonts w:ascii="Tahoma" w:eastAsia="Calibri" w:hAnsi="Tahoma" w:cs="Tahoma"/>
          <w:lang w:eastAsia="en-US"/>
        </w:rPr>
        <w:t>Okvirni sporazum za posamezno postavko bo z izbranim ponudnikom podpisal naročnik. Okvirni sporazum se bo pred podpisom vsebinsko prilagodil le glede na to, ali bo izbrani ponudnik predložil skupno ponudbo, prijavil sodelovanje podizvajalcev in podobno.</w:t>
      </w:r>
    </w:p>
    <w:p w14:paraId="45D2C5D5" w14:textId="77777777" w:rsidR="00BB323F" w:rsidRPr="00506DB5" w:rsidRDefault="00BB323F" w:rsidP="00872690">
      <w:pPr>
        <w:keepNext/>
        <w:keepLines/>
        <w:jc w:val="both"/>
        <w:rPr>
          <w:rFonts w:ascii="Tahoma" w:eastAsia="Calibri" w:hAnsi="Tahoma" w:cs="Tahoma"/>
          <w:lang w:eastAsia="en-US"/>
        </w:rPr>
      </w:pPr>
    </w:p>
    <w:p w14:paraId="41FC6055" w14:textId="77777777" w:rsidR="00BB323F" w:rsidRPr="00506DB5" w:rsidRDefault="00BB323F"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V skladu s šestim odstavkom 14. člena Zakona o integriteti in preprečevanju korupcije (Uradni list RS, št. 69/11-UPB2, s spremembami; v nadaljevanju </w:t>
      </w:r>
      <w:proofErr w:type="spellStart"/>
      <w:r w:rsidRPr="00506DB5">
        <w:rPr>
          <w:rFonts w:ascii="Tahoma" w:eastAsia="Calibri" w:hAnsi="Tahoma" w:cs="Tahoma"/>
          <w:lang w:eastAsia="en-US"/>
        </w:rPr>
        <w:t>ZIntPK</w:t>
      </w:r>
      <w:proofErr w:type="spellEnd"/>
      <w:r w:rsidRPr="00506DB5">
        <w:rPr>
          <w:rFonts w:ascii="Tahoma" w:eastAsia="Calibri" w:hAnsi="Tahoma" w:cs="Tahoma"/>
          <w:lang w:eastAsia="en-US"/>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3/2). Če bo ponudnik predložil lažno izjavo oziroma bo dal neresnične podatke o navedenih dejstvih, bo to imelo za posledico ničnost okvirnega sporazuma. Izjavo bodo morali podati tudi ostali gospodarski subjekti, ki nastopajo v ponudbi skupaj s ponudnikom. V kolikor ponudnik Prilogo 3/2 ne bo priloži že v ponudbi, bo naročnik ponudnika (in njegove podizvajalce, partnerje) pozval k predložitvi izpolnjene predmetne priloge pred sklenitvijo okvirnega sporazuma.</w:t>
      </w:r>
    </w:p>
    <w:p w14:paraId="0A08828F" w14:textId="77777777" w:rsidR="00BB323F" w:rsidRPr="00506DB5" w:rsidRDefault="00BB323F" w:rsidP="00872690">
      <w:pPr>
        <w:keepNext/>
        <w:keepLines/>
        <w:jc w:val="both"/>
        <w:rPr>
          <w:rFonts w:ascii="Tahoma" w:eastAsia="Calibri" w:hAnsi="Tahoma" w:cs="Tahoma"/>
          <w:lang w:eastAsia="en-US"/>
        </w:rPr>
      </w:pPr>
    </w:p>
    <w:p w14:paraId="03856E16" w14:textId="77777777" w:rsidR="00BB323F" w:rsidRPr="00506DB5" w:rsidRDefault="00BB323F"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Vzorec okvirnega sporazuma je kot Priloga sestavni del te razpisne dokumentacije. Ponudnik potrdi, da se strinja z vsebino okvirnega sporazuma in pisnega sporazuma varstvenih ukrepov s predložitvijo Priloge A. </w:t>
      </w:r>
    </w:p>
    <w:p w14:paraId="30DCF612" w14:textId="77777777" w:rsidR="00BB323F" w:rsidRPr="00506DB5" w:rsidRDefault="00BB323F" w:rsidP="00872690">
      <w:pPr>
        <w:keepNext/>
        <w:keepLines/>
        <w:tabs>
          <w:tab w:val="left" w:pos="5448"/>
        </w:tabs>
        <w:jc w:val="both"/>
        <w:rPr>
          <w:rFonts w:ascii="Tahoma" w:eastAsia="Calibri" w:hAnsi="Tahoma" w:cs="Tahoma"/>
          <w:lang w:eastAsia="en-US"/>
        </w:rPr>
      </w:pPr>
      <w:r w:rsidRPr="00506DB5">
        <w:rPr>
          <w:rFonts w:ascii="Tahoma" w:eastAsia="Calibri" w:hAnsi="Tahoma" w:cs="Tahoma"/>
          <w:lang w:eastAsia="en-US"/>
        </w:rPr>
        <w:t>Naročnik bo po izvedenem postopku oddaje javnega naročila, sklenil dva (2) okvirna sporazuma z enim ponudnikom, ki bo izpolnjeval pogoje in zahteve naročnika navedene v razpisni dokumentaciji. Naročnik bo izbral ponudnika v skladu s poglavjem 6. te razpisne dokumentacije.</w:t>
      </w:r>
    </w:p>
    <w:p w14:paraId="46CD9C36" w14:textId="77777777" w:rsidR="00BB323F" w:rsidRPr="00506DB5" w:rsidRDefault="00BB323F" w:rsidP="00872690">
      <w:pPr>
        <w:keepNext/>
        <w:keepLines/>
        <w:jc w:val="both"/>
        <w:rPr>
          <w:rFonts w:ascii="Tahoma" w:hAnsi="Tahoma" w:cs="Tahoma"/>
          <w:sz w:val="18"/>
        </w:rPr>
      </w:pPr>
    </w:p>
    <w:p w14:paraId="0EFD2CB7" w14:textId="77777777" w:rsidR="00F70DDF" w:rsidRPr="00506DB5" w:rsidRDefault="00F70DDF" w:rsidP="00872690">
      <w:pPr>
        <w:keepNext/>
        <w:keepLines/>
        <w:numPr>
          <w:ilvl w:val="1"/>
          <w:numId w:val="2"/>
        </w:numPr>
        <w:jc w:val="both"/>
        <w:rPr>
          <w:rFonts w:ascii="Tahoma" w:hAnsi="Tahoma" w:cs="Tahoma"/>
          <w:b/>
        </w:rPr>
      </w:pPr>
      <w:bookmarkStart w:id="8" w:name="_Toc116720524"/>
      <w:bookmarkStart w:id="9" w:name="_Toc116720588"/>
      <w:bookmarkStart w:id="10" w:name="_Toc116783499"/>
      <w:bookmarkStart w:id="11" w:name="_Toc116792933"/>
      <w:bookmarkStart w:id="12" w:name="_Toc136417505"/>
      <w:r w:rsidRPr="00506DB5">
        <w:rPr>
          <w:rFonts w:ascii="Tahoma" w:hAnsi="Tahoma" w:cs="Tahoma"/>
          <w:b/>
        </w:rPr>
        <w:t>Način obračunavanja in plačilni pogoji</w:t>
      </w:r>
    </w:p>
    <w:p w14:paraId="21A91EA8" w14:textId="77777777" w:rsidR="00F70DDF" w:rsidRPr="00506DB5" w:rsidRDefault="00F70DDF" w:rsidP="00872690">
      <w:pPr>
        <w:keepNext/>
        <w:keepLines/>
        <w:jc w:val="both"/>
        <w:rPr>
          <w:rFonts w:ascii="Tahoma" w:hAnsi="Tahoma" w:cs="Tahoma"/>
          <w:kern w:val="16"/>
        </w:rPr>
      </w:pPr>
    </w:p>
    <w:p w14:paraId="7009D304" w14:textId="1DB627DA" w:rsidR="00F70DDF" w:rsidRPr="00506DB5" w:rsidRDefault="00F70DDF" w:rsidP="00872690">
      <w:pPr>
        <w:keepNext/>
        <w:keepLines/>
        <w:jc w:val="both"/>
        <w:rPr>
          <w:rFonts w:ascii="Tahoma" w:hAnsi="Tahoma" w:cs="Tahoma"/>
          <w:kern w:val="16"/>
        </w:rPr>
      </w:pPr>
      <w:r w:rsidRPr="00506DB5">
        <w:rPr>
          <w:rFonts w:ascii="Tahoma" w:hAnsi="Tahoma" w:cs="Tahoma"/>
          <w:kern w:val="16"/>
        </w:rPr>
        <w:t>Način obračunavanja in plačilni p</w:t>
      </w:r>
      <w:r w:rsidR="00C73D20" w:rsidRPr="00506DB5">
        <w:rPr>
          <w:rFonts w:ascii="Tahoma" w:hAnsi="Tahoma" w:cs="Tahoma"/>
          <w:kern w:val="16"/>
        </w:rPr>
        <w:t>ogoji so razvidni iz priložen</w:t>
      </w:r>
      <w:r w:rsidR="00C06E3A" w:rsidRPr="00506DB5">
        <w:rPr>
          <w:rFonts w:ascii="Tahoma" w:hAnsi="Tahoma" w:cs="Tahoma"/>
          <w:kern w:val="16"/>
        </w:rPr>
        <w:t>ega</w:t>
      </w:r>
      <w:r w:rsidR="00C73D20" w:rsidRPr="00506DB5">
        <w:rPr>
          <w:rFonts w:ascii="Tahoma" w:hAnsi="Tahoma" w:cs="Tahoma"/>
          <w:kern w:val="16"/>
        </w:rPr>
        <w:t xml:space="preserve"> vzorc</w:t>
      </w:r>
      <w:r w:rsidR="00C06E3A" w:rsidRPr="00506DB5">
        <w:rPr>
          <w:rFonts w:ascii="Tahoma" w:hAnsi="Tahoma" w:cs="Tahoma"/>
          <w:kern w:val="16"/>
        </w:rPr>
        <w:t>a</w:t>
      </w:r>
      <w:r w:rsidR="00C73D20" w:rsidRPr="00506DB5">
        <w:rPr>
          <w:rFonts w:ascii="Tahoma" w:hAnsi="Tahoma" w:cs="Tahoma"/>
          <w:kern w:val="16"/>
        </w:rPr>
        <w:t xml:space="preserve"> okvirn</w:t>
      </w:r>
      <w:r w:rsidR="00C06E3A" w:rsidRPr="00506DB5">
        <w:rPr>
          <w:rFonts w:ascii="Tahoma" w:hAnsi="Tahoma" w:cs="Tahoma"/>
          <w:kern w:val="16"/>
        </w:rPr>
        <w:t>ega</w:t>
      </w:r>
      <w:r w:rsidR="00C73D20" w:rsidRPr="00506DB5">
        <w:rPr>
          <w:rFonts w:ascii="Tahoma" w:hAnsi="Tahoma" w:cs="Tahoma"/>
          <w:kern w:val="16"/>
        </w:rPr>
        <w:t xml:space="preserve"> sporazum</w:t>
      </w:r>
      <w:r w:rsidR="00C06E3A" w:rsidRPr="00506DB5">
        <w:rPr>
          <w:rFonts w:ascii="Tahoma" w:hAnsi="Tahoma" w:cs="Tahoma"/>
          <w:kern w:val="16"/>
        </w:rPr>
        <w:t>a</w:t>
      </w:r>
      <w:r w:rsidRPr="00506DB5">
        <w:rPr>
          <w:rFonts w:ascii="Tahoma" w:hAnsi="Tahoma" w:cs="Tahoma"/>
          <w:kern w:val="16"/>
        </w:rPr>
        <w:t>.</w:t>
      </w:r>
    </w:p>
    <w:p w14:paraId="708E28EF" w14:textId="77777777" w:rsidR="00F70DDF" w:rsidRPr="00506DB5" w:rsidRDefault="00F70DDF" w:rsidP="00872690">
      <w:pPr>
        <w:keepNext/>
        <w:keepLines/>
        <w:jc w:val="both"/>
        <w:rPr>
          <w:rFonts w:ascii="Tahoma" w:hAnsi="Tahoma" w:cs="Tahoma"/>
          <w:sz w:val="18"/>
        </w:rPr>
      </w:pPr>
    </w:p>
    <w:p w14:paraId="18C53C1B" w14:textId="25948B36"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Prav</w:t>
      </w:r>
      <w:bookmarkEnd w:id="8"/>
      <w:bookmarkEnd w:id="9"/>
      <w:bookmarkEnd w:id="10"/>
      <w:bookmarkEnd w:id="11"/>
      <w:bookmarkEnd w:id="12"/>
      <w:r w:rsidRPr="00506DB5">
        <w:rPr>
          <w:rFonts w:ascii="Tahoma" w:hAnsi="Tahoma" w:cs="Tahoma"/>
          <w:b/>
        </w:rPr>
        <w:t>no varstvo</w:t>
      </w:r>
    </w:p>
    <w:p w14:paraId="619FA535" w14:textId="77777777" w:rsidR="00F70DDF" w:rsidRPr="00506DB5" w:rsidRDefault="00F70DDF" w:rsidP="00872690">
      <w:pPr>
        <w:keepNext/>
        <w:keepLines/>
        <w:jc w:val="both"/>
        <w:rPr>
          <w:rFonts w:ascii="Tahoma" w:hAnsi="Tahoma" w:cs="Tahoma"/>
          <w:sz w:val="18"/>
        </w:rPr>
      </w:pPr>
    </w:p>
    <w:p w14:paraId="226BC9D1" w14:textId="2918B337" w:rsidR="00C06E3A"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 xml:space="preserve">Ponudniku je zagotovljeno pravno varstvo, skladno z </w:t>
      </w:r>
      <w:r w:rsidRPr="00506DB5">
        <w:rPr>
          <w:rFonts w:ascii="Tahoma" w:hAnsi="Tahoma" w:cs="Tahoma"/>
          <w:bCs/>
        </w:rPr>
        <w:t>Zakonom o pravnem varstvu v postopkih javnega naročanja</w:t>
      </w:r>
      <w:r w:rsidRPr="00506DB5">
        <w:rPr>
          <w:rFonts w:ascii="Tahoma" w:hAnsi="Tahoma" w:cs="Tahoma"/>
        </w:rPr>
        <w:t xml:space="preserve"> (Ur. l. RS, št. 43/11 in nadal</w:t>
      </w:r>
      <w:r w:rsidR="00B26AE5" w:rsidRPr="00506DB5">
        <w:rPr>
          <w:rFonts w:ascii="Tahoma" w:hAnsi="Tahoma" w:cs="Tahoma"/>
        </w:rPr>
        <w:t xml:space="preserve">jnji; v nadaljevanju: ZPVPJN). </w:t>
      </w:r>
    </w:p>
    <w:p w14:paraId="33A01C33" w14:textId="77777777" w:rsidR="00600E8A" w:rsidRPr="00506DB5" w:rsidRDefault="00600E8A" w:rsidP="00872690">
      <w:pPr>
        <w:keepNext/>
        <w:keepLines/>
        <w:autoSpaceDE w:val="0"/>
        <w:autoSpaceDN w:val="0"/>
        <w:adjustRightInd w:val="0"/>
        <w:jc w:val="both"/>
        <w:rPr>
          <w:rFonts w:ascii="Tahoma" w:hAnsi="Tahoma" w:cs="Tahoma"/>
        </w:rPr>
      </w:pPr>
    </w:p>
    <w:p w14:paraId="116B6230" w14:textId="464A174B" w:rsidR="00F70DDF"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Na podlagi ZPVPJN se lahko zahtevek za revizijo vloži v vseh stopnjah postopka oddaje javnega naročila in zoper vsako ravnanje naročnika, razen če zakon, ki ureja oddajo javnih naročil ali ZPVPJN</w:t>
      </w:r>
      <w:r w:rsidR="004F26D3" w:rsidRPr="00506DB5">
        <w:rPr>
          <w:rFonts w:ascii="Tahoma" w:hAnsi="Tahoma" w:cs="Tahoma"/>
        </w:rPr>
        <w:t>,</w:t>
      </w:r>
      <w:r w:rsidRPr="00506DB5">
        <w:rPr>
          <w:rFonts w:ascii="Tahoma" w:hAnsi="Tahoma" w:cs="Tahoma"/>
        </w:rPr>
        <w:t xml:space="preserve"> ne določa drugače. </w:t>
      </w:r>
    </w:p>
    <w:p w14:paraId="5FA279F7" w14:textId="77777777" w:rsidR="00F70DDF" w:rsidRPr="00506DB5" w:rsidRDefault="00F70DDF" w:rsidP="00872690">
      <w:pPr>
        <w:keepNext/>
        <w:keepLines/>
        <w:autoSpaceDE w:val="0"/>
        <w:autoSpaceDN w:val="0"/>
        <w:adjustRightInd w:val="0"/>
        <w:jc w:val="both"/>
        <w:rPr>
          <w:rFonts w:ascii="Tahoma" w:hAnsi="Tahoma" w:cs="Tahoma"/>
          <w:sz w:val="18"/>
        </w:rPr>
      </w:pPr>
    </w:p>
    <w:p w14:paraId="772DF136" w14:textId="77777777" w:rsidR="00F70DDF"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8BA7D1" w14:textId="77777777" w:rsidR="00F70DDF" w:rsidRPr="00506DB5" w:rsidRDefault="00F70DDF" w:rsidP="00872690">
      <w:pPr>
        <w:keepNext/>
        <w:keepLines/>
        <w:autoSpaceDE w:val="0"/>
        <w:autoSpaceDN w:val="0"/>
        <w:adjustRightInd w:val="0"/>
        <w:jc w:val="both"/>
        <w:rPr>
          <w:rFonts w:ascii="Tahoma" w:hAnsi="Tahoma" w:cs="Tahoma"/>
        </w:rPr>
      </w:pPr>
    </w:p>
    <w:p w14:paraId="60B1D8DC" w14:textId="6E46071E" w:rsidR="00F70DDF"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 xml:space="preserve">Zahtevek za revizijo mora biti sestavljen v skladu z določili 15. člena ZPVPJN in se vloži preko portala </w:t>
      </w:r>
      <w:proofErr w:type="spellStart"/>
      <w:r w:rsidRPr="00506DB5">
        <w:rPr>
          <w:rFonts w:ascii="Tahoma" w:hAnsi="Tahoma" w:cs="Tahoma"/>
        </w:rPr>
        <w:t>eRevizija</w:t>
      </w:r>
      <w:proofErr w:type="spellEnd"/>
      <w:r w:rsidRPr="00506DB5">
        <w:rPr>
          <w:rFonts w:ascii="Tahoma" w:hAnsi="Tahoma" w:cs="Tahoma"/>
        </w:rPr>
        <w:t xml:space="preserve">. Vlagatelj mora zahtevku za revizijo priložiti potrdilo o plačilu takse. Zahtevek za revizijo se vloži </w:t>
      </w:r>
      <w:r w:rsidR="00B64422" w:rsidRPr="00506DB5">
        <w:rPr>
          <w:rFonts w:ascii="Tahoma" w:hAnsi="Tahoma" w:cs="Tahoma"/>
        </w:rPr>
        <w:t>skladno z rokom</w:t>
      </w:r>
      <w:r w:rsidRPr="00506DB5">
        <w:rPr>
          <w:rFonts w:ascii="Tahoma" w:hAnsi="Tahoma" w:cs="Tahoma"/>
        </w:rPr>
        <w:t xml:space="preserve"> iz 25. člena ZPVPJN. </w:t>
      </w:r>
    </w:p>
    <w:p w14:paraId="2377ABE4" w14:textId="16EE7DBB" w:rsidR="00AA13D9" w:rsidRPr="00506DB5" w:rsidRDefault="00AA13D9" w:rsidP="00872690">
      <w:pPr>
        <w:keepNext/>
        <w:keepLines/>
        <w:autoSpaceDE w:val="0"/>
        <w:autoSpaceDN w:val="0"/>
        <w:adjustRightInd w:val="0"/>
        <w:jc w:val="both"/>
        <w:rPr>
          <w:rFonts w:ascii="Tahoma" w:hAnsi="Tahoma" w:cs="Tahoma"/>
        </w:rPr>
      </w:pPr>
    </w:p>
    <w:p w14:paraId="5F7D6A85" w14:textId="5DD4C77C" w:rsidR="009E51A8" w:rsidRPr="00506DB5" w:rsidRDefault="009E51A8" w:rsidP="00872690">
      <w:pPr>
        <w:keepNext/>
        <w:keepLines/>
        <w:numPr>
          <w:ilvl w:val="1"/>
          <w:numId w:val="2"/>
        </w:numPr>
        <w:spacing w:after="200" w:line="276" w:lineRule="auto"/>
        <w:jc w:val="both"/>
        <w:rPr>
          <w:rFonts w:ascii="Tahoma" w:eastAsia="Calibri" w:hAnsi="Tahoma" w:cs="Tahoma"/>
          <w:b/>
          <w:lang w:eastAsia="en-US"/>
        </w:rPr>
      </w:pPr>
      <w:r w:rsidRPr="00506DB5">
        <w:rPr>
          <w:rFonts w:ascii="Tahoma" w:eastAsia="Calibri" w:hAnsi="Tahoma" w:cs="Tahoma"/>
          <w:b/>
          <w:lang w:eastAsia="en-US"/>
        </w:rPr>
        <w:t>Samostojna prijava/ponudba</w:t>
      </w:r>
    </w:p>
    <w:p w14:paraId="696C4822" w14:textId="5E5DC590" w:rsidR="009E51A8" w:rsidRPr="00506DB5" w:rsidRDefault="009E51A8" w:rsidP="00872690">
      <w:pPr>
        <w:keepNext/>
        <w:keepLines/>
        <w:jc w:val="both"/>
        <w:rPr>
          <w:rFonts w:ascii="Tahoma" w:eastAsia="Calibri" w:hAnsi="Tahoma" w:cs="Tahoma"/>
          <w:lang w:eastAsia="en-US"/>
        </w:rPr>
      </w:pPr>
      <w:r w:rsidRPr="00506DB5">
        <w:rPr>
          <w:rFonts w:ascii="Tahoma" w:eastAsia="Calibri" w:hAnsi="Tahoma" w:cs="Tahoma"/>
          <w:lang w:eastAsia="en-US"/>
        </w:rPr>
        <w:t>Ponudnik lahko odda prijavo/ponudbo samostojno. Ponudnik mora v ponudbi predložiti priloge v skladu s to razpisno dokumentacijo.</w:t>
      </w:r>
    </w:p>
    <w:p w14:paraId="2374085E" w14:textId="4B04B7BD" w:rsidR="009E51A8" w:rsidRPr="00506DB5" w:rsidRDefault="009E51A8" w:rsidP="00872690">
      <w:pPr>
        <w:keepNext/>
        <w:keepLines/>
        <w:autoSpaceDE w:val="0"/>
        <w:autoSpaceDN w:val="0"/>
        <w:adjustRightInd w:val="0"/>
        <w:jc w:val="both"/>
        <w:rPr>
          <w:rFonts w:ascii="Tahoma" w:hAnsi="Tahoma" w:cs="Tahoma"/>
        </w:rPr>
      </w:pPr>
    </w:p>
    <w:p w14:paraId="0F09AB66" w14:textId="01012473" w:rsidR="00BB323F" w:rsidRPr="00506DB5" w:rsidRDefault="00BB323F" w:rsidP="00872690">
      <w:pPr>
        <w:keepNext/>
        <w:keepLines/>
        <w:autoSpaceDE w:val="0"/>
        <w:autoSpaceDN w:val="0"/>
        <w:adjustRightInd w:val="0"/>
        <w:jc w:val="both"/>
        <w:rPr>
          <w:rFonts w:ascii="Tahoma" w:hAnsi="Tahoma" w:cs="Tahoma"/>
        </w:rPr>
      </w:pPr>
    </w:p>
    <w:p w14:paraId="23E012B1" w14:textId="6639CBA5" w:rsidR="00BB323F" w:rsidRPr="00506DB5" w:rsidRDefault="00BB323F" w:rsidP="00872690">
      <w:pPr>
        <w:keepNext/>
        <w:keepLines/>
        <w:autoSpaceDE w:val="0"/>
        <w:autoSpaceDN w:val="0"/>
        <w:adjustRightInd w:val="0"/>
        <w:jc w:val="both"/>
        <w:rPr>
          <w:rFonts w:ascii="Tahoma" w:hAnsi="Tahoma" w:cs="Tahoma"/>
        </w:rPr>
      </w:pPr>
    </w:p>
    <w:p w14:paraId="524658E3" w14:textId="77777777" w:rsidR="00BB323F" w:rsidRPr="00506DB5" w:rsidRDefault="00BB323F" w:rsidP="00872690">
      <w:pPr>
        <w:keepNext/>
        <w:keepLines/>
        <w:autoSpaceDE w:val="0"/>
        <w:autoSpaceDN w:val="0"/>
        <w:adjustRightInd w:val="0"/>
        <w:jc w:val="both"/>
        <w:rPr>
          <w:rFonts w:ascii="Tahoma" w:hAnsi="Tahoma" w:cs="Tahoma"/>
        </w:rPr>
      </w:pPr>
    </w:p>
    <w:p w14:paraId="2CF475B4" w14:textId="5529D56A"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lastRenderedPageBreak/>
        <w:t xml:space="preserve">Skupna </w:t>
      </w:r>
      <w:r w:rsidR="007C78DF" w:rsidRPr="00506DB5">
        <w:rPr>
          <w:rFonts w:ascii="Tahoma" w:hAnsi="Tahoma" w:cs="Tahoma"/>
          <w:b/>
        </w:rPr>
        <w:t>prijava/</w:t>
      </w:r>
      <w:r w:rsidRPr="00506DB5">
        <w:rPr>
          <w:rFonts w:ascii="Tahoma" w:hAnsi="Tahoma" w:cs="Tahoma"/>
          <w:b/>
        </w:rPr>
        <w:t>ponudba</w:t>
      </w:r>
    </w:p>
    <w:p w14:paraId="3954531B" w14:textId="77777777" w:rsidR="00F70DDF" w:rsidRPr="00506DB5" w:rsidRDefault="00F70DDF" w:rsidP="00872690">
      <w:pPr>
        <w:keepNext/>
        <w:keepLines/>
        <w:jc w:val="both"/>
        <w:rPr>
          <w:rFonts w:ascii="Tahoma" w:hAnsi="Tahoma" w:cs="Tahoma"/>
          <w:sz w:val="18"/>
        </w:rPr>
      </w:pPr>
    </w:p>
    <w:p w14:paraId="73050F0B" w14:textId="6D73251B" w:rsidR="00F70DDF" w:rsidRPr="00506DB5" w:rsidRDefault="007C78DF" w:rsidP="00872690">
      <w:pPr>
        <w:keepNext/>
        <w:keepLines/>
        <w:jc w:val="both"/>
        <w:rPr>
          <w:rFonts w:ascii="Tahoma" w:hAnsi="Tahoma" w:cs="Tahoma"/>
          <w:u w:val="single"/>
        </w:rPr>
      </w:pPr>
      <w:r w:rsidRPr="00506DB5">
        <w:rPr>
          <w:rFonts w:ascii="Tahoma" w:hAnsi="Tahoma" w:cs="Tahoma"/>
          <w:u w:val="single"/>
        </w:rPr>
        <w:t xml:space="preserve">Prijavo/ponudbo </w:t>
      </w:r>
      <w:r w:rsidR="00F70DDF" w:rsidRPr="00506DB5">
        <w:rPr>
          <w:rFonts w:ascii="Tahoma" w:hAnsi="Tahoma" w:cs="Tahoma"/>
          <w:u w:val="single"/>
        </w:rPr>
        <w:t xml:space="preserve">lahko predloži skupina ponudnikov, ki mora predložiti pravni akt o skupni izvedbi naročila. </w:t>
      </w:r>
    </w:p>
    <w:p w14:paraId="4E0DC8CF" w14:textId="77777777" w:rsidR="000017C7" w:rsidRPr="00506DB5" w:rsidRDefault="000017C7" w:rsidP="00872690">
      <w:pPr>
        <w:keepNext/>
        <w:keepLines/>
        <w:jc w:val="both"/>
        <w:rPr>
          <w:rFonts w:ascii="Tahoma" w:hAnsi="Tahoma" w:cs="Tahoma"/>
        </w:rPr>
      </w:pPr>
    </w:p>
    <w:p w14:paraId="241F09D7" w14:textId="1535DA8B" w:rsidR="00F70DDF" w:rsidRPr="00506DB5" w:rsidRDefault="00F70DDF" w:rsidP="00872690">
      <w:pPr>
        <w:keepNext/>
        <w:keepLines/>
        <w:jc w:val="both"/>
        <w:rPr>
          <w:rFonts w:ascii="Tahoma" w:hAnsi="Tahoma" w:cs="Tahoma"/>
        </w:rPr>
      </w:pPr>
      <w:r w:rsidRPr="00506DB5">
        <w:rPr>
          <w:rFonts w:ascii="Tahoma" w:hAnsi="Tahoma" w:cs="Tahoma"/>
        </w:rPr>
        <w:t>Navedeni pravni akt mora natančno opredeliti:</w:t>
      </w:r>
    </w:p>
    <w:p w14:paraId="55C945DC"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medsebojno odgovornost posameznih članov skupine za izvedbo naročila znotraj skupine;</w:t>
      </w:r>
    </w:p>
    <w:p w14:paraId="2589F113"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neomejeno solidarno odgovornost članov (partnerjev) skupine do naročnika glede vseh pogodbenih obveznosti;</w:t>
      </w:r>
    </w:p>
    <w:p w14:paraId="37F22BD0"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60879018"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 xml:space="preserve">nosilca zavarovanja glede vseh pogodbenih obveznosti;  </w:t>
      </w:r>
    </w:p>
    <w:p w14:paraId="4BAFD823"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vse nosilce finančnih obračunov in transakcij z navedbo transakcijskega računa, preko katerih se bo izvajalo plačevanje pogodbenih obveznosti;</w:t>
      </w:r>
    </w:p>
    <w:p w14:paraId="34039460"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določila v primeru izstopa partnerja ter pod kakšnimi pogoji lahko pride do spremembe članov skupine izvajalcev;</w:t>
      </w:r>
    </w:p>
    <w:p w14:paraId="086002AA"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opredelitev deležev in področje dela partnerjev;</w:t>
      </w:r>
    </w:p>
    <w:p w14:paraId="6652FACA" w14:textId="71C51C29"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 xml:space="preserve">podpisnike </w:t>
      </w:r>
      <w:r w:rsidR="00F372D1" w:rsidRPr="00506DB5">
        <w:rPr>
          <w:rFonts w:ascii="Tahoma" w:hAnsi="Tahoma" w:cs="Tahoma"/>
        </w:rPr>
        <w:t>pogodbe</w:t>
      </w:r>
      <w:r w:rsidRPr="00506DB5">
        <w:rPr>
          <w:rFonts w:ascii="Tahoma" w:hAnsi="Tahoma" w:cs="Tahoma"/>
        </w:rPr>
        <w:t xml:space="preserve"> (opredelitev ali so podpisniki vsi člani skupine ali pooblaščen član);</w:t>
      </w:r>
    </w:p>
    <w:p w14:paraId="186BF8B8" w14:textId="77777777" w:rsidR="00F70DDF" w:rsidRPr="00506DB5" w:rsidRDefault="00F70DDF" w:rsidP="00872690">
      <w:pPr>
        <w:keepNext/>
        <w:keepLines/>
        <w:numPr>
          <w:ilvl w:val="0"/>
          <w:numId w:val="4"/>
        </w:numPr>
        <w:ind w:left="567"/>
        <w:jc w:val="both"/>
        <w:rPr>
          <w:rFonts w:ascii="Tahoma" w:hAnsi="Tahoma" w:cs="Tahoma"/>
        </w:rPr>
      </w:pPr>
      <w:r w:rsidRPr="00506DB5">
        <w:rPr>
          <w:rFonts w:ascii="Tahoma" w:hAnsi="Tahoma" w:cs="Tahoma"/>
        </w:rPr>
        <w:t>obveznost članov skupine, da morajo o vseh spremembah pravnega akta o skupni izvedbi naročila, redno obveščati naročnika.</w:t>
      </w:r>
    </w:p>
    <w:p w14:paraId="2BA1E77D" w14:textId="77777777" w:rsidR="006C38B5" w:rsidRPr="00506DB5" w:rsidRDefault="006C38B5" w:rsidP="00872690">
      <w:pPr>
        <w:keepNext/>
        <w:keepLines/>
        <w:jc w:val="both"/>
        <w:rPr>
          <w:rFonts w:ascii="Tahoma" w:hAnsi="Tahoma" w:cs="Tahoma"/>
          <w:sz w:val="10"/>
          <w:u w:val="single"/>
        </w:rPr>
      </w:pPr>
    </w:p>
    <w:p w14:paraId="5DB464B1" w14:textId="7B3E99DF" w:rsidR="00F70DDF" w:rsidRPr="00506DB5" w:rsidRDefault="00F70DDF" w:rsidP="00872690">
      <w:pPr>
        <w:keepNext/>
        <w:keepLines/>
        <w:jc w:val="both"/>
        <w:rPr>
          <w:rFonts w:ascii="Tahoma" w:hAnsi="Tahoma" w:cs="Tahoma"/>
          <w:u w:val="single"/>
        </w:rPr>
      </w:pPr>
      <w:r w:rsidRPr="00506DB5">
        <w:rPr>
          <w:rFonts w:ascii="Tahoma" w:hAnsi="Tahoma" w:cs="Tahoma"/>
          <w:u w:val="single"/>
        </w:rPr>
        <w:t>Vsak član skupine izvajalcev v okviru skupne ponudbe odgovarja naročniku neomejeno solidarno.</w:t>
      </w:r>
    </w:p>
    <w:p w14:paraId="6C87CDFD" w14:textId="77777777" w:rsidR="00F70DDF" w:rsidRPr="00506DB5" w:rsidRDefault="00F70DDF" w:rsidP="00872690">
      <w:pPr>
        <w:keepNext/>
        <w:keepLines/>
        <w:jc w:val="both"/>
        <w:rPr>
          <w:rFonts w:ascii="Tahoma" w:hAnsi="Tahoma" w:cs="Tahoma"/>
          <w:u w:val="single"/>
        </w:rPr>
      </w:pPr>
      <w:r w:rsidRPr="00506DB5">
        <w:rPr>
          <w:rFonts w:ascii="Tahoma" w:hAnsi="Tahoma" w:cs="Tahoma"/>
        </w:rPr>
        <w:t xml:space="preserve">K prilogi 1 se priloži </w:t>
      </w:r>
      <w:r w:rsidRPr="00506DB5">
        <w:rPr>
          <w:rFonts w:ascii="Tahoma" w:hAnsi="Tahoma" w:cs="Tahoma"/>
          <w:u w:val="single"/>
        </w:rPr>
        <w:t>pravni akt o skupni izvedbi naročila, podpisan s strani vseh ponudnikov, ki sodelujejo pri izvedbi naročila.</w:t>
      </w:r>
    </w:p>
    <w:p w14:paraId="30F65999" w14:textId="77777777" w:rsidR="00F70DDF" w:rsidRPr="00506DB5" w:rsidRDefault="00F70DDF" w:rsidP="00872690">
      <w:pPr>
        <w:keepNext/>
        <w:keepLines/>
        <w:jc w:val="both"/>
        <w:rPr>
          <w:rFonts w:ascii="Tahoma" w:hAnsi="Tahoma" w:cs="Tahoma"/>
          <w:sz w:val="16"/>
          <w:u w:val="single"/>
        </w:rPr>
      </w:pPr>
    </w:p>
    <w:p w14:paraId="75D811A1" w14:textId="300CF8C2" w:rsidR="00F70DDF" w:rsidRPr="00506DB5" w:rsidRDefault="00F70DDF" w:rsidP="00872690">
      <w:pPr>
        <w:keepNext/>
        <w:keepLines/>
        <w:jc w:val="both"/>
        <w:rPr>
          <w:rFonts w:ascii="Tahoma" w:hAnsi="Tahoma" w:cs="Tahoma"/>
        </w:rPr>
      </w:pPr>
      <w:r w:rsidRPr="00506DB5">
        <w:rPr>
          <w:rFonts w:ascii="Tahoma" w:hAnsi="Tahoma" w:cs="Tahoma"/>
        </w:rPr>
        <w:t xml:space="preserve">Če ponudnik nastopa </w:t>
      </w:r>
      <w:r w:rsidRPr="00506DB5">
        <w:rPr>
          <w:rFonts w:ascii="Tahoma" w:hAnsi="Tahoma" w:cs="Tahoma"/>
          <w:b/>
          <w:u w:val="single"/>
        </w:rPr>
        <w:t xml:space="preserve">v skupni </w:t>
      </w:r>
      <w:r w:rsidR="007C78DF" w:rsidRPr="00506DB5">
        <w:rPr>
          <w:rFonts w:ascii="Tahoma" w:hAnsi="Tahoma" w:cs="Tahoma"/>
          <w:b/>
          <w:u w:val="single"/>
        </w:rPr>
        <w:t>prijavi/</w:t>
      </w:r>
      <w:r w:rsidRPr="00506DB5">
        <w:rPr>
          <w:rFonts w:ascii="Tahoma" w:hAnsi="Tahoma" w:cs="Tahoma"/>
          <w:b/>
          <w:u w:val="single"/>
        </w:rPr>
        <w:t>ponudbi</w:t>
      </w:r>
      <w:r w:rsidRPr="00506DB5">
        <w:rPr>
          <w:rFonts w:ascii="Tahoma" w:hAnsi="Tahoma" w:cs="Tahoma"/>
          <w:u w:val="single"/>
        </w:rPr>
        <w:t xml:space="preserve"> (s partner/ji)</w:t>
      </w:r>
      <w:r w:rsidRPr="00506DB5">
        <w:rPr>
          <w:rFonts w:ascii="Tahoma" w:hAnsi="Tahoma" w:cs="Tahoma"/>
        </w:rPr>
        <w:t xml:space="preserve">, mora </w:t>
      </w:r>
      <w:r w:rsidRPr="00506DB5">
        <w:rPr>
          <w:rFonts w:ascii="Tahoma" w:hAnsi="Tahoma" w:cs="Tahoma"/>
          <w:u w:val="single"/>
        </w:rPr>
        <w:t>poleg svojega</w:t>
      </w:r>
      <w:r w:rsidRPr="00506DB5">
        <w:rPr>
          <w:rFonts w:ascii="Tahoma" w:hAnsi="Tahoma" w:cs="Tahoma"/>
        </w:rPr>
        <w:t xml:space="preserve"> priložiti </w:t>
      </w:r>
      <w:r w:rsidRPr="00506DB5">
        <w:rPr>
          <w:rFonts w:ascii="Tahoma" w:hAnsi="Tahoma" w:cs="Tahoma"/>
          <w:u w:val="single"/>
        </w:rPr>
        <w:t>tudi</w:t>
      </w:r>
      <w:r w:rsidRPr="00506DB5">
        <w:rPr>
          <w:rFonts w:ascii="Tahoma" w:hAnsi="Tahoma" w:cs="Tahoma"/>
        </w:rPr>
        <w:t xml:space="preserve"> </w:t>
      </w:r>
      <w:r w:rsidRPr="00506DB5">
        <w:rPr>
          <w:rFonts w:ascii="Tahoma" w:hAnsi="Tahoma" w:cs="Tahoma"/>
          <w:b/>
        </w:rPr>
        <w:t>ločen</w:t>
      </w:r>
      <w:r w:rsidRPr="00506DB5">
        <w:t xml:space="preserve"> </w:t>
      </w:r>
      <w:r w:rsidRPr="00506DB5">
        <w:rPr>
          <w:rFonts w:ascii="Tahoma" w:hAnsi="Tahoma" w:cs="Tahoma"/>
        </w:rPr>
        <w:t xml:space="preserve">ESPD obrazec </w:t>
      </w:r>
      <w:r w:rsidRPr="00506DB5">
        <w:rPr>
          <w:rFonts w:ascii="Tahoma" w:hAnsi="Tahoma" w:cs="Tahoma"/>
          <w:u w:val="single"/>
        </w:rPr>
        <w:t xml:space="preserve">za </w:t>
      </w:r>
      <w:r w:rsidRPr="00506DB5">
        <w:rPr>
          <w:rFonts w:ascii="Tahoma" w:hAnsi="Tahoma" w:cs="Tahoma"/>
          <w:b/>
          <w:u w:val="single"/>
        </w:rPr>
        <w:t>vsakega</w:t>
      </w:r>
      <w:r w:rsidRPr="00506DB5">
        <w:rPr>
          <w:rFonts w:ascii="Tahoma" w:hAnsi="Tahoma" w:cs="Tahoma"/>
          <w:u w:val="single"/>
        </w:rPr>
        <w:t xml:space="preserve"> od sodelujočih partnerjev v skupni </w:t>
      </w:r>
      <w:r w:rsidR="007C78DF" w:rsidRPr="00506DB5">
        <w:rPr>
          <w:rFonts w:ascii="Tahoma" w:hAnsi="Tahoma" w:cs="Tahoma"/>
          <w:u w:val="single"/>
        </w:rPr>
        <w:t>prijavi/</w:t>
      </w:r>
      <w:r w:rsidRPr="00506DB5">
        <w:rPr>
          <w:rFonts w:ascii="Tahoma" w:hAnsi="Tahoma" w:cs="Tahoma"/>
          <w:u w:val="single"/>
        </w:rPr>
        <w:t>ponudbi</w:t>
      </w:r>
      <w:r w:rsidRPr="00506DB5">
        <w:rPr>
          <w:rFonts w:ascii="Tahoma" w:hAnsi="Tahoma" w:cs="Tahoma"/>
        </w:rPr>
        <w:t>.</w:t>
      </w:r>
    </w:p>
    <w:p w14:paraId="7D293F87" w14:textId="06B97B05" w:rsidR="00F70DDF" w:rsidRPr="00506DB5" w:rsidRDefault="00F70DDF" w:rsidP="00872690">
      <w:pPr>
        <w:keepNext/>
        <w:keepLines/>
        <w:jc w:val="both"/>
        <w:rPr>
          <w:rFonts w:ascii="Tahoma" w:hAnsi="Tahoma" w:cs="Tahoma"/>
        </w:rPr>
      </w:pPr>
    </w:p>
    <w:p w14:paraId="32770991" w14:textId="2BEFA8EE" w:rsidR="00F70DDF" w:rsidRPr="00506DB5" w:rsidRDefault="007C78DF" w:rsidP="00872690">
      <w:pPr>
        <w:keepNext/>
        <w:keepLines/>
        <w:numPr>
          <w:ilvl w:val="1"/>
          <w:numId w:val="2"/>
        </w:numPr>
        <w:jc w:val="both"/>
        <w:rPr>
          <w:rFonts w:ascii="Tahoma" w:hAnsi="Tahoma" w:cs="Tahoma"/>
          <w:b/>
        </w:rPr>
      </w:pPr>
      <w:r w:rsidRPr="00506DB5">
        <w:rPr>
          <w:rFonts w:ascii="Tahoma" w:hAnsi="Tahoma" w:cs="Tahoma"/>
          <w:b/>
        </w:rPr>
        <w:t>Prijava/</w:t>
      </w:r>
      <w:r w:rsidR="00F70DDF" w:rsidRPr="00506DB5">
        <w:rPr>
          <w:rFonts w:ascii="Tahoma" w:hAnsi="Tahoma" w:cs="Tahoma"/>
          <w:b/>
        </w:rPr>
        <w:t>Ponudba s podizvajalci</w:t>
      </w:r>
    </w:p>
    <w:p w14:paraId="1BB6CC54" w14:textId="77777777" w:rsidR="00F70DDF" w:rsidRPr="00506DB5" w:rsidRDefault="00F70DDF" w:rsidP="00872690">
      <w:pPr>
        <w:keepNext/>
        <w:keepLines/>
        <w:ind w:left="720"/>
        <w:jc w:val="both"/>
        <w:rPr>
          <w:rFonts w:ascii="Tahoma" w:hAnsi="Tahoma" w:cs="Tahoma"/>
        </w:rPr>
      </w:pPr>
    </w:p>
    <w:p w14:paraId="0348C048" w14:textId="202993D8" w:rsidR="00526882" w:rsidRPr="00506DB5" w:rsidRDefault="00526882" w:rsidP="00872690">
      <w:pPr>
        <w:keepNext/>
        <w:keepLines/>
        <w:jc w:val="both"/>
        <w:rPr>
          <w:rFonts w:ascii="Tahoma" w:eastAsia="Calibri" w:hAnsi="Tahoma" w:cs="Tahoma"/>
          <w:kern w:val="16"/>
        </w:rPr>
      </w:pPr>
      <w:r w:rsidRPr="00506DB5">
        <w:rPr>
          <w:rFonts w:ascii="Tahoma" w:eastAsia="Calibri" w:hAnsi="Tahoma" w:cs="Tahoma"/>
          <w:kern w:val="16"/>
        </w:rPr>
        <w:t xml:space="preserve">Ponudnik lahko del javnega naročila odda v </w:t>
      </w:r>
      <w:proofErr w:type="spellStart"/>
      <w:r w:rsidRPr="00506DB5">
        <w:rPr>
          <w:rFonts w:ascii="Tahoma" w:eastAsia="Calibri" w:hAnsi="Tahoma" w:cs="Tahoma"/>
          <w:kern w:val="16"/>
        </w:rPr>
        <w:t>podizvajanje</w:t>
      </w:r>
      <w:proofErr w:type="spellEnd"/>
      <w:r w:rsidRPr="00506DB5">
        <w:rPr>
          <w:rFonts w:ascii="Tahoma" w:eastAsia="Calibri"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r w:rsidRPr="00506DB5">
        <w:rPr>
          <w:rFonts w:ascii="Tahoma" w:eastAsia="Calibri" w:hAnsi="Tahoma" w:cs="Tahoma"/>
          <w:kern w:val="16"/>
          <w:u w:val="single"/>
        </w:rPr>
        <w:t>Ponudnik mora za vse navedene podizvajalce predložiti izpolnjene in podpisane zahtevane obrazce oz. dokumentacijo iz razpisne dokumentacije.</w:t>
      </w:r>
      <w:r w:rsidR="003118B0" w:rsidRPr="00506DB5">
        <w:rPr>
          <w:rFonts w:ascii="Tahoma" w:eastAsia="Calibri" w:hAnsi="Tahoma" w:cs="Tahoma"/>
          <w:kern w:val="16"/>
        </w:rPr>
        <w:t xml:space="preserve"> </w:t>
      </w:r>
      <w:r w:rsidRPr="00506DB5">
        <w:rPr>
          <w:rFonts w:ascii="Tahoma" w:eastAsia="Calibri" w:hAnsi="Tahoma" w:cs="Tahoma"/>
          <w:kern w:val="16"/>
        </w:rPr>
        <w:t xml:space="preserve">Če ponudnik ne ravna v skladu s 94. členom ZJN-3, bo naročnik Državni revizijski komisiji podal predlog za uvedbo postopka o prekršku iz 2. točke 1. odstavka 112. člena ZJN-3. </w:t>
      </w:r>
    </w:p>
    <w:p w14:paraId="19053970" w14:textId="77777777" w:rsidR="00526882" w:rsidRPr="00506DB5" w:rsidRDefault="00526882" w:rsidP="00872690">
      <w:pPr>
        <w:keepNext/>
        <w:keepLines/>
        <w:jc w:val="both"/>
        <w:rPr>
          <w:rFonts w:ascii="Tahoma" w:eastAsia="Calibri" w:hAnsi="Tahoma" w:cs="Tahoma"/>
          <w:kern w:val="16"/>
        </w:rPr>
      </w:pPr>
    </w:p>
    <w:p w14:paraId="787948C4" w14:textId="77777777" w:rsidR="00526882" w:rsidRPr="00506DB5" w:rsidRDefault="00526882" w:rsidP="00872690">
      <w:pPr>
        <w:keepNext/>
        <w:keepLines/>
        <w:jc w:val="both"/>
        <w:rPr>
          <w:rFonts w:ascii="Tahoma" w:eastAsia="Calibri" w:hAnsi="Tahoma" w:cs="Tahoma"/>
          <w:kern w:val="16"/>
        </w:rPr>
      </w:pPr>
      <w:r w:rsidRPr="00506DB5">
        <w:rPr>
          <w:rFonts w:ascii="Tahoma" w:eastAsia="Calibri" w:hAnsi="Tahoma" w:cs="Tahoma"/>
          <w:kern w:val="16"/>
        </w:rPr>
        <w:t>Ponudnik, kateremu bo javno naročilo oddano, bo v razmerju do naročnika v celoti odgovarjal za izvedbo prejetega naročila, ne glede na število podizvajalcev.</w:t>
      </w:r>
    </w:p>
    <w:p w14:paraId="5FE97832" w14:textId="77777777" w:rsidR="00526882" w:rsidRPr="00506DB5" w:rsidRDefault="00526882" w:rsidP="00872690">
      <w:pPr>
        <w:keepNext/>
        <w:keepLines/>
        <w:jc w:val="both"/>
        <w:rPr>
          <w:rFonts w:ascii="Tahoma" w:eastAsia="Calibri" w:hAnsi="Tahoma" w:cs="Tahoma"/>
          <w:kern w:val="16"/>
        </w:rPr>
      </w:pPr>
    </w:p>
    <w:p w14:paraId="1AB4ECB5" w14:textId="64EF56FF" w:rsidR="00526882" w:rsidRPr="00506DB5" w:rsidRDefault="00526882" w:rsidP="00872690">
      <w:pPr>
        <w:keepNext/>
        <w:keepLines/>
        <w:jc w:val="both"/>
        <w:rPr>
          <w:rFonts w:ascii="Tahoma" w:eastAsia="Calibri" w:hAnsi="Tahoma" w:cs="Tahoma"/>
          <w:kern w:val="16"/>
        </w:rPr>
      </w:pPr>
      <w:r w:rsidRPr="00506DB5">
        <w:rPr>
          <w:rFonts w:ascii="Tahoma" w:eastAsia="Calibri" w:hAnsi="Tahoma" w:cs="Tahoma"/>
          <w:kern w:val="16"/>
        </w:rPr>
        <w:t>Naročnik lahko od ponudnika, kateremu se je odločil oddati javno naročilo</w:t>
      </w:r>
      <w:r w:rsidR="00756C06" w:rsidRPr="00506DB5">
        <w:rPr>
          <w:rFonts w:ascii="Tahoma" w:eastAsia="Calibri" w:hAnsi="Tahoma" w:cs="Tahoma"/>
          <w:kern w:val="16"/>
        </w:rPr>
        <w:t>,</w:t>
      </w:r>
      <w:r w:rsidRPr="00506DB5">
        <w:rPr>
          <w:rFonts w:ascii="Tahoma" w:eastAsia="Calibri" w:hAnsi="Tahoma" w:cs="Tahoma"/>
          <w:kern w:val="16"/>
        </w:rPr>
        <w:t xml:space="preserve"> zahteva predložitev </w:t>
      </w:r>
      <w:proofErr w:type="spellStart"/>
      <w:r w:rsidRPr="00506DB5">
        <w:rPr>
          <w:rFonts w:ascii="Tahoma" w:eastAsia="Calibri" w:hAnsi="Tahoma" w:cs="Tahoma"/>
          <w:kern w:val="16"/>
          <w:u w:val="single"/>
        </w:rPr>
        <w:t>podizvajalske</w:t>
      </w:r>
      <w:proofErr w:type="spellEnd"/>
      <w:r w:rsidRPr="00506DB5">
        <w:rPr>
          <w:rFonts w:ascii="Tahoma" w:eastAsia="Calibri" w:hAnsi="Tahoma" w:cs="Tahoma"/>
          <w:kern w:val="16"/>
          <w:u w:val="single"/>
        </w:rPr>
        <w:t xml:space="preserve"> pogodbe</w:t>
      </w:r>
      <w:r w:rsidRPr="00506DB5">
        <w:rPr>
          <w:rFonts w:ascii="Tahoma" w:eastAsia="Calibri"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506DB5">
        <w:rPr>
          <w:rFonts w:ascii="Tahoma" w:eastAsia="Calibri" w:hAnsi="Tahoma" w:cs="Tahoma"/>
          <w:kern w:val="16"/>
        </w:rPr>
        <w:t>podizvajanje</w:t>
      </w:r>
      <w:proofErr w:type="spellEnd"/>
      <w:r w:rsidRPr="00506DB5">
        <w:rPr>
          <w:rFonts w:ascii="Tahoma" w:eastAsia="Calibri" w:hAnsi="Tahoma" w:cs="Tahoma"/>
          <w:kern w:val="16"/>
        </w:rPr>
        <w:t xml:space="preserve"> (vrsta/opis del/storitev/dobav), količina/delež (%) javnega naročila, ki se oddaja v </w:t>
      </w:r>
      <w:proofErr w:type="spellStart"/>
      <w:r w:rsidRPr="00506DB5">
        <w:rPr>
          <w:rFonts w:ascii="Tahoma" w:eastAsia="Calibri" w:hAnsi="Tahoma" w:cs="Tahoma"/>
          <w:kern w:val="16"/>
        </w:rPr>
        <w:t>podizvajanje</w:t>
      </w:r>
      <w:proofErr w:type="spellEnd"/>
      <w:r w:rsidRPr="00506DB5">
        <w:rPr>
          <w:rFonts w:ascii="Tahoma" w:eastAsia="Calibri" w:hAnsi="Tahoma" w:cs="Tahoma"/>
          <w:kern w:val="16"/>
        </w:rPr>
        <w:t>, vrednost del ali storitev brez DDV ter kraj in rok izvedbe.</w:t>
      </w:r>
    </w:p>
    <w:p w14:paraId="524407DD" w14:textId="77777777" w:rsidR="009E51A8" w:rsidRPr="00506DB5" w:rsidRDefault="009E51A8" w:rsidP="00872690">
      <w:pPr>
        <w:keepNext/>
        <w:keepLines/>
        <w:jc w:val="both"/>
        <w:rPr>
          <w:rFonts w:ascii="Tahoma" w:hAnsi="Tahoma" w:cs="Tahoma"/>
        </w:rPr>
      </w:pPr>
    </w:p>
    <w:p w14:paraId="04BA8779" w14:textId="77777777" w:rsidR="00526882" w:rsidRPr="00506DB5" w:rsidRDefault="00526882" w:rsidP="00872690">
      <w:pPr>
        <w:keepNext/>
        <w:keepLines/>
        <w:spacing w:after="40"/>
        <w:jc w:val="both"/>
        <w:rPr>
          <w:rFonts w:ascii="Tahoma" w:hAnsi="Tahoma" w:cs="Tahoma"/>
          <w:b/>
          <w:u w:val="single"/>
        </w:rPr>
      </w:pPr>
      <w:r w:rsidRPr="00506DB5">
        <w:rPr>
          <w:rFonts w:ascii="Tahoma" w:hAnsi="Tahoma" w:cs="Tahoma"/>
          <w:b/>
          <w:u w:val="single"/>
        </w:rPr>
        <w:t>Dokazila oz. zahtevana dokumentacija za podizvajalce:</w:t>
      </w:r>
    </w:p>
    <w:p w14:paraId="02EBEAB4"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Priloga 3/2 »Izjava izpolnjevanju pogojev – podizvajalec/subjekt katerih zmogljivost uporablja ponudnik«;</w:t>
      </w:r>
    </w:p>
    <w:p w14:paraId="2F97A248"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Priloga 3/3 »Izjava</w:t>
      </w:r>
      <w:r w:rsidRPr="00506DB5">
        <w:rPr>
          <w:rFonts w:ascii="Tahoma" w:hAnsi="Tahoma" w:cs="Tahoma"/>
        </w:rPr>
        <w:t xml:space="preserve"> </w:t>
      </w:r>
      <w:r w:rsidRPr="00506DB5">
        <w:rPr>
          <w:rFonts w:ascii="Tahoma" w:eastAsia="Calibri" w:hAnsi="Tahoma" w:cs="Tahoma"/>
        </w:rPr>
        <w:t>o udeležbi fizičnih in pravnih oseb v lastništvu ponudnika«;</w:t>
      </w:r>
    </w:p>
    <w:p w14:paraId="6739620C"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Priloga 4 - Izpolnjen ESPD s strani podizvajalca/</w:t>
      </w:r>
      <w:proofErr w:type="spellStart"/>
      <w:r w:rsidRPr="00506DB5">
        <w:rPr>
          <w:rFonts w:ascii="Tahoma" w:eastAsia="Calibri" w:hAnsi="Tahoma" w:cs="Tahoma"/>
        </w:rPr>
        <w:t>ev</w:t>
      </w:r>
      <w:proofErr w:type="spellEnd"/>
      <w:r w:rsidRPr="00506DB5">
        <w:rPr>
          <w:rFonts w:ascii="Tahoma" w:eastAsia="Calibri" w:hAnsi="Tahoma" w:cs="Tahoma"/>
        </w:rPr>
        <w:t xml:space="preserve">; </w:t>
      </w:r>
    </w:p>
    <w:p w14:paraId="1F73588D"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 xml:space="preserve">Priloga 5 »Seznam podizvajalcev«, ter v primeru, </w:t>
      </w:r>
      <w:r w:rsidRPr="00506DB5">
        <w:rPr>
          <w:rFonts w:ascii="Tahoma" w:eastAsia="Calibri" w:hAnsi="Tahoma" w:cs="Tahoma"/>
          <w:u w:val="single"/>
        </w:rPr>
        <w:t>če podizvajalec zahteva neposredno plačilo tudi obrazca 1 in 2 k prilogi 5,</w:t>
      </w:r>
    </w:p>
    <w:p w14:paraId="2718EC2C"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 xml:space="preserve">ter ostala dokazila, v kolikor/kot to izhaja iz posameznih točk v nadaljevanju razpisne dokumentacije. </w:t>
      </w:r>
    </w:p>
    <w:p w14:paraId="2C7E6611" w14:textId="77777777" w:rsidR="0071160D" w:rsidRPr="00506DB5" w:rsidRDefault="0071160D" w:rsidP="00872690">
      <w:pPr>
        <w:keepNext/>
        <w:keepLines/>
        <w:jc w:val="both"/>
        <w:rPr>
          <w:rFonts w:ascii="Tahoma" w:hAnsi="Tahoma" w:cs="Tahoma"/>
          <w:sz w:val="14"/>
        </w:rPr>
      </w:pPr>
    </w:p>
    <w:p w14:paraId="43D259F4" w14:textId="47809FC7" w:rsidR="00F70DDF" w:rsidRPr="00506DB5" w:rsidRDefault="00F70DDF" w:rsidP="00872690">
      <w:pPr>
        <w:keepNext/>
        <w:keepLines/>
        <w:jc w:val="both"/>
        <w:rPr>
          <w:rFonts w:ascii="Tahoma" w:hAnsi="Tahoma" w:cs="Tahoma"/>
        </w:rPr>
      </w:pPr>
      <w:r w:rsidRPr="00506DB5">
        <w:rPr>
          <w:rFonts w:ascii="Tahoma" w:hAnsi="Tahoma" w:cs="Tahoma"/>
        </w:rPr>
        <w:t xml:space="preserve">Če ponudnik nastopa </w:t>
      </w:r>
      <w:r w:rsidR="00AD7B5C" w:rsidRPr="00506DB5">
        <w:rPr>
          <w:rFonts w:ascii="Tahoma" w:hAnsi="Tahoma" w:cs="Tahoma"/>
        </w:rPr>
        <w:t xml:space="preserve">s </w:t>
      </w:r>
      <w:r w:rsidRPr="00506DB5">
        <w:rPr>
          <w:rFonts w:ascii="Tahoma" w:hAnsi="Tahoma" w:cs="Tahoma"/>
          <w:b/>
          <w:u w:val="single"/>
        </w:rPr>
        <w:t>podizvajalci</w:t>
      </w:r>
      <w:r w:rsidRPr="00506DB5">
        <w:rPr>
          <w:rFonts w:ascii="Tahoma" w:hAnsi="Tahoma" w:cs="Tahoma"/>
        </w:rPr>
        <w:t xml:space="preserve">, mora </w:t>
      </w:r>
      <w:r w:rsidRPr="00506DB5">
        <w:rPr>
          <w:rFonts w:ascii="Tahoma" w:hAnsi="Tahoma" w:cs="Tahoma"/>
          <w:u w:val="single"/>
        </w:rPr>
        <w:t>poleg svojega</w:t>
      </w:r>
      <w:r w:rsidRPr="00506DB5">
        <w:rPr>
          <w:rFonts w:ascii="Tahoma" w:hAnsi="Tahoma" w:cs="Tahoma"/>
        </w:rPr>
        <w:t xml:space="preserve"> priložiti </w:t>
      </w:r>
      <w:r w:rsidRPr="00506DB5">
        <w:rPr>
          <w:rFonts w:ascii="Tahoma" w:hAnsi="Tahoma" w:cs="Tahoma"/>
          <w:u w:val="single"/>
        </w:rPr>
        <w:t>tudi</w:t>
      </w:r>
      <w:r w:rsidRPr="00506DB5">
        <w:rPr>
          <w:rFonts w:ascii="Tahoma" w:hAnsi="Tahoma" w:cs="Tahoma"/>
        </w:rPr>
        <w:t xml:space="preserve"> </w:t>
      </w:r>
      <w:r w:rsidRPr="00506DB5">
        <w:rPr>
          <w:rFonts w:ascii="Tahoma" w:hAnsi="Tahoma" w:cs="Tahoma"/>
          <w:b/>
        </w:rPr>
        <w:t>ločen</w:t>
      </w:r>
      <w:r w:rsidRPr="00506DB5">
        <w:t xml:space="preserve"> </w:t>
      </w:r>
      <w:r w:rsidRPr="00506DB5">
        <w:rPr>
          <w:rFonts w:ascii="Tahoma" w:hAnsi="Tahoma" w:cs="Tahoma"/>
        </w:rPr>
        <w:t xml:space="preserve">ESPD obrazec </w:t>
      </w:r>
      <w:r w:rsidRPr="00506DB5">
        <w:rPr>
          <w:rFonts w:ascii="Tahoma" w:hAnsi="Tahoma" w:cs="Tahoma"/>
          <w:u w:val="single"/>
        </w:rPr>
        <w:t xml:space="preserve">za </w:t>
      </w:r>
      <w:r w:rsidRPr="00506DB5">
        <w:rPr>
          <w:rFonts w:ascii="Tahoma" w:hAnsi="Tahoma" w:cs="Tahoma"/>
          <w:b/>
          <w:u w:val="single"/>
        </w:rPr>
        <w:t>vsakega</w:t>
      </w:r>
      <w:r w:rsidRPr="00506DB5">
        <w:rPr>
          <w:rFonts w:ascii="Tahoma" w:hAnsi="Tahoma" w:cs="Tahoma"/>
          <w:u w:val="single"/>
        </w:rPr>
        <w:t xml:space="preserve"> podizvajalca v </w:t>
      </w:r>
      <w:r w:rsidR="0060532A" w:rsidRPr="00506DB5">
        <w:rPr>
          <w:rFonts w:ascii="Tahoma" w:hAnsi="Tahoma" w:cs="Tahoma"/>
          <w:u w:val="single"/>
        </w:rPr>
        <w:t>prijavi/ponudbi</w:t>
      </w:r>
      <w:r w:rsidRPr="00506DB5">
        <w:rPr>
          <w:rFonts w:ascii="Tahoma" w:hAnsi="Tahoma" w:cs="Tahoma"/>
        </w:rPr>
        <w:t xml:space="preserve">. </w:t>
      </w:r>
    </w:p>
    <w:p w14:paraId="77D1ADDE" w14:textId="77777777" w:rsidR="00F70DDF" w:rsidRPr="00506DB5" w:rsidRDefault="00F70DDF" w:rsidP="00872690">
      <w:pPr>
        <w:keepNext/>
        <w:keepLines/>
        <w:jc w:val="both"/>
        <w:rPr>
          <w:rFonts w:ascii="Tahoma" w:hAnsi="Tahoma" w:cs="Tahoma"/>
          <w:sz w:val="18"/>
        </w:rPr>
      </w:pPr>
    </w:p>
    <w:p w14:paraId="420821BF" w14:textId="53199E8D" w:rsidR="00F70DDF" w:rsidRPr="00506DB5" w:rsidRDefault="00F70DDF" w:rsidP="00872690">
      <w:pPr>
        <w:keepNext/>
        <w:keepLines/>
        <w:jc w:val="both"/>
        <w:rPr>
          <w:rFonts w:ascii="Tahoma" w:hAnsi="Tahoma" w:cs="Tahoma"/>
          <w:i/>
          <w:sz w:val="18"/>
        </w:rPr>
      </w:pPr>
      <w:r w:rsidRPr="00506DB5">
        <w:rPr>
          <w:rFonts w:ascii="Tahoma" w:hAnsi="Tahoma" w:cs="Tahoma"/>
          <w:i/>
          <w:sz w:val="18"/>
        </w:rPr>
        <w:t xml:space="preserve">V kolikor ponudnik ne oddaja </w:t>
      </w:r>
      <w:r w:rsidR="0060532A" w:rsidRPr="00506DB5">
        <w:rPr>
          <w:rFonts w:ascii="Tahoma" w:hAnsi="Tahoma" w:cs="Tahoma"/>
          <w:i/>
          <w:sz w:val="18"/>
        </w:rPr>
        <w:t>prijave/</w:t>
      </w:r>
      <w:r w:rsidRPr="00506DB5">
        <w:rPr>
          <w:rFonts w:ascii="Tahoma" w:hAnsi="Tahoma" w:cs="Tahoma"/>
          <w:i/>
          <w:sz w:val="18"/>
        </w:rPr>
        <w:t>ponudbe z nobenim podizvajalcem, mu ni potrebno upoštevati določil oz. izpolniti/priložiti prilog, ki se nanašajo na podizvajalce.</w:t>
      </w:r>
    </w:p>
    <w:p w14:paraId="4D037F37" w14:textId="1FA149C3" w:rsidR="00F70DDF" w:rsidRPr="00506DB5" w:rsidRDefault="00F70DDF" w:rsidP="00872690">
      <w:pPr>
        <w:keepNext/>
        <w:keepLines/>
        <w:jc w:val="both"/>
        <w:rPr>
          <w:rFonts w:ascii="Tahoma" w:hAnsi="Tahoma" w:cs="Tahoma"/>
          <w:sz w:val="18"/>
        </w:rPr>
      </w:pPr>
    </w:p>
    <w:p w14:paraId="1A34513A" w14:textId="77777777"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Uporaba zmogljivosti drugih subjektov</w:t>
      </w:r>
    </w:p>
    <w:p w14:paraId="641CD54A" w14:textId="77777777" w:rsidR="00F70DDF" w:rsidRPr="00506DB5" w:rsidRDefault="00F70DDF" w:rsidP="00872690">
      <w:pPr>
        <w:keepNext/>
        <w:keepLines/>
        <w:jc w:val="both"/>
        <w:rPr>
          <w:rFonts w:ascii="Tahoma" w:hAnsi="Tahoma" w:cs="Tahoma"/>
          <w:sz w:val="18"/>
        </w:rPr>
      </w:pPr>
    </w:p>
    <w:p w14:paraId="412F7311" w14:textId="0AD3BDA7" w:rsidR="00E34F5A" w:rsidRPr="00506DB5" w:rsidRDefault="00F70DDF" w:rsidP="00872690">
      <w:pPr>
        <w:keepNext/>
        <w:keepLines/>
        <w:jc w:val="both"/>
        <w:rPr>
          <w:rFonts w:ascii="Tahoma" w:hAnsi="Tahoma" w:cs="Tahoma"/>
        </w:rPr>
      </w:pPr>
      <w:r w:rsidRPr="00506DB5">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506DB5">
        <w:rPr>
          <w:rFonts w:ascii="Tahoma" w:hAnsi="Tahoma" w:cs="Tahoma"/>
          <w:kern w:val="16"/>
        </w:rPr>
        <w:t xml:space="preserve"> </w:t>
      </w:r>
      <w:r w:rsidRPr="00506DB5">
        <w:rPr>
          <w:rFonts w:ascii="Tahoma" w:hAnsi="Tahoma" w:cs="Tahoma"/>
        </w:rPr>
        <w:t>ki se nanašajo na subjekte</w:t>
      </w:r>
      <w:r w:rsidRPr="00506DB5">
        <w:t xml:space="preserve"> </w:t>
      </w:r>
      <w:r w:rsidRPr="00506DB5">
        <w:rPr>
          <w:rFonts w:ascii="Tahoma" w:hAnsi="Tahoma" w:cs="Tahoma"/>
        </w:rPr>
        <w:t xml:space="preserve">katerih zmogljivosti namerava ponudnik uporabiti. </w:t>
      </w:r>
    </w:p>
    <w:p w14:paraId="39BE5D79" w14:textId="770FA998" w:rsidR="00F70DDF" w:rsidRPr="00506DB5" w:rsidRDefault="00F70DDF" w:rsidP="00872690">
      <w:pPr>
        <w:keepNext/>
        <w:keepLines/>
        <w:jc w:val="both"/>
        <w:rPr>
          <w:rFonts w:ascii="Tahoma" w:hAnsi="Tahoma" w:cs="Tahoma"/>
          <w:sz w:val="16"/>
        </w:rPr>
      </w:pPr>
    </w:p>
    <w:p w14:paraId="5714C672" w14:textId="6E1D39E3" w:rsidR="00F70DDF"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 xml:space="preserve">O uporabi zmogljivosti drugih subjektov govorimo, ko drugi subjekt </w:t>
      </w:r>
      <w:r w:rsidRPr="00506DB5">
        <w:rPr>
          <w:rFonts w:ascii="Tahoma" w:hAnsi="Tahoma" w:cs="Tahoma"/>
          <w:u w:val="single"/>
        </w:rPr>
        <w:t>ni neposredno udeležen pri sami izvedbi naročila</w:t>
      </w:r>
      <w:r w:rsidRPr="00506DB5">
        <w:rPr>
          <w:rFonts w:ascii="Tahoma" w:hAnsi="Tahoma" w:cs="Tahoma"/>
        </w:rPr>
        <w:t xml:space="preserve">, temveč ponudniku npr. </w:t>
      </w:r>
      <w:r w:rsidR="00AD7B5C" w:rsidRPr="00506DB5">
        <w:rPr>
          <w:rFonts w:ascii="Tahoma" w:hAnsi="Tahoma" w:cs="Tahoma"/>
        </w:rPr>
        <w:t xml:space="preserve">le </w:t>
      </w:r>
      <w:r w:rsidRPr="00506DB5">
        <w:rPr>
          <w:rFonts w:ascii="Tahoma" w:hAnsi="Tahoma" w:cs="Tahoma"/>
        </w:rPr>
        <w:t xml:space="preserve">posodi določeno opremo, tehnična sredstva, mehanizacijo itd.. Če bo drugi subjekt z zmogljivostmi, s katerimi razpolaga in na katere se sklicuje ponudnik, </w:t>
      </w:r>
      <w:r w:rsidRPr="00506DB5">
        <w:rPr>
          <w:rFonts w:ascii="Tahoma" w:hAnsi="Tahoma" w:cs="Tahoma"/>
          <w:u w:val="single"/>
        </w:rPr>
        <w:t>neposredno sam izvedel del predmeta javnega naročila</w:t>
      </w:r>
      <w:r w:rsidRPr="00506DB5">
        <w:rPr>
          <w:rFonts w:ascii="Tahoma" w:hAnsi="Tahoma" w:cs="Tahoma"/>
        </w:rPr>
        <w:t xml:space="preserve">, potem govorimo o subjektu, ki izpolnjuje definicijo </w:t>
      </w:r>
      <w:r w:rsidRPr="00506DB5">
        <w:rPr>
          <w:rFonts w:ascii="Tahoma" w:hAnsi="Tahoma" w:cs="Tahoma"/>
          <w:b/>
        </w:rPr>
        <w:t>podizvajalca</w:t>
      </w:r>
      <w:r w:rsidRPr="00506DB5">
        <w:rPr>
          <w:rFonts w:ascii="Tahoma" w:hAnsi="Tahoma" w:cs="Tahoma"/>
        </w:rPr>
        <w:t xml:space="preserve">, </w:t>
      </w:r>
      <w:r w:rsidRPr="00506DB5">
        <w:rPr>
          <w:rFonts w:ascii="Tahoma" w:hAnsi="Tahoma" w:cs="Tahoma"/>
          <w:u w:val="single"/>
        </w:rPr>
        <w:t xml:space="preserve">zato naj ga ponudnik nominira kot podizvajalca/e </w:t>
      </w:r>
      <w:r w:rsidRPr="00506DB5">
        <w:rPr>
          <w:rFonts w:ascii="Tahoma" w:hAnsi="Tahoma" w:cs="Tahoma"/>
          <w:b/>
          <w:u w:val="single"/>
        </w:rPr>
        <w:t>in ne</w:t>
      </w:r>
      <w:r w:rsidRPr="00506DB5">
        <w:rPr>
          <w:rFonts w:ascii="Tahoma" w:hAnsi="Tahoma" w:cs="Tahoma"/>
          <w:u w:val="single"/>
        </w:rPr>
        <w:t xml:space="preserve"> kot subjekt/e, katerih zmogljivost uporablja ponudnik v ponudbi</w:t>
      </w:r>
      <w:r w:rsidRPr="00506DB5">
        <w:rPr>
          <w:rFonts w:ascii="Tahoma" w:hAnsi="Tahoma" w:cs="Tahoma"/>
        </w:rPr>
        <w:t>.</w:t>
      </w:r>
    </w:p>
    <w:p w14:paraId="01A9B17C" w14:textId="77777777" w:rsidR="00526882" w:rsidRPr="00506DB5" w:rsidRDefault="00526882" w:rsidP="00872690">
      <w:pPr>
        <w:keepNext/>
        <w:keepLines/>
        <w:spacing w:after="40"/>
        <w:jc w:val="both"/>
        <w:rPr>
          <w:rFonts w:ascii="Tahoma" w:hAnsi="Tahoma" w:cs="Tahoma"/>
          <w:b/>
          <w:u w:val="single"/>
        </w:rPr>
      </w:pPr>
      <w:r w:rsidRPr="00506DB5">
        <w:rPr>
          <w:rFonts w:ascii="Tahoma" w:hAnsi="Tahoma" w:cs="Tahoma"/>
          <w:b/>
          <w:u w:val="single"/>
        </w:rPr>
        <w:t>Dokazila oz. zahtevana dokumentacija za subjekt/e, katerih zmogljivost uporablja ponudnik:</w:t>
      </w:r>
    </w:p>
    <w:p w14:paraId="660A857C"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Priloga 3/2 »Izjava izpolnjevanju pogojev – podizvajalec/subjekt katerih zmogljivost uporablja ponudnik«;</w:t>
      </w:r>
    </w:p>
    <w:p w14:paraId="3CAFE307"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Priloga 3/3 »Izjava</w:t>
      </w:r>
      <w:r w:rsidRPr="00506DB5">
        <w:rPr>
          <w:rFonts w:ascii="Tahoma" w:hAnsi="Tahoma" w:cs="Tahoma"/>
        </w:rPr>
        <w:t xml:space="preserve"> </w:t>
      </w:r>
      <w:r w:rsidRPr="00506DB5">
        <w:rPr>
          <w:rFonts w:ascii="Tahoma" w:eastAsia="Calibri" w:hAnsi="Tahoma" w:cs="Tahoma"/>
        </w:rPr>
        <w:t>o udeležbi fizičnih in pravnih oseb v lastništvu ponudnika«;</w:t>
      </w:r>
    </w:p>
    <w:p w14:paraId="42A567F2"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 xml:space="preserve">Priloga 4 - Izpolnjen ESPD s strani s strani subjekta/ov; </w:t>
      </w:r>
    </w:p>
    <w:p w14:paraId="5E919809" w14:textId="77777777" w:rsidR="00526882"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Prilogo 6 »Seznam subjektov, katerih zmogljivost uporablja ponudnik«;</w:t>
      </w:r>
    </w:p>
    <w:p w14:paraId="6CB82272" w14:textId="7F91A3A2" w:rsidR="00F70DDF" w:rsidRPr="00506DB5" w:rsidRDefault="00526882" w:rsidP="00872690">
      <w:pPr>
        <w:keepNext/>
        <w:keepLines/>
        <w:numPr>
          <w:ilvl w:val="0"/>
          <w:numId w:val="6"/>
        </w:numPr>
        <w:ind w:left="426" w:hanging="284"/>
        <w:jc w:val="both"/>
        <w:rPr>
          <w:rFonts w:ascii="Tahoma" w:eastAsia="Calibri" w:hAnsi="Tahoma" w:cs="Tahoma"/>
        </w:rPr>
      </w:pPr>
      <w:r w:rsidRPr="00506DB5">
        <w:rPr>
          <w:rFonts w:ascii="Tahoma" w:eastAsia="Calibri" w:hAnsi="Tahoma" w:cs="Tahoma"/>
        </w:rPr>
        <w:t xml:space="preserve">ter ostala dokazila, v kolikor/kot to izhaja iz posameznih točk v nadaljevanju razpisne dokumentacije.  </w:t>
      </w:r>
    </w:p>
    <w:p w14:paraId="70DCE0BE" w14:textId="77777777" w:rsidR="00D016CD" w:rsidRPr="00506DB5" w:rsidRDefault="00D016CD" w:rsidP="00872690">
      <w:pPr>
        <w:keepNext/>
        <w:keepLines/>
        <w:jc w:val="both"/>
        <w:rPr>
          <w:rFonts w:ascii="Tahoma" w:hAnsi="Tahoma" w:cs="Tahoma"/>
          <w:u w:val="single"/>
        </w:rPr>
      </w:pPr>
    </w:p>
    <w:p w14:paraId="16C8DE90" w14:textId="192D1074" w:rsidR="00F70DDF" w:rsidRPr="00506DB5" w:rsidRDefault="00F70DDF" w:rsidP="00872690">
      <w:pPr>
        <w:keepNext/>
        <w:keepLines/>
        <w:jc w:val="both"/>
        <w:rPr>
          <w:rFonts w:ascii="Tahoma" w:hAnsi="Tahoma" w:cs="Tahoma"/>
        </w:rPr>
      </w:pPr>
      <w:r w:rsidRPr="00506DB5">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506DB5">
        <w:rPr>
          <w:rFonts w:ascii="Tahoma" w:hAnsi="Tahoma" w:cs="Tahoma"/>
        </w:rPr>
        <w:t>.</w:t>
      </w:r>
    </w:p>
    <w:p w14:paraId="330F005F" w14:textId="658C1C7C" w:rsidR="00F70DDF" w:rsidRPr="00506DB5" w:rsidRDefault="00F70DDF" w:rsidP="00872690">
      <w:pPr>
        <w:keepNext/>
        <w:keepLines/>
        <w:jc w:val="both"/>
        <w:rPr>
          <w:rFonts w:ascii="Tahoma" w:hAnsi="Tahoma" w:cs="Tahoma"/>
        </w:rPr>
      </w:pPr>
    </w:p>
    <w:p w14:paraId="4B2DA35A" w14:textId="5474A82C" w:rsidR="00C73D20" w:rsidRPr="00506DB5" w:rsidRDefault="00C73D20" w:rsidP="00872690">
      <w:pPr>
        <w:keepNext/>
        <w:keepLines/>
        <w:jc w:val="both"/>
        <w:rPr>
          <w:rFonts w:ascii="Tahoma" w:hAnsi="Tahoma" w:cs="Tahoma"/>
        </w:rPr>
      </w:pPr>
      <w:r w:rsidRPr="00506DB5">
        <w:rPr>
          <w:rFonts w:ascii="Tahoma" w:hAnsi="Tahoma" w:cs="Tahoma"/>
          <w:kern w:val="16"/>
        </w:rPr>
        <w:t>Ponudnik mora za vse navedene subjekte, katerih zmogljivosti namerava uporabiti, predložiti izpolnjene in podpisane zahtevane obrazce oz. zahtevano dokumentacijo iz razpisne dokumentacije, ter</w:t>
      </w:r>
      <w:r w:rsidRPr="00506DB5">
        <w:rPr>
          <w:rFonts w:ascii="Tahoma" w:hAnsi="Tahoma" w:cs="Tahoma"/>
          <w:u w:val="single"/>
        </w:rPr>
        <w:t xml:space="preserve"> tudi</w:t>
      </w:r>
      <w:r w:rsidRPr="00506DB5">
        <w:rPr>
          <w:rFonts w:ascii="Tahoma" w:hAnsi="Tahoma" w:cs="Tahoma"/>
        </w:rPr>
        <w:t xml:space="preserve"> </w:t>
      </w:r>
      <w:r w:rsidRPr="00506DB5">
        <w:rPr>
          <w:rFonts w:ascii="Tahoma" w:hAnsi="Tahoma" w:cs="Tahoma"/>
          <w:b/>
        </w:rPr>
        <w:t>ločen</w:t>
      </w:r>
      <w:r w:rsidRPr="00506DB5">
        <w:t xml:space="preserve"> </w:t>
      </w:r>
      <w:r w:rsidRPr="00506DB5">
        <w:rPr>
          <w:rFonts w:ascii="Tahoma" w:hAnsi="Tahoma" w:cs="Tahoma"/>
        </w:rPr>
        <w:t xml:space="preserve">ESPD obrazec </w:t>
      </w:r>
      <w:r w:rsidRPr="00506DB5">
        <w:rPr>
          <w:rFonts w:ascii="Tahoma" w:hAnsi="Tahoma" w:cs="Tahoma"/>
          <w:u w:val="single"/>
        </w:rPr>
        <w:t xml:space="preserve">za </w:t>
      </w:r>
      <w:r w:rsidRPr="00506DB5">
        <w:rPr>
          <w:rFonts w:ascii="Tahoma" w:hAnsi="Tahoma" w:cs="Tahoma"/>
          <w:b/>
          <w:u w:val="single"/>
        </w:rPr>
        <w:t>vsakega</w:t>
      </w:r>
      <w:r w:rsidRPr="00506DB5">
        <w:rPr>
          <w:rFonts w:ascii="Tahoma" w:hAnsi="Tahoma" w:cs="Tahoma"/>
        </w:rPr>
        <w:t xml:space="preserve"> subjekta.</w:t>
      </w:r>
    </w:p>
    <w:p w14:paraId="4089E7C3" w14:textId="77777777" w:rsidR="00C73D20" w:rsidRPr="00506DB5" w:rsidRDefault="00C73D20" w:rsidP="00872690">
      <w:pPr>
        <w:keepNext/>
        <w:keepLines/>
        <w:jc w:val="both"/>
        <w:rPr>
          <w:rFonts w:ascii="Tahoma" w:hAnsi="Tahoma" w:cs="Tahoma"/>
          <w:sz w:val="12"/>
        </w:rPr>
      </w:pPr>
    </w:p>
    <w:p w14:paraId="618E0FFB" w14:textId="59C74573" w:rsidR="00F70DDF" w:rsidRPr="00506DB5" w:rsidRDefault="00F70DDF" w:rsidP="00872690">
      <w:pPr>
        <w:keepNext/>
        <w:keepLines/>
        <w:jc w:val="both"/>
        <w:rPr>
          <w:rFonts w:ascii="Tahoma" w:hAnsi="Tahoma" w:cs="Tahoma"/>
          <w:i/>
          <w:sz w:val="18"/>
        </w:rPr>
      </w:pPr>
      <w:r w:rsidRPr="00506DB5">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506DB5">
        <w:rPr>
          <w:sz w:val="18"/>
        </w:rPr>
        <w:t xml:space="preserve"> </w:t>
      </w:r>
      <w:r w:rsidRPr="00506DB5">
        <w:rPr>
          <w:rFonts w:ascii="Tahoma" w:hAnsi="Tahoma" w:cs="Tahoma"/>
          <w:i/>
          <w:sz w:val="18"/>
        </w:rPr>
        <w:t xml:space="preserve">uporablja ponudnik v </w:t>
      </w:r>
      <w:r w:rsidR="0060532A" w:rsidRPr="00506DB5">
        <w:rPr>
          <w:rFonts w:ascii="Tahoma" w:hAnsi="Tahoma" w:cs="Tahoma"/>
          <w:i/>
          <w:sz w:val="18"/>
        </w:rPr>
        <w:t>prijavi/ponudbi</w:t>
      </w:r>
      <w:r w:rsidRPr="00506DB5">
        <w:rPr>
          <w:rFonts w:ascii="Tahoma" w:hAnsi="Tahoma" w:cs="Tahoma"/>
          <w:i/>
          <w:sz w:val="18"/>
        </w:rPr>
        <w:t>.</w:t>
      </w:r>
    </w:p>
    <w:p w14:paraId="7F35AE0C" w14:textId="77777777" w:rsidR="00AC0E4C" w:rsidRPr="00506DB5" w:rsidRDefault="00AC0E4C" w:rsidP="00872690">
      <w:pPr>
        <w:keepNext/>
        <w:keepLines/>
        <w:jc w:val="both"/>
        <w:rPr>
          <w:rFonts w:ascii="Tahoma" w:hAnsi="Tahoma" w:cs="Tahoma"/>
        </w:rPr>
      </w:pPr>
    </w:p>
    <w:p w14:paraId="26A962D5" w14:textId="77777777"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Ponudniki s sedežem izven Republike Slovenije</w:t>
      </w:r>
    </w:p>
    <w:p w14:paraId="4B415A1F" w14:textId="77777777" w:rsidR="00F70DDF" w:rsidRPr="00506DB5" w:rsidRDefault="00F70DDF" w:rsidP="00872690">
      <w:pPr>
        <w:keepNext/>
        <w:keepLines/>
        <w:autoSpaceDE w:val="0"/>
        <w:autoSpaceDN w:val="0"/>
        <w:adjustRightInd w:val="0"/>
        <w:jc w:val="both"/>
        <w:rPr>
          <w:rFonts w:ascii="Tahoma" w:hAnsi="Tahoma" w:cs="Tahoma"/>
          <w:sz w:val="18"/>
        </w:rPr>
      </w:pPr>
    </w:p>
    <w:p w14:paraId="252B41D0" w14:textId="77777777" w:rsidR="00F70DDF" w:rsidRPr="00506DB5" w:rsidRDefault="00F70DDF" w:rsidP="00872690">
      <w:pPr>
        <w:keepNext/>
        <w:keepLines/>
        <w:autoSpaceDE w:val="0"/>
        <w:autoSpaceDN w:val="0"/>
        <w:adjustRightInd w:val="0"/>
        <w:jc w:val="both"/>
        <w:rPr>
          <w:rFonts w:ascii="Tahoma" w:hAnsi="Tahoma" w:cs="Tahoma"/>
        </w:rPr>
      </w:pPr>
      <w:r w:rsidRPr="00506DB5">
        <w:rPr>
          <w:rFonts w:ascii="Tahoma" w:hAnsi="Tahoma" w:cs="Tahoma"/>
        </w:rPr>
        <w:t xml:space="preserve">Ponudniki s sedežem v tuji državi morajo izpolnjevati enake pogoje kot ponudniki s sedežem v Republiki Sloveniji, ter </w:t>
      </w:r>
      <w:r w:rsidRPr="00506DB5">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506DB5">
        <w:rPr>
          <w:rFonts w:ascii="Tahoma" w:hAnsi="Tahoma" w:cs="Tahoma"/>
        </w:rPr>
        <w:t xml:space="preserve"> Enako velja tudi v primeru, da ponudnik nastopa s partnerjem</w:t>
      </w:r>
      <w:r w:rsidRPr="00506DB5">
        <w:rPr>
          <w:rFonts w:ascii="Tahoma" w:eastAsiaTheme="minorHAnsi" w:hAnsi="Tahoma" w:cs="Tahoma"/>
        </w:rPr>
        <w:t xml:space="preserve"> v okviru skupne ponudbe</w:t>
      </w:r>
      <w:r w:rsidRPr="00506DB5">
        <w:rPr>
          <w:rFonts w:ascii="Tahoma" w:hAnsi="Tahoma" w:cs="Tahoma"/>
        </w:rPr>
        <w:t xml:space="preserve"> ali podizvajalcem ali se sklicuje na uporabo zmogljivosti drugih subjektov s sedežem/i v tuji državi.</w:t>
      </w:r>
    </w:p>
    <w:p w14:paraId="07888748" w14:textId="77777777" w:rsidR="00F70DDF" w:rsidRPr="00506DB5" w:rsidRDefault="00F70DDF" w:rsidP="00872690">
      <w:pPr>
        <w:keepNext/>
        <w:keepLines/>
        <w:jc w:val="both"/>
        <w:rPr>
          <w:rFonts w:ascii="Tahoma" w:eastAsiaTheme="minorHAnsi" w:hAnsi="Tahoma" w:cs="Tahoma"/>
          <w:i/>
        </w:rPr>
      </w:pPr>
    </w:p>
    <w:p w14:paraId="1BBA89E9" w14:textId="46ADB1BA" w:rsidR="00F70DDF" w:rsidRPr="00506DB5" w:rsidRDefault="00F70DDF" w:rsidP="00872690">
      <w:pPr>
        <w:keepNext/>
        <w:keepLines/>
        <w:jc w:val="both"/>
        <w:rPr>
          <w:rFonts w:ascii="Tahoma" w:eastAsiaTheme="minorHAnsi" w:hAnsi="Tahoma" w:cs="Tahoma"/>
          <w:i/>
        </w:rPr>
      </w:pPr>
      <w:r w:rsidRPr="00506DB5">
        <w:rPr>
          <w:rFonts w:ascii="Tahoma" w:eastAsiaTheme="minorHAnsi" w:hAnsi="Tahoma" w:cs="Tahoma"/>
          <w:i/>
        </w:rPr>
        <w:t>Ponudnik oziroma gospodarski subjekt s sedežem izven Republike Slovenije bo moral za ugotavljanje sposobnosti, sam predložiti vsa potrdila/dokazila pristojnega organa</w:t>
      </w:r>
      <w:r w:rsidR="00AD7B5C" w:rsidRPr="00506DB5">
        <w:rPr>
          <w:rFonts w:ascii="Tahoma" w:eastAsiaTheme="minorHAnsi" w:hAnsi="Tahoma" w:cs="Tahoma"/>
          <w:i/>
        </w:rPr>
        <w:t>,</w:t>
      </w:r>
      <w:r w:rsidRPr="00506DB5">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1D320D19" w14:textId="77777777" w:rsidR="00600E8A" w:rsidRPr="00506DB5" w:rsidRDefault="00600E8A" w:rsidP="00872690">
      <w:pPr>
        <w:keepNext/>
        <w:keepLines/>
        <w:autoSpaceDE w:val="0"/>
        <w:autoSpaceDN w:val="0"/>
        <w:adjustRightInd w:val="0"/>
        <w:jc w:val="both"/>
        <w:rPr>
          <w:rFonts w:ascii="Tahoma" w:hAnsi="Tahoma" w:cs="Tahoma"/>
        </w:rPr>
      </w:pPr>
    </w:p>
    <w:p w14:paraId="3FB47636" w14:textId="77777777" w:rsidR="00F70DDF" w:rsidRPr="00506DB5" w:rsidRDefault="00F70DDF" w:rsidP="00872690">
      <w:pPr>
        <w:keepNext/>
        <w:keepLines/>
        <w:numPr>
          <w:ilvl w:val="1"/>
          <w:numId w:val="2"/>
        </w:numPr>
        <w:jc w:val="both"/>
        <w:rPr>
          <w:rFonts w:ascii="Tahoma" w:hAnsi="Tahoma" w:cs="Tahoma"/>
          <w:b/>
        </w:rPr>
      </w:pPr>
      <w:bookmarkStart w:id="13" w:name="_Toc163615935"/>
      <w:r w:rsidRPr="00506DB5">
        <w:rPr>
          <w:rFonts w:ascii="Tahoma" w:hAnsi="Tahoma" w:cs="Tahoma"/>
          <w:b/>
        </w:rPr>
        <w:t>Zaupnost po</w:t>
      </w:r>
      <w:bookmarkEnd w:id="13"/>
      <w:r w:rsidRPr="00506DB5">
        <w:rPr>
          <w:rFonts w:ascii="Tahoma" w:hAnsi="Tahoma" w:cs="Tahoma"/>
          <w:b/>
        </w:rPr>
        <w:t>datkov in vpogled</w:t>
      </w:r>
    </w:p>
    <w:p w14:paraId="0927CA37" w14:textId="77777777" w:rsidR="00F70DDF" w:rsidRPr="00506DB5" w:rsidRDefault="00F70DDF" w:rsidP="00872690">
      <w:pPr>
        <w:keepNext/>
        <w:keepLines/>
        <w:jc w:val="both"/>
        <w:rPr>
          <w:rFonts w:ascii="Tahoma" w:hAnsi="Tahoma" w:cs="Tahoma"/>
          <w:sz w:val="16"/>
        </w:rPr>
      </w:pPr>
    </w:p>
    <w:p w14:paraId="5685563A" w14:textId="77777777" w:rsidR="00F70DDF" w:rsidRPr="00506DB5" w:rsidRDefault="00F70DDF" w:rsidP="00872690">
      <w:pPr>
        <w:keepNext/>
        <w:keepLines/>
        <w:jc w:val="both"/>
        <w:rPr>
          <w:rFonts w:ascii="Tahoma" w:hAnsi="Tahoma" w:cs="Tahoma"/>
        </w:rPr>
      </w:pPr>
      <w:r w:rsidRPr="00506DB5">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449DC64" w14:textId="77777777" w:rsidR="00F70DDF" w:rsidRPr="00506DB5" w:rsidRDefault="00F70DDF" w:rsidP="00872690">
      <w:pPr>
        <w:keepNext/>
        <w:keepLines/>
        <w:jc w:val="both"/>
        <w:rPr>
          <w:rFonts w:ascii="Tahoma" w:hAnsi="Tahoma" w:cs="Tahoma"/>
        </w:rPr>
      </w:pPr>
    </w:p>
    <w:p w14:paraId="3098C2B1" w14:textId="0660C8AA" w:rsidR="00F70DDF" w:rsidRPr="00506DB5" w:rsidRDefault="00F70DDF" w:rsidP="00872690">
      <w:pPr>
        <w:keepNext/>
        <w:keepLines/>
        <w:jc w:val="both"/>
        <w:rPr>
          <w:rFonts w:ascii="Tahoma" w:hAnsi="Tahoma" w:cs="Tahoma"/>
          <w:sz w:val="18"/>
        </w:rPr>
      </w:pPr>
      <w:r w:rsidRPr="00506DB5">
        <w:rPr>
          <w:rFonts w:ascii="Tahoma" w:hAnsi="Tahoma" w:cs="Tahoma"/>
        </w:rPr>
        <w:lastRenderedPageBreak/>
        <w:t xml:space="preserve">Naročnik bo ponudnikom omogočil vpogled v </w:t>
      </w:r>
      <w:r w:rsidR="00A7264E" w:rsidRPr="00506DB5">
        <w:rPr>
          <w:rFonts w:ascii="Tahoma" w:hAnsi="Tahoma" w:cs="Tahoma"/>
        </w:rPr>
        <w:t>prijavo/</w:t>
      </w:r>
      <w:r w:rsidRPr="00506DB5">
        <w:rPr>
          <w:rFonts w:ascii="Tahoma" w:hAnsi="Tahoma" w:cs="Tahoma"/>
        </w:rPr>
        <w:t xml:space="preserve">ponudbo izbranega ponudnika v skladu s 35. člena ZJN-3. Ponudniki morajo zahtevo za vpogled pravočasno posredovati naročniku pisno na naslov: JAVNI HOLDING Ljubljana, d.o.o., Verovškova ulica 70, 1000 Ljubljana ali po elektronski pošti na elektronski naslov: sjn@jhl.si. </w:t>
      </w:r>
      <w:r w:rsidRPr="00506DB5">
        <w:rPr>
          <w:rFonts w:ascii="Tahoma" w:hAnsi="Tahoma" w:cs="Tahoma"/>
          <w:sz w:val="18"/>
        </w:rPr>
        <w:t xml:space="preserve">  </w:t>
      </w:r>
    </w:p>
    <w:p w14:paraId="6F71DC63" w14:textId="77777777" w:rsidR="00F70DDF" w:rsidRPr="00506DB5" w:rsidRDefault="00F70DDF" w:rsidP="00872690">
      <w:pPr>
        <w:keepNext/>
        <w:keepLines/>
        <w:jc w:val="both"/>
        <w:rPr>
          <w:rFonts w:ascii="Tahoma" w:hAnsi="Tahoma" w:cs="Tahoma"/>
        </w:rPr>
      </w:pPr>
    </w:p>
    <w:p w14:paraId="7E20A4DE" w14:textId="77777777" w:rsidR="00F70DDF" w:rsidRPr="00506DB5" w:rsidRDefault="00F70DDF" w:rsidP="00872690">
      <w:pPr>
        <w:keepNext/>
        <w:keepLines/>
        <w:numPr>
          <w:ilvl w:val="1"/>
          <w:numId w:val="2"/>
        </w:numPr>
        <w:jc w:val="both"/>
        <w:rPr>
          <w:rFonts w:ascii="Tahoma" w:hAnsi="Tahoma" w:cs="Tahoma"/>
          <w:b/>
        </w:rPr>
      </w:pPr>
      <w:r w:rsidRPr="00506DB5">
        <w:rPr>
          <w:rFonts w:ascii="Tahoma" w:hAnsi="Tahoma" w:cs="Tahoma"/>
          <w:b/>
        </w:rPr>
        <w:t>Jamstvo za napake</w:t>
      </w:r>
    </w:p>
    <w:p w14:paraId="4561CFDC" w14:textId="77777777" w:rsidR="00F70DDF" w:rsidRPr="00506DB5" w:rsidRDefault="00F70DDF" w:rsidP="00872690">
      <w:pPr>
        <w:keepNext/>
        <w:keepLines/>
        <w:ind w:left="720"/>
        <w:jc w:val="both"/>
        <w:rPr>
          <w:rFonts w:ascii="Tahoma" w:hAnsi="Tahoma" w:cs="Tahoma"/>
          <w:b/>
        </w:rPr>
      </w:pPr>
    </w:p>
    <w:p w14:paraId="54700476" w14:textId="11307595" w:rsidR="00F70DDF" w:rsidRPr="00506DB5" w:rsidRDefault="00F70DDF" w:rsidP="00872690">
      <w:pPr>
        <w:keepNext/>
        <w:keepLines/>
        <w:jc w:val="both"/>
        <w:rPr>
          <w:rFonts w:ascii="Tahoma" w:hAnsi="Tahoma" w:cs="Tahoma"/>
        </w:rPr>
      </w:pPr>
      <w:r w:rsidRPr="00506DB5">
        <w:rPr>
          <w:rFonts w:ascii="Tahoma" w:hAnsi="Tahoma" w:cs="Tahoma"/>
        </w:rPr>
        <w:t>Izbrani ponudnik, s katerim bo naročnik sklenil pogodbo/okvirni sporazum, bo jamčil za odpravo vseh vrst napak na predmetu javnega naročila, skladno z določili Obligacijskega zakonika.</w:t>
      </w:r>
    </w:p>
    <w:p w14:paraId="0B1B9310" w14:textId="60305705" w:rsidR="00E70210" w:rsidRPr="00506DB5" w:rsidRDefault="00E70210" w:rsidP="00872690">
      <w:pPr>
        <w:keepNext/>
        <w:keepLines/>
        <w:jc w:val="both"/>
        <w:rPr>
          <w:rFonts w:ascii="Tahoma" w:hAnsi="Tahoma" w:cs="Tahoma"/>
        </w:rPr>
      </w:pPr>
    </w:p>
    <w:p w14:paraId="7DC76CFF" w14:textId="77777777" w:rsidR="00C023F3" w:rsidRPr="00506DB5" w:rsidRDefault="00C023F3" w:rsidP="00872690">
      <w:pPr>
        <w:keepNext/>
        <w:keepLines/>
        <w:numPr>
          <w:ilvl w:val="1"/>
          <w:numId w:val="2"/>
        </w:numPr>
        <w:jc w:val="both"/>
        <w:rPr>
          <w:rFonts w:ascii="Tahoma" w:hAnsi="Tahoma" w:cs="Tahoma"/>
          <w:b/>
        </w:rPr>
      </w:pPr>
      <w:r w:rsidRPr="00506DB5">
        <w:rPr>
          <w:rFonts w:ascii="Tahoma" w:hAnsi="Tahoma" w:cs="Tahoma"/>
          <w:b/>
        </w:rPr>
        <w:t>Variantna /opcijska prijava/ponudba</w:t>
      </w:r>
    </w:p>
    <w:p w14:paraId="66AD7E27" w14:textId="77777777" w:rsidR="00C023F3" w:rsidRPr="00506DB5" w:rsidRDefault="00C023F3" w:rsidP="00872690">
      <w:pPr>
        <w:keepNext/>
        <w:keepLines/>
        <w:jc w:val="both"/>
        <w:rPr>
          <w:rFonts w:ascii="Tahoma" w:hAnsi="Tahoma" w:cs="Tahoma"/>
        </w:rPr>
      </w:pPr>
    </w:p>
    <w:p w14:paraId="3987327C" w14:textId="6087530D" w:rsidR="00C023F3" w:rsidRPr="00506DB5" w:rsidRDefault="00C023F3" w:rsidP="00872690">
      <w:pPr>
        <w:keepNext/>
        <w:keepLines/>
        <w:ind w:right="56"/>
        <w:jc w:val="both"/>
        <w:rPr>
          <w:rFonts w:ascii="Tahoma" w:hAnsi="Tahoma" w:cs="Tahoma"/>
        </w:rPr>
      </w:pPr>
      <w:r w:rsidRPr="00506DB5">
        <w:rPr>
          <w:rFonts w:ascii="Tahoma" w:hAnsi="Tahoma" w:cs="Tahoma"/>
        </w:rPr>
        <w:t>Naročnik ne dopušča predložitve variantne in opcijske prijave/ponudbe. Naročnik bo tako prijavo/ponudbo zavrnil kot nedopustno.</w:t>
      </w:r>
    </w:p>
    <w:p w14:paraId="27263C2E" w14:textId="77777777" w:rsidR="00AC0E4C" w:rsidRPr="00506DB5" w:rsidRDefault="00AC0E4C" w:rsidP="00872690">
      <w:pPr>
        <w:keepNext/>
        <w:keepLines/>
        <w:jc w:val="both"/>
        <w:rPr>
          <w:rFonts w:ascii="Tahoma" w:hAnsi="Tahoma" w:cs="Tahoma"/>
        </w:rPr>
      </w:pPr>
    </w:p>
    <w:p w14:paraId="41339633" w14:textId="77777777" w:rsidR="00E70210" w:rsidRPr="00506DB5" w:rsidRDefault="00E70210" w:rsidP="00872690">
      <w:pPr>
        <w:keepNext/>
        <w:keepLines/>
        <w:numPr>
          <w:ilvl w:val="1"/>
          <w:numId w:val="2"/>
        </w:numPr>
        <w:jc w:val="both"/>
        <w:rPr>
          <w:rFonts w:ascii="Tahoma" w:hAnsi="Tahoma" w:cs="Tahoma"/>
          <w:b/>
        </w:rPr>
      </w:pPr>
      <w:r w:rsidRPr="00506DB5">
        <w:rPr>
          <w:rFonts w:ascii="Tahoma" w:hAnsi="Tahoma" w:cs="Tahoma"/>
          <w:b/>
        </w:rPr>
        <w:t>Termin »gospodarski subjekt«</w:t>
      </w:r>
    </w:p>
    <w:p w14:paraId="73160A3A" w14:textId="77777777" w:rsidR="00E70210" w:rsidRPr="00506DB5" w:rsidRDefault="00E70210" w:rsidP="00872690">
      <w:pPr>
        <w:keepNext/>
        <w:keepLines/>
        <w:jc w:val="both"/>
        <w:rPr>
          <w:rFonts w:ascii="Tahoma" w:hAnsi="Tahoma" w:cs="Tahoma"/>
          <w:sz w:val="12"/>
          <w:szCs w:val="12"/>
        </w:rPr>
      </w:pPr>
      <w:r w:rsidRPr="00506DB5">
        <w:rPr>
          <w:rFonts w:ascii="Tahoma" w:hAnsi="Tahoma" w:cs="Tahoma"/>
          <w:sz w:val="12"/>
          <w:szCs w:val="12"/>
        </w:rPr>
        <w:t xml:space="preserve"> </w:t>
      </w:r>
    </w:p>
    <w:p w14:paraId="2BD49095" w14:textId="4FC5FD28" w:rsidR="000D5DF5" w:rsidRPr="00506DB5" w:rsidRDefault="00E70210" w:rsidP="00872690">
      <w:pPr>
        <w:keepNext/>
        <w:keepLines/>
        <w:jc w:val="both"/>
        <w:rPr>
          <w:rFonts w:ascii="Tahoma" w:hAnsi="Tahoma" w:cs="Tahoma"/>
        </w:rPr>
      </w:pPr>
      <w:r w:rsidRPr="00506DB5">
        <w:rPr>
          <w:rFonts w:ascii="Tahoma" w:hAnsi="Tahoma" w:cs="Tahoma"/>
        </w:rPr>
        <w:t>Termin »gospodarski subjekt« se lahko nanaša na kandidata/ponudnika, partnerja v okviru skupne (partnerske) prijave/ponudbe, na podizvajalca ter na subjekt, katerega zmogljivosti bo uporabljal ponudnik.</w:t>
      </w:r>
    </w:p>
    <w:p w14:paraId="20CD59EF" w14:textId="77777777" w:rsidR="00BB323F" w:rsidRPr="00506DB5" w:rsidRDefault="00BB323F" w:rsidP="00872690">
      <w:pPr>
        <w:keepNext/>
        <w:keepLines/>
        <w:rPr>
          <w:rFonts w:ascii="Tahoma" w:hAnsi="Tahoma" w:cs="Tahoma"/>
          <w:b/>
          <w:sz w:val="26"/>
          <w:szCs w:val="26"/>
        </w:rPr>
      </w:pPr>
      <w:r w:rsidRPr="00506DB5">
        <w:rPr>
          <w:rFonts w:ascii="Tahoma" w:hAnsi="Tahoma" w:cs="Tahoma"/>
          <w:b/>
          <w:sz w:val="26"/>
          <w:szCs w:val="26"/>
        </w:rPr>
        <w:br w:type="page"/>
      </w:r>
    </w:p>
    <w:p w14:paraId="2880AF92" w14:textId="6FCCD9D3" w:rsidR="00CB007C" w:rsidRPr="00506DB5" w:rsidRDefault="00CB007C" w:rsidP="00872690">
      <w:pPr>
        <w:keepNext/>
        <w:keepLines/>
        <w:numPr>
          <w:ilvl w:val="0"/>
          <w:numId w:val="2"/>
        </w:numPr>
        <w:jc w:val="both"/>
        <w:rPr>
          <w:rFonts w:ascii="Tahoma" w:hAnsi="Tahoma" w:cs="Tahoma"/>
          <w:b/>
          <w:sz w:val="24"/>
        </w:rPr>
      </w:pPr>
      <w:r w:rsidRPr="00506DB5">
        <w:rPr>
          <w:rFonts w:ascii="Tahoma" w:hAnsi="Tahoma" w:cs="Tahoma"/>
          <w:b/>
          <w:sz w:val="26"/>
          <w:szCs w:val="26"/>
        </w:rPr>
        <w:lastRenderedPageBreak/>
        <w:t xml:space="preserve">TEHNIČNA SPECIFIKACIJA </w:t>
      </w:r>
    </w:p>
    <w:p w14:paraId="6BDC391F" w14:textId="77777777" w:rsidR="00CB007C" w:rsidRPr="00506DB5" w:rsidRDefault="00CB007C" w:rsidP="00872690">
      <w:pPr>
        <w:keepNext/>
        <w:keepLines/>
        <w:jc w:val="both"/>
        <w:rPr>
          <w:rFonts w:ascii="Tahoma" w:hAnsi="Tahoma" w:cs="Tahoma"/>
        </w:rPr>
      </w:pPr>
    </w:p>
    <w:p w14:paraId="65FC8D26" w14:textId="10120462" w:rsidR="00F372D1" w:rsidRPr="00506DB5" w:rsidRDefault="00F372D1" w:rsidP="00872690">
      <w:pPr>
        <w:keepNext/>
        <w:keepLines/>
        <w:numPr>
          <w:ilvl w:val="1"/>
          <w:numId w:val="2"/>
        </w:numPr>
        <w:spacing w:after="200" w:line="276" w:lineRule="auto"/>
        <w:jc w:val="both"/>
        <w:rPr>
          <w:rFonts w:ascii="Tahoma" w:hAnsi="Tahoma" w:cs="Tahoma"/>
          <w:b/>
        </w:rPr>
      </w:pPr>
      <w:r w:rsidRPr="00506DB5">
        <w:rPr>
          <w:rFonts w:ascii="Tahoma" w:hAnsi="Tahoma" w:cs="Tahoma"/>
          <w:b/>
        </w:rPr>
        <w:t xml:space="preserve">Splošno </w:t>
      </w:r>
    </w:p>
    <w:p w14:paraId="1C43609D" w14:textId="5FDE15F0" w:rsidR="00F372D1" w:rsidRPr="00506DB5" w:rsidRDefault="004362AB" w:rsidP="00872690">
      <w:pPr>
        <w:keepNext/>
        <w:keepLines/>
        <w:jc w:val="both"/>
        <w:rPr>
          <w:rFonts w:ascii="Tahoma" w:hAnsi="Tahoma" w:cs="Tahoma"/>
        </w:rPr>
      </w:pPr>
      <w:r w:rsidRPr="00506DB5">
        <w:rPr>
          <w:rFonts w:ascii="Tahoma" w:hAnsi="Tahoma" w:cs="Tahoma"/>
        </w:rPr>
        <w:t xml:space="preserve">Ponudnik mora pri pripravi </w:t>
      </w:r>
      <w:r w:rsidR="003A7413" w:rsidRPr="00506DB5">
        <w:rPr>
          <w:rFonts w:ascii="Tahoma" w:hAnsi="Tahoma" w:cs="Tahoma"/>
        </w:rPr>
        <w:t>prijave/</w:t>
      </w:r>
      <w:r w:rsidRPr="00506DB5">
        <w:rPr>
          <w:rFonts w:ascii="Tahoma" w:hAnsi="Tahoma" w:cs="Tahoma"/>
        </w:rPr>
        <w:t>ponudbe v ce</w:t>
      </w:r>
      <w:r w:rsidR="00C471AF" w:rsidRPr="00506DB5">
        <w:rPr>
          <w:rFonts w:ascii="Tahoma" w:hAnsi="Tahoma" w:cs="Tahoma"/>
        </w:rPr>
        <w:t xml:space="preserve">loti upoštevati </w:t>
      </w:r>
      <w:r w:rsidR="00F372D1" w:rsidRPr="00506DB5">
        <w:rPr>
          <w:rFonts w:ascii="Tahoma" w:hAnsi="Tahoma" w:cs="Tahoma"/>
        </w:rPr>
        <w:t xml:space="preserve">vse zahteve naročnika, naveden v razpisni dokumentaciji. </w:t>
      </w:r>
    </w:p>
    <w:p w14:paraId="15C983B2" w14:textId="77777777" w:rsidR="004362AB" w:rsidRPr="00506DB5" w:rsidRDefault="004362AB" w:rsidP="00872690">
      <w:pPr>
        <w:keepNext/>
        <w:keepLines/>
        <w:jc w:val="both"/>
        <w:rPr>
          <w:rFonts w:ascii="Tahoma" w:hAnsi="Tahoma" w:cs="Tahoma"/>
        </w:rPr>
      </w:pPr>
    </w:p>
    <w:p w14:paraId="6ECE02C0" w14:textId="72806129" w:rsidR="004362AB" w:rsidRPr="00506DB5" w:rsidRDefault="004362AB" w:rsidP="00872690">
      <w:pPr>
        <w:keepNext/>
        <w:keepLines/>
        <w:jc w:val="both"/>
        <w:rPr>
          <w:rFonts w:ascii="Tahoma" w:hAnsi="Tahoma" w:cs="Tahoma"/>
        </w:rPr>
      </w:pPr>
      <w:r w:rsidRPr="00506DB5">
        <w:rPr>
          <w:rFonts w:ascii="Tahoma" w:hAnsi="Tahoma" w:cs="Tahoma"/>
        </w:rPr>
        <w:t xml:space="preserve">V kolikor predmet </w:t>
      </w:r>
      <w:r w:rsidR="003A7413" w:rsidRPr="00506DB5">
        <w:rPr>
          <w:rFonts w:ascii="Tahoma" w:hAnsi="Tahoma" w:cs="Tahoma"/>
        </w:rPr>
        <w:t>prijave/</w:t>
      </w:r>
      <w:r w:rsidRPr="00506DB5">
        <w:rPr>
          <w:rFonts w:ascii="Tahoma" w:hAnsi="Tahoma" w:cs="Tahoma"/>
        </w:rPr>
        <w:t xml:space="preserve">ponudbe ne bo izpolnjeval vseh opisov, zahtev, pogojev, navedb in kvalitet, navedenih v razpisni dokumentaciji naročnika, katere sestavni del je tehnična specifikacija, bo naročnik tako </w:t>
      </w:r>
      <w:r w:rsidR="003A7413" w:rsidRPr="00506DB5">
        <w:rPr>
          <w:rFonts w:ascii="Tahoma" w:hAnsi="Tahoma" w:cs="Tahoma"/>
        </w:rPr>
        <w:t>prijavo/</w:t>
      </w:r>
      <w:r w:rsidRPr="00506DB5">
        <w:rPr>
          <w:rFonts w:ascii="Tahoma" w:hAnsi="Tahoma" w:cs="Tahoma"/>
        </w:rPr>
        <w:t xml:space="preserve">ponudbo izločil iz nadaljnjega ocenjevanja. </w:t>
      </w:r>
    </w:p>
    <w:p w14:paraId="704C7DB4" w14:textId="7F537F53" w:rsidR="004362AB" w:rsidRPr="00506DB5" w:rsidRDefault="006E418E" w:rsidP="00872690">
      <w:pPr>
        <w:keepNext/>
        <w:keepLines/>
        <w:rPr>
          <w:rFonts w:ascii="Tahoma" w:hAnsi="Tahoma" w:cs="Tahoma"/>
          <w:b/>
        </w:rPr>
      </w:pPr>
      <w:r w:rsidRPr="00506DB5">
        <w:rPr>
          <w:rFonts w:ascii="Tahoma" w:hAnsi="Tahoma" w:cs="Tahoma"/>
          <w:b/>
        </w:rPr>
        <w:t xml:space="preserve"> </w:t>
      </w:r>
    </w:p>
    <w:p w14:paraId="58811DBE" w14:textId="34DADEB3" w:rsidR="00F372D1" w:rsidRPr="00506DB5" w:rsidRDefault="00F372D1" w:rsidP="00872690">
      <w:pPr>
        <w:keepNext/>
        <w:keepLines/>
        <w:jc w:val="both"/>
        <w:rPr>
          <w:rFonts w:ascii="Tahoma" w:eastAsia="Calibri" w:hAnsi="Tahoma" w:cs="Tahoma"/>
          <w:szCs w:val="22"/>
          <w:lang w:eastAsia="en-US"/>
        </w:rPr>
      </w:pPr>
      <w:r w:rsidRPr="00506DB5">
        <w:rPr>
          <w:rFonts w:ascii="Tahoma" w:eastAsia="Calibri" w:hAnsi="Tahoma" w:cs="Tahoma"/>
          <w:szCs w:val="22"/>
          <w:lang w:eastAsia="en-US"/>
        </w:rPr>
        <w:t>V nadaljevanju so navedene tehnične specifikacije za posamezne postavke predmeta javnega naročila, kot so opredeljene v ponudbenem predračunu.</w:t>
      </w:r>
    </w:p>
    <w:p w14:paraId="6C5EF915" w14:textId="77777777" w:rsidR="00F372D1" w:rsidRPr="00506DB5" w:rsidRDefault="00F372D1" w:rsidP="00872690">
      <w:pPr>
        <w:keepNext/>
        <w:keepLines/>
        <w:jc w:val="both"/>
        <w:rPr>
          <w:rFonts w:ascii="Tahoma" w:hAnsi="Tahoma" w:cs="Tahoma"/>
          <w:lang w:eastAsia="x-none"/>
        </w:rPr>
      </w:pPr>
    </w:p>
    <w:p w14:paraId="12868C86" w14:textId="77777777" w:rsidR="00F372D1" w:rsidRPr="00506DB5" w:rsidRDefault="00F372D1" w:rsidP="00872690">
      <w:pPr>
        <w:keepNext/>
        <w:keepLines/>
        <w:jc w:val="both"/>
        <w:rPr>
          <w:rFonts w:ascii="Tahoma" w:hAnsi="Tahoma" w:cs="Tahoma"/>
          <w:lang w:val="x-none" w:eastAsia="x-none"/>
        </w:rPr>
      </w:pPr>
      <w:r w:rsidRPr="00506DB5">
        <w:rPr>
          <w:rFonts w:ascii="Tahoma" w:hAnsi="Tahoma" w:cs="Tahoma"/>
          <w:lang w:val="x-none" w:eastAsia="x-none"/>
        </w:rPr>
        <w:t xml:space="preserve">Predmet javnega naročila je </w:t>
      </w:r>
      <w:r w:rsidRPr="00506DB5">
        <w:rPr>
          <w:rFonts w:ascii="Tahoma" w:hAnsi="Tahoma" w:cs="Tahoma"/>
          <w:lang w:eastAsia="x-none"/>
        </w:rPr>
        <w:t>prevzem</w:t>
      </w:r>
      <w:r w:rsidRPr="00506DB5">
        <w:rPr>
          <w:rFonts w:ascii="Tahoma" w:hAnsi="Tahoma" w:cs="Tahoma"/>
          <w:lang w:val="x-none" w:eastAsia="x-none"/>
        </w:rPr>
        <w:t xml:space="preserve"> gradbenega kompozita </w:t>
      </w:r>
      <w:r w:rsidRPr="00506DB5">
        <w:rPr>
          <w:rFonts w:ascii="Tahoma" w:hAnsi="Tahoma" w:cs="Tahoma"/>
          <w:lang w:eastAsia="x-none"/>
        </w:rPr>
        <w:t>in odpadnega pepela na lokacijo ponudnika</w:t>
      </w:r>
      <w:r w:rsidRPr="00506DB5">
        <w:rPr>
          <w:rFonts w:ascii="Tahoma" w:hAnsi="Tahoma" w:cs="Tahoma"/>
          <w:lang w:val="x-none" w:eastAsia="x-none"/>
        </w:rPr>
        <w:t>.</w:t>
      </w:r>
    </w:p>
    <w:p w14:paraId="4EC9A7C0" w14:textId="77777777" w:rsidR="00F372D1" w:rsidRPr="00506DB5" w:rsidRDefault="00F372D1" w:rsidP="00872690">
      <w:pPr>
        <w:keepNext/>
        <w:keepLines/>
        <w:jc w:val="both"/>
        <w:rPr>
          <w:rFonts w:ascii="Tahoma" w:hAnsi="Tahoma" w:cs="Tahoma"/>
          <w:lang w:eastAsia="x-none"/>
        </w:rPr>
      </w:pPr>
    </w:p>
    <w:p w14:paraId="29355DFF" w14:textId="77777777" w:rsidR="00F372D1" w:rsidRPr="00506DB5" w:rsidRDefault="00F372D1" w:rsidP="00872690">
      <w:pPr>
        <w:keepNext/>
        <w:keepLines/>
        <w:jc w:val="both"/>
        <w:rPr>
          <w:rFonts w:ascii="Tahoma" w:hAnsi="Tahoma" w:cs="Tahoma"/>
          <w:lang w:eastAsia="x-none"/>
        </w:rPr>
      </w:pPr>
      <w:r w:rsidRPr="00506DB5">
        <w:rPr>
          <w:rFonts w:ascii="Tahoma" w:hAnsi="Tahoma" w:cs="Tahoma"/>
          <w:lang w:eastAsia="x-none"/>
        </w:rPr>
        <w:t xml:space="preserve">Lokacija ponudnika (ponudnik lahko v ponudbi navede tudi več lokacij) navedena v ponudbi, kamor bo odvažal gradbeni kompozit, mora imeti pridobljena in veljavna vsa ustrezna dovoljenja/dokazila za izvedbo vseh potrebnih del. </w:t>
      </w:r>
    </w:p>
    <w:p w14:paraId="7F63D307" w14:textId="77777777" w:rsidR="00F372D1" w:rsidRPr="00506DB5" w:rsidRDefault="00F372D1" w:rsidP="00872690">
      <w:pPr>
        <w:keepNext/>
        <w:keepLines/>
        <w:jc w:val="both"/>
        <w:rPr>
          <w:rFonts w:ascii="Tahoma" w:hAnsi="Tahoma" w:cs="Tahoma"/>
          <w:lang w:eastAsia="x-none"/>
        </w:rPr>
      </w:pPr>
    </w:p>
    <w:p w14:paraId="33A3BA1E" w14:textId="77777777" w:rsidR="00F372D1" w:rsidRPr="00506DB5" w:rsidRDefault="00F372D1" w:rsidP="00872690">
      <w:pPr>
        <w:keepNext/>
        <w:keepLines/>
        <w:jc w:val="both"/>
        <w:rPr>
          <w:rFonts w:ascii="Tahoma" w:hAnsi="Tahoma" w:cs="Tahoma"/>
          <w:lang w:eastAsia="x-none"/>
        </w:rPr>
      </w:pPr>
      <w:r w:rsidRPr="00506DB5">
        <w:rPr>
          <w:rFonts w:ascii="Tahoma" w:hAnsi="Tahoma" w:cs="Tahoma"/>
          <w:lang w:eastAsia="x-none"/>
        </w:rPr>
        <w:t>V primeru, da bi bil ponudnik zaradi različnih razlogov primoran lokacijo zapreti, mora zagotoviti nadomestno lokacijo</w:t>
      </w:r>
      <w:r w:rsidRPr="00506DB5">
        <w:rPr>
          <w:sz w:val="24"/>
          <w:lang w:val="x-none" w:eastAsia="x-none"/>
        </w:rPr>
        <w:t xml:space="preserve"> </w:t>
      </w:r>
      <w:r w:rsidRPr="00506DB5">
        <w:rPr>
          <w:rFonts w:ascii="Tahoma" w:hAnsi="Tahoma" w:cs="Tahoma"/>
          <w:lang w:eastAsia="x-none"/>
        </w:rPr>
        <w:t>za nemoten prevzem gradbenega kompozita, ki mora imeti vsa ustrezna dovoljenja/dokazila.</w:t>
      </w:r>
    </w:p>
    <w:p w14:paraId="2B27CD11" w14:textId="77777777" w:rsidR="00F372D1" w:rsidRPr="00506DB5" w:rsidRDefault="00F372D1" w:rsidP="00872690">
      <w:pPr>
        <w:keepNext/>
        <w:keepLines/>
        <w:jc w:val="both"/>
        <w:rPr>
          <w:rFonts w:ascii="Tahoma" w:hAnsi="Tahoma" w:cs="Tahoma"/>
          <w:lang w:eastAsia="x-none"/>
        </w:rPr>
      </w:pPr>
    </w:p>
    <w:p w14:paraId="30F2D98C" w14:textId="1EE42628" w:rsidR="00F372D1" w:rsidRPr="00506DB5" w:rsidRDefault="00F372D1" w:rsidP="00872690">
      <w:pPr>
        <w:keepNext/>
        <w:keepLines/>
        <w:jc w:val="both"/>
        <w:rPr>
          <w:rFonts w:ascii="Tahoma" w:hAnsi="Tahoma" w:cs="Tahoma"/>
          <w:lang w:eastAsia="x-none"/>
        </w:rPr>
      </w:pPr>
      <w:r w:rsidRPr="00506DB5">
        <w:rPr>
          <w:rFonts w:ascii="Tahoma" w:hAnsi="Tahoma" w:cs="Tahoma"/>
          <w:lang w:eastAsia="x-none"/>
        </w:rPr>
        <w:t xml:space="preserve">Najugodnejši ponudnik, ki bo izbran na javnem razpisu in bo izpolnjeval merila in pogoje predeljene v tej razpisni dokumentaciji, bo moral </w:t>
      </w:r>
      <w:r w:rsidR="007678F3">
        <w:rPr>
          <w:rFonts w:ascii="Tahoma" w:hAnsi="Tahoma" w:cs="Tahoma"/>
          <w:lang w:eastAsia="x-none"/>
        </w:rPr>
        <w:t>ob</w:t>
      </w:r>
      <w:r w:rsidR="007678F3" w:rsidRPr="00506DB5">
        <w:rPr>
          <w:rFonts w:ascii="Tahoma" w:hAnsi="Tahoma" w:cs="Tahoma"/>
          <w:lang w:eastAsia="x-none"/>
        </w:rPr>
        <w:t xml:space="preserve"> sklenitv</w:t>
      </w:r>
      <w:r w:rsidR="007678F3">
        <w:rPr>
          <w:rFonts w:ascii="Tahoma" w:hAnsi="Tahoma" w:cs="Tahoma"/>
          <w:lang w:eastAsia="x-none"/>
        </w:rPr>
        <w:t>i</w:t>
      </w:r>
      <w:r w:rsidR="007678F3" w:rsidRPr="00506DB5">
        <w:rPr>
          <w:rFonts w:ascii="Tahoma" w:hAnsi="Tahoma" w:cs="Tahoma"/>
          <w:lang w:eastAsia="x-none"/>
        </w:rPr>
        <w:t xml:space="preserve"> </w:t>
      </w:r>
      <w:r w:rsidRPr="00506DB5">
        <w:rPr>
          <w:rFonts w:ascii="Tahoma" w:hAnsi="Tahoma" w:cs="Tahoma"/>
          <w:lang w:eastAsia="x-none"/>
        </w:rPr>
        <w:t xml:space="preserve">okvirnega sporazuma priložiti STS za naročnikov pepel in žlindro. </w:t>
      </w:r>
    </w:p>
    <w:p w14:paraId="18AFD7E1" w14:textId="77777777" w:rsidR="00F372D1" w:rsidRPr="00506DB5" w:rsidRDefault="00F372D1" w:rsidP="00872690">
      <w:pPr>
        <w:keepNext/>
        <w:keepLines/>
        <w:jc w:val="both"/>
        <w:rPr>
          <w:rFonts w:ascii="Tahoma" w:eastAsia="Calibri" w:hAnsi="Tahoma" w:cs="Tahoma"/>
          <w:lang w:eastAsia="en-US"/>
        </w:rPr>
      </w:pPr>
    </w:p>
    <w:p w14:paraId="2CF99307" w14:textId="77777777" w:rsidR="00F372D1" w:rsidRPr="00506DB5" w:rsidRDefault="00F372D1" w:rsidP="00872690">
      <w:pPr>
        <w:keepNext/>
        <w:keepLines/>
        <w:jc w:val="both"/>
        <w:rPr>
          <w:rFonts w:ascii="Tahoma" w:eastAsia="Calibri" w:hAnsi="Tahoma" w:cs="Tahoma"/>
          <w:b/>
          <w:lang w:eastAsia="en-US"/>
        </w:rPr>
      </w:pPr>
      <w:r w:rsidRPr="00506DB5">
        <w:rPr>
          <w:rFonts w:ascii="Tahoma" w:eastAsia="Calibri" w:hAnsi="Tahoma" w:cs="Tahoma"/>
          <w:b/>
          <w:lang w:eastAsia="en-US"/>
        </w:rPr>
        <w:t xml:space="preserve">Ponudnik mora pri pripravi ponudbe ponuditi storitev, ki v celoti ustreza tehničnim zahtevam naročnika ter so v skladu z zahtevanimi standardi in ostalimi zahtevami naročnika. </w:t>
      </w:r>
    </w:p>
    <w:p w14:paraId="37EB0AFD" w14:textId="77777777" w:rsidR="00F372D1" w:rsidRPr="00506DB5" w:rsidRDefault="00F372D1" w:rsidP="00872690">
      <w:pPr>
        <w:keepNext/>
        <w:keepLines/>
        <w:rPr>
          <w:rFonts w:ascii="Tahoma" w:hAnsi="Tahoma" w:cs="Tahoma"/>
          <w:b/>
        </w:rPr>
      </w:pPr>
    </w:p>
    <w:p w14:paraId="647C5086" w14:textId="77777777" w:rsidR="00570284" w:rsidRPr="00506DB5" w:rsidRDefault="00570284" w:rsidP="00872690">
      <w:pPr>
        <w:keepNext/>
        <w:keepLines/>
        <w:jc w:val="both"/>
        <w:rPr>
          <w:rFonts w:ascii="Tahoma" w:hAnsi="Tahoma" w:cs="Tahoma"/>
          <w:sz w:val="22"/>
          <w:u w:val="single"/>
        </w:rPr>
      </w:pPr>
      <w:r w:rsidRPr="00506DB5">
        <w:rPr>
          <w:rFonts w:ascii="Tahoma" w:hAnsi="Tahoma" w:cs="Tahoma"/>
          <w:b/>
          <w:smallCaps/>
          <w:sz w:val="22"/>
        </w:rPr>
        <w:t>Dokazila:</w:t>
      </w:r>
    </w:p>
    <w:p w14:paraId="102A1886" w14:textId="0E8CA43A" w:rsidR="00570284" w:rsidRPr="00506DB5" w:rsidRDefault="00570284" w:rsidP="00872690">
      <w:pPr>
        <w:keepNext/>
        <w:keepLines/>
        <w:spacing w:after="80"/>
        <w:jc w:val="both"/>
        <w:rPr>
          <w:rFonts w:ascii="Tahoma" w:hAnsi="Tahoma" w:cs="Tahoma"/>
        </w:rPr>
      </w:pPr>
      <w:r w:rsidRPr="00506DB5">
        <w:rPr>
          <w:rFonts w:ascii="Tahoma" w:hAnsi="Tahoma" w:cs="Tahoma"/>
        </w:rPr>
        <w:t xml:space="preserve">Ponudnik izkaže izpolnjevanje pogojev in zahtev v Poglavju 2. oz. tehnično specifikacijo:  </w:t>
      </w:r>
    </w:p>
    <w:p w14:paraId="39FB791D" w14:textId="77777777" w:rsidR="00570284" w:rsidRPr="00506DB5" w:rsidRDefault="00570284" w:rsidP="00872690">
      <w:pPr>
        <w:keepNext/>
        <w:keepLines/>
        <w:numPr>
          <w:ilvl w:val="0"/>
          <w:numId w:val="7"/>
        </w:numPr>
        <w:ind w:left="567"/>
        <w:jc w:val="both"/>
        <w:rPr>
          <w:rFonts w:ascii="Tahoma" w:hAnsi="Tahoma" w:cs="Tahoma"/>
          <w:b/>
        </w:rPr>
      </w:pPr>
      <w:r w:rsidRPr="00506DB5">
        <w:rPr>
          <w:rFonts w:ascii="Tahoma" w:hAnsi="Tahoma" w:cs="Tahoma"/>
          <w:b/>
        </w:rPr>
        <w:t xml:space="preserve">z ESPD obrazcem (kot predhodni dokaz) </w:t>
      </w:r>
      <w:r w:rsidRPr="00506DB5">
        <w:rPr>
          <w:rFonts w:ascii="Tahoma" w:hAnsi="Tahoma" w:cs="Tahoma"/>
          <w:b/>
          <w:u w:val="single"/>
        </w:rPr>
        <w:t>in</w:t>
      </w:r>
    </w:p>
    <w:p w14:paraId="7F621C5B" w14:textId="77777777" w:rsidR="00570284" w:rsidRPr="00506DB5" w:rsidRDefault="00570284" w:rsidP="00872690">
      <w:pPr>
        <w:keepNext/>
        <w:keepLines/>
        <w:ind w:left="567"/>
        <w:jc w:val="both"/>
        <w:rPr>
          <w:rFonts w:ascii="Tahoma" w:hAnsi="Tahoma" w:cs="Tahoma"/>
          <w:i/>
          <w:sz w:val="8"/>
        </w:rPr>
      </w:pPr>
    </w:p>
    <w:p w14:paraId="71E6D28E" w14:textId="77777777" w:rsidR="00570284" w:rsidRPr="00506DB5" w:rsidRDefault="00570284" w:rsidP="00872690">
      <w:pPr>
        <w:keepNext/>
        <w:keepLines/>
        <w:ind w:left="567"/>
        <w:jc w:val="both"/>
        <w:rPr>
          <w:rFonts w:ascii="Tahoma" w:hAnsi="Tahoma" w:cs="Tahoma"/>
          <w:iCs/>
          <w:sz w:val="18"/>
        </w:rPr>
      </w:pPr>
      <w:r w:rsidRPr="00506DB5">
        <w:rPr>
          <w:rFonts w:ascii="Tahoma" w:hAnsi="Tahoma" w:cs="Tahoma"/>
          <w:i/>
          <w:sz w:val="18"/>
        </w:rPr>
        <w:t xml:space="preserve">ESPD obrazec mora v primeru skupne/partnerske ponudbe, in/ali v primeru ponudbe s </w:t>
      </w:r>
      <w:r w:rsidRPr="00506DB5">
        <w:rPr>
          <w:rFonts w:ascii="Tahoma" w:hAnsi="Tahoma" w:cs="Tahoma"/>
          <w:i/>
          <w:iCs/>
          <w:sz w:val="18"/>
        </w:rPr>
        <w:t xml:space="preserve">podizvajalci in/ali </w:t>
      </w:r>
      <w:r w:rsidRPr="00506DB5">
        <w:rPr>
          <w:rFonts w:ascii="Tahoma" w:hAnsi="Tahoma" w:cs="Tahoma"/>
          <w:i/>
          <w:sz w:val="18"/>
        </w:rPr>
        <w:t>primeru ponudbe</w:t>
      </w:r>
      <w:r w:rsidRPr="00506DB5">
        <w:rPr>
          <w:rFonts w:ascii="Tahoma" w:hAnsi="Tahoma" w:cs="Tahoma"/>
          <w:i/>
          <w:iCs/>
          <w:sz w:val="18"/>
        </w:rPr>
        <w:t xml:space="preserve"> s subjekti, katerih zmogljivost uporablja ponudnik,</w:t>
      </w:r>
      <w:r w:rsidRPr="00506DB5">
        <w:rPr>
          <w:rFonts w:ascii="Tahoma" w:hAnsi="Tahoma" w:cs="Tahoma"/>
          <w:i/>
          <w:sz w:val="18"/>
        </w:rPr>
        <w:t xml:space="preserve"> priložiti vsak partner v ponudbi, ter vsak </w:t>
      </w:r>
      <w:r w:rsidRPr="00506DB5">
        <w:rPr>
          <w:rFonts w:ascii="Tahoma" w:hAnsi="Tahoma" w:cs="Tahoma"/>
          <w:i/>
          <w:iCs/>
          <w:sz w:val="18"/>
        </w:rPr>
        <w:t>podizvajalec in subjekt, katerega zmogljivost uporablja ponudnik</w:t>
      </w:r>
      <w:r w:rsidRPr="00506DB5">
        <w:rPr>
          <w:rFonts w:ascii="Tahoma" w:hAnsi="Tahoma" w:cs="Tahoma"/>
          <w:iCs/>
          <w:sz w:val="18"/>
        </w:rPr>
        <w:t>;</w:t>
      </w:r>
    </w:p>
    <w:p w14:paraId="3F288966" w14:textId="77777777" w:rsidR="00570284" w:rsidRPr="00506DB5" w:rsidRDefault="00570284" w:rsidP="00872690">
      <w:pPr>
        <w:keepNext/>
        <w:keepLines/>
        <w:ind w:left="567"/>
        <w:jc w:val="both"/>
        <w:rPr>
          <w:rFonts w:ascii="Tahoma" w:hAnsi="Tahoma" w:cs="Tahoma"/>
          <w:sz w:val="8"/>
        </w:rPr>
      </w:pPr>
    </w:p>
    <w:p w14:paraId="112BD29E" w14:textId="77777777" w:rsidR="00570284" w:rsidRPr="00506DB5" w:rsidRDefault="00570284" w:rsidP="00872690">
      <w:pPr>
        <w:keepNext/>
        <w:keepLines/>
        <w:numPr>
          <w:ilvl w:val="0"/>
          <w:numId w:val="7"/>
        </w:numPr>
        <w:ind w:left="567"/>
        <w:jc w:val="both"/>
        <w:rPr>
          <w:rFonts w:ascii="Tahoma" w:hAnsi="Tahoma" w:cs="Tahoma"/>
          <w:b/>
        </w:rPr>
      </w:pPr>
      <w:r w:rsidRPr="00506DB5">
        <w:rPr>
          <w:rFonts w:ascii="Tahoma" w:hAnsi="Tahoma" w:cs="Tahoma"/>
          <w:b/>
        </w:rPr>
        <w:t>s Prilogo 3/1 oz. s Prilogo 3/2</w:t>
      </w:r>
      <w:r w:rsidRPr="00506DB5">
        <w:rPr>
          <w:rFonts w:ascii="Tahoma" w:hAnsi="Tahoma" w:cs="Tahoma"/>
        </w:rPr>
        <w:t xml:space="preserve"> </w:t>
      </w:r>
      <w:r w:rsidRPr="00506DB5">
        <w:rPr>
          <w:rFonts w:ascii="Tahoma" w:hAnsi="Tahoma" w:cs="Tahoma"/>
          <w:b/>
        </w:rPr>
        <w:t xml:space="preserve">kot splošno dokazilo o izpolnjevanju pogojev in zahtev </w:t>
      </w:r>
    </w:p>
    <w:p w14:paraId="593BB297" w14:textId="77777777" w:rsidR="00570284" w:rsidRPr="00506DB5" w:rsidRDefault="00570284" w:rsidP="00872690">
      <w:pPr>
        <w:keepNext/>
        <w:keepLines/>
        <w:ind w:left="567"/>
        <w:jc w:val="both"/>
        <w:rPr>
          <w:rFonts w:ascii="Tahoma" w:hAnsi="Tahoma" w:cs="Tahoma"/>
          <w:b/>
          <w:sz w:val="8"/>
        </w:rPr>
      </w:pPr>
    </w:p>
    <w:p w14:paraId="623F37B9" w14:textId="41301729" w:rsidR="00570284" w:rsidRPr="00506DB5" w:rsidRDefault="00570284" w:rsidP="00872690">
      <w:pPr>
        <w:keepNext/>
        <w:keepLines/>
        <w:ind w:left="567"/>
        <w:jc w:val="both"/>
        <w:rPr>
          <w:rFonts w:ascii="Tahoma" w:hAnsi="Tahoma" w:cs="Tahoma"/>
          <w:i/>
          <w:sz w:val="18"/>
        </w:rPr>
      </w:pPr>
      <w:r w:rsidRPr="00506DB5">
        <w:rPr>
          <w:rFonts w:ascii="Tahoma" w:hAnsi="Tahoma" w:cs="Tahoma"/>
          <w:i/>
          <w:sz w:val="18"/>
        </w:rPr>
        <w:t xml:space="preserve">S Prilogo 3/1 ponudnik izjavlja, da je predmet </w:t>
      </w:r>
      <w:r w:rsidR="00C471AF" w:rsidRPr="00506DB5">
        <w:rPr>
          <w:rFonts w:ascii="Tahoma" w:hAnsi="Tahoma" w:cs="Tahoma"/>
          <w:i/>
          <w:sz w:val="18"/>
        </w:rPr>
        <w:t>prijave/</w:t>
      </w:r>
      <w:r w:rsidRPr="00506DB5">
        <w:rPr>
          <w:rFonts w:ascii="Tahoma" w:hAnsi="Tahoma" w:cs="Tahoma"/>
          <w:i/>
          <w:sz w:val="18"/>
        </w:rPr>
        <w:t xml:space="preserve">ponudbe v skladu z vsemi zahtevami in pogoji razpisne dokumentacije in da </w:t>
      </w:r>
      <w:r w:rsidR="00C471AF" w:rsidRPr="00506DB5">
        <w:rPr>
          <w:rFonts w:ascii="Tahoma" w:hAnsi="Tahoma" w:cs="Tahoma"/>
          <w:i/>
          <w:sz w:val="18"/>
        </w:rPr>
        <w:t>kandidat/</w:t>
      </w:r>
      <w:r w:rsidRPr="00506DB5">
        <w:rPr>
          <w:rFonts w:ascii="Tahoma" w:hAnsi="Tahoma" w:cs="Tahoma"/>
          <w:i/>
          <w:sz w:val="18"/>
        </w:rPr>
        <w:t>ponudnik izpolnjuje vse zahtevane pogoje razpisne dokumentacije.</w:t>
      </w:r>
    </w:p>
    <w:p w14:paraId="2E49B17D" w14:textId="77777777" w:rsidR="00570284" w:rsidRPr="00506DB5" w:rsidRDefault="00570284" w:rsidP="00872690">
      <w:pPr>
        <w:keepNext/>
        <w:keepLines/>
        <w:ind w:left="567"/>
        <w:jc w:val="both"/>
        <w:rPr>
          <w:rFonts w:ascii="Tahoma" w:hAnsi="Tahoma" w:cs="Tahoma"/>
          <w:i/>
          <w:sz w:val="6"/>
        </w:rPr>
      </w:pPr>
    </w:p>
    <w:p w14:paraId="5C2AD6DC" w14:textId="0DDA0014" w:rsidR="00570284" w:rsidRPr="00506DB5" w:rsidRDefault="00570284" w:rsidP="00872690">
      <w:pPr>
        <w:keepNext/>
        <w:keepLines/>
        <w:ind w:left="567"/>
        <w:jc w:val="both"/>
        <w:rPr>
          <w:rFonts w:ascii="Tahoma" w:hAnsi="Tahoma" w:cs="Tahoma"/>
          <w:i/>
          <w:iCs/>
          <w:sz w:val="18"/>
        </w:rPr>
      </w:pPr>
      <w:r w:rsidRPr="00506DB5">
        <w:rPr>
          <w:rFonts w:ascii="Tahoma" w:hAnsi="Tahoma" w:cs="Tahoma"/>
          <w:i/>
          <w:sz w:val="18"/>
        </w:rPr>
        <w:t xml:space="preserve">V primeru skupne/partnerske ponudbe mora Prilogo 3/1 priložiti tudi vsak partner v </w:t>
      </w:r>
      <w:r w:rsidR="00C471AF" w:rsidRPr="00506DB5">
        <w:rPr>
          <w:rFonts w:ascii="Tahoma" w:hAnsi="Tahoma" w:cs="Tahoma"/>
          <w:i/>
          <w:sz w:val="18"/>
        </w:rPr>
        <w:t>prijavi/</w:t>
      </w:r>
      <w:r w:rsidRPr="00506DB5">
        <w:rPr>
          <w:rFonts w:ascii="Tahoma" w:hAnsi="Tahoma" w:cs="Tahoma"/>
          <w:i/>
          <w:sz w:val="18"/>
        </w:rPr>
        <w:t xml:space="preserve">ponudbi. V primeru </w:t>
      </w:r>
      <w:r w:rsidR="00C471AF" w:rsidRPr="00506DB5">
        <w:rPr>
          <w:rFonts w:ascii="Tahoma" w:hAnsi="Tahoma" w:cs="Tahoma"/>
          <w:i/>
          <w:sz w:val="18"/>
        </w:rPr>
        <w:t>prijave/</w:t>
      </w:r>
      <w:r w:rsidRPr="00506DB5">
        <w:rPr>
          <w:rFonts w:ascii="Tahoma" w:hAnsi="Tahoma" w:cs="Tahoma"/>
          <w:i/>
          <w:sz w:val="18"/>
        </w:rPr>
        <w:t xml:space="preserve">ponudbe s </w:t>
      </w:r>
      <w:r w:rsidRPr="00506DB5">
        <w:rPr>
          <w:rFonts w:ascii="Tahoma" w:hAnsi="Tahoma" w:cs="Tahoma"/>
          <w:i/>
          <w:iCs/>
          <w:sz w:val="18"/>
        </w:rPr>
        <w:t xml:space="preserve">podizvajalci in/ali v </w:t>
      </w:r>
      <w:r w:rsidRPr="00506DB5">
        <w:rPr>
          <w:rFonts w:ascii="Tahoma" w:hAnsi="Tahoma" w:cs="Tahoma"/>
          <w:i/>
          <w:sz w:val="18"/>
        </w:rPr>
        <w:t>primeru ponudbe</w:t>
      </w:r>
      <w:r w:rsidRPr="00506DB5">
        <w:rPr>
          <w:rFonts w:ascii="Tahoma" w:hAnsi="Tahoma" w:cs="Tahoma"/>
          <w:i/>
          <w:iCs/>
          <w:sz w:val="18"/>
        </w:rPr>
        <w:t xml:space="preserve"> s subjekti, katerih zmogljivost uporablja ponudnik,</w:t>
      </w:r>
      <w:r w:rsidRPr="00506DB5">
        <w:rPr>
          <w:rFonts w:ascii="Tahoma" w:hAnsi="Tahoma" w:cs="Tahoma"/>
          <w:i/>
          <w:sz w:val="18"/>
        </w:rPr>
        <w:t xml:space="preserve"> mora Prilogo 3/2 priložiti vsak </w:t>
      </w:r>
      <w:r w:rsidRPr="00506DB5">
        <w:rPr>
          <w:rFonts w:ascii="Tahoma" w:hAnsi="Tahoma" w:cs="Tahoma"/>
          <w:i/>
          <w:iCs/>
          <w:sz w:val="18"/>
        </w:rPr>
        <w:t>podizvajalec in subjekt, katerega zmogljivost uporablja ponudnik.</w:t>
      </w:r>
    </w:p>
    <w:p w14:paraId="72819694" w14:textId="77777777" w:rsidR="00570284" w:rsidRPr="00506DB5" w:rsidRDefault="00570284" w:rsidP="00872690">
      <w:pPr>
        <w:keepNext/>
        <w:keepLines/>
        <w:ind w:left="567"/>
        <w:jc w:val="both"/>
        <w:rPr>
          <w:rFonts w:ascii="Tahoma" w:hAnsi="Tahoma" w:cs="Tahoma"/>
          <w:sz w:val="8"/>
        </w:rPr>
      </w:pPr>
    </w:p>
    <w:p w14:paraId="707A91BE" w14:textId="77777777" w:rsidR="00570284" w:rsidRPr="00506DB5" w:rsidRDefault="00570284" w:rsidP="00872690">
      <w:pPr>
        <w:keepNext/>
        <w:keepLines/>
        <w:numPr>
          <w:ilvl w:val="0"/>
          <w:numId w:val="7"/>
        </w:numPr>
        <w:ind w:left="567"/>
        <w:jc w:val="both"/>
        <w:rPr>
          <w:rFonts w:ascii="Tahoma" w:hAnsi="Tahoma" w:cs="Tahoma"/>
          <w:b/>
        </w:rPr>
      </w:pPr>
      <w:r w:rsidRPr="00506DB5">
        <w:rPr>
          <w:rFonts w:ascii="Tahoma" w:hAnsi="Tahoma" w:cs="Tahoma"/>
          <w:b/>
          <w:u w:val="single"/>
        </w:rPr>
        <w:t>ter</w:t>
      </w:r>
      <w:r w:rsidRPr="00506DB5">
        <w:rPr>
          <w:rFonts w:ascii="Tahoma" w:hAnsi="Tahoma" w:cs="Tahoma"/>
          <w:b/>
        </w:rPr>
        <w:t xml:space="preserve"> z ostalimi (dodatnimi/posebnimi) dokazili, v kolikor/kot </w:t>
      </w:r>
      <w:r w:rsidRPr="00506DB5">
        <w:rPr>
          <w:rFonts w:ascii="Tahoma" w:hAnsi="Tahoma" w:cs="Tahoma"/>
          <w:b/>
          <w:iCs/>
        </w:rPr>
        <w:t>to izhaja iz posameznih točk v nadaljevanju tega poglavja</w:t>
      </w:r>
      <w:r w:rsidRPr="00506DB5">
        <w:rPr>
          <w:rFonts w:ascii="Tahoma" w:hAnsi="Tahoma" w:cs="Tahoma"/>
          <w:b/>
        </w:rPr>
        <w:t xml:space="preserve"> oziroma iz tehnične specifikacije v nadaljevanju. </w:t>
      </w:r>
    </w:p>
    <w:p w14:paraId="179E5CB8" w14:textId="77777777" w:rsidR="004362AB" w:rsidRPr="00506DB5" w:rsidRDefault="004362AB" w:rsidP="00872690">
      <w:pPr>
        <w:keepNext/>
        <w:keepLines/>
        <w:jc w:val="both"/>
        <w:rPr>
          <w:rFonts w:ascii="Tahoma" w:hAnsi="Tahoma" w:cs="Tahoma"/>
          <w:iCs/>
        </w:rPr>
      </w:pPr>
    </w:p>
    <w:p w14:paraId="3157B7DE" w14:textId="71E4B3AB" w:rsidR="004362AB" w:rsidRPr="00506DB5" w:rsidRDefault="004362AB" w:rsidP="00872690">
      <w:pPr>
        <w:keepNext/>
        <w:keepLines/>
        <w:jc w:val="both"/>
        <w:rPr>
          <w:rFonts w:ascii="Tahoma" w:hAnsi="Tahoma" w:cs="Tahoma"/>
        </w:rPr>
      </w:pPr>
      <w:r w:rsidRPr="00506DB5">
        <w:rPr>
          <w:rFonts w:ascii="Tahoma" w:hAnsi="Tahoma" w:cs="Tahoma"/>
        </w:rPr>
        <w:t>Naročnik je upravičen pred sprejemom odločitve o izbiri</w:t>
      </w:r>
      <w:r w:rsidR="00F66C70" w:rsidRPr="00506DB5">
        <w:rPr>
          <w:rFonts w:ascii="Tahoma" w:hAnsi="Tahoma" w:cs="Tahoma"/>
        </w:rPr>
        <w:t xml:space="preserve">, </w:t>
      </w:r>
      <w:r w:rsidRPr="00506DB5">
        <w:rPr>
          <w:rFonts w:ascii="Tahoma" w:hAnsi="Tahoma" w:cs="Tahoma"/>
        </w:rPr>
        <w:t xml:space="preserve">opraviti poizvedbe o izpolnjevanju pogojev in zahtev, zato si </w:t>
      </w:r>
      <w:r w:rsidRPr="00506DB5">
        <w:rPr>
          <w:rFonts w:ascii="Tahoma" w:hAnsi="Tahoma" w:cs="Tahoma"/>
          <w:b/>
        </w:rPr>
        <w:t>naročnik pridržuje pravico, da ponudnik na podlagi poziva naročnika v zahtevanem roku predloži dodatna dokazila o izpolnj</w:t>
      </w:r>
      <w:r w:rsidR="008A4093" w:rsidRPr="00506DB5">
        <w:rPr>
          <w:rFonts w:ascii="Tahoma" w:hAnsi="Tahoma" w:cs="Tahoma"/>
          <w:b/>
        </w:rPr>
        <w:t xml:space="preserve">evanju pogojev v točki 2. oz. v </w:t>
      </w:r>
      <w:r w:rsidRPr="00506DB5">
        <w:rPr>
          <w:rFonts w:ascii="Tahoma" w:hAnsi="Tahoma" w:cs="Tahoma"/>
          <w:b/>
        </w:rPr>
        <w:t>ločeni</w:t>
      </w:r>
      <w:r w:rsidR="008A4093" w:rsidRPr="00506DB5">
        <w:rPr>
          <w:rFonts w:ascii="Tahoma" w:hAnsi="Tahoma" w:cs="Tahoma"/>
          <w:b/>
        </w:rPr>
        <w:t>h prilogah tehnične specifikacije.</w:t>
      </w:r>
      <w:r w:rsidRPr="00506DB5">
        <w:rPr>
          <w:rFonts w:ascii="Tahoma" w:hAnsi="Tahoma" w:cs="Tahoma"/>
          <w:b/>
        </w:rPr>
        <w:t xml:space="preserve"> </w:t>
      </w:r>
      <w:r w:rsidRPr="00506DB5">
        <w:rPr>
          <w:rFonts w:ascii="Tahoma" w:hAnsi="Tahoma" w:cs="Tahoma"/>
        </w:rPr>
        <w:t>Če navedbe glede izpolnjevanja pogojev in zahtev ne izkazujejo resničnega stanja</w:t>
      </w:r>
      <w:r w:rsidR="00123710" w:rsidRPr="00506DB5">
        <w:rPr>
          <w:rFonts w:ascii="Tahoma" w:hAnsi="Tahoma" w:cs="Tahoma"/>
        </w:rPr>
        <w:t>,</w:t>
      </w:r>
      <w:r w:rsidRPr="00506DB5">
        <w:rPr>
          <w:rFonts w:ascii="Tahoma" w:hAnsi="Tahoma" w:cs="Tahoma"/>
        </w:rPr>
        <w:t xml:space="preserve"> ga/jih naročnik ne bo upošteval.</w:t>
      </w:r>
    </w:p>
    <w:p w14:paraId="51F70CF6" w14:textId="33106E28" w:rsidR="001C01CA" w:rsidRPr="00506DB5" w:rsidRDefault="001C01CA" w:rsidP="00872690">
      <w:pPr>
        <w:keepNext/>
        <w:keepLines/>
        <w:tabs>
          <w:tab w:val="left" w:pos="2155"/>
        </w:tabs>
        <w:jc w:val="both"/>
        <w:rPr>
          <w:rFonts w:ascii="Tahoma" w:hAnsi="Tahoma" w:cs="Tahoma"/>
        </w:rPr>
      </w:pPr>
    </w:p>
    <w:p w14:paraId="26A3F880" w14:textId="37214DC8" w:rsidR="00F372D1" w:rsidRPr="00506DB5" w:rsidRDefault="00570284" w:rsidP="00872690">
      <w:pPr>
        <w:keepNext/>
        <w:keepLines/>
        <w:ind w:right="-2"/>
        <w:jc w:val="both"/>
        <w:rPr>
          <w:rFonts w:ascii="Tahoma" w:hAnsi="Tahoma" w:cs="Tahoma"/>
          <w:bCs/>
          <w:i/>
        </w:rPr>
      </w:pPr>
      <w:r w:rsidRPr="00506DB5">
        <w:rPr>
          <w:rFonts w:ascii="Tahoma" w:hAnsi="Tahoma" w:cs="Tahoma"/>
          <w:bCs/>
          <w:i/>
        </w:rPr>
        <w:t xml:space="preserve">Navedeni pogoji in zahteve v </w:t>
      </w:r>
      <w:r w:rsidRPr="00506DB5">
        <w:rPr>
          <w:rFonts w:ascii="Tahoma" w:hAnsi="Tahoma" w:cs="Tahoma"/>
          <w:i/>
        </w:rPr>
        <w:t>Poglavju 2</w:t>
      </w:r>
      <w:r w:rsidRPr="00506DB5">
        <w:rPr>
          <w:rFonts w:ascii="Tahoma" w:hAnsi="Tahoma" w:cs="Tahoma"/>
          <w:bCs/>
          <w:i/>
        </w:rPr>
        <w:t xml:space="preserve"> oziroma iz tehnične specifikacije veljajo tako za ponudnike, kot tudi za partnerje v primeru skupne </w:t>
      </w:r>
      <w:r w:rsidR="008A4093" w:rsidRPr="00506DB5">
        <w:rPr>
          <w:rFonts w:ascii="Tahoma" w:hAnsi="Tahoma" w:cs="Tahoma"/>
          <w:bCs/>
          <w:i/>
        </w:rPr>
        <w:t>prijave/</w:t>
      </w:r>
      <w:r w:rsidRPr="00506DB5">
        <w:rPr>
          <w:rFonts w:ascii="Tahoma" w:hAnsi="Tahoma" w:cs="Tahoma"/>
          <w:bCs/>
          <w:i/>
        </w:rPr>
        <w:t xml:space="preserve">ponudbe, nominirane podizvajalce in subjekte, katerih zmogljivosti bo ponudnik uporabil, upoštevaje dejavnosti, ki so predmet javnega naročila in jih bo v okviru </w:t>
      </w:r>
      <w:r w:rsidR="008A4093" w:rsidRPr="00506DB5">
        <w:rPr>
          <w:rFonts w:ascii="Tahoma" w:hAnsi="Tahoma" w:cs="Tahoma"/>
          <w:bCs/>
          <w:i/>
        </w:rPr>
        <w:t>prijave/</w:t>
      </w:r>
      <w:r w:rsidRPr="00506DB5">
        <w:rPr>
          <w:rFonts w:ascii="Tahoma" w:hAnsi="Tahoma" w:cs="Tahoma"/>
          <w:bCs/>
          <w:i/>
        </w:rPr>
        <w:t>ponudbe posamezni subjekt izvajal.</w:t>
      </w:r>
    </w:p>
    <w:p w14:paraId="13B1B5C5" w14:textId="7BD60469" w:rsidR="00F372D1" w:rsidRDefault="00F372D1" w:rsidP="00872690">
      <w:pPr>
        <w:keepNext/>
        <w:keepLines/>
        <w:ind w:right="-2"/>
        <w:jc w:val="both"/>
        <w:rPr>
          <w:rFonts w:ascii="Tahoma" w:eastAsia="Calibri" w:hAnsi="Tahoma" w:cs="Tahoma"/>
          <w:b/>
          <w:lang w:eastAsia="en-US"/>
        </w:rPr>
      </w:pPr>
    </w:p>
    <w:p w14:paraId="5C742089" w14:textId="77777777" w:rsidR="00845638" w:rsidRPr="00506DB5" w:rsidRDefault="00845638" w:rsidP="00872690">
      <w:pPr>
        <w:keepNext/>
        <w:keepLines/>
        <w:ind w:right="-2"/>
        <w:jc w:val="both"/>
        <w:rPr>
          <w:rFonts w:ascii="Tahoma" w:eastAsia="Calibri" w:hAnsi="Tahoma" w:cs="Tahoma"/>
          <w:b/>
          <w:lang w:eastAsia="en-US"/>
        </w:rPr>
      </w:pPr>
    </w:p>
    <w:p w14:paraId="1F308FEA" w14:textId="18EB39BC" w:rsidR="00F372D1" w:rsidRPr="00506DB5" w:rsidRDefault="00F372D1" w:rsidP="00872690">
      <w:pPr>
        <w:keepNext/>
        <w:keepLines/>
        <w:numPr>
          <w:ilvl w:val="1"/>
          <w:numId w:val="2"/>
        </w:numPr>
        <w:spacing w:after="200" w:line="276" w:lineRule="auto"/>
        <w:jc w:val="both"/>
        <w:rPr>
          <w:rFonts w:ascii="Tahoma" w:hAnsi="Tahoma" w:cs="Tahoma"/>
          <w:b/>
        </w:rPr>
      </w:pPr>
      <w:r w:rsidRPr="00506DB5">
        <w:rPr>
          <w:rFonts w:ascii="Tahoma" w:hAnsi="Tahoma" w:cs="Tahoma"/>
          <w:b/>
        </w:rPr>
        <w:lastRenderedPageBreak/>
        <w:t xml:space="preserve">Postavka 1 </w:t>
      </w:r>
      <w:r w:rsidR="003B7A57" w:rsidRPr="00506DB5">
        <w:rPr>
          <w:rFonts w:ascii="Tahoma" w:hAnsi="Tahoma" w:cs="Tahoma"/>
          <w:b/>
          <w:color w:val="272727"/>
          <w:shd w:val="clear" w:color="auto" w:fill="FFFFFF"/>
        </w:rPr>
        <w:t xml:space="preserve">- </w:t>
      </w:r>
      <w:r w:rsidRPr="00506DB5">
        <w:rPr>
          <w:rFonts w:ascii="Tahoma" w:hAnsi="Tahoma" w:cs="Tahoma"/>
          <w:b/>
          <w:color w:val="272727"/>
          <w:shd w:val="clear" w:color="auto" w:fill="FFFFFF"/>
        </w:rPr>
        <w:t>Prevzem gradbenega kompozita</w:t>
      </w:r>
      <w:r w:rsidRPr="00506DB5">
        <w:rPr>
          <w:rFonts w:ascii="Tahoma" w:hAnsi="Tahoma" w:cs="Tahoma"/>
          <w:b/>
        </w:rPr>
        <w:t xml:space="preserve"> na lokacijo ponudnika</w:t>
      </w:r>
    </w:p>
    <w:p w14:paraId="250DD2C2"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Gradbeni kompozit se na transportno sredstvo naklada v skladu z navodili naročnika.</w:t>
      </w:r>
    </w:p>
    <w:p w14:paraId="1E5B32A5" w14:textId="77777777" w:rsidR="00F372D1" w:rsidRPr="00506DB5" w:rsidRDefault="00F372D1" w:rsidP="00872690">
      <w:pPr>
        <w:keepNext/>
        <w:keepLines/>
        <w:jc w:val="both"/>
        <w:rPr>
          <w:rFonts w:ascii="Tahoma" w:eastAsia="Calibri" w:hAnsi="Tahoma" w:cs="Tahoma"/>
          <w:lang w:eastAsia="en-US"/>
        </w:rPr>
      </w:pPr>
    </w:p>
    <w:p w14:paraId="2BB2B970"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Količina (masa) gradbenega kompozita, ki ga prevzame ponudnik,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0280BAD5" w14:textId="77777777" w:rsidR="00F372D1" w:rsidRPr="00506DB5" w:rsidRDefault="00F372D1" w:rsidP="00872690">
      <w:pPr>
        <w:keepNext/>
        <w:keepLines/>
        <w:jc w:val="both"/>
        <w:rPr>
          <w:rFonts w:ascii="Tahoma" w:eastAsia="Calibri" w:hAnsi="Tahoma" w:cs="Tahoma"/>
          <w:lang w:eastAsia="en-US"/>
        </w:rPr>
      </w:pPr>
    </w:p>
    <w:p w14:paraId="1F8C3940" w14:textId="7DE5976B"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Okvirna količina gradbenega kompozita je 10.000 ton. Dejanske količine gradbenega kompozita bodo odvisne od režimov obratovanja proizvodnih naprav naročnika. </w:t>
      </w:r>
    </w:p>
    <w:p w14:paraId="617D04BF" w14:textId="77777777" w:rsidR="00F372D1" w:rsidRPr="00506DB5" w:rsidRDefault="00F372D1" w:rsidP="00872690">
      <w:pPr>
        <w:keepNext/>
        <w:keepLines/>
        <w:jc w:val="both"/>
        <w:rPr>
          <w:rFonts w:ascii="Tahoma" w:eastAsia="Calibri" w:hAnsi="Tahoma" w:cs="Tahoma"/>
          <w:lang w:eastAsia="en-US"/>
        </w:rPr>
      </w:pPr>
    </w:p>
    <w:p w14:paraId="142C0295"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Ponudnik je dolžan zagotavljati nemoten prevzem gradbenega kompozita, to je praznjenje bunkerjev žlindre, ki se izvaja vse dni v letu ter in praznjenje dveh silosov pepela, ki se izvaja od ponedeljka do vključno sobote razen praznikov - dela prostih dni, ki veljajo v Republiki Sloveniji, pri čemer bodo dejansko izvajanje dogovorjenih storitev narekovale potrebe naročnika.</w:t>
      </w:r>
    </w:p>
    <w:p w14:paraId="776BD6E2" w14:textId="77777777" w:rsidR="00F372D1" w:rsidRPr="00506DB5" w:rsidRDefault="00F372D1" w:rsidP="00872690">
      <w:pPr>
        <w:keepNext/>
        <w:keepLines/>
        <w:jc w:val="both"/>
        <w:rPr>
          <w:rFonts w:ascii="Tahoma" w:eastAsia="Calibri" w:hAnsi="Tahoma" w:cs="Tahoma"/>
          <w:lang w:eastAsia="en-US"/>
        </w:rPr>
      </w:pPr>
    </w:p>
    <w:p w14:paraId="7F1F8440"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772177AB" w14:textId="77777777" w:rsidR="00F372D1" w:rsidRPr="00506DB5" w:rsidRDefault="00F372D1" w:rsidP="00872690">
      <w:pPr>
        <w:keepNext/>
        <w:keepLines/>
        <w:jc w:val="both"/>
        <w:rPr>
          <w:rFonts w:ascii="Tahoma" w:eastAsia="Calibri" w:hAnsi="Tahoma" w:cs="Tahoma"/>
          <w:lang w:eastAsia="en-US"/>
        </w:rPr>
      </w:pPr>
    </w:p>
    <w:p w14:paraId="59F8D507" w14:textId="0E62ECF2" w:rsidR="00F372D1" w:rsidRPr="00506DB5" w:rsidRDefault="00F372D1" w:rsidP="00872690">
      <w:pPr>
        <w:keepNext/>
        <w:keepLines/>
        <w:numPr>
          <w:ilvl w:val="1"/>
          <w:numId w:val="2"/>
        </w:numPr>
        <w:spacing w:after="200" w:line="276" w:lineRule="auto"/>
        <w:jc w:val="both"/>
        <w:rPr>
          <w:rFonts w:ascii="Tahoma" w:hAnsi="Tahoma" w:cs="Tahoma"/>
          <w:b/>
        </w:rPr>
      </w:pPr>
      <w:r w:rsidRPr="00506DB5">
        <w:rPr>
          <w:rFonts w:ascii="Tahoma" w:hAnsi="Tahoma" w:cs="Tahoma"/>
          <w:b/>
        </w:rPr>
        <w:t xml:space="preserve">Postavka 2 </w:t>
      </w:r>
      <w:r w:rsidR="003B7A57" w:rsidRPr="00506DB5">
        <w:rPr>
          <w:rFonts w:ascii="Tahoma" w:hAnsi="Tahoma" w:cs="Tahoma"/>
          <w:b/>
        </w:rPr>
        <w:t xml:space="preserve">- </w:t>
      </w:r>
      <w:r w:rsidRPr="00506DB5">
        <w:rPr>
          <w:rFonts w:ascii="Tahoma" w:hAnsi="Tahoma" w:cs="Tahoma"/>
          <w:b/>
        </w:rPr>
        <w:t>Prevzem gradbenega kompozita na lokacijo ponudnika (odvoz in izpraznitev 7m3 kontejnerja)</w:t>
      </w:r>
    </w:p>
    <w:p w14:paraId="46FA2919"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Na zahtevo naročnika se prevoz gradbenega kompozita na lokacijo ponudnika opravi z odvozom in izpraznitvijo 7 m</w:t>
      </w:r>
      <w:r w:rsidRPr="00506DB5">
        <w:rPr>
          <w:rFonts w:ascii="Tahoma" w:eastAsia="Calibri" w:hAnsi="Tahoma" w:cs="Tahoma"/>
          <w:vertAlign w:val="superscript"/>
          <w:lang w:eastAsia="en-US"/>
        </w:rPr>
        <w:t>3</w:t>
      </w:r>
      <w:r w:rsidRPr="00506DB5">
        <w:rPr>
          <w:rFonts w:ascii="Tahoma" w:eastAsia="Calibri" w:hAnsi="Tahoma" w:cs="Tahoma"/>
          <w:lang w:eastAsia="en-US"/>
        </w:rPr>
        <w:t xml:space="preserve"> kontejnerja, ki je v lasti Naročnika.</w:t>
      </w:r>
    </w:p>
    <w:p w14:paraId="06077515" w14:textId="77777777" w:rsidR="00F372D1" w:rsidRPr="00506DB5" w:rsidRDefault="00F372D1" w:rsidP="00872690">
      <w:pPr>
        <w:keepNext/>
        <w:keepLines/>
        <w:jc w:val="both"/>
        <w:rPr>
          <w:rFonts w:ascii="Tahoma" w:eastAsia="Calibri" w:hAnsi="Tahoma" w:cs="Tahoma"/>
          <w:lang w:eastAsia="en-US"/>
        </w:rPr>
      </w:pPr>
    </w:p>
    <w:p w14:paraId="672367AA"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Gradbeni kompozit se natovarja na kamion navlažen, zaradi preprečevanja prašenja. Kontejner se naloži na transportno sredstvo. </w:t>
      </w:r>
    </w:p>
    <w:p w14:paraId="544CD812" w14:textId="77777777" w:rsidR="00F372D1" w:rsidRPr="00506DB5" w:rsidRDefault="00F372D1" w:rsidP="00872690">
      <w:pPr>
        <w:keepNext/>
        <w:keepLines/>
        <w:jc w:val="both"/>
        <w:rPr>
          <w:rFonts w:ascii="Tahoma" w:eastAsia="Calibri" w:hAnsi="Tahoma" w:cs="Tahoma"/>
          <w:lang w:eastAsia="en-US"/>
        </w:rPr>
      </w:pPr>
    </w:p>
    <w:p w14:paraId="230A1949"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Količina (masa) gradbenega kompozita, ki ga prevzame ponudnik, se določa s cestno kamionsko tehnico, ki ima ustrezne certifikate o skladnosti in je na lokaciji naročnika. Transportno sredstvo se tehta s polnim kontejnerjem in ob dostavi izpraznjenega kontejnerja. Naročnik bo zagotovil, da bo vsak prevoz in prevzem opremljen s tehtalnim listom.</w:t>
      </w:r>
    </w:p>
    <w:p w14:paraId="5578CAD4" w14:textId="77777777" w:rsidR="00F372D1" w:rsidRPr="00506DB5" w:rsidRDefault="00F372D1" w:rsidP="00872690">
      <w:pPr>
        <w:keepNext/>
        <w:keepLines/>
        <w:jc w:val="both"/>
        <w:rPr>
          <w:rFonts w:ascii="Tahoma" w:eastAsia="Calibri" w:hAnsi="Tahoma" w:cs="Tahoma"/>
          <w:lang w:eastAsia="en-US"/>
        </w:rPr>
      </w:pPr>
    </w:p>
    <w:p w14:paraId="160A0188"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Okvirna količina gradbenega kompozita je 200 ton. Dejanske količine gradbenega kompozita bodo odvisne od režimov obratovanja proizvodnih naprav naročnika.</w:t>
      </w:r>
    </w:p>
    <w:p w14:paraId="18E98212" w14:textId="77777777" w:rsidR="00F372D1" w:rsidRPr="00506DB5" w:rsidRDefault="00F372D1" w:rsidP="00872690">
      <w:pPr>
        <w:keepNext/>
        <w:keepLines/>
        <w:jc w:val="both"/>
        <w:rPr>
          <w:rFonts w:ascii="Tahoma" w:eastAsia="Calibri" w:hAnsi="Tahoma" w:cs="Tahoma"/>
          <w:lang w:eastAsia="en-US"/>
        </w:rPr>
      </w:pPr>
    </w:p>
    <w:p w14:paraId="512FA0D7" w14:textId="77777777" w:rsidR="00F372D1" w:rsidRPr="00506DB5" w:rsidRDefault="00F372D1" w:rsidP="00872690">
      <w:pPr>
        <w:keepNext/>
        <w:keepLines/>
        <w:jc w:val="both"/>
        <w:rPr>
          <w:rFonts w:ascii="Tahoma" w:eastAsia="Calibri" w:hAnsi="Tahoma" w:cs="Tahoma"/>
          <w:b/>
          <w:sz w:val="22"/>
          <w:szCs w:val="22"/>
          <w:lang w:eastAsia="en-US"/>
        </w:rPr>
      </w:pPr>
      <w:r w:rsidRPr="00506DB5">
        <w:rPr>
          <w:rFonts w:ascii="Tahoma" w:eastAsia="Calibri" w:hAnsi="Tahoma" w:cs="Tahoma"/>
          <w:lang w:eastAsia="en-US"/>
        </w:rPr>
        <w:t>Prevzem gradbenega kompozita se mora vršiti s transportnimi sredstvi, ki imajo ustrezno nadgradnjo za odvoz odprtega 7m</w:t>
      </w:r>
      <w:r w:rsidRPr="00506DB5">
        <w:rPr>
          <w:rFonts w:ascii="Tahoma" w:eastAsia="Calibri" w:hAnsi="Tahoma" w:cs="Tahoma"/>
          <w:vertAlign w:val="superscript"/>
          <w:lang w:eastAsia="en-US"/>
        </w:rPr>
        <w:t>3</w:t>
      </w:r>
      <w:r w:rsidRPr="00506DB5">
        <w:rPr>
          <w:rFonts w:ascii="Tahoma" w:eastAsia="Calibri" w:hAnsi="Tahoma" w:cs="Tahoma"/>
          <w:lang w:eastAsia="en-US"/>
        </w:rPr>
        <w:t xml:space="preserve"> kontejnerja, kontejner mora ponudnik pokriti, da preprečuje prašenje v okolico.</w:t>
      </w:r>
    </w:p>
    <w:p w14:paraId="2B3A29B4" w14:textId="77777777" w:rsidR="00F372D1" w:rsidRPr="00506DB5" w:rsidRDefault="00F372D1" w:rsidP="00872690">
      <w:pPr>
        <w:keepNext/>
        <w:keepLines/>
        <w:jc w:val="both"/>
        <w:rPr>
          <w:rFonts w:ascii="Tahoma" w:eastAsia="Calibri" w:hAnsi="Tahoma" w:cs="Tahoma"/>
          <w:b/>
          <w:sz w:val="22"/>
          <w:szCs w:val="22"/>
          <w:lang w:eastAsia="en-US"/>
        </w:rPr>
      </w:pPr>
    </w:p>
    <w:p w14:paraId="58B1EDE8" w14:textId="3F168683" w:rsidR="00F372D1" w:rsidRPr="00506DB5" w:rsidRDefault="00F372D1" w:rsidP="00872690">
      <w:pPr>
        <w:keepNext/>
        <w:keepLines/>
        <w:numPr>
          <w:ilvl w:val="1"/>
          <w:numId w:val="2"/>
        </w:numPr>
        <w:spacing w:after="200" w:line="276" w:lineRule="auto"/>
        <w:jc w:val="both"/>
        <w:rPr>
          <w:rFonts w:ascii="Tahoma" w:hAnsi="Tahoma" w:cs="Tahoma"/>
          <w:b/>
        </w:rPr>
      </w:pPr>
      <w:r w:rsidRPr="00506DB5">
        <w:rPr>
          <w:rFonts w:ascii="Tahoma" w:hAnsi="Tahoma" w:cs="Tahoma"/>
          <w:b/>
        </w:rPr>
        <w:t xml:space="preserve">Postavka 3. </w:t>
      </w:r>
      <w:r w:rsidR="003B7A57" w:rsidRPr="00506DB5">
        <w:rPr>
          <w:rFonts w:ascii="Tahoma" w:hAnsi="Tahoma" w:cs="Tahoma"/>
          <w:b/>
        </w:rPr>
        <w:t xml:space="preserve">- </w:t>
      </w:r>
      <w:r w:rsidRPr="00506DB5">
        <w:rPr>
          <w:rFonts w:ascii="Tahoma" w:hAnsi="Tahoma" w:cs="Tahoma"/>
          <w:b/>
        </w:rPr>
        <w:t>Prevoz gradbenega kompozita na lokacijo RCERO Ljubljana</w:t>
      </w:r>
    </w:p>
    <w:p w14:paraId="3D00CF19"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Gradbeni kompozit se na transportno sredstvo naklada v skladu z navodili naročnika.</w:t>
      </w:r>
    </w:p>
    <w:p w14:paraId="6315C88C" w14:textId="77777777" w:rsidR="00F372D1" w:rsidRPr="00506DB5" w:rsidRDefault="00F372D1" w:rsidP="00872690">
      <w:pPr>
        <w:keepNext/>
        <w:keepLines/>
        <w:jc w:val="both"/>
        <w:rPr>
          <w:rFonts w:ascii="Tahoma" w:eastAsia="Calibri" w:hAnsi="Tahoma" w:cs="Tahoma"/>
          <w:lang w:eastAsia="en-US"/>
        </w:rPr>
      </w:pPr>
    </w:p>
    <w:p w14:paraId="55BB943A"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Količina (masa) gradbenega kompozita, ki ga prevzame ponudnik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18324818" w14:textId="77777777" w:rsidR="00F372D1" w:rsidRPr="00506DB5" w:rsidRDefault="00F372D1" w:rsidP="00872690">
      <w:pPr>
        <w:keepNext/>
        <w:keepLines/>
        <w:jc w:val="both"/>
        <w:rPr>
          <w:rFonts w:ascii="Tahoma" w:eastAsia="Calibri" w:hAnsi="Tahoma" w:cs="Tahoma"/>
          <w:lang w:eastAsia="en-US"/>
        </w:rPr>
      </w:pPr>
    </w:p>
    <w:p w14:paraId="5C047E15" w14:textId="472C192A"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Okvirna količina gradbenega kompozita je 2.000 ton. Dejanske količine gradbenega kompozita bodo odvisne od režimov obratovanja proizvodnih naprav naročnika.</w:t>
      </w:r>
    </w:p>
    <w:p w14:paraId="3365E2C4" w14:textId="77777777" w:rsidR="00F372D1" w:rsidRPr="00506DB5" w:rsidRDefault="00F372D1" w:rsidP="00872690">
      <w:pPr>
        <w:keepNext/>
        <w:keepLines/>
        <w:jc w:val="both"/>
        <w:rPr>
          <w:rFonts w:ascii="Tahoma" w:eastAsia="Calibri" w:hAnsi="Tahoma" w:cs="Tahoma"/>
          <w:lang w:eastAsia="en-US"/>
        </w:rPr>
      </w:pPr>
    </w:p>
    <w:p w14:paraId="66B94BB2"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Ponudnik je dolžan zagotavljati nemoten prevzem gradbenega kompozita, to je praznjenje bunkerjev žlindre, ki se izvaja vse dni v letu ter praznjenje dveh silosov pepela, ki se izvaja od ponedeljka do vključno sobote razen praznikov - dela prostih dni, ki veljajo v Republiki Sloveniji, pri čemer bodo dejansko izvajanje dogovorjenih storitev narekovale potrebe naročnika.</w:t>
      </w:r>
    </w:p>
    <w:p w14:paraId="6D99EB57" w14:textId="77777777" w:rsidR="00F372D1" w:rsidRPr="00506DB5" w:rsidRDefault="00F372D1" w:rsidP="00872690">
      <w:pPr>
        <w:keepNext/>
        <w:keepLines/>
        <w:jc w:val="both"/>
        <w:rPr>
          <w:rFonts w:ascii="Tahoma" w:eastAsia="Calibri" w:hAnsi="Tahoma" w:cs="Tahoma"/>
          <w:lang w:eastAsia="en-US"/>
        </w:rPr>
      </w:pPr>
    </w:p>
    <w:p w14:paraId="44E6563A"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5386BF05" w14:textId="77777777" w:rsidR="00F372D1" w:rsidRPr="00506DB5" w:rsidRDefault="00F372D1" w:rsidP="00872690">
      <w:pPr>
        <w:keepNext/>
        <w:keepLines/>
        <w:jc w:val="both"/>
        <w:rPr>
          <w:rFonts w:ascii="Tahoma" w:eastAsia="Calibri" w:hAnsi="Tahoma" w:cs="Tahoma"/>
          <w:lang w:eastAsia="en-US"/>
        </w:rPr>
      </w:pPr>
    </w:p>
    <w:p w14:paraId="0384B740" w14:textId="6958BDD6" w:rsidR="00F372D1" w:rsidRPr="00506DB5" w:rsidRDefault="00F372D1" w:rsidP="00872690">
      <w:pPr>
        <w:keepNext/>
        <w:keepLines/>
        <w:numPr>
          <w:ilvl w:val="1"/>
          <w:numId w:val="2"/>
        </w:numPr>
        <w:spacing w:after="200" w:line="276" w:lineRule="auto"/>
        <w:jc w:val="both"/>
        <w:rPr>
          <w:rFonts w:ascii="Tahoma" w:hAnsi="Tahoma" w:cs="Tahoma"/>
          <w:b/>
        </w:rPr>
      </w:pPr>
      <w:r w:rsidRPr="00506DB5">
        <w:rPr>
          <w:rFonts w:ascii="Tahoma" w:hAnsi="Tahoma" w:cs="Tahoma"/>
          <w:b/>
        </w:rPr>
        <w:t>Postavka 4. - Prevzem odpadnega pepela na lokacijo ponudnika</w:t>
      </w:r>
    </w:p>
    <w:p w14:paraId="1576D577" w14:textId="77777777" w:rsidR="00F372D1" w:rsidRPr="00506DB5" w:rsidRDefault="00F372D1" w:rsidP="00872690">
      <w:pPr>
        <w:keepNext/>
        <w:keepLines/>
        <w:jc w:val="both"/>
        <w:rPr>
          <w:rFonts w:ascii="Tahoma" w:eastAsia="Calibri" w:hAnsi="Tahoma" w:cs="Tahoma"/>
          <w:color w:val="000000"/>
          <w:lang w:eastAsia="en-US"/>
        </w:rPr>
      </w:pPr>
      <w:r w:rsidRPr="00506DB5">
        <w:rPr>
          <w:rFonts w:ascii="Tahoma" w:eastAsia="Calibri" w:hAnsi="Tahoma" w:cs="Tahoma"/>
          <w:lang w:eastAsia="en-US"/>
        </w:rPr>
        <w:t xml:space="preserve">Predmet javnega naročila je prevzem odpadnega pepela. </w:t>
      </w:r>
      <w:r w:rsidRPr="00506DB5">
        <w:rPr>
          <w:rFonts w:ascii="Tahoma" w:eastAsia="Calibri" w:hAnsi="Tahoma" w:cs="Tahoma"/>
          <w:color w:val="000000"/>
          <w:lang w:eastAsia="en-US"/>
        </w:rPr>
        <w:t xml:space="preserve">Odpadek pepel je opredeljen s številko 10 01 01 Pepel, žlindra in kotlovski prah (razen kotlovskega prahu iz 10 01 04). Za odpadek pepel, ki je nenevarni odpadek, mora imeti ponudnik potrebna dovoljenja oziroma potrdila pri pristojnih inštitucijah za prevoz in prevzem odpadka s številko 10 01 01 v Republiki Sloveniji. </w:t>
      </w:r>
    </w:p>
    <w:p w14:paraId="0AE7E716" w14:textId="77777777" w:rsidR="00F372D1" w:rsidRPr="00506DB5" w:rsidRDefault="00F372D1" w:rsidP="00872690">
      <w:pPr>
        <w:keepNext/>
        <w:keepLines/>
        <w:jc w:val="both"/>
        <w:rPr>
          <w:rFonts w:ascii="Tahoma" w:eastAsia="Calibri" w:hAnsi="Tahoma" w:cs="Tahoma"/>
          <w:lang w:eastAsia="en-US"/>
        </w:rPr>
      </w:pPr>
    </w:p>
    <w:p w14:paraId="7D98FAF3"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mora pri pripravi ponudbe ponuditi storitev, ki v celoti ustreza tehničnim zahtevam naročnika ter so v skladu z zahtevanimi standardi in ostalimi zahtevami naročnika. </w:t>
      </w:r>
    </w:p>
    <w:p w14:paraId="70E032D0" w14:textId="77777777" w:rsidR="00F372D1" w:rsidRPr="00506DB5" w:rsidRDefault="00F372D1" w:rsidP="00872690">
      <w:pPr>
        <w:keepNext/>
        <w:keepLines/>
        <w:jc w:val="both"/>
        <w:rPr>
          <w:rFonts w:ascii="Tahoma" w:eastAsia="Calibri" w:hAnsi="Tahoma" w:cs="Tahoma"/>
          <w:lang w:eastAsia="en-US"/>
        </w:rPr>
      </w:pPr>
    </w:p>
    <w:p w14:paraId="640A3D30"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Okvirna količina odpadnega pepela je 1.000 ton. Dejanske količine pepela bodo odvisne od režimov obratovanja proizvodnih naprav naročnika. </w:t>
      </w:r>
    </w:p>
    <w:p w14:paraId="77DA3C5E" w14:textId="77777777" w:rsidR="00F372D1" w:rsidRPr="00506DB5" w:rsidRDefault="00F372D1" w:rsidP="00872690">
      <w:pPr>
        <w:keepNext/>
        <w:keepLines/>
        <w:jc w:val="both"/>
        <w:rPr>
          <w:rFonts w:ascii="Tahoma" w:eastAsia="Calibri" w:hAnsi="Tahoma" w:cs="Tahoma"/>
          <w:lang w:eastAsia="en-US"/>
        </w:rPr>
      </w:pPr>
    </w:p>
    <w:p w14:paraId="0A4ACB80"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Pepel se naklada na transportno sredstvo – cisterno v suhem stanju v skladu z navodili naročnika.</w:t>
      </w:r>
    </w:p>
    <w:p w14:paraId="726DAFF5" w14:textId="77777777" w:rsidR="00F372D1" w:rsidRPr="00506DB5" w:rsidRDefault="00F372D1" w:rsidP="00872690">
      <w:pPr>
        <w:keepNext/>
        <w:keepLines/>
        <w:jc w:val="both"/>
        <w:rPr>
          <w:rFonts w:ascii="Tahoma" w:eastAsia="Calibri" w:hAnsi="Tahoma" w:cs="Tahoma"/>
          <w:lang w:eastAsia="en-US"/>
        </w:rPr>
      </w:pPr>
    </w:p>
    <w:p w14:paraId="75044EA0"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Količina (masa) odpadnega pepela, ki ga prevzame ponudnik se določa s cestno kamionsko tehnico, ki ima ustrezne certifikate o skladnosti in je na lokaciji naročnika. Cisterno se tehta pred nakladanjem in po nakladanju na stroške naročnika. Naročnik bo zagotovil, da bo vsak prevoz in prevzem opremljen s tehtalnim listom.</w:t>
      </w:r>
    </w:p>
    <w:p w14:paraId="41493D72" w14:textId="77777777" w:rsidR="00F372D1" w:rsidRPr="00506DB5" w:rsidRDefault="00F372D1" w:rsidP="00872690">
      <w:pPr>
        <w:keepNext/>
        <w:keepLines/>
        <w:jc w:val="both"/>
        <w:rPr>
          <w:rFonts w:ascii="Tahoma" w:eastAsia="Calibri" w:hAnsi="Tahoma" w:cs="Tahoma"/>
          <w:lang w:eastAsia="en-US"/>
        </w:rPr>
      </w:pPr>
    </w:p>
    <w:p w14:paraId="31C718DB"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Manipulacije oz. prevzem odpadnega pepela, tj. praznjenje dveh silosov pepela, se izvaja od ponedeljka do vključno sobote razen praznikov - dela prostih dni, ki veljajo v Republiki Sloveniji, pri čemer bodo dejansko izvajanje dogovorjenih storitev narekovale potrebe naročnika.</w:t>
      </w:r>
    </w:p>
    <w:p w14:paraId="3E114640" w14:textId="77777777" w:rsidR="00F372D1" w:rsidRPr="00506DB5" w:rsidRDefault="00F372D1" w:rsidP="00872690">
      <w:pPr>
        <w:keepNext/>
        <w:keepLines/>
        <w:jc w:val="both"/>
        <w:rPr>
          <w:rFonts w:ascii="Tahoma" w:eastAsia="Calibri" w:hAnsi="Tahoma" w:cs="Tahoma"/>
          <w:lang w:eastAsia="en-US"/>
        </w:rPr>
      </w:pPr>
    </w:p>
    <w:p w14:paraId="37C0E409"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Prevoz pepela se mora vršiti s cisternami, s katerimi je preprečeno prašenje in temperaturno sevanje v okolico pri samem transportu.</w:t>
      </w:r>
    </w:p>
    <w:p w14:paraId="7DF8FE7D" w14:textId="77777777" w:rsidR="00F372D1" w:rsidRPr="00506DB5" w:rsidRDefault="00F372D1" w:rsidP="00872690">
      <w:pPr>
        <w:keepNext/>
        <w:keepLines/>
        <w:jc w:val="both"/>
        <w:rPr>
          <w:rFonts w:ascii="Tahoma" w:eastAsia="Calibri" w:hAnsi="Tahoma" w:cs="Tahoma"/>
          <w:lang w:eastAsia="en-US"/>
        </w:rPr>
      </w:pPr>
    </w:p>
    <w:p w14:paraId="5447FDB7"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Na podlagi izdanega pooblastila naročnika, bo moral izbrani izvajalec poskrbeti za vnos evidenčnih listov v elektronski sistem o ravnanju z odpadki (IS-Odpadki) (Uredba o odpadkih). Evidenčne liste bo v imenu povzročitelja (naročnika) izpolnil in elektronsko podpisal ponudnik/izvajalec, ki bo prevzel odpadke. </w:t>
      </w:r>
    </w:p>
    <w:p w14:paraId="68DD3C81" w14:textId="77777777" w:rsidR="00F372D1" w:rsidRPr="00506DB5" w:rsidRDefault="00F372D1" w:rsidP="00872690">
      <w:pPr>
        <w:keepNext/>
        <w:keepLines/>
        <w:jc w:val="both"/>
        <w:rPr>
          <w:rFonts w:ascii="Tahoma" w:eastAsia="Calibri" w:hAnsi="Tahoma" w:cs="Tahoma"/>
          <w:lang w:eastAsia="en-US"/>
        </w:rPr>
      </w:pPr>
    </w:p>
    <w:p w14:paraId="0A6717B4" w14:textId="77777777" w:rsidR="00F372D1" w:rsidRPr="00506DB5" w:rsidRDefault="00F372D1" w:rsidP="00872690">
      <w:pPr>
        <w:keepNext/>
        <w:keepLines/>
        <w:jc w:val="both"/>
        <w:rPr>
          <w:rFonts w:ascii="Tahoma" w:eastAsia="Calibri" w:hAnsi="Tahoma" w:cs="Tahoma"/>
          <w:lang w:eastAsia="en-US"/>
        </w:rPr>
      </w:pPr>
      <w:r w:rsidRPr="00506DB5">
        <w:rPr>
          <w:rFonts w:ascii="Tahoma" w:eastAsia="Calibri" w:hAnsi="Tahoma" w:cs="Tahoma"/>
          <w:lang w:eastAsia="en-US"/>
        </w:rPr>
        <w:t>Zbiralec/obdelovalec, ki pridobi pooblastilo za vnos evidenčnih listov v aplikacijo IS-Odpadki, mora vnesti v evidenčnem listu postopek predelave (R od 1 do 13 skladno s Prilogo 1 Uredbe o odpadkih) oziroma postopek odstranjevanja ( D od 1 do 15 skladno s Prilogo 2 Uredbe o odpadkih), ki ga izvaja z odpadnim pepelom.</w:t>
      </w:r>
    </w:p>
    <w:p w14:paraId="26603201" w14:textId="77777777" w:rsidR="001C01CA" w:rsidRPr="00506DB5" w:rsidRDefault="001C01CA" w:rsidP="00872690">
      <w:pPr>
        <w:keepNext/>
        <w:keepLines/>
        <w:tabs>
          <w:tab w:val="left" w:pos="2155"/>
        </w:tabs>
        <w:jc w:val="both"/>
        <w:rPr>
          <w:rFonts w:ascii="Tahoma" w:hAnsi="Tahoma" w:cs="Tahoma"/>
        </w:rPr>
      </w:pPr>
    </w:p>
    <w:p w14:paraId="44DCA6CF" w14:textId="207720E6" w:rsidR="000017C7" w:rsidRPr="00506DB5" w:rsidRDefault="000017C7" w:rsidP="00872690">
      <w:pPr>
        <w:keepNext/>
        <w:keepLines/>
        <w:numPr>
          <w:ilvl w:val="1"/>
          <w:numId w:val="2"/>
        </w:numPr>
        <w:spacing w:after="200" w:line="276" w:lineRule="auto"/>
        <w:jc w:val="both"/>
        <w:rPr>
          <w:rFonts w:ascii="Tahoma" w:hAnsi="Tahoma" w:cs="Tahoma"/>
          <w:b/>
        </w:rPr>
      </w:pPr>
      <w:r w:rsidRPr="00506DB5">
        <w:rPr>
          <w:rFonts w:ascii="Tahoma" w:hAnsi="Tahoma" w:cs="Tahoma"/>
          <w:b/>
        </w:rPr>
        <w:t>Zahteve iz varstva pri delu in požarnega varstva</w:t>
      </w:r>
    </w:p>
    <w:p w14:paraId="4C8065DA" w14:textId="77777777" w:rsidR="000017C7" w:rsidRPr="00506DB5" w:rsidRDefault="000017C7" w:rsidP="00872690">
      <w:pPr>
        <w:keepNext/>
        <w:keepLines/>
        <w:rPr>
          <w:rFonts w:ascii="Tahoma" w:eastAsia="Calibri" w:hAnsi="Tahoma" w:cs="Tahoma"/>
          <w:b/>
          <w:lang w:eastAsia="en-US"/>
        </w:rPr>
      </w:pPr>
      <w:r w:rsidRPr="00506DB5">
        <w:rPr>
          <w:rFonts w:ascii="Tahoma" w:eastAsia="Calibri" w:hAnsi="Tahoma" w:cs="Tahoma"/>
          <w:b/>
          <w:lang w:eastAsia="en-US"/>
        </w:rPr>
        <w:t>Zahteve glede izvajanja ukrepov na skupnih deloviščih pri naročniku</w:t>
      </w:r>
    </w:p>
    <w:p w14:paraId="74D03103" w14:textId="77777777" w:rsidR="000017C7" w:rsidRPr="00506DB5" w:rsidRDefault="000017C7" w:rsidP="00872690">
      <w:pPr>
        <w:keepNext/>
        <w:keepLines/>
        <w:rPr>
          <w:rFonts w:ascii="Tahoma" w:eastAsia="Calibri" w:hAnsi="Tahoma" w:cs="Tahoma"/>
          <w:u w:val="single"/>
          <w:lang w:eastAsia="en-US"/>
        </w:rPr>
      </w:pPr>
    </w:p>
    <w:p w14:paraId="71F5319A"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Usposobljenost delavcev za varno izvajanje storitev</w:t>
      </w:r>
    </w:p>
    <w:p w14:paraId="667CE857" w14:textId="77777777" w:rsidR="000017C7" w:rsidRPr="00506DB5" w:rsidRDefault="000017C7" w:rsidP="00872690">
      <w:pPr>
        <w:keepNext/>
        <w:keepLines/>
        <w:jc w:val="both"/>
        <w:rPr>
          <w:rFonts w:ascii="Tahoma" w:eastAsia="Calibri" w:hAnsi="Tahoma" w:cs="Tahoma"/>
          <w:lang w:eastAsia="en-US"/>
        </w:rPr>
      </w:pPr>
    </w:p>
    <w:p w14:paraId="60EA3422"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Na skupnih deloviščih se bodo izvajale tudi storitve, kjer obstaja večje tveganje za nastanek poškodb in okvar zdravja delavcev.</w:t>
      </w:r>
    </w:p>
    <w:p w14:paraId="13DEF716" w14:textId="77777777" w:rsidR="000017C7" w:rsidRPr="00506DB5" w:rsidRDefault="000017C7" w:rsidP="00872690">
      <w:pPr>
        <w:keepNext/>
        <w:keepLines/>
        <w:jc w:val="both"/>
        <w:rPr>
          <w:rFonts w:ascii="Tahoma" w:eastAsia="Calibri" w:hAnsi="Tahoma" w:cs="Tahoma"/>
          <w:lang w:eastAsia="en-US"/>
        </w:rPr>
      </w:pPr>
    </w:p>
    <w:p w14:paraId="6BB9CEB2" w14:textId="77777777" w:rsidR="000017C7" w:rsidRPr="00506DB5" w:rsidRDefault="000017C7"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Zato morajo biti delavci izvajalca usposobljeni za varno izvajanje storitev po programu, ki zajema najmanj naslednje dejavnike tveganja za poškodbe in okvare zdravja na skupnih deloviščih:</w:t>
      </w:r>
    </w:p>
    <w:p w14:paraId="523B7C59"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 xml:space="preserve">poznavanje temeljnih zakonskih določb, </w:t>
      </w:r>
    </w:p>
    <w:p w14:paraId="4F1E3B92"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poznavanje (internih) predpisov glede: prijavljanja poškodb pri delu, preizkus alkoholiziranosti, prva pomoč,</w:t>
      </w:r>
    </w:p>
    <w:p w14:paraId="55E036B1"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poznavanje osnov o varnostnih znakih,</w:t>
      </w:r>
    </w:p>
    <w:p w14:paraId="159EF84C"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poznavanje osnov iz požarnega varstva,</w:t>
      </w:r>
    </w:p>
    <w:p w14:paraId="0EA846D7"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poznavanje osnov varnega dela z nevarnimi snovmi,</w:t>
      </w:r>
    </w:p>
    <w:p w14:paraId="68B267AA"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lastRenderedPageBreak/>
        <w:t>osnove urejenosti delovnih mest,</w:t>
      </w:r>
    </w:p>
    <w:p w14:paraId="1F3FE27D"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osnove varne uporabe delovne opreme,</w:t>
      </w:r>
    </w:p>
    <w:p w14:paraId="70E0A74E"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osnove varstva pri delu pred nevarnostjo električnega toka,</w:t>
      </w:r>
    </w:p>
    <w:p w14:paraId="757F49A1"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osnove uporabe osebne varovalne opreme,</w:t>
      </w:r>
    </w:p>
    <w:p w14:paraId="2F388DB7"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osnove varnega dvigovanja in prenašanja bremen,</w:t>
      </w:r>
    </w:p>
    <w:p w14:paraId="27A1726F"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osnove varnega dela na deloviščih.</w:t>
      </w:r>
    </w:p>
    <w:p w14:paraId="77AFD4B4" w14:textId="77777777" w:rsidR="000017C7" w:rsidRPr="00506DB5" w:rsidRDefault="000017C7" w:rsidP="00872690">
      <w:pPr>
        <w:keepNext/>
        <w:keepLines/>
        <w:rPr>
          <w:rFonts w:ascii="Tahoma" w:eastAsia="Calibri" w:hAnsi="Tahoma" w:cs="Tahoma"/>
          <w:u w:val="single"/>
          <w:lang w:eastAsia="en-US"/>
        </w:rPr>
      </w:pPr>
    </w:p>
    <w:p w14:paraId="2F7FE910"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Posebne usposobljenosti</w:t>
      </w:r>
    </w:p>
    <w:p w14:paraId="591CE566" w14:textId="77777777" w:rsidR="000017C7" w:rsidRPr="00506DB5" w:rsidRDefault="000017C7" w:rsidP="00872690">
      <w:pPr>
        <w:keepNext/>
        <w:keepLines/>
        <w:rPr>
          <w:rFonts w:ascii="Tahoma" w:eastAsia="Calibri" w:hAnsi="Tahoma" w:cs="Tahoma"/>
          <w:b/>
          <w:lang w:eastAsia="en-US"/>
        </w:rPr>
      </w:pPr>
    </w:p>
    <w:p w14:paraId="44996B0C" w14:textId="77777777" w:rsidR="000017C7" w:rsidRPr="00506DB5" w:rsidRDefault="000017C7" w:rsidP="00872690">
      <w:pPr>
        <w:keepNext/>
        <w:keepLines/>
        <w:jc w:val="both"/>
        <w:rPr>
          <w:rFonts w:ascii="Tahoma" w:eastAsia="Calibri" w:hAnsi="Tahoma" w:cs="Tahoma"/>
          <w:color w:val="FF0000"/>
          <w:lang w:eastAsia="en-US"/>
        </w:rPr>
      </w:pPr>
      <w:r w:rsidRPr="00506DB5">
        <w:rPr>
          <w:rFonts w:ascii="Tahoma" w:eastAsia="Calibri" w:hAnsi="Tahoma" w:cs="Tahoma"/>
          <w:lang w:eastAsia="en-US"/>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4CAC81E7" w14:textId="77777777" w:rsidR="000017C7" w:rsidRPr="00506DB5" w:rsidRDefault="000017C7" w:rsidP="00872690">
      <w:pPr>
        <w:keepNext/>
        <w:keepLines/>
        <w:rPr>
          <w:rFonts w:ascii="Tahoma" w:eastAsia="Calibri" w:hAnsi="Tahoma" w:cs="Tahoma"/>
          <w:b/>
          <w:lang w:eastAsia="en-US"/>
        </w:rPr>
      </w:pPr>
    </w:p>
    <w:p w14:paraId="11004CE5"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Zdravstvena sposobnost delavcev</w:t>
      </w:r>
    </w:p>
    <w:p w14:paraId="539295BA" w14:textId="77777777" w:rsidR="000017C7" w:rsidRPr="00506DB5" w:rsidRDefault="000017C7" w:rsidP="00872690">
      <w:pPr>
        <w:keepNext/>
        <w:keepLines/>
        <w:rPr>
          <w:rFonts w:ascii="Tahoma" w:eastAsia="Calibri" w:hAnsi="Tahoma" w:cs="Tahoma"/>
          <w:b/>
          <w:lang w:eastAsia="en-US"/>
        </w:rPr>
      </w:pPr>
    </w:p>
    <w:p w14:paraId="3986E4AD"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Delavci izvajalca morajo biti zdravstveno sposobni za opravljanje storitev. Zato morajo imeti zdravniško spričevalo o opravljenem preventivnem zdravstvenem pregledu, kjer ni navedenih omejitev pri storitvah, ki jih bodo opravljali. </w:t>
      </w:r>
    </w:p>
    <w:p w14:paraId="06FF8E1A" w14:textId="77777777" w:rsidR="000017C7" w:rsidRPr="00506DB5" w:rsidRDefault="000017C7" w:rsidP="00872690">
      <w:pPr>
        <w:keepNext/>
        <w:keepLines/>
        <w:jc w:val="both"/>
        <w:rPr>
          <w:rFonts w:ascii="Tahoma" w:eastAsia="Calibri" w:hAnsi="Tahoma" w:cs="Tahoma"/>
          <w:dstrike/>
          <w:color w:val="FF0000"/>
          <w:lang w:eastAsia="en-US"/>
        </w:rPr>
      </w:pPr>
    </w:p>
    <w:p w14:paraId="14FB3957"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Napotnica za zdravstveni pregled mora vsebovati dela in izpostavljenost tveganjem, ki se pričakujejo pri izvajanju pogodbenih storitev.</w:t>
      </w:r>
    </w:p>
    <w:p w14:paraId="04D3736F" w14:textId="77777777" w:rsidR="000017C7" w:rsidRPr="00506DB5" w:rsidRDefault="000017C7" w:rsidP="00872690">
      <w:pPr>
        <w:keepNext/>
        <w:keepLines/>
        <w:rPr>
          <w:rFonts w:ascii="Tahoma" w:eastAsia="Calibri" w:hAnsi="Tahoma" w:cs="Tahoma"/>
          <w:b/>
          <w:lang w:eastAsia="en-US"/>
        </w:rPr>
      </w:pPr>
    </w:p>
    <w:p w14:paraId="3F001EF9"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Pisni sporazum na skupnih deloviščih</w:t>
      </w:r>
    </w:p>
    <w:p w14:paraId="02B11266" w14:textId="77777777" w:rsidR="000017C7" w:rsidRPr="00506DB5" w:rsidRDefault="000017C7" w:rsidP="00872690">
      <w:pPr>
        <w:keepNext/>
        <w:keepLines/>
        <w:rPr>
          <w:rFonts w:ascii="Tahoma" w:eastAsia="Calibri" w:hAnsi="Tahoma" w:cs="Tahoma"/>
          <w:lang w:eastAsia="en-US"/>
        </w:rPr>
      </w:pPr>
    </w:p>
    <w:p w14:paraId="5E1B81A9"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Na skupnih deloviščih določita naročnik in izvajalec skupne ukrepe za zagotavljanje varnosti in zdravja pri delu v smislu 39. člena Zakona o varnosti in zdravju pri delu.</w:t>
      </w:r>
    </w:p>
    <w:p w14:paraId="604A097C" w14:textId="77777777" w:rsidR="000017C7" w:rsidRPr="00506DB5" w:rsidRDefault="000017C7" w:rsidP="00872690">
      <w:pPr>
        <w:keepNext/>
        <w:keepLines/>
        <w:jc w:val="both"/>
        <w:rPr>
          <w:rFonts w:ascii="Tahoma" w:eastAsia="Calibri" w:hAnsi="Tahoma" w:cs="Tahoma"/>
          <w:lang w:eastAsia="en-US"/>
        </w:rPr>
      </w:pPr>
    </w:p>
    <w:p w14:paraId="135AC9C5"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S </w:t>
      </w:r>
      <w:r w:rsidRPr="00506DB5">
        <w:rPr>
          <w:rFonts w:ascii="Tahoma" w:eastAsia="Calibri" w:hAnsi="Tahoma" w:cs="Tahoma"/>
          <w:b/>
          <w:lang w:eastAsia="en-US"/>
        </w:rPr>
        <w:t>Pisnim sporazumom</w:t>
      </w:r>
      <w:r w:rsidRPr="00506DB5">
        <w:rPr>
          <w:rFonts w:ascii="Tahoma" w:eastAsia="Calibri" w:hAnsi="Tahoma" w:cs="Tahoma"/>
          <w:lang w:eastAsia="en-US"/>
        </w:rPr>
        <w:t xml:space="preserve"> </w:t>
      </w:r>
      <w:r w:rsidRPr="00506DB5">
        <w:rPr>
          <w:rFonts w:ascii="Tahoma" w:eastAsia="Calibri" w:hAnsi="Tahoma" w:cs="Tahoma"/>
          <w:b/>
          <w:lang w:eastAsia="en-US"/>
        </w:rPr>
        <w:t>o skupnih varnostnih ukrepih in ravnanju z okoljem</w:t>
      </w:r>
      <w:r w:rsidRPr="00506DB5">
        <w:rPr>
          <w:rFonts w:ascii="Tahoma" w:eastAsia="Calibri" w:hAnsi="Tahoma" w:cs="Tahoma"/>
          <w:lang w:eastAsia="en-US"/>
        </w:rPr>
        <w:t xml:space="preserve"> naročnik in izvajalec določita tudi delavce za zagotovitev varnosti svojih delavcev na skupnem delovišču. </w:t>
      </w:r>
    </w:p>
    <w:p w14:paraId="1CFB3760" w14:textId="77777777" w:rsidR="000017C7" w:rsidRPr="00506DB5" w:rsidRDefault="000017C7" w:rsidP="00872690">
      <w:pPr>
        <w:keepNext/>
        <w:keepLines/>
        <w:jc w:val="both"/>
        <w:rPr>
          <w:rFonts w:ascii="Tahoma" w:eastAsia="Calibri" w:hAnsi="Tahoma" w:cs="Tahoma"/>
          <w:lang w:eastAsia="en-US"/>
        </w:rPr>
      </w:pPr>
    </w:p>
    <w:p w14:paraId="6C88292D"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Za usklajeno izvajanje ukrepov, določenih s pisnim sporazumom, določita odgovorno osebo naročnika, to je skrbnika pogodbe.</w:t>
      </w:r>
    </w:p>
    <w:p w14:paraId="3EA0923E"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Interni predpisi</w:t>
      </w:r>
    </w:p>
    <w:p w14:paraId="311727C5" w14:textId="77777777" w:rsidR="000017C7" w:rsidRPr="00506DB5" w:rsidRDefault="000017C7" w:rsidP="00872690">
      <w:pPr>
        <w:keepNext/>
        <w:keepLines/>
        <w:rPr>
          <w:rFonts w:ascii="Tahoma" w:eastAsia="Calibri" w:hAnsi="Tahoma" w:cs="Tahoma"/>
          <w:lang w:eastAsia="en-US"/>
        </w:rPr>
      </w:pPr>
    </w:p>
    <w:p w14:paraId="7E713683" w14:textId="76B6EAA6" w:rsidR="000017C7" w:rsidRPr="00506DB5" w:rsidRDefault="000017C7"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Na skupnih deloviščih pri naročniku se, poleg veljavne zakonodaje, smiselno upošteva tudi interne predpise naročnika. Tako se mora izvajalec del seznaniti z določili Požarnega reda:</w:t>
      </w:r>
    </w:p>
    <w:p w14:paraId="58453992"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seznanitev z organizacijo varstva pred požarom pri naročniku (odgovorne osebe, osebe za izvajanje strokovnih nalog iz požarnega varstva…),</w:t>
      </w:r>
    </w:p>
    <w:p w14:paraId="72BE8B26"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izvajanje preventivnih ukrepov iz požarnega varstva (izvajanje požarnih straž – izdaja »Dovoljenja za delo z odprtim ognjem in orodjem, ki iskri«, skladiščenje in delo z vnetljivimi in eksplozivnimi snovmi…),</w:t>
      </w:r>
    </w:p>
    <w:p w14:paraId="12ED2D57"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seznanitev z izvlečki iz požarnih redov (načrtom evakuacije),</w:t>
      </w:r>
    </w:p>
    <w:p w14:paraId="2FF111E3"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seznanitev z ukrepi v primeru požara (javljanje, gašenje začetnih požarov, evakuacija…).</w:t>
      </w:r>
    </w:p>
    <w:p w14:paraId="4E47FC8B" w14:textId="77777777" w:rsidR="000017C7" w:rsidRPr="00506DB5" w:rsidRDefault="000017C7" w:rsidP="00872690">
      <w:pPr>
        <w:keepNext/>
        <w:keepLines/>
        <w:rPr>
          <w:rFonts w:ascii="Tahoma" w:eastAsia="Calibri" w:hAnsi="Tahoma" w:cs="Tahoma"/>
          <w:lang w:eastAsia="en-US"/>
        </w:rPr>
      </w:pPr>
    </w:p>
    <w:p w14:paraId="3AB03A7C" w14:textId="77777777" w:rsidR="000017C7" w:rsidRPr="00506DB5" w:rsidRDefault="000017C7" w:rsidP="00872690">
      <w:pPr>
        <w:keepNext/>
        <w:keepLines/>
        <w:rPr>
          <w:rFonts w:ascii="Tahoma" w:eastAsia="Calibri" w:hAnsi="Tahoma" w:cs="Tahoma"/>
          <w:lang w:eastAsia="en-US"/>
        </w:rPr>
      </w:pPr>
      <w:r w:rsidRPr="00506DB5">
        <w:rPr>
          <w:rFonts w:ascii="Tahoma" w:eastAsia="Calibri" w:hAnsi="Tahoma" w:cs="Tahoma"/>
          <w:lang w:eastAsia="en-US"/>
        </w:rPr>
        <w:t>Redi (ukrepi za varno delo) v delovnih prostorih naročnika:</w:t>
      </w:r>
    </w:p>
    <w:p w14:paraId="15C086A9" w14:textId="77777777" w:rsidR="000017C7" w:rsidRPr="00506DB5" w:rsidRDefault="000017C7" w:rsidP="00872690">
      <w:pPr>
        <w:keepNext/>
        <w:keepLines/>
        <w:rPr>
          <w:rFonts w:ascii="Tahoma" w:eastAsia="Calibri" w:hAnsi="Tahoma" w:cs="Tahoma"/>
          <w:lang w:eastAsia="en-US"/>
        </w:rPr>
      </w:pPr>
    </w:p>
    <w:p w14:paraId="15FAAC2E"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Pri izvajanju pogodbenih storitev v posameznih delovnih prostorih mora izvajalec striktno upoštevati določila:</w:t>
      </w:r>
    </w:p>
    <w:p w14:paraId="4CAC2FAF"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obratovalnih redov,</w:t>
      </w:r>
    </w:p>
    <w:p w14:paraId="04AE37A7"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dvoriščnih redov,</w:t>
      </w:r>
    </w:p>
    <w:p w14:paraId="2A99A470"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delavniških in drugih redov, ki so izobešeni na vidnih mestih.</w:t>
      </w:r>
    </w:p>
    <w:p w14:paraId="63461AF3" w14:textId="77777777" w:rsidR="000017C7" w:rsidRPr="00506DB5" w:rsidRDefault="000017C7" w:rsidP="00872690">
      <w:pPr>
        <w:keepNext/>
        <w:keepLines/>
        <w:rPr>
          <w:rFonts w:ascii="Tahoma" w:eastAsia="Calibri" w:hAnsi="Tahoma" w:cs="Tahoma"/>
          <w:lang w:eastAsia="en-US"/>
        </w:rPr>
      </w:pPr>
    </w:p>
    <w:p w14:paraId="1384DA4F"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Navodila za varno delo</w:t>
      </w:r>
    </w:p>
    <w:p w14:paraId="6AB7D01B" w14:textId="77777777" w:rsidR="000017C7" w:rsidRPr="00506DB5" w:rsidRDefault="000017C7" w:rsidP="00872690">
      <w:pPr>
        <w:keepNext/>
        <w:keepLines/>
        <w:rPr>
          <w:rFonts w:ascii="Tahoma" w:eastAsia="Calibri" w:hAnsi="Tahoma" w:cs="Tahoma"/>
          <w:lang w:eastAsia="en-US"/>
        </w:rPr>
      </w:pPr>
    </w:p>
    <w:p w14:paraId="28B7799F"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Pri izvajanju pogodbenih storitev v posameznih delovnih prostorih mora izvajalec striktno upoštevati varnostna določila in navodila:</w:t>
      </w:r>
    </w:p>
    <w:p w14:paraId="21C18C20"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 xml:space="preserve">obratovalne in druge rede (dvoriščni red, delavniški red, remontni red…), </w:t>
      </w:r>
    </w:p>
    <w:p w14:paraId="1929666B"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t>varno delo z delovno opremo,</w:t>
      </w:r>
    </w:p>
    <w:p w14:paraId="644AD296" w14:textId="77777777" w:rsidR="000017C7" w:rsidRPr="00506DB5" w:rsidRDefault="000017C7" w:rsidP="00872690">
      <w:pPr>
        <w:keepNext/>
        <w:keepLines/>
        <w:numPr>
          <w:ilvl w:val="0"/>
          <w:numId w:val="4"/>
        </w:numPr>
        <w:ind w:left="567"/>
        <w:jc w:val="both"/>
        <w:rPr>
          <w:rFonts w:ascii="Tahoma" w:eastAsia="Calibri" w:hAnsi="Tahoma" w:cs="Tahoma"/>
          <w:lang w:eastAsia="en-US"/>
        </w:rPr>
      </w:pPr>
      <w:r w:rsidRPr="00506DB5">
        <w:rPr>
          <w:rFonts w:ascii="Tahoma" w:eastAsia="Calibri" w:hAnsi="Tahoma" w:cs="Tahoma"/>
          <w:lang w:eastAsia="en-US"/>
        </w:rPr>
        <w:lastRenderedPageBreak/>
        <w:t>druga varnostna navodila.</w:t>
      </w:r>
    </w:p>
    <w:p w14:paraId="6399A1B9" w14:textId="77777777" w:rsidR="000017C7" w:rsidRPr="00506DB5" w:rsidRDefault="000017C7" w:rsidP="00872690">
      <w:pPr>
        <w:keepNext/>
        <w:keepLines/>
        <w:rPr>
          <w:rFonts w:ascii="Tahoma" w:eastAsia="Calibri" w:hAnsi="Tahoma" w:cs="Tahoma"/>
          <w:lang w:eastAsia="en-US"/>
        </w:rPr>
      </w:pPr>
    </w:p>
    <w:p w14:paraId="17DE2DA5"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Varnostni znaki</w:t>
      </w:r>
    </w:p>
    <w:p w14:paraId="4189DAF3" w14:textId="77777777" w:rsidR="000017C7" w:rsidRPr="00506DB5" w:rsidRDefault="000017C7" w:rsidP="00872690">
      <w:pPr>
        <w:keepNext/>
        <w:keepLines/>
        <w:rPr>
          <w:rFonts w:ascii="Tahoma" w:eastAsia="Calibri" w:hAnsi="Tahoma" w:cs="Tahoma"/>
          <w:lang w:eastAsia="en-US"/>
        </w:rPr>
      </w:pPr>
    </w:p>
    <w:p w14:paraId="60A1651B"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AB0ABEE" w14:textId="77777777" w:rsidR="000017C7" w:rsidRPr="00506DB5" w:rsidRDefault="000017C7" w:rsidP="00872690">
      <w:pPr>
        <w:keepNext/>
        <w:keepLines/>
        <w:rPr>
          <w:rFonts w:ascii="Tahoma" w:eastAsia="Calibri" w:hAnsi="Tahoma" w:cs="Tahoma"/>
          <w:lang w:eastAsia="en-US"/>
        </w:rPr>
      </w:pPr>
    </w:p>
    <w:p w14:paraId="56C08B3F"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Osebna varovalna oprema</w:t>
      </w:r>
    </w:p>
    <w:p w14:paraId="33AADC29" w14:textId="77777777" w:rsidR="000017C7" w:rsidRPr="00506DB5" w:rsidRDefault="000017C7" w:rsidP="00872690">
      <w:pPr>
        <w:keepNext/>
        <w:keepLines/>
        <w:rPr>
          <w:rFonts w:ascii="Tahoma" w:eastAsia="Calibri" w:hAnsi="Tahoma" w:cs="Tahoma"/>
          <w:b/>
          <w:lang w:eastAsia="en-US"/>
        </w:rPr>
      </w:pPr>
    </w:p>
    <w:p w14:paraId="3CCCD66E"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Delavci izvajalca so dolžni na skupnih deloviščih namensko, glede na vrsto tveganja za poškodbe oziroma okvare zdravja, uporabljati lastno osebno varovalno opremo, ki je skladna z veljavnimi standardi in redno pregledana.</w:t>
      </w:r>
    </w:p>
    <w:p w14:paraId="194B0305" w14:textId="77777777" w:rsidR="000017C7" w:rsidRPr="00506DB5" w:rsidRDefault="000017C7" w:rsidP="00872690">
      <w:pPr>
        <w:keepNext/>
        <w:keepLines/>
        <w:rPr>
          <w:rFonts w:ascii="Tahoma" w:eastAsia="Calibri" w:hAnsi="Tahoma" w:cs="Tahoma"/>
          <w:lang w:eastAsia="en-US"/>
        </w:rPr>
      </w:pPr>
    </w:p>
    <w:p w14:paraId="6DBF8E1C"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Delovna oprema</w:t>
      </w:r>
    </w:p>
    <w:p w14:paraId="68BBCA52" w14:textId="77777777" w:rsidR="000017C7" w:rsidRPr="00506DB5" w:rsidRDefault="000017C7" w:rsidP="00872690">
      <w:pPr>
        <w:keepNext/>
        <w:keepLines/>
        <w:rPr>
          <w:rFonts w:ascii="Tahoma" w:eastAsia="Calibri" w:hAnsi="Tahoma" w:cs="Tahoma"/>
          <w:lang w:eastAsia="en-US"/>
        </w:rPr>
      </w:pPr>
    </w:p>
    <w:p w14:paraId="074D9943"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Delovna oprema, ki bo uporabljena za izvedbo pogodbenih storitev mora biti skladna s predpisi.</w:t>
      </w:r>
    </w:p>
    <w:p w14:paraId="46FD6147" w14:textId="77777777" w:rsidR="000017C7" w:rsidRPr="00506DB5" w:rsidRDefault="000017C7" w:rsidP="00872690">
      <w:pPr>
        <w:keepNext/>
        <w:keepLines/>
        <w:rPr>
          <w:rFonts w:ascii="Tahoma" w:eastAsia="Calibri" w:hAnsi="Tahoma" w:cs="Tahoma"/>
          <w:u w:val="single"/>
          <w:lang w:eastAsia="en-US"/>
        </w:rPr>
      </w:pPr>
    </w:p>
    <w:p w14:paraId="0189B4A4" w14:textId="77777777" w:rsidR="000017C7" w:rsidRPr="00506DB5" w:rsidRDefault="000017C7" w:rsidP="00872690">
      <w:pPr>
        <w:keepNext/>
        <w:keepLines/>
        <w:rPr>
          <w:rFonts w:ascii="Tahoma" w:eastAsia="Calibri" w:hAnsi="Tahoma" w:cs="Tahoma"/>
          <w:u w:val="single"/>
          <w:lang w:eastAsia="en-US"/>
        </w:rPr>
      </w:pPr>
      <w:r w:rsidRPr="00506DB5">
        <w:rPr>
          <w:rFonts w:ascii="Tahoma" w:eastAsia="Calibri" w:hAnsi="Tahoma" w:cs="Tahoma"/>
          <w:u w:val="single"/>
          <w:lang w:eastAsia="en-US"/>
        </w:rPr>
        <w:t xml:space="preserve">Delo na višini </w:t>
      </w:r>
    </w:p>
    <w:p w14:paraId="1AE3B4DF" w14:textId="77777777" w:rsidR="000017C7" w:rsidRPr="00506DB5" w:rsidRDefault="000017C7" w:rsidP="00872690">
      <w:pPr>
        <w:keepNext/>
        <w:keepLines/>
        <w:rPr>
          <w:rFonts w:ascii="Tahoma" w:eastAsia="Calibri" w:hAnsi="Tahoma" w:cs="Tahoma"/>
          <w:u w:val="single"/>
          <w:lang w:eastAsia="en-US"/>
        </w:rPr>
      </w:pPr>
    </w:p>
    <w:p w14:paraId="2C9E98D2"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61366336" w14:textId="77777777" w:rsidR="000017C7" w:rsidRPr="00506DB5" w:rsidRDefault="000017C7" w:rsidP="00872690">
      <w:pPr>
        <w:keepNext/>
        <w:keepLines/>
        <w:jc w:val="both"/>
        <w:rPr>
          <w:rFonts w:ascii="Tahoma" w:eastAsia="Calibri" w:hAnsi="Tahoma" w:cs="Tahoma"/>
          <w:lang w:eastAsia="en-US"/>
        </w:rPr>
      </w:pPr>
    </w:p>
    <w:p w14:paraId="7E88FDCF" w14:textId="447199F6" w:rsidR="000017C7" w:rsidRPr="00506DB5" w:rsidRDefault="000017C7" w:rsidP="00872690">
      <w:pPr>
        <w:keepNext/>
        <w:keepLines/>
        <w:ind w:right="-2"/>
        <w:jc w:val="both"/>
        <w:rPr>
          <w:rFonts w:ascii="Tahoma" w:eastAsia="Calibri" w:hAnsi="Tahoma" w:cs="Tahoma"/>
          <w:b/>
          <w:lang w:eastAsia="en-US"/>
        </w:rPr>
      </w:pPr>
      <w:r w:rsidRPr="00506DB5">
        <w:rPr>
          <w:rFonts w:ascii="Tahoma" w:eastAsia="Calibri" w:hAnsi="Tahoma" w:cs="Tahoma"/>
          <w:lang w:eastAsia="en-US"/>
        </w:rPr>
        <w:t xml:space="preserve">Ponudnik izkaže izpolnjevanje pogojev s predložitvijo izpolnjene in podpisane </w:t>
      </w:r>
      <w:r w:rsidRPr="00506DB5">
        <w:rPr>
          <w:rFonts w:ascii="Tahoma" w:eastAsia="Calibri" w:hAnsi="Tahoma" w:cs="Tahoma"/>
          <w:b/>
          <w:lang w:eastAsia="en-US"/>
        </w:rPr>
        <w:t xml:space="preserve">Priloge </w:t>
      </w:r>
      <w:r w:rsidR="00CB337A">
        <w:rPr>
          <w:rFonts w:ascii="Tahoma" w:eastAsia="Calibri" w:hAnsi="Tahoma" w:cs="Tahoma"/>
          <w:b/>
          <w:lang w:eastAsia="en-US"/>
        </w:rPr>
        <w:t>10</w:t>
      </w:r>
      <w:r w:rsidRPr="00506DB5">
        <w:rPr>
          <w:rFonts w:ascii="Tahoma" w:eastAsia="Calibri" w:hAnsi="Tahoma" w:cs="Tahoma"/>
          <w:b/>
          <w:lang w:eastAsia="en-US"/>
        </w:rPr>
        <w:t>.</w:t>
      </w:r>
    </w:p>
    <w:p w14:paraId="25341A71" w14:textId="77777777" w:rsidR="000017C7" w:rsidRPr="00506DB5" w:rsidRDefault="000017C7" w:rsidP="00872690">
      <w:pPr>
        <w:keepNext/>
        <w:keepLines/>
        <w:rPr>
          <w:rFonts w:ascii="Tahoma" w:hAnsi="Tahoma" w:cs="Tahoma"/>
          <w:b/>
          <w:sz w:val="24"/>
        </w:rPr>
      </w:pPr>
    </w:p>
    <w:p w14:paraId="78C890B4" w14:textId="5F824F96" w:rsidR="004362AB" w:rsidRPr="00506DB5" w:rsidRDefault="004362AB" w:rsidP="00872690">
      <w:pPr>
        <w:keepNext/>
        <w:keepLines/>
        <w:rPr>
          <w:rFonts w:ascii="Tahoma" w:hAnsi="Tahoma" w:cs="Tahoma"/>
          <w:b/>
          <w:sz w:val="24"/>
        </w:rPr>
      </w:pPr>
      <w:r w:rsidRPr="00506DB5">
        <w:rPr>
          <w:rFonts w:ascii="Tahoma" w:hAnsi="Tahoma" w:cs="Tahoma"/>
          <w:b/>
          <w:sz w:val="24"/>
        </w:rPr>
        <w:br w:type="page"/>
      </w:r>
    </w:p>
    <w:p w14:paraId="5B9067B2" w14:textId="2E366B8B" w:rsidR="00411688" w:rsidRPr="00506DB5" w:rsidRDefault="00411688" w:rsidP="00872690">
      <w:pPr>
        <w:keepNext/>
        <w:keepLines/>
        <w:numPr>
          <w:ilvl w:val="0"/>
          <w:numId w:val="2"/>
        </w:numPr>
        <w:jc w:val="both"/>
        <w:rPr>
          <w:rFonts w:ascii="Tahoma" w:hAnsi="Tahoma" w:cs="Tahoma"/>
          <w:b/>
          <w:sz w:val="26"/>
          <w:szCs w:val="26"/>
        </w:rPr>
      </w:pPr>
      <w:r w:rsidRPr="00506DB5">
        <w:rPr>
          <w:rFonts w:ascii="Tahoma" w:hAnsi="Tahoma" w:cs="Tahoma"/>
          <w:b/>
          <w:sz w:val="26"/>
          <w:szCs w:val="26"/>
        </w:rPr>
        <w:lastRenderedPageBreak/>
        <w:t xml:space="preserve">POGOJI ZA UGOTAVLJANJE SPOSOBNOSTI PONUDNIKA </w:t>
      </w:r>
    </w:p>
    <w:p w14:paraId="4DE6F40D" w14:textId="77777777" w:rsidR="00411688" w:rsidRPr="00506DB5" w:rsidRDefault="00411688" w:rsidP="00872690">
      <w:pPr>
        <w:keepNext/>
        <w:keepLines/>
        <w:jc w:val="both"/>
        <w:rPr>
          <w:rFonts w:ascii="Tahoma" w:hAnsi="Tahoma" w:cs="Tahoma"/>
        </w:rPr>
      </w:pPr>
    </w:p>
    <w:p w14:paraId="1282C092" w14:textId="77777777" w:rsidR="00196F26" w:rsidRPr="00506DB5" w:rsidRDefault="00196F26" w:rsidP="00872690">
      <w:pPr>
        <w:pStyle w:val="Odstavekseznama"/>
        <w:keepNext/>
        <w:keepLines/>
        <w:numPr>
          <w:ilvl w:val="1"/>
          <w:numId w:val="9"/>
        </w:numPr>
        <w:jc w:val="both"/>
        <w:rPr>
          <w:rFonts w:ascii="Tahoma" w:hAnsi="Tahoma" w:cs="Tahoma"/>
          <w:b/>
          <w:sz w:val="24"/>
          <w:szCs w:val="22"/>
        </w:rPr>
      </w:pPr>
      <w:r w:rsidRPr="00506DB5">
        <w:rPr>
          <w:rFonts w:ascii="Tahoma" w:hAnsi="Tahoma" w:cs="Tahoma"/>
          <w:b/>
          <w:sz w:val="24"/>
          <w:szCs w:val="22"/>
        </w:rPr>
        <w:t xml:space="preserve">SPLOŠNO </w:t>
      </w:r>
    </w:p>
    <w:p w14:paraId="3D225EEE" w14:textId="77777777" w:rsidR="00196F26" w:rsidRPr="00506DB5" w:rsidRDefault="00196F26" w:rsidP="00872690">
      <w:pPr>
        <w:keepNext/>
        <w:keepLines/>
        <w:jc w:val="both"/>
        <w:rPr>
          <w:rFonts w:ascii="Tahoma" w:hAnsi="Tahoma" w:cs="Tahoma"/>
        </w:rPr>
      </w:pPr>
    </w:p>
    <w:p w14:paraId="6AA0ABA5" w14:textId="77777777" w:rsidR="00196F26" w:rsidRPr="00506DB5" w:rsidRDefault="00196F26" w:rsidP="00872690">
      <w:pPr>
        <w:keepNext/>
        <w:keepLines/>
        <w:jc w:val="both"/>
        <w:rPr>
          <w:rFonts w:ascii="Tahoma" w:hAnsi="Tahoma" w:cs="Tahoma"/>
        </w:rPr>
      </w:pPr>
      <w:r w:rsidRPr="00506DB5">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0E5DB51" w14:textId="77777777" w:rsidR="00196F26" w:rsidRPr="00506DB5" w:rsidRDefault="00196F26" w:rsidP="00872690">
      <w:pPr>
        <w:keepNext/>
        <w:keepLines/>
        <w:jc w:val="both"/>
        <w:rPr>
          <w:rFonts w:ascii="Tahoma" w:hAnsi="Tahoma" w:cs="Tahoma"/>
        </w:rPr>
      </w:pPr>
    </w:p>
    <w:p w14:paraId="7D1B8E5C" w14:textId="77777777" w:rsidR="00196F26" w:rsidRPr="00506DB5" w:rsidRDefault="00196F26" w:rsidP="00872690">
      <w:pPr>
        <w:keepNext/>
        <w:keepLines/>
        <w:jc w:val="both"/>
        <w:rPr>
          <w:rFonts w:ascii="Tahoma" w:hAnsi="Tahoma" w:cs="Tahoma"/>
          <w:sz w:val="22"/>
        </w:rPr>
      </w:pPr>
      <w:r w:rsidRPr="00506DB5">
        <w:rPr>
          <w:rFonts w:ascii="Tahoma" w:hAnsi="Tahoma" w:cs="Tahoma"/>
        </w:rPr>
        <w:t>Naročnik bo od ponudnika, ki je glede na merila za oddajo naročila najugodnejši in mu naročnik namerava oddati javno naročilo, zahteval,</w:t>
      </w:r>
      <w:r w:rsidRPr="00506DB5">
        <w:t xml:space="preserve"> </w:t>
      </w:r>
      <w:r w:rsidRPr="00506DB5">
        <w:rPr>
          <w:rFonts w:ascii="Tahoma" w:hAnsi="Tahoma" w:cs="Tahoma"/>
        </w:rPr>
        <w:t xml:space="preserve">da predloži dokazila o izpolnjevanju pogojev in zahtev iz razpisne dokumentacije, v kolikor ponudnik vseh zahtevanih dokazil ne bo že sam priložil v ponudbi. </w:t>
      </w:r>
    </w:p>
    <w:p w14:paraId="25315AC1" w14:textId="77777777" w:rsidR="00196F26" w:rsidRPr="00506DB5" w:rsidRDefault="00196F26" w:rsidP="00872690">
      <w:pPr>
        <w:keepNext/>
        <w:keepLines/>
        <w:jc w:val="both"/>
        <w:rPr>
          <w:rFonts w:ascii="Tahoma" w:hAnsi="Tahoma" w:cs="Tahoma"/>
        </w:rPr>
      </w:pPr>
    </w:p>
    <w:p w14:paraId="7173775A" w14:textId="77777777" w:rsidR="00196F26" w:rsidRPr="00506DB5" w:rsidRDefault="00196F26" w:rsidP="00872690">
      <w:pPr>
        <w:keepNext/>
        <w:keepLines/>
        <w:jc w:val="both"/>
        <w:rPr>
          <w:rFonts w:ascii="Tahoma" w:hAnsi="Tahoma" w:cs="Tahoma"/>
        </w:rPr>
      </w:pPr>
      <w:r w:rsidRPr="00506DB5">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5B69E58" w14:textId="77777777" w:rsidR="00196F26" w:rsidRPr="00506DB5" w:rsidRDefault="00196F26" w:rsidP="00872690">
      <w:pPr>
        <w:keepNext/>
        <w:keepLines/>
        <w:jc w:val="both"/>
        <w:rPr>
          <w:rFonts w:ascii="Tahoma" w:hAnsi="Tahoma" w:cs="Tahoma"/>
          <w:b/>
          <w:smallCaps/>
        </w:rPr>
      </w:pPr>
    </w:p>
    <w:p w14:paraId="79E59079" w14:textId="77777777" w:rsidR="00196F26" w:rsidRPr="00506DB5" w:rsidRDefault="00196F26" w:rsidP="00872690">
      <w:pPr>
        <w:keepNext/>
        <w:keepLines/>
        <w:jc w:val="both"/>
        <w:rPr>
          <w:rFonts w:ascii="Tahoma" w:hAnsi="Tahoma" w:cs="Tahoma"/>
          <w:sz w:val="22"/>
          <w:u w:val="single"/>
        </w:rPr>
      </w:pPr>
      <w:r w:rsidRPr="00506DB5">
        <w:rPr>
          <w:rFonts w:ascii="Tahoma" w:hAnsi="Tahoma" w:cs="Tahoma"/>
          <w:b/>
          <w:smallCaps/>
          <w:sz w:val="22"/>
        </w:rPr>
        <w:t>Dokazila:</w:t>
      </w:r>
    </w:p>
    <w:p w14:paraId="76E4718F" w14:textId="33A93999" w:rsidR="00196F26" w:rsidRPr="00506DB5" w:rsidRDefault="00196F26" w:rsidP="00872690">
      <w:pPr>
        <w:keepNext/>
        <w:keepLines/>
        <w:spacing w:after="80"/>
        <w:jc w:val="both"/>
        <w:rPr>
          <w:rFonts w:ascii="Tahoma" w:hAnsi="Tahoma" w:cs="Tahoma"/>
        </w:rPr>
      </w:pPr>
      <w:r w:rsidRPr="00506DB5">
        <w:rPr>
          <w:rFonts w:ascii="Tahoma" w:hAnsi="Tahoma" w:cs="Tahoma"/>
        </w:rPr>
        <w:t>Ponudnik</w:t>
      </w:r>
      <w:r w:rsidR="001D63CA" w:rsidRPr="00506DB5">
        <w:rPr>
          <w:rFonts w:ascii="Tahoma" w:hAnsi="Tahoma" w:cs="Tahoma"/>
        </w:rPr>
        <w:t xml:space="preserve"> </w:t>
      </w:r>
      <w:r w:rsidRPr="00506DB5">
        <w:rPr>
          <w:rFonts w:ascii="Tahoma" w:hAnsi="Tahoma" w:cs="Tahoma"/>
        </w:rPr>
        <w:t xml:space="preserve">izkaže izpolnjevanje pogojev in zahtev v Poglavju 3:  </w:t>
      </w:r>
    </w:p>
    <w:p w14:paraId="34E561AD" w14:textId="77777777" w:rsidR="00196F26" w:rsidRPr="00506DB5" w:rsidRDefault="00196F26" w:rsidP="00BC29E8">
      <w:pPr>
        <w:keepNext/>
        <w:keepLines/>
        <w:numPr>
          <w:ilvl w:val="0"/>
          <w:numId w:val="41"/>
        </w:numPr>
        <w:spacing w:line="276" w:lineRule="auto"/>
        <w:ind w:left="714" w:hanging="357"/>
        <w:rPr>
          <w:rFonts w:ascii="Tahoma" w:hAnsi="Tahoma" w:cs="Tahoma"/>
          <w:b/>
        </w:rPr>
      </w:pPr>
      <w:r w:rsidRPr="00506DB5">
        <w:rPr>
          <w:rFonts w:ascii="Tahoma" w:hAnsi="Tahoma" w:cs="Tahoma"/>
          <w:b/>
        </w:rPr>
        <w:t xml:space="preserve">z ESPD obrazcem kot predhodno dokazilo </w:t>
      </w:r>
    </w:p>
    <w:p w14:paraId="5EE104E2" w14:textId="77777777" w:rsidR="00196F26" w:rsidRPr="00506DB5" w:rsidRDefault="00196F26" w:rsidP="00872690">
      <w:pPr>
        <w:keepNext/>
        <w:keepLines/>
        <w:ind w:left="567"/>
        <w:jc w:val="both"/>
        <w:rPr>
          <w:rFonts w:ascii="Tahoma" w:hAnsi="Tahoma" w:cs="Tahoma"/>
          <w:i/>
          <w:sz w:val="8"/>
        </w:rPr>
      </w:pPr>
    </w:p>
    <w:p w14:paraId="79854689" w14:textId="77777777" w:rsidR="00196F26" w:rsidRPr="00506DB5" w:rsidRDefault="00196F26" w:rsidP="00872690">
      <w:pPr>
        <w:keepNext/>
        <w:keepLines/>
        <w:ind w:left="567"/>
        <w:jc w:val="both"/>
        <w:rPr>
          <w:rFonts w:ascii="Tahoma" w:hAnsi="Tahoma" w:cs="Tahoma"/>
          <w:iCs/>
          <w:sz w:val="18"/>
        </w:rPr>
      </w:pPr>
      <w:r w:rsidRPr="00506DB5">
        <w:rPr>
          <w:rFonts w:ascii="Tahoma" w:hAnsi="Tahoma" w:cs="Tahoma"/>
          <w:i/>
          <w:sz w:val="18"/>
        </w:rPr>
        <w:t xml:space="preserve">ESPD obrazec mora v primeru skupne/partnerske ponudbe, in/ali v primeru ponudbe s </w:t>
      </w:r>
      <w:r w:rsidRPr="00506DB5">
        <w:rPr>
          <w:rFonts w:ascii="Tahoma" w:hAnsi="Tahoma" w:cs="Tahoma"/>
          <w:i/>
          <w:iCs/>
          <w:sz w:val="18"/>
        </w:rPr>
        <w:t xml:space="preserve">podizvajalci in/ali </w:t>
      </w:r>
      <w:r w:rsidRPr="00506DB5">
        <w:rPr>
          <w:rFonts w:ascii="Tahoma" w:hAnsi="Tahoma" w:cs="Tahoma"/>
          <w:i/>
          <w:sz w:val="18"/>
        </w:rPr>
        <w:t>primeru ponudbe</w:t>
      </w:r>
      <w:r w:rsidRPr="00506DB5">
        <w:rPr>
          <w:rFonts w:ascii="Tahoma" w:hAnsi="Tahoma" w:cs="Tahoma"/>
          <w:i/>
          <w:iCs/>
          <w:sz w:val="18"/>
        </w:rPr>
        <w:t xml:space="preserve"> s subjekti, katerih zmogljivost uporablja ponudnik,</w:t>
      </w:r>
      <w:r w:rsidRPr="00506DB5">
        <w:rPr>
          <w:rFonts w:ascii="Tahoma" w:hAnsi="Tahoma" w:cs="Tahoma"/>
          <w:i/>
          <w:sz w:val="18"/>
        </w:rPr>
        <w:t xml:space="preserve"> priložiti vsak partner v ponudbi, ter vsak </w:t>
      </w:r>
      <w:r w:rsidRPr="00506DB5">
        <w:rPr>
          <w:rFonts w:ascii="Tahoma" w:hAnsi="Tahoma" w:cs="Tahoma"/>
          <w:i/>
          <w:iCs/>
          <w:sz w:val="18"/>
        </w:rPr>
        <w:t>podizvajalec in subjekt, katerega zmogljivost uporablja ponudnik</w:t>
      </w:r>
      <w:r w:rsidRPr="00506DB5">
        <w:rPr>
          <w:rFonts w:ascii="Tahoma" w:hAnsi="Tahoma" w:cs="Tahoma"/>
          <w:iCs/>
          <w:sz w:val="18"/>
        </w:rPr>
        <w:t>.</w:t>
      </w:r>
    </w:p>
    <w:p w14:paraId="08F00051" w14:textId="77777777" w:rsidR="00196F26" w:rsidRPr="00506DB5" w:rsidRDefault="00196F26" w:rsidP="00872690">
      <w:pPr>
        <w:keepNext/>
        <w:keepLines/>
        <w:ind w:left="567"/>
        <w:jc w:val="both"/>
        <w:rPr>
          <w:rFonts w:ascii="Tahoma" w:hAnsi="Tahoma" w:cs="Tahoma"/>
          <w:sz w:val="8"/>
        </w:rPr>
      </w:pPr>
    </w:p>
    <w:p w14:paraId="7A48D15B" w14:textId="77777777" w:rsidR="00196F26" w:rsidRPr="00506DB5" w:rsidRDefault="00196F26" w:rsidP="00BC29E8">
      <w:pPr>
        <w:keepNext/>
        <w:keepLines/>
        <w:numPr>
          <w:ilvl w:val="0"/>
          <w:numId w:val="41"/>
        </w:numPr>
        <w:spacing w:line="276" w:lineRule="auto"/>
        <w:ind w:left="714" w:hanging="357"/>
        <w:rPr>
          <w:rFonts w:ascii="Tahoma" w:hAnsi="Tahoma" w:cs="Tahoma"/>
          <w:b/>
        </w:rPr>
      </w:pPr>
      <w:r w:rsidRPr="00506DB5">
        <w:rPr>
          <w:rFonts w:ascii="Tahoma" w:hAnsi="Tahoma" w:cs="Tahoma"/>
          <w:b/>
        </w:rPr>
        <w:t>in s Prilogo 3/1 oz. s Prilogo 3/2</w:t>
      </w:r>
      <w:r w:rsidRPr="00506DB5">
        <w:rPr>
          <w:rFonts w:ascii="Tahoma" w:hAnsi="Tahoma" w:cs="Tahoma"/>
        </w:rPr>
        <w:t xml:space="preserve"> </w:t>
      </w:r>
      <w:r w:rsidRPr="00506DB5">
        <w:rPr>
          <w:rFonts w:ascii="Tahoma" w:hAnsi="Tahoma" w:cs="Tahoma"/>
          <w:b/>
        </w:rPr>
        <w:t xml:space="preserve">kot splošno dokazilo o izpolnjevanju pogojev in zahtev </w:t>
      </w:r>
    </w:p>
    <w:p w14:paraId="56947729" w14:textId="77777777" w:rsidR="00196F26" w:rsidRPr="00506DB5" w:rsidRDefault="00196F26" w:rsidP="00872690">
      <w:pPr>
        <w:keepNext/>
        <w:keepLines/>
        <w:ind w:left="567"/>
        <w:jc w:val="both"/>
        <w:rPr>
          <w:rFonts w:ascii="Tahoma" w:hAnsi="Tahoma" w:cs="Tahoma"/>
          <w:b/>
          <w:sz w:val="8"/>
        </w:rPr>
      </w:pPr>
    </w:p>
    <w:p w14:paraId="18AC3757" w14:textId="77777777" w:rsidR="00196F26" w:rsidRPr="00506DB5" w:rsidRDefault="00196F26" w:rsidP="00872690">
      <w:pPr>
        <w:keepNext/>
        <w:keepLines/>
        <w:ind w:left="567"/>
        <w:jc w:val="both"/>
        <w:rPr>
          <w:rFonts w:ascii="Tahoma" w:hAnsi="Tahoma" w:cs="Tahoma"/>
          <w:i/>
          <w:sz w:val="18"/>
        </w:rPr>
      </w:pPr>
      <w:r w:rsidRPr="00506DB5">
        <w:rPr>
          <w:rFonts w:ascii="Tahoma" w:hAnsi="Tahoma" w:cs="Tahoma"/>
          <w:i/>
          <w:sz w:val="18"/>
        </w:rPr>
        <w:t>S Prilogo 3/1 ponudnik izjavlja, da je predmet ponudbe v skladu z vsemi zahtevami in pogoji razpisne dokumentacije in da ponudnik izpolnjuje vse zahtevane pogoje razpisne dokumentacije.</w:t>
      </w:r>
    </w:p>
    <w:p w14:paraId="21D3B71C" w14:textId="77777777" w:rsidR="00196F26" w:rsidRPr="00506DB5" w:rsidRDefault="00196F26" w:rsidP="00872690">
      <w:pPr>
        <w:keepNext/>
        <w:keepLines/>
        <w:ind w:left="567"/>
        <w:jc w:val="both"/>
        <w:rPr>
          <w:rFonts w:ascii="Tahoma" w:hAnsi="Tahoma" w:cs="Tahoma"/>
          <w:i/>
          <w:sz w:val="10"/>
        </w:rPr>
      </w:pPr>
    </w:p>
    <w:p w14:paraId="522470FB" w14:textId="77777777" w:rsidR="00196F26" w:rsidRPr="00506DB5" w:rsidRDefault="00196F26" w:rsidP="00872690">
      <w:pPr>
        <w:keepNext/>
        <w:keepLines/>
        <w:ind w:left="567"/>
        <w:jc w:val="both"/>
        <w:rPr>
          <w:rFonts w:ascii="Tahoma" w:hAnsi="Tahoma" w:cs="Tahoma"/>
          <w:i/>
          <w:iCs/>
          <w:sz w:val="18"/>
        </w:rPr>
      </w:pPr>
      <w:r w:rsidRPr="00506DB5">
        <w:rPr>
          <w:rFonts w:ascii="Tahoma" w:hAnsi="Tahoma" w:cs="Tahoma"/>
          <w:i/>
          <w:sz w:val="18"/>
        </w:rPr>
        <w:t xml:space="preserve">V primeru skupne/partnerske ponudbe mora Prilogo 3/1 priložiti tudi vsak partner v ponudbi. V primeru ponudbe s </w:t>
      </w:r>
      <w:r w:rsidRPr="00506DB5">
        <w:rPr>
          <w:rFonts w:ascii="Tahoma" w:hAnsi="Tahoma" w:cs="Tahoma"/>
          <w:i/>
          <w:iCs/>
          <w:sz w:val="18"/>
        </w:rPr>
        <w:t xml:space="preserve">podizvajalci in/ali v </w:t>
      </w:r>
      <w:r w:rsidRPr="00506DB5">
        <w:rPr>
          <w:rFonts w:ascii="Tahoma" w:hAnsi="Tahoma" w:cs="Tahoma"/>
          <w:i/>
          <w:sz w:val="18"/>
        </w:rPr>
        <w:t>primeru ponudbe</w:t>
      </w:r>
      <w:r w:rsidRPr="00506DB5">
        <w:rPr>
          <w:rFonts w:ascii="Tahoma" w:hAnsi="Tahoma" w:cs="Tahoma"/>
          <w:i/>
          <w:iCs/>
          <w:sz w:val="18"/>
        </w:rPr>
        <w:t xml:space="preserve"> s subjekti, katerih zmogljivost uporablja ponudnik,</w:t>
      </w:r>
      <w:r w:rsidRPr="00506DB5">
        <w:rPr>
          <w:rFonts w:ascii="Tahoma" w:hAnsi="Tahoma" w:cs="Tahoma"/>
          <w:i/>
          <w:sz w:val="18"/>
        </w:rPr>
        <w:t xml:space="preserve"> mora Prilogo 3/2 priložiti vsak </w:t>
      </w:r>
      <w:r w:rsidRPr="00506DB5">
        <w:rPr>
          <w:rFonts w:ascii="Tahoma" w:hAnsi="Tahoma" w:cs="Tahoma"/>
          <w:i/>
          <w:iCs/>
          <w:sz w:val="18"/>
        </w:rPr>
        <w:t>podizvajalec in subjekt, katerega zmogljivost uporablja ponudnik.</w:t>
      </w:r>
    </w:p>
    <w:p w14:paraId="5B0F35C8" w14:textId="77777777" w:rsidR="00196F26" w:rsidRPr="00506DB5" w:rsidRDefault="00196F26" w:rsidP="00872690">
      <w:pPr>
        <w:keepNext/>
        <w:keepLines/>
        <w:ind w:left="567"/>
        <w:jc w:val="both"/>
        <w:rPr>
          <w:rFonts w:ascii="Tahoma" w:hAnsi="Tahoma" w:cs="Tahoma"/>
          <w:sz w:val="8"/>
        </w:rPr>
      </w:pPr>
    </w:p>
    <w:p w14:paraId="718F295F" w14:textId="77777777" w:rsidR="00196F26" w:rsidRPr="00506DB5" w:rsidRDefault="00196F26" w:rsidP="00BC29E8">
      <w:pPr>
        <w:keepNext/>
        <w:keepLines/>
        <w:numPr>
          <w:ilvl w:val="0"/>
          <w:numId w:val="41"/>
        </w:numPr>
        <w:spacing w:line="276" w:lineRule="auto"/>
        <w:ind w:left="714" w:hanging="357"/>
        <w:rPr>
          <w:rFonts w:ascii="Tahoma" w:hAnsi="Tahoma" w:cs="Tahoma"/>
        </w:rPr>
      </w:pPr>
      <w:r w:rsidRPr="00506DB5">
        <w:rPr>
          <w:rFonts w:ascii="Tahoma" w:hAnsi="Tahoma" w:cs="Tahoma"/>
          <w:b/>
          <w:iCs/>
          <w:u w:val="single"/>
        </w:rPr>
        <w:t>ter</w:t>
      </w:r>
      <w:r w:rsidRPr="00506DB5">
        <w:rPr>
          <w:rFonts w:ascii="Tahoma" w:hAnsi="Tahoma" w:cs="Tahoma"/>
          <w:b/>
          <w:iCs/>
        </w:rPr>
        <w:t xml:space="preserve"> z ostalimi (dodatnimi/posebnimi) dokazili, v kolikor/kot to izhaja iz posameznih točk v nadaljevanju tega poglavja</w:t>
      </w:r>
      <w:r w:rsidRPr="00506DB5">
        <w:rPr>
          <w:rFonts w:ascii="Tahoma" w:hAnsi="Tahoma" w:cs="Tahoma"/>
          <w:iCs/>
        </w:rPr>
        <w:t xml:space="preserve">.  </w:t>
      </w:r>
    </w:p>
    <w:p w14:paraId="1C331B0C" w14:textId="77777777" w:rsidR="00196F26" w:rsidRPr="00506DB5" w:rsidRDefault="00196F26" w:rsidP="00872690">
      <w:pPr>
        <w:keepNext/>
        <w:keepLines/>
        <w:jc w:val="both"/>
        <w:rPr>
          <w:rFonts w:ascii="Tahoma" w:hAnsi="Tahoma" w:cs="Tahoma"/>
          <w:iCs/>
          <w:sz w:val="18"/>
        </w:rPr>
      </w:pPr>
      <w:r w:rsidRPr="00506DB5">
        <w:rPr>
          <w:rFonts w:ascii="Tahoma" w:hAnsi="Tahoma" w:cs="Tahoma"/>
          <w:iCs/>
          <w:sz w:val="18"/>
        </w:rPr>
        <w:t xml:space="preserve"> </w:t>
      </w:r>
    </w:p>
    <w:p w14:paraId="6FA166CF" w14:textId="77777777" w:rsidR="00196F26" w:rsidRPr="00506DB5" w:rsidRDefault="00196F26" w:rsidP="00872690">
      <w:pPr>
        <w:keepNext/>
        <w:keepLines/>
        <w:jc w:val="both"/>
        <w:rPr>
          <w:rFonts w:ascii="Tahoma" w:hAnsi="Tahoma" w:cs="Tahoma"/>
        </w:rPr>
      </w:pPr>
      <w:r w:rsidRPr="00506DB5">
        <w:rPr>
          <w:rFonts w:ascii="Tahoma" w:hAnsi="Tahoma" w:cs="Tahoma"/>
        </w:rPr>
        <w:t xml:space="preserve">Naročnik je upravičen pred sprejemom odločitve o izbiri opraviti poizvedbe o izpolnjevanju pogojev in zahtev, zato si </w:t>
      </w:r>
      <w:r w:rsidRPr="00506DB5">
        <w:rPr>
          <w:rFonts w:ascii="Tahoma" w:hAnsi="Tahoma" w:cs="Tahoma"/>
          <w:b/>
        </w:rPr>
        <w:t xml:space="preserve">naročnik pridržuje pravico, da ponudnik na podlagi poziva naročnika v zahtevanem roku predloži dodatna dokazila o izpolnjevanju pogojev in zahtev v Poglavju 3. </w:t>
      </w:r>
      <w:r w:rsidRPr="00506DB5">
        <w:rPr>
          <w:rFonts w:ascii="Tahoma" w:hAnsi="Tahoma" w:cs="Tahoma"/>
        </w:rPr>
        <w:t>Če navedbe glede izpolnjevanja pogojev in zahtev ne izkazujejo resničnega stanja, jih naročnik ne bo upošteval.</w:t>
      </w:r>
    </w:p>
    <w:p w14:paraId="1DF21008" w14:textId="77777777" w:rsidR="00196F26" w:rsidRPr="00506DB5" w:rsidRDefault="00196F26" w:rsidP="00872690">
      <w:pPr>
        <w:keepNext/>
        <w:keepLines/>
        <w:jc w:val="both"/>
        <w:rPr>
          <w:rFonts w:ascii="Tahoma" w:hAnsi="Tahoma" w:cs="Tahoma"/>
        </w:rPr>
      </w:pPr>
    </w:p>
    <w:p w14:paraId="6A5DCE0F" w14:textId="77777777" w:rsidR="00196F26" w:rsidRPr="00506DB5" w:rsidRDefault="00196F26" w:rsidP="00872690">
      <w:pPr>
        <w:pStyle w:val="Odstavekseznama"/>
        <w:keepNext/>
        <w:keepLines/>
        <w:numPr>
          <w:ilvl w:val="2"/>
          <w:numId w:val="10"/>
        </w:numPr>
        <w:spacing w:line="276" w:lineRule="auto"/>
        <w:jc w:val="both"/>
        <w:rPr>
          <w:rFonts w:ascii="Tahoma" w:hAnsi="Tahoma" w:cs="Tahoma"/>
          <w:b/>
        </w:rPr>
      </w:pPr>
      <w:r w:rsidRPr="00506DB5">
        <w:rPr>
          <w:rFonts w:ascii="Tahoma" w:hAnsi="Tahoma" w:cs="Tahoma"/>
          <w:b/>
        </w:rPr>
        <w:t xml:space="preserve">ESPD </w:t>
      </w:r>
    </w:p>
    <w:p w14:paraId="2BB6F668" w14:textId="77777777" w:rsidR="00196F26" w:rsidRPr="00506DB5" w:rsidRDefault="00196F26" w:rsidP="00872690">
      <w:pPr>
        <w:keepNext/>
        <w:keepLines/>
        <w:jc w:val="both"/>
        <w:rPr>
          <w:rFonts w:ascii="Tahoma" w:hAnsi="Tahoma" w:cs="Tahoma"/>
          <w:sz w:val="12"/>
        </w:rPr>
      </w:pPr>
    </w:p>
    <w:p w14:paraId="2517CF45" w14:textId="2DE46F4D" w:rsidR="00196F26" w:rsidRPr="00506DB5" w:rsidRDefault="00196F26" w:rsidP="00872690">
      <w:pPr>
        <w:keepNext/>
        <w:keepLines/>
        <w:jc w:val="both"/>
        <w:rPr>
          <w:rFonts w:ascii="Tahoma" w:hAnsi="Tahoma" w:cs="Tahoma"/>
          <w:b/>
        </w:rPr>
      </w:pPr>
      <w:r w:rsidRPr="00506DB5">
        <w:rPr>
          <w:rFonts w:ascii="Tahoma" w:hAnsi="Tahoma" w:cs="Tahoma"/>
          <w:b/>
        </w:rPr>
        <w:t>Velja za vse gospodarske subjekte:</w:t>
      </w:r>
    </w:p>
    <w:p w14:paraId="1D775B97" w14:textId="77777777" w:rsidR="00196F26" w:rsidRPr="00506DB5" w:rsidRDefault="00196F26" w:rsidP="00872690">
      <w:pPr>
        <w:keepNext/>
        <w:keepLines/>
        <w:jc w:val="both"/>
        <w:rPr>
          <w:rFonts w:ascii="Tahoma" w:hAnsi="Tahoma" w:cs="Tahoma"/>
        </w:rPr>
      </w:pPr>
      <w:r w:rsidRPr="00506DB5">
        <w:rPr>
          <w:rFonts w:ascii="Tahoma" w:hAnsi="Tahoma" w:cs="Tahoma"/>
        </w:rPr>
        <w:t xml:space="preserve">ESPD predstavlja izjavo gospodarskega subjekta </w:t>
      </w:r>
      <w:r w:rsidRPr="00506DB5">
        <w:rPr>
          <w:rFonts w:ascii="Tahoma" w:hAnsi="Tahoma" w:cs="Tahoma"/>
          <w:u w:val="single"/>
        </w:rPr>
        <w:t>kot predhodno dokazilo</w:t>
      </w:r>
      <w:r w:rsidRPr="00506DB5">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7017B50" w14:textId="77777777" w:rsidR="00196F26" w:rsidRPr="00506DB5" w:rsidRDefault="00196F26" w:rsidP="00872690">
      <w:pPr>
        <w:keepNext/>
        <w:keepLines/>
        <w:jc w:val="both"/>
        <w:rPr>
          <w:rFonts w:ascii="Tahoma" w:hAnsi="Tahoma" w:cs="Tahoma"/>
          <w:sz w:val="16"/>
        </w:rPr>
      </w:pPr>
      <w:r w:rsidRPr="00506DB5">
        <w:rPr>
          <w:rFonts w:ascii="Tahoma" w:hAnsi="Tahoma" w:cs="Tahoma"/>
          <w:sz w:val="16"/>
        </w:rPr>
        <w:t xml:space="preserve"> </w:t>
      </w:r>
    </w:p>
    <w:p w14:paraId="5EE45C2A" w14:textId="77777777" w:rsidR="00196F26" w:rsidRPr="00506DB5" w:rsidRDefault="00196F26" w:rsidP="00872690">
      <w:pPr>
        <w:keepNext/>
        <w:keepLines/>
        <w:tabs>
          <w:tab w:val="left" w:pos="2155"/>
        </w:tabs>
        <w:jc w:val="both"/>
        <w:rPr>
          <w:rFonts w:ascii="Tahoma" w:hAnsi="Tahoma" w:cs="Tahoma"/>
        </w:rPr>
      </w:pPr>
      <w:r w:rsidRPr="00506DB5">
        <w:rPr>
          <w:rFonts w:ascii="Tahoma" w:hAnsi="Tahoma" w:cs="Tahoma"/>
          <w:u w:val="single"/>
        </w:rPr>
        <w:t xml:space="preserve">Šteje se, da gospodarski subjekt s predložitvijo ESPD obrazca </w:t>
      </w:r>
      <w:r w:rsidRPr="00506DB5">
        <w:rPr>
          <w:rFonts w:ascii="Tahoma" w:hAnsi="Tahoma" w:cs="Tahoma"/>
          <w:b/>
          <w:u w:val="single"/>
        </w:rPr>
        <w:t>izjavlja oziroma potrdi, da izpolnjuje vse (zanj) zahtevane pogoje in zahteve naročnika</w:t>
      </w:r>
      <w:r w:rsidRPr="00506DB5">
        <w:rPr>
          <w:rFonts w:ascii="Tahoma" w:hAnsi="Tahoma" w:cs="Tahoma"/>
        </w:rPr>
        <w:t>, ki so določene v razpisni dokumentaciji (</w:t>
      </w:r>
      <w:r w:rsidRPr="00506DB5">
        <w:rPr>
          <w:rFonts w:ascii="Tahoma" w:hAnsi="Tahoma" w:cs="Tahoma"/>
          <w:u w:val="single"/>
        </w:rPr>
        <w:t>ne glede na to ali je naročnik v ESPD obrazcu označil vse pogoje, ki jih zahteva v razpisni dokumentaciji</w:t>
      </w:r>
      <w:r w:rsidRPr="00506DB5">
        <w:rPr>
          <w:rFonts w:ascii="Tahoma" w:hAnsi="Tahoma" w:cs="Tahoma"/>
        </w:rPr>
        <w:t>), ter da bo na</w:t>
      </w:r>
      <w:r w:rsidRPr="00506DB5">
        <w:rPr>
          <w:rFonts w:ascii="Tahoma" w:hAnsi="Tahoma" w:cs="Tahoma"/>
          <w:u w:val="single"/>
        </w:rPr>
        <w:t xml:space="preserve"> (morebitno) zahtevo (poziv) naročnika predložil dokazila, ki dokazujejo izpolnjevanje teh (zanj) zahtevanih pogojev in zahtev naročnika</w:t>
      </w:r>
      <w:r w:rsidRPr="00506DB5">
        <w:rPr>
          <w:rFonts w:ascii="Tahoma" w:hAnsi="Tahoma" w:cs="Tahoma"/>
        </w:rPr>
        <w:t>. Torej določila glede ESPD v tej točki (in naslednji) veljajo za vso razpisno dokumentacijo (vsa poglavja).</w:t>
      </w:r>
    </w:p>
    <w:p w14:paraId="79B0A89F" w14:textId="77777777" w:rsidR="00196F26" w:rsidRPr="00506DB5" w:rsidRDefault="00196F26" w:rsidP="00872690">
      <w:pPr>
        <w:keepNext/>
        <w:keepLines/>
        <w:jc w:val="both"/>
        <w:rPr>
          <w:rFonts w:ascii="Tahoma" w:hAnsi="Tahoma" w:cs="Tahoma"/>
          <w:sz w:val="16"/>
        </w:rPr>
      </w:pPr>
    </w:p>
    <w:p w14:paraId="0941D526" w14:textId="77777777" w:rsidR="00196F26" w:rsidRPr="00506DB5" w:rsidRDefault="00196F26" w:rsidP="00872690">
      <w:pPr>
        <w:keepNext/>
        <w:keepLines/>
        <w:jc w:val="both"/>
        <w:rPr>
          <w:rFonts w:ascii="Tahoma" w:hAnsi="Tahoma" w:cs="Tahoma"/>
        </w:rPr>
      </w:pPr>
      <w:r w:rsidRPr="00506DB5">
        <w:rPr>
          <w:rFonts w:ascii="Tahoma" w:hAnsi="Tahoma" w:cs="Tahoma"/>
        </w:rPr>
        <w:t>Naročnik bo dejansko izpolnjevanje pogojev in zahtev naročnika preverjal v skladu z dokazili oziroma na način, kot le to izhaja iz razpisne dokumentacije ter v skladu z ZJN-3.</w:t>
      </w:r>
    </w:p>
    <w:p w14:paraId="3D9AD02C" w14:textId="77777777" w:rsidR="00196F26" w:rsidRPr="00506DB5" w:rsidRDefault="00196F26" w:rsidP="00872690">
      <w:pPr>
        <w:keepNext/>
        <w:keepLines/>
        <w:jc w:val="both"/>
        <w:rPr>
          <w:rFonts w:ascii="Tahoma" w:hAnsi="Tahoma" w:cs="Tahoma"/>
          <w:b/>
        </w:rPr>
      </w:pPr>
    </w:p>
    <w:p w14:paraId="7730F8C1" w14:textId="77777777" w:rsidR="00196F26" w:rsidRPr="00506DB5" w:rsidRDefault="00196F26" w:rsidP="00872690">
      <w:pPr>
        <w:keepNext/>
        <w:keepLines/>
        <w:jc w:val="both"/>
        <w:rPr>
          <w:rFonts w:ascii="Tahoma" w:hAnsi="Tahoma" w:cs="Tahoma"/>
          <w:b/>
        </w:rPr>
      </w:pPr>
      <w:r w:rsidRPr="00506DB5">
        <w:rPr>
          <w:rFonts w:ascii="Tahoma" w:hAnsi="Tahoma" w:cs="Tahoma"/>
          <w:b/>
        </w:rPr>
        <w:lastRenderedPageBreak/>
        <w:t xml:space="preserve">Ponudnik: </w:t>
      </w:r>
    </w:p>
    <w:p w14:paraId="2CC3FCF9" w14:textId="77777777" w:rsidR="00196F26" w:rsidRPr="00506DB5" w:rsidRDefault="00196F26" w:rsidP="00872690">
      <w:pPr>
        <w:keepNext/>
        <w:keepLines/>
        <w:jc w:val="both"/>
        <w:rPr>
          <w:rFonts w:ascii="Tahoma" w:hAnsi="Tahoma" w:cs="Tahoma"/>
        </w:rPr>
      </w:pPr>
      <w:r w:rsidRPr="00506DB5">
        <w:rPr>
          <w:rFonts w:ascii="Tahoma" w:hAnsi="Tahoma" w:cs="Tahoma"/>
        </w:rPr>
        <w:t xml:space="preserve">Ponudnik mora v ponudbi priložiti izpolnjen ESPD obrazec, ki je priloga te razpisne dokumentacije. </w:t>
      </w:r>
    </w:p>
    <w:p w14:paraId="75CCB5D8" w14:textId="77777777" w:rsidR="00196F26" w:rsidRPr="00506DB5" w:rsidRDefault="00196F26" w:rsidP="00872690">
      <w:pPr>
        <w:keepNext/>
        <w:keepLines/>
        <w:jc w:val="both"/>
        <w:rPr>
          <w:rFonts w:ascii="Tahoma" w:hAnsi="Tahoma" w:cs="Tahoma"/>
          <w:b/>
        </w:rPr>
      </w:pPr>
      <w:r w:rsidRPr="00506DB5">
        <w:rPr>
          <w:rFonts w:ascii="Tahoma" w:hAnsi="Tahoma" w:cs="Tahoma"/>
          <w:b/>
        </w:rPr>
        <w:t>Skupna ponudba (s partnerjem/ji), ponudba s podizvajalci in/ali s subjekti, katerih zmogljivosti uporablja ponudnik:</w:t>
      </w:r>
    </w:p>
    <w:p w14:paraId="3A9730AD" w14:textId="77777777" w:rsidR="00B17DAA" w:rsidRPr="00506DB5" w:rsidRDefault="00B17DAA" w:rsidP="00872690">
      <w:pPr>
        <w:keepNext/>
        <w:keepLines/>
        <w:jc w:val="both"/>
        <w:rPr>
          <w:rFonts w:ascii="Tahoma" w:hAnsi="Tahoma" w:cs="Tahoma"/>
        </w:rPr>
      </w:pPr>
    </w:p>
    <w:p w14:paraId="4969140F" w14:textId="21CC6DA6" w:rsidR="00196F26" w:rsidRPr="00506DB5" w:rsidRDefault="00196F26" w:rsidP="00872690">
      <w:pPr>
        <w:keepNext/>
        <w:keepLines/>
        <w:jc w:val="both"/>
        <w:rPr>
          <w:rFonts w:ascii="Tahoma" w:hAnsi="Tahoma" w:cs="Tahoma"/>
        </w:rPr>
      </w:pPr>
      <w:r w:rsidRPr="00506DB5">
        <w:rPr>
          <w:rFonts w:ascii="Tahoma" w:hAnsi="Tahoma" w:cs="Tahoma"/>
        </w:rPr>
        <w:t xml:space="preserve">Če ponudnik nastopa </w:t>
      </w:r>
      <w:r w:rsidRPr="00506DB5">
        <w:rPr>
          <w:rFonts w:ascii="Tahoma" w:hAnsi="Tahoma" w:cs="Tahoma"/>
          <w:u w:val="single"/>
        </w:rPr>
        <w:t>v skupni ponudbi (s partnerjem/ji)</w:t>
      </w:r>
      <w:r w:rsidRPr="00506DB5">
        <w:rPr>
          <w:rFonts w:ascii="Tahoma" w:hAnsi="Tahoma" w:cs="Tahoma"/>
        </w:rPr>
        <w:t xml:space="preserve">, </w:t>
      </w:r>
      <w:r w:rsidRPr="00506DB5">
        <w:rPr>
          <w:rFonts w:ascii="Tahoma" w:hAnsi="Tahoma" w:cs="Tahoma"/>
          <w:b/>
        </w:rPr>
        <w:t>mora</w:t>
      </w:r>
      <w:r w:rsidRPr="00506DB5">
        <w:rPr>
          <w:rFonts w:ascii="Tahoma" w:hAnsi="Tahoma" w:cs="Tahoma"/>
        </w:rPr>
        <w:t xml:space="preserve"> </w:t>
      </w:r>
      <w:r w:rsidRPr="00506DB5">
        <w:rPr>
          <w:rFonts w:ascii="Tahoma" w:hAnsi="Tahoma" w:cs="Tahoma"/>
          <w:u w:val="single"/>
        </w:rPr>
        <w:t>poleg svojega</w:t>
      </w:r>
      <w:r w:rsidRPr="00506DB5">
        <w:rPr>
          <w:rFonts w:ascii="Tahoma" w:hAnsi="Tahoma" w:cs="Tahoma"/>
        </w:rPr>
        <w:t xml:space="preserve"> priložiti tudi </w:t>
      </w:r>
      <w:r w:rsidRPr="00506DB5">
        <w:rPr>
          <w:rFonts w:ascii="Tahoma" w:hAnsi="Tahoma" w:cs="Tahoma"/>
          <w:b/>
          <w:u w:val="single"/>
        </w:rPr>
        <w:t>ločen</w:t>
      </w:r>
      <w:r w:rsidRPr="00506DB5">
        <w:t xml:space="preserve"> </w:t>
      </w:r>
      <w:r w:rsidRPr="00506DB5">
        <w:rPr>
          <w:rFonts w:ascii="Tahoma" w:hAnsi="Tahoma" w:cs="Tahoma"/>
        </w:rPr>
        <w:t xml:space="preserve">ESPD obrazec za </w:t>
      </w:r>
      <w:r w:rsidRPr="00506DB5">
        <w:rPr>
          <w:rFonts w:ascii="Tahoma" w:hAnsi="Tahoma" w:cs="Tahoma"/>
          <w:u w:val="single"/>
        </w:rPr>
        <w:t>vsakega od sodelujočih partnerjev</w:t>
      </w:r>
      <w:r w:rsidRPr="00506DB5">
        <w:rPr>
          <w:rFonts w:ascii="Tahoma" w:hAnsi="Tahoma" w:cs="Tahoma"/>
        </w:rPr>
        <w:t xml:space="preserve"> v skupni ponudbi. </w:t>
      </w:r>
      <w:r w:rsidRPr="00506DB5">
        <w:rPr>
          <w:rFonts w:ascii="Tahoma" w:hAnsi="Tahoma" w:cs="Tahoma"/>
          <w:b/>
        </w:rPr>
        <w:t>Enako velja v primeru</w:t>
      </w:r>
      <w:r w:rsidRPr="00506DB5">
        <w:rPr>
          <w:rFonts w:ascii="Tahoma" w:hAnsi="Tahoma" w:cs="Tahoma"/>
        </w:rPr>
        <w:t xml:space="preserve">, če ponudnik sodeluje s </w:t>
      </w:r>
      <w:r w:rsidRPr="00506DB5">
        <w:rPr>
          <w:rFonts w:ascii="Tahoma" w:hAnsi="Tahoma" w:cs="Tahoma"/>
          <w:u w:val="single"/>
        </w:rPr>
        <w:t>podizvajalci</w:t>
      </w:r>
      <w:r w:rsidRPr="00506DB5">
        <w:rPr>
          <w:rFonts w:ascii="Tahoma" w:hAnsi="Tahoma" w:cs="Tahoma"/>
        </w:rPr>
        <w:t xml:space="preserve"> ali če se ponudnik pri izkazovanju svoje sposobnosti sklicuje </w:t>
      </w:r>
      <w:r w:rsidRPr="00506DB5">
        <w:rPr>
          <w:rFonts w:ascii="Tahoma" w:hAnsi="Tahoma" w:cs="Tahoma"/>
          <w:u w:val="single"/>
        </w:rPr>
        <w:t>na druge gospodarske subjekte</w:t>
      </w:r>
      <w:r w:rsidRPr="00506DB5">
        <w:rPr>
          <w:rFonts w:ascii="Tahoma" w:hAnsi="Tahoma" w:cs="Tahoma"/>
        </w:rPr>
        <w:t xml:space="preserve"> </w:t>
      </w:r>
      <w:r w:rsidRPr="00506DB5">
        <w:rPr>
          <w:rFonts w:ascii="Tahoma" w:hAnsi="Tahoma" w:cs="Tahoma"/>
          <w:i/>
        </w:rPr>
        <w:t>(priložiti je potrebno ločen ESPD obrazec zase kot ponudnika, ter ločene ESPD obrazce za vsakega podizvajalca in subjekte, katerih zmogljivosti uporablja ponudnik v ponudbi).</w:t>
      </w:r>
      <w:r w:rsidRPr="00506DB5">
        <w:rPr>
          <w:rFonts w:ascii="Tahoma" w:hAnsi="Tahoma" w:cs="Tahoma"/>
        </w:rPr>
        <w:t xml:space="preserve">   </w:t>
      </w:r>
    </w:p>
    <w:p w14:paraId="63EE14BD" w14:textId="77777777" w:rsidR="00196F26" w:rsidRPr="00506DB5" w:rsidRDefault="00196F26" w:rsidP="00872690">
      <w:pPr>
        <w:keepNext/>
        <w:keepLines/>
        <w:jc w:val="both"/>
        <w:rPr>
          <w:rFonts w:ascii="Tahoma" w:hAnsi="Tahoma" w:cs="Tahoma"/>
          <w:sz w:val="18"/>
        </w:rPr>
      </w:pPr>
    </w:p>
    <w:p w14:paraId="3F9E881A" w14:textId="77777777" w:rsidR="00196F26" w:rsidRPr="00506DB5" w:rsidRDefault="00196F26" w:rsidP="00872690">
      <w:pPr>
        <w:pStyle w:val="Odstavekseznama"/>
        <w:keepNext/>
        <w:keepLines/>
        <w:numPr>
          <w:ilvl w:val="2"/>
          <w:numId w:val="10"/>
        </w:numPr>
        <w:spacing w:line="276" w:lineRule="auto"/>
        <w:jc w:val="both"/>
        <w:rPr>
          <w:rFonts w:ascii="Tahoma" w:hAnsi="Tahoma" w:cs="Tahoma"/>
          <w:b/>
        </w:rPr>
      </w:pPr>
      <w:r w:rsidRPr="00506DB5">
        <w:rPr>
          <w:rFonts w:ascii="Tahoma" w:hAnsi="Tahoma" w:cs="Tahoma"/>
          <w:b/>
        </w:rPr>
        <w:t>Navodila za ESPD obrazec</w:t>
      </w:r>
    </w:p>
    <w:p w14:paraId="3FD8276F" w14:textId="77777777" w:rsidR="00196F26" w:rsidRPr="00506DB5" w:rsidRDefault="00196F26" w:rsidP="00872690">
      <w:pPr>
        <w:keepNext/>
        <w:keepLines/>
        <w:jc w:val="both"/>
        <w:rPr>
          <w:rFonts w:ascii="Tahoma" w:hAnsi="Tahoma" w:cs="Tahoma"/>
          <w:sz w:val="12"/>
        </w:rPr>
      </w:pPr>
    </w:p>
    <w:p w14:paraId="59580913" w14:textId="77777777" w:rsidR="00F90133" w:rsidRPr="00506DB5" w:rsidRDefault="00F90133" w:rsidP="00872690">
      <w:pPr>
        <w:keepNext/>
        <w:keepLines/>
        <w:jc w:val="both"/>
        <w:rPr>
          <w:rFonts w:ascii="Tahoma" w:hAnsi="Tahoma" w:cs="Tahoma"/>
          <w:bCs/>
        </w:rPr>
      </w:pPr>
      <w:r w:rsidRPr="00506DB5">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506DB5">
        <w:rPr>
          <w:rFonts w:ascii="Tahoma" w:hAnsi="Tahoma" w:cs="Tahoma"/>
          <w:bCs/>
        </w:rPr>
        <w:t>xml</w:t>
      </w:r>
      <w:proofErr w:type="spellEnd"/>
      <w:r w:rsidRPr="00506DB5">
        <w:rPr>
          <w:rFonts w:ascii="Tahoma" w:hAnsi="Tahoma" w:cs="Tahoma"/>
          <w:bCs/>
        </w:rPr>
        <w:t xml:space="preserve">) na voljo na mestu, kjer je objavljena razpisna dokumentacija. </w:t>
      </w:r>
    </w:p>
    <w:p w14:paraId="21611078" w14:textId="77777777" w:rsidR="00F90133" w:rsidRPr="00506DB5" w:rsidRDefault="00F90133" w:rsidP="00872690">
      <w:pPr>
        <w:keepNext/>
        <w:keepLines/>
        <w:jc w:val="both"/>
        <w:rPr>
          <w:rFonts w:ascii="Tahoma" w:hAnsi="Tahoma" w:cs="Tahoma"/>
          <w:bCs/>
          <w:sz w:val="18"/>
        </w:rPr>
      </w:pPr>
    </w:p>
    <w:p w14:paraId="23C19B05" w14:textId="30ECA3A2" w:rsidR="00F90133" w:rsidRPr="00506DB5" w:rsidRDefault="00F90133" w:rsidP="00872690">
      <w:pPr>
        <w:keepNext/>
        <w:keepLines/>
        <w:jc w:val="both"/>
        <w:rPr>
          <w:rFonts w:ascii="Tahoma" w:hAnsi="Tahoma" w:cs="Tahoma"/>
          <w:bCs/>
        </w:rPr>
      </w:pPr>
      <w:r w:rsidRPr="00506DB5">
        <w:rPr>
          <w:rFonts w:ascii="Tahoma" w:hAnsi="Tahoma" w:cs="Tahoma"/>
          <w:bCs/>
        </w:rPr>
        <w:t xml:space="preserve">Ponudnik nato na (brezplačni) spletni strani </w:t>
      </w:r>
      <w:hyperlink r:id="rId26" w:history="1">
        <w:r w:rsidRPr="00506DB5">
          <w:rPr>
            <w:rFonts w:ascii="Tahoma" w:hAnsi="Tahoma" w:cs="Tahoma"/>
            <w:u w:val="single"/>
          </w:rPr>
          <w:t>https://ejn.gov.si/espd/</w:t>
        </w:r>
      </w:hyperlink>
      <w:r w:rsidRPr="00506DB5">
        <w:rPr>
          <w:rFonts w:ascii="Tahoma" w:hAnsi="Tahoma" w:cs="Tahoma"/>
          <w:bCs/>
        </w:rPr>
        <w:t xml:space="preserve"> (opomba: </w:t>
      </w:r>
      <w:r w:rsidRPr="00506DB5">
        <w:rPr>
          <w:rFonts w:ascii="Tahoma" w:hAnsi="Tahoma" w:cs="Tahoma"/>
          <w:b/>
          <w:bCs/>
        </w:rPr>
        <w:t>desno zgoraj se lahko izbere možnost »EN«</w:t>
      </w:r>
      <w:r w:rsidRPr="00506DB5">
        <w:rPr>
          <w:rFonts w:ascii="Tahoma" w:hAnsi="Tahoma" w:cs="Tahoma"/>
          <w:bCs/>
        </w:rPr>
        <w:t xml:space="preserve"> </w:t>
      </w:r>
      <w:r w:rsidRPr="00506DB5">
        <w:rPr>
          <w:rFonts w:ascii="Tahoma" w:hAnsi="Tahoma" w:cs="Tahoma"/>
          <w:b/>
          <w:bCs/>
        </w:rPr>
        <w:t>za angleški jezik)</w:t>
      </w:r>
      <w:r w:rsidRPr="00506DB5">
        <w:rPr>
          <w:rFonts w:ascii="Tahoma" w:hAnsi="Tahoma" w:cs="Tahoma"/>
          <w:bCs/>
        </w:rPr>
        <w:t xml:space="preserve">, prične z izpolnjevanjem obrazca ESPD tako, da </w:t>
      </w:r>
      <w:r w:rsidRPr="00506DB5">
        <w:rPr>
          <w:rFonts w:ascii="Tahoma" w:hAnsi="Tahoma" w:cs="Tahoma"/>
          <w:b/>
          <w:bCs/>
        </w:rPr>
        <w:t xml:space="preserve">označi, da je gospodarski subjekt </w:t>
      </w:r>
      <w:r w:rsidRPr="00506DB5">
        <w:rPr>
          <w:rFonts w:ascii="Tahoma" w:hAnsi="Tahoma" w:cs="Tahoma"/>
          <w:bCs/>
        </w:rPr>
        <w:t xml:space="preserve">in izbere možnost: </w:t>
      </w:r>
      <w:r w:rsidRPr="00506DB5">
        <w:rPr>
          <w:rFonts w:ascii="Tahoma" w:hAnsi="Tahoma" w:cs="Tahoma"/>
          <w:b/>
          <w:bCs/>
        </w:rPr>
        <w:t>»Uvoziti ESPD«</w:t>
      </w:r>
      <w:r w:rsidRPr="00506DB5">
        <w:rPr>
          <w:rFonts w:ascii="Tahoma" w:hAnsi="Tahoma" w:cs="Tahoma"/>
          <w:bCs/>
        </w:rPr>
        <w:t>.</w:t>
      </w:r>
      <w:r w:rsidRPr="00506DB5">
        <w:rPr>
          <w:rFonts w:ascii="Tahoma" w:hAnsi="Tahoma" w:cs="Tahoma"/>
          <w:b/>
          <w:bCs/>
        </w:rPr>
        <w:t xml:space="preserve"> </w:t>
      </w:r>
      <w:r w:rsidRPr="00506DB5">
        <w:rPr>
          <w:rFonts w:ascii="Tahoma" w:hAnsi="Tahoma" w:cs="Tahoma"/>
          <w:bCs/>
        </w:rPr>
        <w:t xml:space="preserve">Ponudnik nato izbere sedež podjetja (državo), </w:t>
      </w:r>
      <w:r w:rsidRPr="00506DB5">
        <w:rPr>
          <w:rFonts w:ascii="Tahoma" w:hAnsi="Tahoma" w:cs="Tahoma"/>
          <w:b/>
          <w:bCs/>
        </w:rPr>
        <w:t>ter za tem ukaz »Naloži«</w:t>
      </w:r>
      <w:r w:rsidRPr="00506DB5">
        <w:rPr>
          <w:rFonts w:ascii="Tahoma" w:hAnsi="Tahoma" w:cs="Tahoma"/>
          <w:bCs/>
        </w:rPr>
        <w:t xml:space="preserve"> in na svojem računalniku (oz. drugem elektronskem mediju) poišče ESPD (.</w:t>
      </w:r>
      <w:proofErr w:type="spellStart"/>
      <w:r w:rsidRPr="00506DB5">
        <w:rPr>
          <w:rFonts w:ascii="Tahoma" w:hAnsi="Tahoma" w:cs="Tahoma"/>
          <w:bCs/>
        </w:rPr>
        <w:t>xml</w:t>
      </w:r>
      <w:proofErr w:type="spellEnd"/>
      <w:r w:rsidRPr="00506DB5">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564D6F9" w14:textId="77777777" w:rsidR="00F90133" w:rsidRPr="00506DB5" w:rsidRDefault="00F90133" w:rsidP="00872690">
      <w:pPr>
        <w:keepNext/>
        <w:keepLines/>
        <w:jc w:val="both"/>
        <w:rPr>
          <w:rFonts w:ascii="Tahoma" w:hAnsi="Tahoma" w:cs="Tahoma"/>
          <w:bCs/>
          <w:sz w:val="18"/>
        </w:rPr>
      </w:pPr>
    </w:p>
    <w:p w14:paraId="1897E53A" w14:textId="77777777" w:rsidR="00F90133" w:rsidRPr="00506DB5" w:rsidRDefault="00F90133" w:rsidP="00872690">
      <w:pPr>
        <w:keepNext/>
        <w:keepLines/>
        <w:jc w:val="both"/>
        <w:rPr>
          <w:rFonts w:ascii="Tahoma" w:hAnsi="Tahoma" w:cs="Tahoma"/>
          <w:bCs/>
          <w:i/>
        </w:rPr>
      </w:pPr>
      <w:r w:rsidRPr="00506DB5">
        <w:rPr>
          <w:rFonts w:ascii="Tahoma" w:hAnsi="Tahoma" w:cs="Tahoma"/>
          <w:bCs/>
          <w:i/>
        </w:rPr>
        <w:t>Naročnik lahko ponudnike kadarkoli med postopkom pozove, da predložijo vsa dokazila ali del dokazil v zvezi z navedbami v izjavi (ESPD).</w:t>
      </w:r>
    </w:p>
    <w:p w14:paraId="2A7C6F09" w14:textId="77777777" w:rsidR="00196F26" w:rsidRPr="00506DB5" w:rsidRDefault="00196F26" w:rsidP="00872690">
      <w:pPr>
        <w:keepNext/>
        <w:keepLines/>
        <w:jc w:val="both"/>
        <w:rPr>
          <w:rFonts w:ascii="Tahoma" w:hAnsi="Tahoma" w:cs="Tahoma"/>
          <w:bCs/>
        </w:rPr>
      </w:pPr>
    </w:p>
    <w:p w14:paraId="02BC7567" w14:textId="77777777" w:rsidR="00196F26" w:rsidRPr="00506DB5" w:rsidRDefault="00196F26" w:rsidP="00872690">
      <w:pPr>
        <w:pStyle w:val="Odstavekseznama"/>
        <w:keepNext/>
        <w:keepLines/>
        <w:numPr>
          <w:ilvl w:val="1"/>
          <w:numId w:val="9"/>
        </w:numPr>
        <w:jc w:val="both"/>
        <w:rPr>
          <w:rFonts w:ascii="Tahoma" w:hAnsi="Tahoma" w:cs="Tahoma"/>
          <w:b/>
          <w:sz w:val="24"/>
          <w:szCs w:val="22"/>
        </w:rPr>
      </w:pPr>
      <w:r w:rsidRPr="00506DB5">
        <w:rPr>
          <w:rFonts w:ascii="Tahoma" w:hAnsi="Tahoma" w:cs="Tahoma"/>
          <w:b/>
          <w:sz w:val="24"/>
          <w:szCs w:val="22"/>
        </w:rPr>
        <w:t>RAZLOGI ZA IZKLJUČITEV</w:t>
      </w:r>
    </w:p>
    <w:p w14:paraId="12F0AEB0" w14:textId="77777777" w:rsidR="00196F26" w:rsidRPr="00506DB5" w:rsidRDefault="00196F26" w:rsidP="00872690">
      <w:pPr>
        <w:keepNext/>
        <w:keepLines/>
        <w:jc w:val="both"/>
        <w:rPr>
          <w:rFonts w:ascii="Tahoma" w:hAnsi="Tahoma" w:cs="Tahoma"/>
        </w:rPr>
      </w:pPr>
    </w:p>
    <w:p w14:paraId="574F8C48" w14:textId="761E6F77" w:rsidR="003557E2" w:rsidRPr="00506DB5" w:rsidRDefault="00196F26" w:rsidP="00872690">
      <w:pPr>
        <w:keepNext/>
        <w:keepLines/>
        <w:ind w:right="-2"/>
        <w:jc w:val="both"/>
        <w:rPr>
          <w:rFonts w:ascii="Tahoma" w:hAnsi="Tahoma" w:cs="Tahoma"/>
          <w:iCs/>
        </w:rPr>
      </w:pPr>
      <w:r w:rsidRPr="00506DB5">
        <w:rPr>
          <w:rFonts w:ascii="Tahoma" w:hAnsi="Tahoma" w:cs="Tahoma"/>
          <w:iCs/>
        </w:rPr>
        <w:t>Ponudnik mora izpolnjevati zahtevane pogoje v tej točki.</w:t>
      </w:r>
      <w:r w:rsidR="00896093" w:rsidRPr="00506DB5">
        <w:rPr>
          <w:rFonts w:ascii="Tahoma" w:hAnsi="Tahoma" w:cs="Tahoma"/>
          <w:iCs/>
        </w:rPr>
        <w:t xml:space="preserve"> </w:t>
      </w:r>
      <w:r w:rsidRPr="00506DB5">
        <w:rPr>
          <w:rFonts w:ascii="Tahoma" w:hAnsi="Tahoma" w:cs="Tahoma"/>
          <w:iCs/>
        </w:rPr>
        <w:t>V primeru, da ponudnik nastopa</w:t>
      </w:r>
      <w:r w:rsidR="003557E2" w:rsidRPr="00506DB5">
        <w:rPr>
          <w:rFonts w:ascii="Tahoma" w:hAnsi="Tahoma" w:cs="Tahoma"/>
          <w:iCs/>
        </w:rPr>
        <w:t>:</w:t>
      </w:r>
      <w:r w:rsidRPr="00506DB5">
        <w:rPr>
          <w:rFonts w:ascii="Tahoma" w:hAnsi="Tahoma" w:cs="Tahoma"/>
          <w:iCs/>
        </w:rPr>
        <w:t xml:space="preserve"> </w:t>
      </w:r>
    </w:p>
    <w:p w14:paraId="2E1996A4" w14:textId="2151B9BF" w:rsidR="00F877D7" w:rsidRPr="00506DB5" w:rsidRDefault="00196F26" w:rsidP="00BC29E8">
      <w:pPr>
        <w:pStyle w:val="Odstavekseznama"/>
        <w:keepNext/>
        <w:keepLines/>
        <w:numPr>
          <w:ilvl w:val="0"/>
          <w:numId w:val="37"/>
        </w:numPr>
        <w:ind w:right="-2"/>
        <w:jc w:val="both"/>
        <w:rPr>
          <w:rFonts w:ascii="Tahoma" w:hAnsi="Tahoma" w:cs="Tahoma"/>
          <w:iCs/>
        </w:rPr>
      </w:pPr>
      <w:r w:rsidRPr="00506DB5">
        <w:rPr>
          <w:rFonts w:ascii="Tahoma" w:hAnsi="Tahoma" w:cs="Tahoma"/>
          <w:iCs/>
          <w:u w:val="single"/>
        </w:rPr>
        <w:t>v skupni ponudbi</w:t>
      </w:r>
      <w:r w:rsidRPr="00506DB5">
        <w:rPr>
          <w:rFonts w:ascii="Tahoma" w:hAnsi="Tahoma" w:cs="Tahoma"/>
          <w:iCs/>
        </w:rPr>
        <w:t>, mora zahtevane</w:t>
      </w:r>
      <w:r w:rsidR="00257913" w:rsidRPr="00506DB5">
        <w:rPr>
          <w:rFonts w:ascii="Tahoma" w:hAnsi="Tahoma" w:cs="Tahoma"/>
          <w:iCs/>
        </w:rPr>
        <w:t xml:space="preserve"> v tej točki</w:t>
      </w:r>
      <w:r w:rsidRPr="00506DB5">
        <w:rPr>
          <w:rFonts w:ascii="Tahoma" w:hAnsi="Tahoma" w:cs="Tahoma"/>
          <w:iCs/>
        </w:rPr>
        <w:t xml:space="preserve"> pogoje izpolnjevati tudi vsak od partnerjev v primeru skupne ponudbe. </w:t>
      </w:r>
    </w:p>
    <w:p w14:paraId="366A473E" w14:textId="2E806000" w:rsidR="00196F26" w:rsidRPr="00506DB5" w:rsidRDefault="00196F26" w:rsidP="00BC29E8">
      <w:pPr>
        <w:pStyle w:val="Odstavekseznama"/>
        <w:keepNext/>
        <w:keepLines/>
        <w:numPr>
          <w:ilvl w:val="0"/>
          <w:numId w:val="37"/>
        </w:numPr>
        <w:ind w:right="-2"/>
        <w:jc w:val="both"/>
        <w:rPr>
          <w:rFonts w:ascii="Tahoma" w:hAnsi="Tahoma" w:cs="Tahoma"/>
          <w:iCs/>
        </w:rPr>
      </w:pPr>
      <w:r w:rsidRPr="00506DB5">
        <w:rPr>
          <w:rFonts w:ascii="Tahoma" w:hAnsi="Tahoma" w:cs="Tahoma"/>
          <w:iCs/>
          <w:u w:val="single"/>
        </w:rPr>
        <w:t>s podizvajalci in/ali s subjekti, katerih zmogljivosti uporablja gospodarski subjekt</w:t>
      </w:r>
      <w:r w:rsidRPr="00506DB5">
        <w:rPr>
          <w:rFonts w:ascii="Tahoma" w:hAnsi="Tahoma" w:cs="Tahoma"/>
          <w:iCs/>
        </w:rPr>
        <w:t>, mora zahtevane pogoje</w:t>
      </w:r>
      <w:r w:rsidR="00257913" w:rsidRPr="00506DB5">
        <w:rPr>
          <w:iCs/>
        </w:rPr>
        <w:t xml:space="preserve"> </w:t>
      </w:r>
      <w:r w:rsidR="00257913" w:rsidRPr="00506DB5">
        <w:rPr>
          <w:rFonts w:ascii="Tahoma" w:hAnsi="Tahoma" w:cs="Tahoma"/>
          <w:iCs/>
        </w:rPr>
        <w:t>v tej točki</w:t>
      </w:r>
      <w:r w:rsidRPr="00506DB5">
        <w:rPr>
          <w:rFonts w:ascii="Tahoma" w:hAnsi="Tahoma" w:cs="Tahoma"/>
          <w:iCs/>
        </w:rPr>
        <w:t xml:space="preserve"> izpolnjevati tudi vsak izmed podizvajalcev, ki jih ponudnik v ponudbi navede, ter tudi vsak subjekt, katerih zmogljivosti uporablja gospodarski subjekt.</w:t>
      </w:r>
      <w:r w:rsidR="00257913" w:rsidRPr="00506DB5">
        <w:rPr>
          <w:rFonts w:ascii="Tahoma" w:hAnsi="Tahoma" w:cs="Tahoma"/>
          <w:iCs/>
        </w:rPr>
        <w:t xml:space="preserve"> </w:t>
      </w:r>
    </w:p>
    <w:p w14:paraId="263BF3EF" w14:textId="77777777" w:rsidR="00196F26" w:rsidRPr="00506DB5" w:rsidRDefault="00196F26" w:rsidP="00872690">
      <w:pPr>
        <w:keepNext/>
        <w:keepLines/>
        <w:jc w:val="both"/>
        <w:rPr>
          <w:rFonts w:ascii="Tahoma" w:hAnsi="Tahoma" w:cs="Tahoma"/>
          <w:sz w:val="16"/>
        </w:rPr>
      </w:pPr>
    </w:p>
    <w:p w14:paraId="6509EC91" w14:textId="77777777" w:rsidR="00196F26" w:rsidRPr="00506DB5" w:rsidRDefault="00196F26" w:rsidP="00872690">
      <w:pPr>
        <w:keepNext/>
        <w:keepLines/>
        <w:jc w:val="both"/>
        <w:rPr>
          <w:rFonts w:ascii="Tahoma" w:hAnsi="Tahoma" w:cs="Tahoma"/>
          <w:bCs/>
          <w:u w:val="single"/>
        </w:rPr>
      </w:pPr>
      <w:r w:rsidRPr="00506DB5">
        <w:rPr>
          <w:rFonts w:ascii="Tahoma" w:hAnsi="Tahoma" w:cs="Tahoma"/>
          <w:bCs/>
          <w:u w:val="single"/>
        </w:rPr>
        <w:t xml:space="preserve">Naročnik bo iz sodelovanja v postopku javnega naročanja izključil </w:t>
      </w:r>
      <w:r w:rsidRPr="00506DB5">
        <w:rPr>
          <w:rFonts w:ascii="Tahoma" w:hAnsi="Tahoma" w:cs="Tahoma"/>
          <w:u w:val="single"/>
        </w:rPr>
        <w:t>ponudnika</w:t>
      </w:r>
      <w:r w:rsidRPr="00506DB5">
        <w:rPr>
          <w:rFonts w:ascii="Tahoma" w:hAnsi="Tahoma" w:cs="Tahoma"/>
          <w:bCs/>
          <w:u w:val="single"/>
        </w:rPr>
        <w:t xml:space="preserve">, če pri preverjanju v skladu z ZJN-3 ugotovi ali je drugače seznanjen, da ponudnik ne izpolnjuje pogojev v skladu s 1., 2. in 4. odstavkom 75. člena ZJN-3. </w:t>
      </w:r>
    </w:p>
    <w:p w14:paraId="48C56139" w14:textId="77777777" w:rsidR="00196F26" w:rsidRPr="00506DB5" w:rsidRDefault="00196F26" w:rsidP="00872690">
      <w:pPr>
        <w:keepNext/>
        <w:keepLines/>
        <w:jc w:val="both"/>
        <w:rPr>
          <w:rFonts w:ascii="Tahoma" w:hAnsi="Tahoma" w:cs="Tahoma"/>
          <w:b/>
          <w:smallCaps/>
        </w:rPr>
      </w:pPr>
    </w:p>
    <w:p w14:paraId="572FACC9" w14:textId="77777777" w:rsidR="00196F26" w:rsidRPr="00506DB5" w:rsidRDefault="00196F26" w:rsidP="00872690">
      <w:pPr>
        <w:keepNext/>
        <w:keepLines/>
        <w:ind w:right="-2"/>
        <w:jc w:val="both"/>
        <w:rPr>
          <w:rFonts w:ascii="Tahoma" w:hAnsi="Tahoma" w:cs="Tahoma"/>
        </w:rPr>
      </w:pPr>
      <w:r w:rsidRPr="00506DB5">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00FCF1CC" w14:textId="77777777" w:rsidR="00F877D7" w:rsidRPr="00506DB5" w:rsidRDefault="00F877D7" w:rsidP="00872690">
      <w:pPr>
        <w:keepNext/>
        <w:keepLines/>
        <w:ind w:right="-2"/>
        <w:jc w:val="both"/>
        <w:rPr>
          <w:rFonts w:ascii="Tahoma" w:hAnsi="Tahoma" w:cs="Tahoma"/>
          <w:sz w:val="18"/>
        </w:rPr>
      </w:pPr>
    </w:p>
    <w:p w14:paraId="5534CB65" w14:textId="7D17469D" w:rsidR="00196F26" w:rsidRPr="00506DB5" w:rsidRDefault="00196F26" w:rsidP="00872690">
      <w:pPr>
        <w:keepNext/>
        <w:keepLines/>
        <w:ind w:right="-2"/>
        <w:jc w:val="both"/>
        <w:rPr>
          <w:rFonts w:ascii="Tahoma" w:hAnsi="Tahoma" w:cs="Tahoma"/>
          <w:b/>
        </w:rPr>
      </w:pPr>
      <w:r w:rsidRPr="00506DB5">
        <w:rPr>
          <w:rFonts w:ascii="Tahoma" w:hAnsi="Tahoma" w:cs="Tahoma"/>
          <w:b/>
        </w:rPr>
        <w:t xml:space="preserve">A: Razlogi, povezani s kazenskimi obsodbami </w:t>
      </w:r>
    </w:p>
    <w:p w14:paraId="656BC1BF" w14:textId="77777777" w:rsidR="00196F26" w:rsidRPr="00506DB5" w:rsidRDefault="00196F26" w:rsidP="00872690">
      <w:pPr>
        <w:keepNext/>
        <w:keepLines/>
        <w:ind w:right="-2"/>
        <w:jc w:val="both"/>
        <w:rPr>
          <w:rFonts w:ascii="Tahoma" w:hAnsi="Tahoma" w:cs="Tahoma"/>
        </w:rPr>
      </w:pPr>
      <w:r w:rsidRPr="00506DB5">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506DB5">
        <w:rPr>
          <w:rFonts w:ascii="Tahoma" w:hAnsi="Tahoma" w:cs="Tahoma"/>
        </w:rPr>
        <w:t>popr</w:t>
      </w:r>
      <w:proofErr w:type="spellEnd"/>
      <w:r w:rsidRPr="00506DB5">
        <w:rPr>
          <w:rFonts w:ascii="Tahoma" w:hAnsi="Tahoma" w:cs="Tahoma"/>
        </w:rPr>
        <w:t>., 54/15, 38/16, 27/17, 23/20, 91/20, 95/21, 186/21 in 105/22 – ZZNŠPP; v nadaljnjem besedilu: KZ-1), ki so opredeljena v prvem odstavku 75. člena ZJN-3, ali za primerljiva kazniva dejanja, ki so jih izrekla tuja sodišča.</w:t>
      </w:r>
    </w:p>
    <w:p w14:paraId="0B4BCD56" w14:textId="13B9C180" w:rsidR="00896093" w:rsidRPr="00506DB5" w:rsidRDefault="00896093" w:rsidP="00872690">
      <w:pPr>
        <w:keepNext/>
        <w:keepLines/>
        <w:ind w:right="-2"/>
        <w:jc w:val="both"/>
        <w:rPr>
          <w:rFonts w:ascii="Tahoma" w:hAnsi="Tahoma" w:cs="Tahoma"/>
          <w:b/>
        </w:rPr>
      </w:pPr>
    </w:p>
    <w:p w14:paraId="58410199" w14:textId="50E729F7" w:rsidR="0090132B" w:rsidRPr="00506DB5" w:rsidRDefault="0090132B" w:rsidP="00872690">
      <w:pPr>
        <w:keepNext/>
        <w:keepLines/>
        <w:ind w:right="-2"/>
        <w:jc w:val="both"/>
        <w:rPr>
          <w:rFonts w:ascii="Tahoma" w:hAnsi="Tahoma" w:cs="Tahoma"/>
          <w:b/>
        </w:rPr>
      </w:pPr>
    </w:p>
    <w:p w14:paraId="4F41CB56" w14:textId="2A227D95" w:rsidR="0090132B" w:rsidRPr="00506DB5" w:rsidRDefault="0090132B" w:rsidP="00872690">
      <w:pPr>
        <w:keepNext/>
        <w:keepLines/>
        <w:ind w:right="-2"/>
        <w:jc w:val="both"/>
        <w:rPr>
          <w:rFonts w:ascii="Tahoma" w:hAnsi="Tahoma" w:cs="Tahoma"/>
          <w:b/>
        </w:rPr>
      </w:pPr>
    </w:p>
    <w:p w14:paraId="083880B8" w14:textId="7AAEC02C" w:rsidR="0090132B" w:rsidRPr="00506DB5" w:rsidRDefault="0090132B" w:rsidP="00872690">
      <w:pPr>
        <w:keepNext/>
        <w:keepLines/>
        <w:ind w:right="-2"/>
        <w:jc w:val="both"/>
        <w:rPr>
          <w:rFonts w:ascii="Tahoma" w:hAnsi="Tahoma" w:cs="Tahoma"/>
          <w:b/>
        </w:rPr>
      </w:pPr>
    </w:p>
    <w:p w14:paraId="1D0F5411" w14:textId="7018E238" w:rsidR="0090132B" w:rsidRPr="00506DB5" w:rsidRDefault="0090132B" w:rsidP="00872690">
      <w:pPr>
        <w:keepNext/>
        <w:keepLines/>
        <w:ind w:right="-2"/>
        <w:jc w:val="both"/>
        <w:rPr>
          <w:rFonts w:ascii="Tahoma" w:hAnsi="Tahoma" w:cs="Tahoma"/>
          <w:b/>
        </w:rPr>
      </w:pPr>
    </w:p>
    <w:p w14:paraId="05AB7A94" w14:textId="77777777" w:rsidR="0090132B" w:rsidRPr="00506DB5" w:rsidRDefault="0090132B" w:rsidP="00872690">
      <w:pPr>
        <w:keepNext/>
        <w:keepLines/>
        <w:ind w:right="-2"/>
        <w:jc w:val="both"/>
        <w:rPr>
          <w:rFonts w:ascii="Tahoma" w:hAnsi="Tahoma" w:cs="Tahoma"/>
          <w:b/>
        </w:rPr>
      </w:pPr>
    </w:p>
    <w:p w14:paraId="542A8794" w14:textId="74CD83F2" w:rsidR="00196F26" w:rsidRPr="00506DB5" w:rsidRDefault="00196F26" w:rsidP="00872690">
      <w:pPr>
        <w:keepNext/>
        <w:keepLines/>
        <w:ind w:right="-2"/>
        <w:jc w:val="both"/>
        <w:rPr>
          <w:rFonts w:ascii="Tahoma" w:hAnsi="Tahoma" w:cs="Tahoma"/>
          <w:b/>
        </w:rPr>
      </w:pPr>
      <w:r w:rsidRPr="00506DB5">
        <w:rPr>
          <w:rFonts w:ascii="Tahoma" w:hAnsi="Tahoma" w:cs="Tahoma"/>
          <w:b/>
        </w:rPr>
        <w:t>B: Razlogi, povezani s plačilom davkov ali prispevkov za socialno varnost</w:t>
      </w:r>
    </w:p>
    <w:p w14:paraId="05AC2D81" w14:textId="77777777" w:rsidR="00896093" w:rsidRPr="00506DB5" w:rsidRDefault="00196F26" w:rsidP="00872690">
      <w:pPr>
        <w:keepNext/>
        <w:keepLines/>
        <w:ind w:right="-2"/>
        <w:jc w:val="both"/>
        <w:rPr>
          <w:rFonts w:ascii="Tahoma" w:hAnsi="Tahoma" w:cs="Tahoma"/>
        </w:rPr>
      </w:pPr>
      <w:r w:rsidRPr="00506DB5">
        <w:rPr>
          <w:rFonts w:ascii="Tahoma" w:hAnsi="Tahoma" w:cs="Tahoma"/>
        </w:rPr>
        <w:t xml:space="preserve">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w:t>
      </w:r>
    </w:p>
    <w:p w14:paraId="60E1F45B" w14:textId="761102FA" w:rsidR="00196F26" w:rsidRPr="00506DB5" w:rsidRDefault="00196F26" w:rsidP="00872690">
      <w:pPr>
        <w:keepNext/>
        <w:keepLines/>
        <w:ind w:right="-2"/>
        <w:jc w:val="both"/>
        <w:rPr>
          <w:rFonts w:ascii="Tahoma" w:hAnsi="Tahoma" w:cs="Tahoma"/>
        </w:rPr>
      </w:pPr>
      <w:r w:rsidRPr="00506DB5">
        <w:rPr>
          <w:rFonts w:ascii="Tahoma" w:hAnsi="Tahoma" w:cs="Tahoma"/>
        </w:rPr>
        <w:t>predloženih vseh obračunov davčnih odtegljajev za dohodke iz delovnega razmerja za obdobje zadnjih petih let do dneva oddaje ponudbe ali prijave.</w:t>
      </w:r>
    </w:p>
    <w:p w14:paraId="5768234B" w14:textId="77777777" w:rsidR="00196F26" w:rsidRPr="00506DB5" w:rsidRDefault="00196F26" w:rsidP="00872690">
      <w:pPr>
        <w:keepNext/>
        <w:keepLines/>
        <w:ind w:right="-2"/>
        <w:jc w:val="both"/>
        <w:rPr>
          <w:rFonts w:ascii="Tahoma" w:hAnsi="Tahoma" w:cs="Tahoma"/>
          <w:b/>
          <w:sz w:val="18"/>
          <w:szCs w:val="18"/>
        </w:rPr>
      </w:pPr>
    </w:p>
    <w:p w14:paraId="511EE516" w14:textId="77777777" w:rsidR="00196F26" w:rsidRPr="00506DB5" w:rsidRDefault="00196F26" w:rsidP="00872690">
      <w:pPr>
        <w:keepNext/>
        <w:keepLines/>
        <w:ind w:right="-2"/>
        <w:jc w:val="both"/>
        <w:rPr>
          <w:rFonts w:ascii="Tahoma" w:hAnsi="Tahoma" w:cs="Tahoma"/>
          <w:b/>
        </w:rPr>
      </w:pPr>
      <w:r w:rsidRPr="00506DB5">
        <w:rPr>
          <w:rFonts w:ascii="Tahoma" w:hAnsi="Tahoma" w:cs="Tahoma"/>
          <w:b/>
        </w:rPr>
        <w:t>D: Nacionalni razlogi za izključitev</w:t>
      </w:r>
    </w:p>
    <w:p w14:paraId="29476BF6" w14:textId="77777777" w:rsidR="00196F26" w:rsidRPr="00506DB5" w:rsidRDefault="00196F26" w:rsidP="00872690">
      <w:pPr>
        <w:keepNext/>
        <w:keepLines/>
        <w:jc w:val="both"/>
        <w:rPr>
          <w:rFonts w:ascii="Tahoma" w:hAnsi="Tahoma" w:cs="Tahoma"/>
        </w:rPr>
      </w:pPr>
      <w:r w:rsidRPr="00506DB5">
        <w:rPr>
          <w:rFonts w:ascii="Tahoma" w:hAnsi="Tahoma" w:cs="Tahoma"/>
        </w:rPr>
        <w:t>Naročnik bo iz posameznega postopka javnega naročanja izključil gospodarski subjekt:</w:t>
      </w:r>
    </w:p>
    <w:p w14:paraId="34059695" w14:textId="77777777" w:rsidR="00196F26" w:rsidRPr="00506DB5" w:rsidRDefault="00196F26" w:rsidP="00872690">
      <w:pPr>
        <w:keepNext/>
        <w:keepLines/>
        <w:jc w:val="both"/>
        <w:rPr>
          <w:rFonts w:ascii="Tahoma" w:hAnsi="Tahoma" w:cs="Tahoma"/>
          <w:sz w:val="6"/>
          <w:szCs w:val="18"/>
        </w:rPr>
      </w:pPr>
    </w:p>
    <w:p w14:paraId="556EA047" w14:textId="77777777" w:rsidR="00196F26" w:rsidRPr="00506DB5" w:rsidRDefault="00196F26" w:rsidP="00872690">
      <w:pPr>
        <w:keepNext/>
        <w:keepLines/>
        <w:ind w:left="284" w:hanging="284"/>
        <w:jc w:val="both"/>
        <w:rPr>
          <w:rFonts w:ascii="Tahoma" w:hAnsi="Tahoma" w:cs="Tahoma"/>
        </w:rPr>
      </w:pPr>
      <w:r w:rsidRPr="00506DB5">
        <w:rPr>
          <w:rFonts w:ascii="Tahoma" w:hAnsi="Tahoma" w:cs="Tahoma"/>
          <w:b/>
        </w:rPr>
        <w:t>D.1: Točka a) četrtega odstavka 75. člena ZJN-3</w:t>
      </w:r>
    </w:p>
    <w:p w14:paraId="1007AEF2" w14:textId="77777777" w:rsidR="00196F26" w:rsidRPr="00506DB5" w:rsidRDefault="00196F26" w:rsidP="00872690">
      <w:pPr>
        <w:keepNext/>
        <w:keepLines/>
        <w:numPr>
          <w:ilvl w:val="0"/>
          <w:numId w:val="13"/>
        </w:numPr>
        <w:ind w:left="284" w:hanging="284"/>
        <w:jc w:val="both"/>
        <w:rPr>
          <w:rFonts w:ascii="Tahoma" w:hAnsi="Tahoma" w:cs="Tahoma"/>
        </w:rPr>
      </w:pPr>
      <w:r w:rsidRPr="00506DB5">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1CF23A7" w14:textId="77777777" w:rsidR="00196F26" w:rsidRPr="00506DB5" w:rsidRDefault="00196F26" w:rsidP="00872690">
      <w:pPr>
        <w:keepNext/>
        <w:keepLines/>
        <w:jc w:val="both"/>
        <w:rPr>
          <w:rFonts w:ascii="Tahoma" w:hAnsi="Tahoma" w:cs="Tahoma"/>
          <w:b/>
          <w:sz w:val="6"/>
          <w:szCs w:val="18"/>
        </w:rPr>
      </w:pPr>
    </w:p>
    <w:p w14:paraId="529777D0" w14:textId="77777777" w:rsidR="00196F26" w:rsidRPr="00506DB5" w:rsidRDefault="00196F26" w:rsidP="00872690">
      <w:pPr>
        <w:keepNext/>
        <w:keepLines/>
        <w:jc w:val="both"/>
        <w:rPr>
          <w:rFonts w:ascii="Tahoma" w:hAnsi="Tahoma" w:cs="Tahoma"/>
        </w:rPr>
      </w:pPr>
      <w:r w:rsidRPr="00506DB5">
        <w:rPr>
          <w:rFonts w:ascii="Tahoma" w:hAnsi="Tahoma" w:cs="Tahoma"/>
          <w:b/>
        </w:rPr>
        <w:t>D.2: Točka b) četrtega odstavka 75. člena ZJN-3</w:t>
      </w:r>
    </w:p>
    <w:p w14:paraId="17DC3E9B" w14:textId="77777777" w:rsidR="00196F26" w:rsidRPr="00506DB5" w:rsidRDefault="00196F26" w:rsidP="00872690">
      <w:pPr>
        <w:keepNext/>
        <w:keepLines/>
        <w:numPr>
          <w:ilvl w:val="0"/>
          <w:numId w:val="13"/>
        </w:numPr>
        <w:ind w:left="284" w:hanging="284"/>
        <w:jc w:val="both"/>
        <w:rPr>
          <w:rFonts w:ascii="Tahoma" w:hAnsi="Tahoma" w:cs="Tahoma"/>
        </w:rPr>
      </w:pPr>
      <w:r w:rsidRPr="00506DB5">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75A8431" w14:textId="77777777" w:rsidR="00196F26" w:rsidRPr="00506DB5" w:rsidRDefault="00196F26" w:rsidP="00872690">
      <w:pPr>
        <w:keepNext/>
        <w:keepLines/>
        <w:jc w:val="both"/>
        <w:rPr>
          <w:rFonts w:ascii="Tahoma" w:hAnsi="Tahoma" w:cs="Tahoma"/>
          <w:b/>
          <w:sz w:val="6"/>
          <w:szCs w:val="18"/>
        </w:rPr>
      </w:pPr>
    </w:p>
    <w:p w14:paraId="668E3B5E" w14:textId="77777777" w:rsidR="00196F26" w:rsidRPr="00506DB5" w:rsidRDefault="00196F26" w:rsidP="00872690">
      <w:pPr>
        <w:keepNext/>
        <w:keepLines/>
        <w:jc w:val="both"/>
        <w:rPr>
          <w:rFonts w:ascii="Tahoma" w:hAnsi="Tahoma" w:cs="Tahoma"/>
          <w:b/>
        </w:rPr>
      </w:pPr>
      <w:r w:rsidRPr="00506DB5">
        <w:rPr>
          <w:rFonts w:ascii="Tahoma" w:hAnsi="Tahoma" w:cs="Tahoma"/>
          <w:b/>
        </w:rPr>
        <w:t>D.3: Kršitev temeljnih pravic delavcev (196. člen KZ-1), prvi odstavek 75. člena ZJN-3</w:t>
      </w:r>
    </w:p>
    <w:p w14:paraId="798870D1" w14:textId="77777777" w:rsidR="00196F26" w:rsidRPr="00506DB5" w:rsidRDefault="00196F26" w:rsidP="00872690">
      <w:pPr>
        <w:keepNext/>
        <w:keepLines/>
        <w:numPr>
          <w:ilvl w:val="0"/>
          <w:numId w:val="13"/>
        </w:numPr>
        <w:ind w:left="284" w:hanging="284"/>
        <w:jc w:val="both"/>
        <w:rPr>
          <w:rFonts w:ascii="Tahoma" w:hAnsi="Tahoma" w:cs="Tahoma"/>
        </w:rPr>
      </w:pPr>
      <w:r w:rsidRPr="00506DB5">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025D02CE" w14:textId="77777777" w:rsidR="00196F26" w:rsidRPr="00506DB5" w:rsidRDefault="00196F26" w:rsidP="00872690">
      <w:pPr>
        <w:keepNext/>
        <w:keepLines/>
        <w:ind w:right="-2"/>
        <w:jc w:val="both"/>
        <w:rPr>
          <w:rFonts w:ascii="Tahoma" w:hAnsi="Tahoma" w:cs="Tahoma"/>
          <w:b/>
          <w:smallCaps/>
          <w:sz w:val="16"/>
        </w:rPr>
      </w:pPr>
    </w:p>
    <w:p w14:paraId="27A2E0F9" w14:textId="77777777" w:rsidR="003F4775" w:rsidRPr="00506DB5" w:rsidRDefault="003F4775" w:rsidP="00872690">
      <w:pPr>
        <w:keepNext/>
        <w:keepLines/>
        <w:ind w:right="-2"/>
        <w:jc w:val="both"/>
        <w:rPr>
          <w:rFonts w:ascii="Tahoma" w:hAnsi="Tahoma" w:cs="Tahoma"/>
          <w:b/>
          <w:smallCaps/>
          <w:sz w:val="22"/>
        </w:rPr>
      </w:pPr>
      <w:r w:rsidRPr="00506DB5">
        <w:rPr>
          <w:rFonts w:ascii="Tahoma" w:hAnsi="Tahoma" w:cs="Tahoma"/>
          <w:b/>
          <w:smallCaps/>
          <w:sz w:val="22"/>
        </w:rPr>
        <w:t>Dokazila (velja za vse pogoje zgoraj):</w:t>
      </w:r>
    </w:p>
    <w:p w14:paraId="2E9D83B4" w14:textId="77777777" w:rsidR="003F4775" w:rsidRPr="00506DB5" w:rsidRDefault="003F4775" w:rsidP="00872690">
      <w:pPr>
        <w:keepNext/>
        <w:keepLines/>
        <w:contextualSpacing/>
        <w:jc w:val="both"/>
        <w:rPr>
          <w:rFonts w:ascii="Tahoma" w:hAnsi="Tahoma" w:cs="Tahoma"/>
        </w:rPr>
      </w:pPr>
      <w:r w:rsidRPr="00506DB5">
        <w:rPr>
          <w:rFonts w:ascii="Tahoma" w:hAnsi="Tahoma" w:cs="Tahoma"/>
        </w:rPr>
        <w:t>ESPD s strani vseh sodelujočih gospodarskih subjektov v ponudbi, ter s Prilogo 3/1 (ponudnik/partner) oz. Prilogo 3/2 (podizvajalec/subjekt</w:t>
      </w:r>
      <w:r w:rsidRPr="00506DB5">
        <w:t xml:space="preserve"> </w:t>
      </w:r>
      <w:r w:rsidRPr="00506DB5">
        <w:rPr>
          <w:rFonts w:ascii="Tahoma" w:hAnsi="Tahoma" w:cs="Tahoma"/>
        </w:rPr>
        <w:t>katerih zmogljivosti uporablja ponudnik).</w:t>
      </w:r>
      <w:r w:rsidRPr="00506DB5">
        <w:t xml:space="preserve"> </w:t>
      </w:r>
    </w:p>
    <w:p w14:paraId="6BD262A9" w14:textId="77777777" w:rsidR="003F4775" w:rsidRPr="00506DB5" w:rsidRDefault="003F4775" w:rsidP="00872690">
      <w:pPr>
        <w:keepNext/>
        <w:keepLines/>
        <w:jc w:val="both"/>
        <w:rPr>
          <w:rFonts w:ascii="Tahoma" w:hAnsi="Tahoma" w:cs="Tahoma"/>
          <w:b/>
          <w:bCs/>
          <w:sz w:val="16"/>
        </w:rPr>
      </w:pPr>
    </w:p>
    <w:p w14:paraId="011FD82C" w14:textId="77777777" w:rsidR="003F4775" w:rsidRPr="00506DB5" w:rsidRDefault="003F4775" w:rsidP="00872690">
      <w:pPr>
        <w:keepNext/>
        <w:keepLines/>
        <w:jc w:val="both"/>
        <w:rPr>
          <w:rFonts w:ascii="Tahoma" w:hAnsi="Tahoma" w:cs="Tahoma"/>
          <w:bCs/>
        </w:rPr>
      </w:pPr>
      <w:r w:rsidRPr="00506DB5">
        <w:rPr>
          <w:rFonts w:ascii="Tahoma" w:hAnsi="Tahoma" w:cs="Tahoma"/>
          <w:bCs/>
        </w:rPr>
        <w:t>Naročnik bo preveril izpolnjevanje pogojev iz 1., 2. in 4. odstavka 75. člena ZJN-3 preko informacijskega sistema e-Dosje, ki je namenjen elektronskem preverjanju ponudnikov (in ostalih sodelujočih), v (predmetnih) slovenskih uradnih evidencah.</w:t>
      </w:r>
      <w:r w:rsidRPr="00506DB5">
        <w:rPr>
          <w:rFonts w:ascii="Tahoma" w:hAnsi="Tahoma" w:cs="Tahoma"/>
          <w:bCs/>
          <w:i/>
        </w:rPr>
        <w:t xml:space="preserve"> </w:t>
      </w:r>
    </w:p>
    <w:p w14:paraId="3DB4BD51" w14:textId="77777777" w:rsidR="003F4775" w:rsidRPr="00506DB5" w:rsidRDefault="003F4775" w:rsidP="00872690">
      <w:pPr>
        <w:keepNext/>
        <w:keepLines/>
        <w:jc w:val="both"/>
        <w:rPr>
          <w:rFonts w:ascii="Tahoma" w:hAnsi="Tahoma" w:cs="Tahoma"/>
        </w:rPr>
      </w:pPr>
    </w:p>
    <w:p w14:paraId="59CFA225" w14:textId="77777777" w:rsidR="003F4775" w:rsidRPr="00506DB5" w:rsidRDefault="003F4775" w:rsidP="00872690">
      <w:pPr>
        <w:keepNext/>
        <w:keepLines/>
        <w:jc w:val="both"/>
        <w:rPr>
          <w:rFonts w:ascii="Tahoma" w:eastAsia="Tahoma" w:hAnsi="Tahoma" w:cs="Tahoma"/>
          <w:b/>
          <w:sz w:val="22"/>
        </w:rPr>
      </w:pPr>
      <w:r w:rsidRPr="00506DB5">
        <w:rPr>
          <w:rFonts w:ascii="Tahoma" w:eastAsia="Tahoma" w:hAnsi="Tahoma" w:cs="Tahoma"/>
          <w:b/>
          <w:sz w:val="22"/>
        </w:rPr>
        <w:t>Opomba za tuje gospodarske subjekte:</w:t>
      </w:r>
    </w:p>
    <w:p w14:paraId="0D8C42F5" w14:textId="77777777" w:rsidR="003F4775" w:rsidRPr="00506DB5" w:rsidRDefault="003F4775" w:rsidP="00872690">
      <w:pPr>
        <w:keepNext/>
        <w:keepLines/>
        <w:jc w:val="both"/>
        <w:rPr>
          <w:rFonts w:ascii="Tahoma" w:hAnsi="Tahoma" w:cs="Tahoma"/>
        </w:rPr>
      </w:pPr>
      <w:r w:rsidRPr="00506DB5">
        <w:rPr>
          <w:rFonts w:ascii="Tahoma" w:hAnsi="Tahoma" w:cs="Tahoma"/>
        </w:rPr>
        <w:t>Gospodarski subjekt s sedežem izven Republike Slovenije, bo moral potrdila/dokazila svojega (nacionalnega) pristojnega organa predložiti sam.</w:t>
      </w:r>
    </w:p>
    <w:p w14:paraId="58F1587D" w14:textId="77777777" w:rsidR="003F4775" w:rsidRPr="00506DB5" w:rsidRDefault="003F4775" w:rsidP="00872690">
      <w:pPr>
        <w:keepNext/>
        <w:keepLines/>
        <w:jc w:val="both"/>
        <w:rPr>
          <w:rFonts w:ascii="Tahoma" w:eastAsia="Calibri" w:hAnsi="Tahoma" w:cs="Tahoma"/>
          <w:sz w:val="14"/>
          <w:szCs w:val="16"/>
          <w:lang w:eastAsia="en-US"/>
        </w:rPr>
      </w:pPr>
    </w:p>
    <w:p w14:paraId="3DDCA90C" w14:textId="77777777" w:rsidR="003F4775" w:rsidRPr="00506DB5" w:rsidRDefault="003F4775" w:rsidP="00872690">
      <w:pPr>
        <w:keepNext/>
        <w:keepLines/>
        <w:jc w:val="both"/>
        <w:rPr>
          <w:rFonts w:ascii="Tahoma" w:eastAsia="Calibri" w:hAnsi="Tahoma" w:cs="Tahoma"/>
          <w:szCs w:val="22"/>
          <w:lang w:eastAsia="en-US"/>
        </w:rPr>
      </w:pPr>
      <w:r w:rsidRPr="00506DB5">
        <w:rPr>
          <w:rFonts w:ascii="Tahoma" w:eastAsia="Calibri" w:hAnsi="Tahoma" w:cs="Tahoma"/>
          <w:szCs w:val="22"/>
          <w:u w:val="single"/>
          <w:lang w:eastAsia="en-US"/>
        </w:rPr>
        <w:t>Če država članica ali tretja država dokumentov in potrdil iz prejšnjega odstavka ne izdaja ali če ti ne zajemajo vseh primerov</w:t>
      </w:r>
      <w:r w:rsidRPr="00506DB5">
        <w:rPr>
          <w:rFonts w:ascii="Tahoma" w:eastAsia="Calibri" w:hAnsi="Tahoma" w:cs="Tahoma"/>
          <w:szCs w:val="22"/>
          <w:lang w:eastAsia="en-US"/>
        </w:rPr>
        <w:t xml:space="preserve"> iz 1. in 2. odstavka, ter b) točke 4. odstavka 75. člena ZJN-3, </w:t>
      </w:r>
      <w:r w:rsidRPr="00506DB5">
        <w:rPr>
          <w:rFonts w:ascii="Tahoma" w:eastAsia="Calibri" w:hAnsi="Tahoma" w:cs="Tahoma"/>
          <w:szCs w:val="22"/>
          <w:u w:val="single"/>
          <w:lang w:eastAsia="en-US"/>
        </w:rPr>
        <w:t>jih je mogoče nadomestiti z zapriseženo izjavo</w:t>
      </w:r>
      <w:r w:rsidRPr="00506DB5">
        <w:rPr>
          <w:rFonts w:ascii="Tahoma" w:eastAsia="Calibri" w:hAnsi="Tahoma" w:cs="Tahoma"/>
          <w:szCs w:val="22"/>
          <w:lang w:eastAsia="en-US"/>
        </w:rPr>
        <w:t xml:space="preserve">, </w:t>
      </w:r>
      <w:r w:rsidRPr="00506DB5">
        <w:rPr>
          <w:rFonts w:ascii="Tahoma" w:eastAsia="Calibri" w:hAnsi="Tahoma" w:cs="Tahoma"/>
          <w:szCs w:val="22"/>
          <w:u w:val="single"/>
          <w:lang w:eastAsia="en-US"/>
        </w:rPr>
        <w:t>če ta v državi članici ali tretji državi ni predvidena</w:t>
      </w:r>
      <w:r w:rsidRPr="00506DB5">
        <w:rPr>
          <w:rFonts w:ascii="Tahoma" w:eastAsia="Calibri" w:hAnsi="Tahoma" w:cs="Tahoma"/>
          <w:szCs w:val="22"/>
          <w:lang w:eastAsia="en-US"/>
        </w:rPr>
        <w:t xml:space="preserve">, </w:t>
      </w:r>
      <w:r w:rsidRPr="00506DB5">
        <w:rPr>
          <w:rFonts w:ascii="Tahoma" w:eastAsia="Calibri" w:hAnsi="Tahoma" w:cs="Tahoma"/>
          <w:szCs w:val="22"/>
          <w:u w:val="single"/>
          <w:lang w:eastAsia="en-US"/>
        </w:rPr>
        <w:t>pa z izjavo določene osebe, dano pred pristojnim sodnim ali upravnim organom, notarjem ali pred pristojno poklicno ali trgovinsko organizacijo v matični državi te osebe ali v državi, v kateri ima sedež gospodarski subjekt</w:t>
      </w:r>
      <w:r w:rsidRPr="00506DB5">
        <w:rPr>
          <w:rFonts w:ascii="Tahoma" w:eastAsia="Calibri" w:hAnsi="Tahoma" w:cs="Tahoma"/>
          <w:szCs w:val="22"/>
          <w:lang w:eastAsia="en-US"/>
        </w:rPr>
        <w:t>.</w:t>
      </w:r>
    </w:p>
    <w:p w14:paraId="1D6F4DBF" w14:textId="77777777" w:rsidR="00196F26" w:rsidRPr="00506DB5" w:rsidRDefault="00196F26" w:rsidP="00872690">
      <w:pPr>
        <w:keepNext/>
        <w:keepLines/>
        <w:jc w:val="both"/>
        <w:rPr>
          <w:rFonts w:ascii="Tahoma" w:hAnsi="Tahoma" w:cs="Tahoma"/>
          <w:sz w:val="16"/>
          <w:szCs w:val="18"/>
        </w:rPr>
      </w:pPr>
    </w:p>
    <w:p w14:paraId="52065394" w14:textId="77777777" w:rsidR="00196F26" w:rsidRPr="00506DB5" w:rsidRDefault="00196F26" w:rsidP="00872690">
      <w:pPr>
        <w:keepNext/>
        <w:keepLines/>
        <w:numPr>
          <w:ilvl w:val="0"/>
          <w:numId w:val="11"/>
        </w:numPr>
        <w:ind w:left="284" w:hanging="284"/>
        <w:jc w:val="both"/>
        <w:rPr>
          <w:rFonts w:ascii="Tahoma" w:hAnsi="Tahoma" w:cs="Tahoma"/>
          <w:b/>
          <w:bCs/>
        </w:rPr>
      </w:pPr>
      <w:r w:rsidRPr="00506DB5">
        <w:rPr>
          <w:rFonts w:ascii="Tahoma" w:hAnsi="Tahoma" w:cs="Tahoma"/>
          <w:b/>
          <w:bCs/>
        </w:rPr>
        <w:t>EMŠO:</w:t>
      </w:r>
    </w:p>
    <w:p w14:paraId="57C141A3" w14:textId="534E54D1" w:rsidR="00196F26" w:rsidRPr="00506DB5" w:rsidRDefault="00196F26" w:rsidP="00872690">
      <w:pPr>
        <w:keepNext/>
        <w:keepLines/>
        <w:jc w:val="both"/>
        <w:rPr>
          <w:rFonts w:ascii="Tahoma" w:hAnsi="Tahoma" w:cs="Tahoma"/>
          <w:bCs/>
        </w:rPr>
      </w:pPr>
      <w:r w:rsidRPr="00506DB5">
        <w:rPr>
          <w:rFonts w:ascii="Tahoma" w:hAnsi="Tahoma" w:cs="Tahoma"/>
          <w:bCs/>
        </w:rPr>
        <w:t xml:space="preserve">Za potrebe preverjanja v informacijskem sistemu e-Dosje </w:t>
      </w:r>
      <w:r w:rsidRPr="00506DB5">
        <w:rPr>
          <w:rFonts w:ascii="Tahoma" w:hAnsi="Tahoma" w:cs="Tahoma"/>
          <w:bCs/>
          <w:u w:val="single"/>
        </w:rPr>
        <w:t xml:space="preserve">ponudnik (in vsi ostali sodelujoči gospodarski subjekti v ponudbi) za </w:t>
      </w:r>
      <w:r w:rsidRPr="00506DB5">
        <w:rPr>
          <w:rFonts w:ascii="Tahoma" w:hAnsi="Tahoma" w:cs="Tahoma"/>
          <w:b/>
          <w:bCs/>
          <w:u w:val="single"/>
        </w:rPr>
        <w:t>VSE</w:t>
      </w:r>
      <w:r w:rsidRPr="00506DB5">
        <w:rPr>
          <w:rFonts w:ascii="Tahoma" w:hAnsi="Tahoma" w:cs="Tahoma"/>
          <w:bCs/>
          <w:u w:val="single"/>
        </w:rPr>
        <w:t xml:space="preserve"> osebe, ki so člani upravnega, vodstvenega </w:t>
      </w:r>
      <w:r w:rsidRPr="00506DB5">
        <w:rPr>
          <w:rFonts w:ascii="Tahoma" w:hAnsi="Tahoma" w:cs="Tahoma"/>
          <w:b/>
          <w:bCs/>
          <w:u w:val="single"/>
        </w:rPr>
        <w:t>ali</w:t>
      </w:r>
      <w:r w:rsidRPr="00506DB5">
        <w:rPr>
          <w:rFonts w:ascii="Tahoma" w:hAnsi="Tahoma" w:cs="Tahoma"/>
          <w:bCs/>
          <w:u w:val="single"/>
        </w:rPr>
        <w:t xml:space="preserve"> nadzornega organa gospodarskega subjekta </w:t>
      </w:r>
      <w:r w:rsidRPr="00506DB5">
        <w:rPr>
          <w:rFonts w:ascii="Tahoma" w:hAnsi="Tahoma" w:cs="Tahoma"/>
          <w:b/>
          <w:bCs/>
          <w:u w:val="single"/>
        </w:rPr>
        <w:t>ali</w:t>
      </w:r>
      <w:r w:rsidRPr="00506DB5">
        <w:rPr>
          <w:rFonts w:ascii="Tahoma" w:hAnsi="Tahoma" w:cs="Tahoma"/>
          <w:bCs/>
          <w:u w:val="single"/>
        </w:rPr>
        <w:t xml:space="preserve"> ki imajo pooblastila za njegovo zastopanje </w:t>
      </w:r>
      <w:r w:rsidRPr="00506DB5">
        <w:rPr>
          <w:rFonts w:ascii="Tahoma" w:hAnsi="Tahoma" w:cs="Tahoma"/>
          <w:b/>
          <w:bCs/>
          <w:u w:val="single"/>
        </w:rPr>
        <w:t>ali</w:t>
      </w:r>
      <w:r w:rsidRPr="00506DB5">
        <w:rPr>
          <w:rFonts w:ascii="Tahoma" w:hAnsi="Tahoma" w:cs="Tahoma"/>
          <w:bCs/>
          <w:u w:val="single"/>
        </w:rPr>
        <w:t xml:space="preserve"> odločanje </w:t>
      </w:r>
      <w:r w:rsidRPr="00506DB5">
        <w:rPr>
          <w:rFonts w:ascii="Tahoma" w:hAnsi="Tahoma" w:cs="Tahoma"/>
          <w:b/>
          <w:bCs/>
          <w:u w:val="single"/>
        </w:rPr>
        <w:t>ali</w:t>
      </w:r>
      <w:r w:rsidRPr="00506DB5">
        <w:rPr>
          <w:rFonts w:ascii="Tahoma" w:hAnsi="Tahoma" w:cs="Tahoma"/>
          <w:bCs/>
          <w:u w:val="single"/>
        </w:rPr>
        <w:t xml:space="preserve"> nadzor v njem</w:t>
      </w:r>
      <w:r w:rsidRPr="00506DB5">
        <w:rPr>
          <w:rFonts w:ascii="Tahoma" w:hAnsi="Tahoma" w:cs="Tahoma"/>
          <w:bCs/>
        </w:rPr>
        <w:t xml:space="preserve">, </w:t>
      </w:r>
      <w:r w:rsidRPr="00506DB5">
        <w:rPr>
          <w:rFonts w:ascii="Tahoma" w:hAnsi="Tahoma" w:cs="Tahoma"/>
          <w:b/>
          <w:bCs/>
        </w:rPr>
        <w:t>navedejo EMŠO:</w:t>
      </w:r>
      <w:r w:rsidRPr="00506DB5">
        <w:rPr>
          <w:rFonts w:ascii="Tahoma" w:hAnsi="Tahoma" w:cs="Tahoma"/>
          <w:bCs/>
        </w:rPr>
        <w:t xml:space="preserve"> </w:t>
      </w:r>
    </w:p>
    <w:p w14:paraId="2BFFE122" w14:textId="77777777" w:rsidR="00196F26" w:rsidRPr="00506DB5" w:rsidRDefault="00196F26" w:rsidP="00872690">
      <w:pPr>
        <w:keepNext/>
        <w:keepLines/>
        <w:numPr>
          <w:ilvl w:val="0"/>
          <w:numId w:val="12"/>
        </w:numPr>
        <w:ind w:left="567"/>
        <w:jc w:val="both"/>
        <w:rPr>
          <w:rFonts w:ascii="Tahoma" w:hAnsi="Tahoma" w:cs="Tahoma"/>
          <w:bCs/>
        </w:rPr>
      </w:pPr>
      <w:r w:rsidRPr="00506DB5">
        <w:rPr>
          <w:rFonts w:ascii="Tahoma" w:hAnsi="Tahoma" w:cs="Tahoma"/>
          <w:bCs/>
        </w:rPr>
        <w:t xml:space="preserve">v Prilogo 1 (ponudnik/partner), Prilogo 5 (podizvajalci), Prilogo 6 (subjekti, katerih zmogljivost uporablja ponudnik) </w:t>
      </w:r>
      <w:r w:rsidRPr="00506DB5">
        <w:rPr>
          <w:rFonts w:ascii="Tahoma" w:hAnsi="Tahoma" w:cs="Tahoma"/>
          <w:bCs/>
          <w:u w:val="single"/>
        </w:rPr>
        <w:t>ali</w:t>
      </w:r>
    </w:p>
    <w:p w14:paraId="126CA3CE" w14:textId="77777777" w:rsidR="00196F26" w:rsidRPr="00506DB5" w:rsidRDefault="00196F26" w:rsidP="00872690">
      <w:pPr>
        <w:keepNext/>
        <w:keepLines/>
        <w:numPr>
          <w:ilvl w:val="0"/>
          <w:numId w:val="12"/>
        </w:numPr>
        <w:ind w:left="567"/>
        <w:jc w:val="both"/>
        <w:rPr>
          <w:rFonts w:ascii="Tahoma" w:hAnsi="Tahoma" w:cs="Tahoma"/>
          <w:bCs/>
        </w:rPr>
      </w:pPr>
      <w:r w:rsidRPr="00506DB5">
        <w:rPr>
          <w:rFonts w:ascii="Tahoma"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506DB5">
        <w:rPr>
          <w:rFonts w:ascii="Tahoma" w:hAnsi="Tahoma" w:cs="Tahoma"/>
          <w:bCs/>
          <w:u w:val="single"/>
        </w:rPr>
        <w:t>ali</w:t>
      </w:r>
    </w:p>
    <w:p w14:paraId="6CD4D021" w14:textId="77777777" w:rsidR="00196F26" w:rsidRPr="00506DB5" w:rsidRDefault="00196F26" w:rsidP="00872690">
      <w:pPr>
        <w:keepNext/>
        <w:keepLines/>
        <w:numPr>
          <w:ilvl w:val="0"/>
          <w:numId w:val="12"/>
        </w:numPr>
        <w:ind w:left="567"/>
        <w:jc w:val="both"/>
        <w:rPr>
          <w:rFonts w:ascii="Tahoma" w:hAnsi="Tahoma" w:cs="Tahoma"/>
          <w:bCs/>
        </w:rPr>
      </w:pPr>
      <w:r w:rsidRPr="00506DB5">
        <w:rPr>
          <w:rFonts w:ascii="Tahoma" w:hAnsi="Tahoma" w:cs="Tahoma"/>
          <w:bCs/>
        </w:rPr>
        <w:t>na lastnem obrazcu.</w:t>
      </w:r>
    </w:p>
    <w:p w14:paraId="3B4167F7" w14:textId="77777777" w:rsidR="00196F26" w:rsidRPr="00506DB5" w:rsidRDefault="00196F26" w:rsidP="00872690">
      <w:pPr>
        <w:keepNext/>
        <w:keepLines/>
        <w:jc w:val="both"/>
        <w:rPr>
          <w:rFonts w:ascii="Tahoma" w:hAnsi="Tahoma" w:cs="Tahoma"/>
          <w:bCs/>
        </w:rPr>
      </w:pPr>
    </w:p>
    <w:p w14:paraId="573E50CF" w14:textId="77777777" w:rsidR="00196F26" w:rsidRPr="00506DB5" w:rsidRDefault="00196F26" w:rsidP="00872690">
      <w:pPr>
        <w:keepNext/>
        <w:keepLines/>
        <w:numPr>
          <w:ilvl w:val="0"/>
          <w:numId w:val="11"/>
        </w:numPr>
        <w:ind w:left="284" w:hanging="284"/>
        <w:jc w:val="both"/>
        <w:rPr>
          <w:rFonts w:ascii="Tahoma" w:hAnsi="Tahoma" w:cs="Tahoma"/>
          <w:b/>
          <w:bCs/>
        </w:rPr>
      </w:pPr>
      <w:r w:rsidRPr="00506DB5">
        <w:rPr>
          <w:rFonts w:ascii="Tahoma" w:hAnsi="Tahoma" w:cs="Tahoma"/>
          <w:b/>
          <w:bCs/>
        </w:rPr>
        <w:t>POPRAVNI MEHANIZMI:</w:t>
      </w:r>
    </w:p>
    <w:p w14:paraId="0CAF0C7D" w14:textId="77777777" w:rsidR="00196F26" w:rsidRPr="00506DB5" w:rsidRDefault="00196F26" w:rsidP="00872690">
      <w:pPr>
        <w:keepNext/>
        <w:keepLines/>
        <w:jc w:val="both"/>
        <w:rPr>
          <w:rFonts w:ascii="Tahoma" w:hAnsi="Tahoma" w:cs="Tahoma"/>
          <w:bCs/>
          <w:sz w:val="10"/>
        </w:rPr>
      </w:pPr>
    </w:p>
    <w:p w14:paraId="327ED17B" w14:textId="77777777" w:rsidR="00196F26" w:rsidRPr="00506DB5" w:rsidRDefault="00196F26" w:rsidP="00872690">
      <w:pPr>
        <w:keepNext/>
        <w:keepLines/>
        <w:jc w:val="both"/>
        <w:rPr>
          <w:rFonts w:ascii="Tahoma" w:hAnsi="Tahoma" w:cs="Tahoma"/>
          <w:b/>
          <w:bCs/>
        </w:rPr>
      </w:pPr>
      <w:r w:rsidRPr="00506DB5">
        <w:rPr>
          <w:rFonts w:ascii="Tahoma" w:hAnsi="Tahoma" w:cs="Tahoma"/>
          <w:b/>
          <w:bCs/>
          <w:u w:val="single"/>
        </w:rPr>
        <w:t>2. odstavek 75. člena ZJN-3:</w:t>
      </w:r>
    </w:p>
    <w:p w14:paraId="4DBCD67B" w14:textId="56463FB5" w:rsidR="00196F26" w:rsidRPr="00506DB5" w:rsidRDefault="00196F26" w:rsidP="00872690">
      <w:pPr>
        <w:keepNext/>
        <w:keepLines/>
        <w:jc w:val="both"/>
        <w:rPr>
          <w:rFonts w:ascii="Tahoma" w:hAnsi="Tahoma" w:cs="Tahoma"/>
          <w:bCs/>
        </w:rPr>
      </w:pPr>
      <w:r w:rsidRPr="00506DB5">
        <w:rPr>
          <w:rFonts w:ascii="Tahoma" w:hAnsi="Tahoma" w:cs="Tahoma"/>
          <w:bCs/>
        </w:rPr>
        <w:t xml:space="preserve">Gospodarskega subjekta </w:t>
      </w:r>
      <w:r w:rsidRPr="00506DB5">
        <w:rPr>
          <w:rFonts w:ascii="Tahoma" w:hAnsi="Tahoma" w:cs="Tahoma"/>
          <w:bCs/>
          <w:u w:val="single"/>
        </w:rPr>
        <w:t>se ne izloči</w:t>
      </w:r>
      <w:r w:rsidRPr="00506DB5">
        <w:rPr>
          <w:rFonts w:ascii="Tahoma" w:hAnsi="Tahoma" w:cs="Tahoma"/>
          <w:bCs/>
        </w:rPr>
        <w:t xml:space="preserve">, če gospodarski subjekt </w:t>
      </w:r>
      <w:r w:rsidRPr="00506DB5">
        <w:rPr>
          <w:rFonts w:ascii="Tahoma" w:hAnsi="Tahoma" w:cs="Tahoma"/>
          <w:b/>
          <w:bCs/>
        </w:rPr>
        <w:t>do roka za oddajo ponudb</w:t>
      </w:r>
      <w:r w:rsidRPr="00506DB5">
        <w:rPr>
          <w:rFonts w:ascii="Tahoma" w:hAnsi="Tahoma" w:cs="Tahoma"/>
          <w:bCs/>
        </w:rPr>
        <w:t xml:space="preserve"> </w:t>
      </w:r>
      <w:r w:rsidRPr="00506DB5">
        <w:rPr>
          <w:rFonts w:ascii="Tahoma" w:hAnsi="Tahoma" w:cs="Tahoma"/>
          <w:b/>
          <w:bCs/>
        </w:rPr>
        <w:t>poravna</w:t>
      </w:r>
      <w:r w:rsidRPr="00506DB5">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6006DD0A" w14:textId="77777777" w:rsidR="00095936" w:rsidRPr="00506DB5" w:rsidRDefault="00095936" w:rsidP="00872690">
      <w:pPr>
        <w:keepNext/>
        <w:keepLines/>
        <w:jc w:val="both"/>
        <w:rPr>
          <w:rFonts w:ascii="Tahoma" w:hAnsi="Tahoma" w:cs="Tahoma"/>
          <w:bCs/>
        </w:rPr>
      </w:pPr>
    </w:p>
    <w:p w14:paraId="607D1BE0" w14:textId="77777777" w:rsidR="00196F26" w:rsidRPr="00506DB5" w:rsidRDefault="00196F26" w:rsidP="00872690">
      <w:pPr>
        <w:keepNext/>
        <w:keepLines/>
        <w:jc w:val="both"/>
        <w:rPr>
          <w:rFonts w:ascii="Tahoma" w:hAnsi="Tahoma" w:cs="Tahoma"/>
          <w:b/>
          <w:bCs/>
          <w:u w:val="single"/>
        </w:rPr>
      </w:pPr>
      <w:r w:rsidRPr="00506DB5">
        <w:rPr>
          <w:rFonts w:ascii="Tahoma" w:hAnsi="Tahoma" w:cs="Tahoma"/>
          <w:b/>
          <w:bCs/>
          <w:u w:val="single"/>
        </w:rPr>
        <w:t>1. odstavek, b) točka 4. odstavka in 6. odstavek 75. člena ZJN-3:</w:t>
      </w:r>
    </w:p>
    <w:p w14:paraId="3AA34F7F" w14:textId="77777777" w:rsidR="00196F26" w:rsidRPr="00506DB5" w:rsidRDefault="00196F26" w:rsidP="00872690">
      <w:pPr>
        <w:keepNext/>
        <w:keepLines/>
        <w:jc w:val="both"/>
        <w:rPr>
          <w:rFonts w:ascii="Tahoma" w:hAnsi="Tahoma" w:cs="Tahoma"/>
          <w:bCs/>
        </w:rPr>
      </w:pPr>
      <w:r w:rsidRPr="00506DB5">
        <w:rPr>
          <w:rFonts w:ascii="Tahoma" w:hAnsi="Tahoma" w:cs="Tahoma"/>
          <w:bCs/>
        </w:rPr>
        <w:t xml:space="preserve">Gospodarski subjekt, ki je v enem od položajev iz prvega, b) točke četrtega ali šestega odstavka 75. člena ZJN-3, lahko </w:t>
      </w:r>
      <w:r w:rsidRPr="00506DB5">
        <w:rPr>
          <w:rFonts w:ascii="Tahoma" w:hAnsi="Tahoma" w:cs="Tahoma"/>
          <w:b/>
          <w:bCs/>
        </w:rPr>
        <w:t>najkasneje do roka za oddajo ponudb</w:t>
      </w:r>
      <w:r w:rsidRPr="00506DB5">
        <w:rPr>
          <w:rFonts w:ascii="Tahoma" w:hAnsi="Tahoma" w:cs="Tahoma"/>
          <w:bCs/>
        </w:rPr>
        <w:t xml:space="preserve"> naročniku </w:t>
      </w:r>
      <w:r w:rsidRPr="00506DB5">
        <w:rPr>
          <w:rFonts w:ascii="Tahoma" w:hAnsi="Tahoma" w:cs="Tahoma"/>
          <w:bCs/>
          <w:u w:val="single"/>
        </w:rPr>
        <w:t>predloži dokaze</w:t>
      </w:r>
      <w:r w:rsidRPr="00506DB5">
        <w:rPr>
          <w:rFonts w:ascii="Tahoma" w:hAnsi="Tahoma" w:cs="Tahoma"/>
          <w:bCs/>
        </w:rPr>
        <w:t xml:space="preserve">, </w:t>
      </w:r>
      <w:r w:rsidRPr="00506DB5">
        <w:rPr>
          <w:rFonts w:ascii="Tahoma" w:hAnsi="Tahoma" w:cs="Tahoma"/>
          <w:bCs/>
          <w:u w:val="single"/>
        </w:rPr>
        <w:t>da je sprejel zadostne ukrepe</w:t>
      </w:r>
      <w:r w:rsidRPr="00506DB5">
        <w:rPr>
          <w:rFonts w:ascii="Tahoma" w:hAnsi="Tahoma" w:cs="Tahoma"/>
          <w:bCs/>
        </w:rPr>
        <w:t xml:space="preserve">, s katerimi lahko dokaže svojo zanesljivost kljub obstoju razlogov za izključitev. </w:t>
      </w:r>
    </w:p>
    <w:p w14:paraId="262D7CED" w14:textId="77777777" w:rsidR="00196F26" w:rsidRPr="00506DB5" w:rsidRDefault="00196F26" w:rsidP="00872690">
      <w:pPr>
        <w:keepNext/>
        <w:keepLines/>
        <w:jc w:val="both"/>
        <w:rPr>
          <w:rFonts w:ascii="Tahoma" w:hAnsi="Tahoma" w:cs="Tahoma"/>
          <w:bCs/>
          <w:sz w:val="18"/>
        </w:rPr>
      </w:pPr>
    </w:p>
    <w:p w14:paraId="3A1E5602" w14:textId="77777777" w:rsidR="00196F26" w:rsidRPr="00506DB5" w:rsidRDefault="00196F26" w:rsidP="00872690">
      <w:pPr>
        <w:keepNext/>
        <w:keepLines/>
        <w:jc w:val="both"/>
        <w:rPr>
          <w:rFonts w:ascii="Tahoma" w:hAnsi="Tahoma" w:cs="Tahoma"/>
          <w:bCs/>
        </w:rPr>
      </w:pPr>
      <w:r w:rsidRPr="00506DB5">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8D65043" w14:textId="77777777" w:rsidR="00196F26" w:rsidRPr="00506DB5" w:rsidRDefault="00196F26" w:rsidP="00872690">
      <w:pPr>
        <w:keepNext/>
        <w:keepLines/>
        <w:jc w:val="both"/>
        <w:rPr>
          <w:rFonts w:ascii="Tahoma" w:hAnsi="Tahoma" w:cs="Tahoma"/>
          <w:bCs/>
          <w:sz w:val="18"/>
        </w:rPr>
      </w:pPr>
    </w:p>
    <w:p w14:paraId="10D1E366" w14:textId="77777777" w:rsidR="00196F26" w:rsidRPr="00506DB5" w:rsidRDefault="00196F26" w:rsidP="00872690">
      <w:pPr>
        <w:keepNext/>
        <w:keepLines/>
        <w:jc w:val="both"/>
        <w:rPr>
          <w:rFonts w:ascii="Tahoma" w:hAnsi="Tahoma" w:cs="Tahoma"/>
          <w:bCs/>
        </w:rPr>
      </w:pPr>
      <w:r w:rsidRPr="00506DB5">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F0D775A" w14:textId="77777777" w:rsidR="00196F26" w:rsidRPr="00506DB5" w:rsidRDefault="00196F26" w:rsidP="00872690">
      <w:pPr>
        <w:keepNext/>
        <w:keepLines/>
        <w:jc w:val="both"/>
        <w:rPr>
          <w:rFonts w:ascii="Tahoma" w:hAnsi="Tahoma" w:cs="Tahoma"/>
          <w:bCs/>
          <w:sz w:val="18"/>
        </w:rPr>
      </w:pPr>
    </w:p>
    <w:p w14:paraId="22A8937C" w14:textId="77777777" w:rsidR="00196F26" w:rsidRPr="00506DB5" w:rsidRDefault="00196F26" w:rsidP="00872690">
      <w:pPr>
        <w:keepNext/>
        <w:keepLines/>
        <w:jc w:val="both"/>
        <w:rPr>
          <w:rFonts w:ascii="Tahoma" w:hAnsi="Tahoma" w:cs="Tahoma"/>
          <w:bCs/>
        </w:rPr>
      </w:pPr>
      <w:r w:rsidRPr="00506DB5">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 to predvideno polje (»Opišite jih«) navede kršitve in ukrepe za </w:t>
      </w:r>
      <w:proofErr w:type="spellStart"/>
      <w:r w:rsidRPr="00506DB5">
        <w:rPr>
          <w:rFonts w:ascii="Tahoma" w:hAnsi="Tahoma" w:cs="Tahoma"/>
          <w:bCs/>
        </w:rPr>
        <w:t>samoočiščenje</w:t>
      </w:r>
      <w:proofErr w:type="spellEnd"/>
      <w:r w:rsidRPr="00506DB5">
        <w:rPr>
          <w:rFonts w:ascii="Tahoma" w:hAnsi="Tahoma" w:cs="Tahoma"/>
          <w:bCs/>
        </w:rPr>
        <w:t xml:space="preserve"> </w:t>
      </w:r>
      <w:r w:rsidRPr="00506DB5">
        <w:rPr>
          <w:rFonts w:ascii="Tahoma" w:hAnsi="Tahoma" w:cs="Tahoma"/>
          <w:b/>
          <w:bCs/>
          <w:u w:val="single"/>
        </w:rPr>
        <w:t>ali</w:t>
      </w:r>
      <w:r w:rsidRPr="00506DB5">
        <w:rPr>
          <w:rFonts w:ascii="Tahoma" w:hAnsi="Tahoma" w:cs="Tahoma"/>
          <w:bCs/>
        </w:rPr>
        <w:t xml:space="preserve"> predloži lastno izjavo z navedbo kršitev in ukrepov za </w:t>
      </w:r>
      <w:proofErr w:type="spellStart"/>
      <w:r w:rsidRPr="00506DB5">
        <w:rPr>
          <w:rFonts w:ascii="Tahoma" w:hAnsi="Tahoma" w:cs="Tahoma"/>
          <w:bCs/>
        </w:rPr>
        <w:t>samoočiščenje</w:t>
      </w:r>
      <w:proofErr w:type="spellEnd"/>
      <w:r w:rsidRPr="00506DB5">
        <w:rPr>
          <w:rFonts w:ascii="Tahoma" w:hAnsi="Tahoma" w:cs="Tahoma"/>
          <w:bCs/>
        </w:rPr>
        <w:t>, ter predloži dokaze, da je sprejel zadostne ukrepe, s katerimi lahko dokaže svojo zanesljivost kljub obstoju razlogov za izključitev.</w:t>
      </w:r>
    </w:p>
    <w:p w14:paraId="5C4B9E5E" w14:textId="77777777" w:rsidR="00AE4609" w:rsidRPr="00506DB5" w:rsidRDefault="00AE4609" w:rsidP="00872690">
      <w:pPr>
        <w:keepNext/>
        <w:keepLines/>
        <w:jc w:val="both"/>
        <w:rPr>
          <w:rFonts w:ascii="Tahoma" w:hAnsi="Tahoma" w:cs="Tahoma"/>
        </w:rPr>
      </w:pPr>
    </w:p>
    <w:p w14:paraId="5C0774EE" w14:textId="6D9A76A5" w:rsidR="00FC7EA3" w:rsidRPr="00506DB5" w:rsidRDefault="00143B39" w:rsidP="00872690">
      <w:pPr>
        <w:pStyle w:val="Odstavekseznama"/>
        <w:keepNext/>
        <w:keepLines/>
        <w:numPr>
          <w:ilvl w:val="1"/>
          <w:numId w:val="9"/>
        </w:numPr>
        <w:jc w:val="both"/>
        <w:rPr>
          <w:rFonts w:ascii="Tahoma" w:hAnsi="Tahoma" w:cs="Tahoma"/>
          <w:b/>
          <w:sz w:val="24"/>
          <w:szCs w:val="22"/>
        </w:rPr>
      </w:pPr>
      <w:r w:rsidRPr="00506DB5">
        <w:rPr>
          <w:rFonts w:ascii="Tahoma" w:hAnsi="Tahoma" w:cs="Tahoma"/>
          <w:b/>
          <w:sz w:val="24"/>
          <w:szCs w:val="22"/>
        </w:rPr>
        <w:t>POGOJI ZA SODELOVANJE</w:t>
      </w:r>
    </w:p>
    <w:p w14:paraId="251DC72C" w14:textId="4CB7C5F9" w:rsidR="00196FBB" w:rsidRPr="00506DB5" w:rsidRDefault="00196FBB" w:rsidP="00872690">
      <w:pPr>
        <w:keepNext/>
        <w:keepLines/>
        <w:jc w:val="both"/>
        <w:rPr>
          <w:rFonts w:ascii="Tahoma" w:hAnsi="Tahoma" w:cs="Tahoma"/>
          <w:b/>
        </w:rPr>
      </w:pPr>
    </w:p>
    <w:p w14:paraId="026EAE5E" w14:textId="59F260B7" w:rsidR="00196FBB" w:rsidRPr="00506DB5" w:rsidRDefault="00196FBB" w:rsidP="00872690">
      <w:pPr>
        <w:pStyle w:val="Odstavekseznama"/>
        <w:keepNext/>
        <w:keepLines/>
        <w:numPr>
          <w:ilvl w:val="2"/>
          <w:numId w:val="9"/>
        </w:numPr>
        <w:jc w:val="both"/>
        <w:rPr>
          <w:rFonts w:ascii="Tahoma" w:hAnsi="Tahoma" w:cs="Tahoma"/>
          <w:b/>
          <w:sz w:val="22"/>
        </w:rPr>
      </w:pPr>
      <w:r w:rsidRPr="00506DB5">
        <w:rPr>
          <w:rFonts w:ascii="Tahoma" w:hAnsi="Tahoma" w:cs="Tahoma"/>
          <w:b/>
          <w:sz w:val="22"/>
        </w:rPr>
        <w:t>Ustreznost za opravljanje poklicne dejavnosti</w:t>
      </w:r>
    </w:p>
    <w:p w14:paraId="6B23F548" w14:textId="77777777" w:rsidR="00196FBB" w:rsidRPr="00506DB5" w:rsidRDefault="00196FBB" w:rsidP="00872690">
      <w:pPr>
        <w:keepNext/>
        <w:keepLines/>
        <w:jc w:val="both"/>
        <w:rPr>
          <w:rFonts w:ascii="Tahoma" w:hAnsi="Tahoma" w:cs="Tahoma"/>
        </w:rPr>
      </w:pPr>
    </w:p>
    <w:p w14:paraId="5FCCFD37" w14:textId="77777777" w:rsidR="00F2351D" w:rsidRPr="00506DB5" w:rsidRDefault="00F2351D" w:rsidP="00872690">
      <w:pPr>
        <w:keepNext/>
        <w:keepLines/>
        <w:jc w:val="both"/>
        <w:rPr>
          <w:rFonts w:ascii="Tahoma" w:hAnsi="Tahoma" w:cs="Tahoma"/>
        </w:rPr>
      </w:pPr>
      <w:r w:rsidRPr="00506DB5">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561B0E15" w14:textId="77777777" w:rsidR="00F2351D" w:rsidRPr="00506DB5" w:rsidRDefault="00F2351D" w:rsidP="00872690">
      <w:pPr>
        <w:keepNext/>
        <w:keepLines/>
        <w:jc w:val="both"/>
        <w:rPr>
          <w:rFonts w:ascii="Tahoma" w:hAnsi="Tahoma" w:cs="Tahoma"/>
        </w:rPr>
      </w:pPr>
    </w:p>
    <w:p w14:paraId="66F81311" w14:textId="77777777" w:rsidR="00F2351D" w:rsidRPr="00506DB5" w:rsidRDefault="00F2351D" w:rsidP="00872690">
      <w:pPr>
        <w:keepNext/>
        <w:keepLines/>
        <w:jc w:val="both"/>
        <w:rPr>
          <w:rFonts w:ascii="Tahoma" w:hAnsi="Tahoma" w:cs="Tahoma"/>
        </w:rPr>
      </w:pPr>
      <w:r w:rsidRPr="00506DB5">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6007267" w14:textId="77777777" w:rsidR="00F2351D" w:rsidRPr="00506DB5" w:rsidRDefault="00F2351D" w:rsidP="00872690">
      <w:pPr>
        <w:keepNext/>
        <w:keepLines/>
        <w:jc w:val="both"/>
        <w:rPr>
          <w:rFonts w:ascii="Tahoma" w:hAnsi="Tahoma" w:cs="Tahoma"/>
          <w:bCs/>
        </w:rPr>
      </w:pPr>
    </w:p>
    <w:p w14:paraId="6A31C397" w14:textId="5FC37B20" w:rsidR="00F2351D" w:rsidRPr="00506DB5" w:rsidRDefault="00B17DAA" w:rsidP="00872690">
      <w:pPr>
        <w:keepNext/>
        <w:keepLines/>
        <w:jc w:val="both"/>
        <w:rPr>
          <w:rFonts w:ascii="Tahoma" w:hAnsi="Tahoma" w:cs="Tahoma"/>
          <w:bCs/>
          <w:i/>
          <w:sz w:val="18"/>
          <w:u w:val="single"/>
        </w:rPr>
      </w:pPr>
      <w:r w:rsidRPr="00506DB5">
        <w:rPr>
          <w:rFonts w:ascii="Tahoma" w:eastAsia="Calibri" w:hAnsi="Tahoma" w:cs="Tahoma"/>
          <w:bCs/>
          <w:i/>
          <w:sz w:val="18"/>
        </w:rPr>
        <w:t>N</w:t>
      </w:r>
      <w:r w:rsidR="00F2351D" w:rsidRPr="00506DB5">
        <w:rPr>
          <w:rFonts w:ascii="Tahoma" w:eastAsia="Calibri" w:hAnsi="Tahoma" w:cs="Tahoma"/>
          <w:bCs/>
          <w:i/>
          <w:sz w:val="18"/>
        </w:rPr>
        <w:t xml:space="preserve">avedene pogoje lahko ponudnik izpolni samostojno, kot skupina ponudnikov v primeru skupne ponudbe ali s podizvajalci oz. subjektom, katerega zmogljivost bo ponudnik uporabil (ob upoštevanju točke razpisne dokumentacije iz 1. poglavja, ki govori o uporabi zmogljivosti drugih subjektov), upoštevaje dejavnosti, ki so predmet javnega naročila in jih bo v okviru ponudbe posamezni subjekt izvajal, </w:t>
      </w:r>
      <w:r w:rsidR="00F2351D" w:rsidRPr="00506DB5">
        <w:rPr>
          <w:rFonts w:ascii="Tahoma" w:eastAsia="Calibri" w:hAnsi="Tahoma" w:cs="Tahoma"/>
          <w:bCs/>
          <w:i/>
          <w:sz w:val="18"/>
          <w:u w:val="single"/>
        </w:rPr>
        <w:t>vendar bo moral ta subjekt (s katerim se izkazuje pogoje oz. sposobnost) predmetna dela javnega naročila tudi izvesti.</w:t>
      </w:r>
    </w:p>
    <w:p w14:paraId="12296075" w14:textId="6957750E" w:rsidR="00F2351D" w:rsidRPr="00506DB5" w:rsidRDefault="00F2351D" w:rsidP="00872690">
      <w:pPr>
        <w:keepNext/>
        <w:keepLines/>
        <w:jc w:val="both"/>
        <w:rPr>
          <w:rFonts w:ascii="Tahoma" w:eastAsia="Calibri" w:hAnsi="Tahoma" w:cs="Tahoma"/>
          <w:bCs/>
          <w:sz w:val="18"/>
        </w:rPr>
      </w:pPr>
    </w:p>
    <w:p w14:paraId="5B3292A5" w14:textId="77777777" w:rsidR="00B17DAA" w:rsidRPr="00506DB5" w:rsidRDefault="00B17DAA" w:rsidP="00872690">
      <w:pPr>
        <w:keepNext/>
        <w:keepLines/>
        <w:jc w:val="both"/>
        <w:rPr>
          <w:rFonts w:ascii="Tahoma" w:eastAsia="Calibri" w:hAnsi="Tahoma" w:cs="Tahoma"/>
          <w:bCs/>
          <w:sz w:val="18"/>
        </w:rPr>
      </w:pPr>
    </w:p>
    <w:p w14:paraId="586631DC" w14:textId="77777777" w:rsidR="00F2351D" w:rsidRPr="00506DB5" w:rsidRDefault="00F2351D" w:rsidP="00872690">
      <w:pPr>
        <w:keepNext/>
        <w:keepLines/>
        <w:ind w:right="-2"/>
        <w:jc w:val="both"/>
        <w:rPr>
          <w:rFonts w:ascii="Tahoma" w:hAnsi="Tahoma" w:cs="Tahoma"/>
          <w:b/>
          <w:smallCaps/>
        </w:rPr>
      </w:pPr>
      <w:r w:rsidRPr="00506DB5">
        <w:rPr>
          <w:rFonts w:ascii="Tahoma" w:hAnsi="Tahoma" w:cs="Tahoma"/>
          <w:b/>
          <w:smallCaps/>
        </w:rPr>
        <w:t>Dokazila:</w:t>
      </w:r>
    </w:p>
    <w:p w14:paraId="63939817" w14:textId="77777777" w:rsidR="00F2351D" w:rsidRPr="00506DB5" w:rsidRDefault="00F2351D" w:rsidP="00872690">
      <w:pPr>
        <w:keepNext/>
        <w:keepLines/>
        <w:jc w:val="both"/>
        <w:rPr>
          <w:rFonts w:ascii="Tahoma" w:hAnsi="Tahoma" w:cs="Tahoma"/>
          <w:szCs w:val="22"/>
        </w:rPr>
      </w:pPr>
      <w:r w:rsidRPr="00506DB5">
        <w:rPr>
          <w:rFonts w:ascii="Tahoma" w:hAnsi="Tahoma" w:cs="Tahoma"/>
          <w:szCs w:val="22"/>
        </w:rPr>
        <w:t xml:space="preserve">ESPD s strani vseh sodelujočih gospodarskih subjektov v ponudbi, ter s Prilogo 3/1 (ponudnik/partner) oz. Prilogo 3/2 (podizvajalec/subjekt, katerih zmogljivosti uporablja ponudnik). </w:t>
      </w:r>
    </w:p>
    <w:p w14:paraId="7ADDD1DA" w14:textId="33AB364C" w:rsidR="00F14F7B" w:rsidRPr="00506DB5" w:rsidRDefault="00F14F7B" w:rsidP="00872690">
      <w:pPr>
        <w:keepNext/>
        <w:keepLines/>
        <w:jc w:val="both"/>
        <w:rPr>
          <w:rFonts w:ascii="Tahoma" w:hAnsi="Tahoma" w:cs="Tahoma"/>
          <w:bCs/>
        </w:rPr>
      </w:pPr>
    </w:p>
    <w:p w14:paraId="29EC45F6" w14:textId="084CB796" w:rsidR="0090132B" w:rsidRPr="00506DB5" w:rsidRDefault="0090132B" w:rsidP="00872690">
      <w:pPr>
        <w:keepNext/>
        <w:keepLines/>
        <w:ind w:right="-2"/>
        <w:jc w:val="both"/>
        <w:rPr>
          <w:rFonts w:ascii="Tahoma" w:hAnsi="Tahoma" w:cs="Tahoma"/>
          <w:lang w:eastAsia="x-none"/>
        </w:rPr>
      </w:pPr>
      <w:r w:rsidRPr="00506DB5">
        <w:rPr>
          <w:rFonts w:ascii="Tahoma" w:hAnsi="Tahoma" w:cs="Tahoma"/>
          <w:lang w:eastAsia="x-none"/>
        </w:rPr>
        <w:lastRenderedPageBreak/>
        <w:t>Naročnik bo preveril, ali je gospodarski subjekt s sedežem v Republiki Sloveniji vpisan v enega od poklicnih ali poslovnih registrov na način, da bo opravil vpogled v javno dostopne podatke AJPES. Naročnik si pridržuje pravico zahtevati ustrezna dokazila, v kolikor ne bo mogel dostopati do javno dostopnih podatkov. Ponudnik mora za gospodarski subjekt s sedežem izven Republike Sloveniji predložiti ustrezno dokazilo.</w:t>
      </w:r>
    </w:p>
    <w:p w14:paraId="6844C342" w14:textId="77777777" w:rsidR="0090132B" w:rsidRPr="00506DB5" w:rsidRDefault="0090132B" w:rsidP="00872690">
      <w:pPr>
        <w:keepNext/>
        <w:keepLines/>
        <w:ind w:right="-2"/>
        <w:jc w:val="both"/>
        <w:rPr>
          <w:rFonts w:ascii="Tahoma" w:hAnsi="Tahoma" w:cs="Tahoma"/>
          <w:lang w:eastAsia="x-none"/>
        </w:rPr>
      </w:pPr>
    </w:p>
    <w:p w14:paraId="3103B376" w14:textId="77777777" w:rsidR="0090132B" w:rsidRPr="00506DB5" w:rsidRDefault="0090132B" w:rsidP="00872690">
      <w:pPr>
        <w:keepNext/>
        <w:keepLines/>
        <w:ind w:right="-2"/>
        <w:jc w:val="both"/>
        <w:rPr>
          <w:rFonts w:ascii="Tahoma" w:hAnsi="Tahoma" w:cs="Tahoma"/>
          <w:lang w:eastAsia="x-none"/>
        </w:rPr>
      </w:pPr>
      <w:r w:rsidRPr="00506DB5">
        <w:rPr>
          <w:rFonts w:ascii="Tahoma" w:hAnsi="Tahoma" w:cs="Tahoma"/>
          <w:lang w:eastAsia="x-none"/>
        </w:rPr>
        <w:t>Če ima ponudnik sedež izven Republike Slovenije, bo moral ponudnik, na poziv naročnika, dokazilo o vpisu v enega od poklicnih ali poslovnih registrov, ki se vodijo v državi članici, v kateri ima gospodarski subjekt sedež</w:t>
      </w:r>
      <w:r w:rsidRPr="00506DB5">
        <w:rPr>
          <w:rFonts w:ascii="Tahoma" w:hAnsi="Tahoma" w:cs="Tahoma"/>
          <w:b/>
          <w:lang w:eastAsia="x-none"/>
        </w:rPr>
        <w:t xml:space="preserve"> </w:t>
      </w:r>
      <w:r w:rsidRPr="00506DB5">
        <w:rPr>
          <w:rFonts w:ascii="Tahoma" w:hAnsi="Tahoma" w:cs="Tahoma"/>
          <w:lang w:eastAsia="x-none"/>
        </w:rPr>
        <w:t>predložiti sam. Navedeno dokazilo lahko ponudnik predloži že v ponudbi.</w:t>
      </w:r>
    </w:p>
    <w:p w14:paraId="7492AFF7" w14:textId="77777777" w:rsidR="0090132B" w:rsidRPr="00506DB5" w:rsidRDefault="0090132B" w:rsidP="00872690">
      <w:pPr>
        <w:keepNext/>
        <w:keepLines/>
        <w:jc w:val="both"/>
        <w:rPr>
          <w:rFonts w:ascii="Tahoma" w:eastAsia="Calibri" w:hAnsi="Tahoma" w:cs="Tahoma"/>
          <w:lang w:eastAsia="en-US"/>
        </w:rPr>
      </w:pPr>
    </w:p>
    <w:p w14:paraId="3A758E18" w14:textId="77777777" w:rsidR="0090132B" w:rsidRPr="00506DB5" w:rsidRDefault="0090132B" w:rsidP="00872690">
      <w:pPr>
        <w:pStyle w:val="Odstavekseznama"/>
        <w:keepNext/>
        <w:keepLines/>
        <w:numPr>
          <w:ilvl w:val="2"/>
          <w:numId w:val="9"/>
        </w:numPr>
        <w:jc w:val="both"/>
        <w:rPr>
          <w:rFonts w:ascii="Tahoma" w:hAnsi="Tahoma" w:cs="Tahoma"/>
          <w:b/>
          <w:sz w:val="22"/>
        </w:rPr>
      </w:pPr>
      <w:r w:rsidRPr="00506DB5">
        <w:rPr>
          <w:rFonts w:ascii="Tahoma" w:hAnsi="Tahoma" w:cs="Tahoma"/>
          <w:b/>
          <w:sz w:val="22"/>
        </w:rPr>
        <w:t>Dovoljenja oziroma potrdila</w:t>
      </w:r>
    </w:p>
    <w:p w14:paraId="4AD8EFD5" w14:textId="77777777" w:rsidR="0090132B" w:rsidRPr="00506DB5" w:rsidRDefault="0090132B" w:rsidP="00872690">
      <w:pPr>
        <w:keepNext/>
        <w:keepLines/>
        <w:jc w:val="both"/>
        <w:rPr>
          <w:rFonts w:ascii="Tahoma" w:eastAsia="Calibri" w:hAnsi="Tahoma" w:cs="Tahoma"/>
          <w:lang w:eastAsia="en-US"/>
        </w:rPr>
      </w:pPr>
    </w:p>
    <w:p w14:paraId="7F75924C" w14:textId="77777777" w:rsidR="0090132B" w:rsidRPr="00506DB5" w:rsidRDefault="0090132B" w:rsidP="00872690">
      <w:pPr>
        <w:keepNext/>
        <w:keepLines/>
        <w:jc w:val="both"/>
        <w:rPr>
          <w:rFonts w:ascii="Tahoma" w:eastAsia="Calibri" w:hAnsi="Tahoma" w:cs="Tahoma"/>
          <w:b/>
          <w:bCs/>
          <w:u w:val="single"/>
          <w:lang w:eastAsia="en-US"/>
        </w:rPr>
      </w:pPr>
      <w:r w:rsidRPr="00506DB5">
        <w:rPr>
          <w:rFonts w:ascii="Tahoma" w:eastAsia="Calibri" w:hAnsi="Tahoma" w:cs="Tahoma"/>
          <w:b/>
          <w:bCs/>
          <w:u w:val="single"/>
          <w:lang w:eastAsia="en-US"/>
        </w:rPr>
        <w:t>VELJA ZA POSTAVKE: 1., 2., 3.– Gradbeni kompozit:</w:t>
      </w:r>
    </w:p>
    <w:p w14:paraId="5C7A583B" w14:textId="77777777" w:rsidR="0090132B" w:rsidRPr="00506DB5" w:rsidRDefault="0090132B" w:rsidP="00872690">
      <w:pPr>
        <w:keepNext/>
        <w:keepLines/>
        <w:jc w:val="both"/>
        <w:rPr>
          <w:rFonts w:ascii="Tahoma" w:eastAsia="Calibri" w:hAnsi="Tahoma" w:cs="Tahoma"/>
          <w:lang w:eastAsia="en-US"/>
        </w:rPr>
      </w:pPr>
    </w:p>
    <w:p w14:paraId="5C97BB8E"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w:t>
      </w:r>
      <w:r w:rsidRPr="00506DB5">
        <w:rPr>
          <w:rFonts w:ascii="Tahoma" w:eastAsia="Calibri" w:hAnsi="Tahoma" w:cs="Tahoma"/>
          <w:bCs/>
          <w:lang w:eastAsia="en-US"/>
        </w:rPr>
        <w:t xml:space="preserve">mora imeti na dan, ko poteče rok za oddajo ponudb, pridobljen veljavni STS ali vloženo vlogo za pridobitev STS. Prav tako mora imeti </w:t>
      </w:r>
      <w:r w:rsidRPr="00506DB5">
        <w:rPr>
          <w:rFonts w:ascii="Tahoma" w:eastAsia="Calibri" w:hAnsi="Tahoma" w:cs="Tahoma"/>
          <w:lang w:eastAsia="en-US"/>
        </w:rPr>
        <w:t xml:space="preserve">za gradbeni kompozit potrebna dovoljenja </w:t>
      </w:r>
      <w:r w:rsidRPr="00506DB5">
        <w:rPr>
          <w:rFonts w:ascii="Tahoma" w:eastAsia="Calibri" w:hAnsi="Tahoma" w:cs="Tahoma"/>
          <w:bCs/>
          <w:lang w:eastAsia="en-US"/>
        </w:rPr>
        <w:t>ali vloženo vlogo za pridobitev dovoljenja</w:t>
      </w:r>
      <w:r w:rsidRPr="00506DB5">
        <w:rPr>
          <w:rFonts w:ascii="Tahoma" w:eastAsia="Calibri" w:hAnsi="Tahoma" w:cs="Tahoma"/>
          <w:lang w:eastAsia="en-US"/>
        </w:rPr>
        <w:t xml:space="preserve"> (kot na primer: okoljevarstvena, gradbena in rudarska), da bo lahko izvajal pripravo in vgradnjo kompozita (pepel in žlindra). Izkazati mora tudi nameravano lokacijo vgradnje.</w:t>
      </w:r>
    </w:p>
    <w:p w14:paraId="4403148C" w14:textId="77777777" w:rsidR="0090132B" w:rsidRPr="00506DB5" w:rsidRDefault="0090132B" w:rsidP="00872690">
      <w:pPr>
        <w:keepNext/>
        <w:keepLines/>
        <w:jc w:val="both"/>
        <w:rPr>
          <w:rFonts w:ascii="Tahoma" w:eastAsia="Calibri" w:hAnsi="Tahoma" w:cs="Tahoma"/>
          <w:lang w:eastAsia="en-US"/>
        </w:rPr>
      </w:pPr>
    </w:p>
    <w:p w14:paraId="45381028"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Dovoljenje oziroma potrdila morajo biti veljavna ves čas trajanja okvirnega sporazuma.</w:t>
      </w:r>
    </w:p>
    <w:p w14:paraId="12D0AB72" w14:textId="77777777" w:rsidR="0090132B" w:rsidRPr="00506DB5" w:rsidRDefault="0090132B" w:rsidP="00872690">
      <w:pPr>
        <w:keepNext/>
        <w:keepLines/>
        <w:jc w:val="both"/>
        <w:rPr>
          <w:rFonts w:ascii="Tahoma" w:eastAsia="Calibri" w:hAnsi="Tahoma" w:cs="Tahoma"/>
          <w:lang w:eastAsia="en-US"/>
        </w:rPr>
      </w:pPr>
    </w:p>
    <w:p w14:paraId="6A4DF0E1" w14:textId="77777777" w:rsidR="0090132B" w:rsidRPr="00506DB5" w:rsidRDefault="0090132B" w:rsidP="00872690">
      <w:pPr>
        <w:keepNext/>
        <w:keepLines/>
        <w:jc w:val="both"/>
        <w:rPr>
          <w:rFonts w:ascii="Tahoma" w:eastAsia="Calibri" w:hAnsi="Tahoma" w:cs="Tahoma"/>
          <w:b/>
          <w:lang w:eastAsia="en-US"/>
        </w:rPr>
      </w:pPr>
      <w:r w:rsidRPr="00506DB5">
        <w:rPr>
          <w:rFonts w:ascii="Tahoma" w:eastAsia="Calibri" w:hAnsi="Tahoma" w:cs="Tahoma"/>
          <w:b/>
          <w:lang w:eastAsia="en-US"/>
        </w:rPr>
        <w:t>Ta pogoj lahko izpolni ponudnik sam ali skupina ponudnikov v okviru skupne ponudbe ali s prijavljenimi podizvajalci.</w:t>
      </w:r>
    </w:p>
    <w:p w14:paraId="4B1ED7FB" w14:textId="77777777" w:rsidR="0090132B" w:rsidRPr="00506DB5" w:rsidRDefault="0090132B" w:rsidP="00872690">
      <w:pPr>
        <w:keepNext/>
        <w:keepLines/>
        <w:jc w:val="both"/>
        <w:rPr>
          <w:rFonts w:ascii="Tahoma" w:eastAsia="Calibri" w:hAnsi="Tahoma" w:cs="Tahoma"/>
          <w:lang w:eastAsia="en-US"/>
        </w:rPr>
      </w:pPr>
    </w:p>
    <w:p w14:paraId="795095C4"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Ponudnik mora v ponudbi opisati/navesti predviden postopek ravnanja z gradbenim kompozitom - Načrt ravnanja z gradbenim kompozitom ter mesto vgradnje gradbenega kompozita.</w:t>
      </w:r>
    </w:p>
    <w:p w14:paraId="238E7B63" w14:textId="77777777" w:rsidR="0090132B" w:rsidRPr="00506DB5" w:rsidRDefault="0090132B" w:rsidP="00872690">
      <w:pPr>
        <w:keepNext/>
        <w:keepLines/>
        <w:jc w:val="both"/>
        <w:rPr>
          <w:rFonts w:ascii="Tahoma" w:eastAsia="Calibri" w:hAnsi="Tahoma" w:cs="Tahoma"/>
          <w:lang w:eastAsia="en-US"/>
        </w:rPr>
      </w:pPr>
    </w:p>
    <w:p w14:paraId="2C20501F" w14:textId="77777777" w:rsidR="0090132B" w:rsidRPr="00506DB5" w:rsidRDefault="0090132B" w:rsidP="00872690">
      <w:pPr>
        <w:keepNext/>
        <w:keepLines/>
        <w:rPr>
          <w:rFonts w:ascii="Tahoma" w:eastAsia="Calibri" w:hAnsi="Tahoma" w:cs="Tahoma"/>
          <w:lang w:eastAsia="en-US"/>
        </w:rPr>
      </w:pPr>
      <w:r w:rsidRPr="00506DB5">
        <w:rPr>
          <w:rFonts w:ascii="Tahoma" w:eastAsia="Calibri" w:hAnsi="Tahoma" w:cs="Tahoma"/>
          <w:b/>
          <w:lang w:eastAsia="en-US"/>
        </w:rPr>
        <w:t>Dokazila</w:t>
      </w:r>
      <w:r w:rsidRPr="00506DB5">
        <w:rPr>
          <w:rFonts w:ascii="Tahoma" w:eastAsia="Calibri" w:hAnsi="Tahoma" w:cs="Tahoma"/>
          <w:lang w:eastAsia="en-US"/>
        </w:rPr>
        <w:t>:</w:t>
      </w:r>
    </w:p>
    <w:p w14:paraId="6EAE6FDA" w14:textId="659BFF17" w:rsidR="0090132B" w:rsidRPr="00506DB5" w:rsidRDefault="0090132B" w:rsidP="00BC29E8">
      <w:pPr>
        <w:keepNext/>
        <w:keepLines/>
        <w:numPr>
          <w:ilvl w:val="0"/>
          <w:numId w:val="41"/>
        </w:numPr>
        <w:spacing w:line="276" w:lineRule="auto"/>
        <w:ind w:left="714" w:hanging="357"/>
        <w:rPr>
          <w:rFonts w:ascii="Tahoma" w:hAnsi="Tahoma" w:cs="Tahoma"/>
        </w:rPr>
      </w:pPr>
      <w:r w:rsidRPr="00506DB5">
        <w:rPr>
          <w:rFonts w:ascii="Tahoma" w:hAnsi="Tahoma" w:cs="Tahoma"/>
        </w:rPr>
        <w:t xml:space="preserve">Izpolnjena in podpisana Priloga </w:t>
      </w:r>
      <w:r w:rsidR="00C502A4" w:rsidRPr="00506DB5">
        <w:rPr>
          <w:rFonts w:ascii="Tahoma" w:hAnsi="Tahoma" w:cs="Tahoma"/>
        </w:rPr>
        <w:t>11</w:t>
      </w:r>
      <w:r w:rsidRPr="00506DB5">
        <w:rPr>
          <w:rFonts w:ascii="Tahoma" w:hAnsi="Tahoma" w:cs="Tahoma"/>
        </w:rPr>
        <w:t xml:space="preserve"> - POSTOPEK RAVNANJA Z GRADBENIM KOMPOZITOM IN ODPADNIM PEPELOM, </w:t>
      </w:r>
    </w:p>
    <w:p w14:paraId="423C9DF5" w14:textId="6783CD19" w:rsidR="0090132B" w:rsidRPr="00506DB5" w:rsidRDefault="0090132B" w:rsidP="00BC29E8">
      <w:pPr>
        <w:keepNext/>
        <w:keepLines/>
        <w:numPr>
          <w:ilvl w:val="0"/>
          <w:numId w:val="41"/>
        </w:numPr>
        <w:spacing w:after="200" w:line="276" w:lineRule="auto"/>
        <w:rPr>
          <w:rFonts w:ascii="Tahoma" w:hAnsi="Tahoma" w:cs="Tahoma"/>
        </w:rPr>
      </w:pPr>
      <w:r w:rsidRPr="00506DB5">
        <w:rPr>
          <w:rFonts w:ascii="Tahoma" w:hAnsi="Tahoma" w:cs="Tahoma"/>
        </w:rPr>
        <w:t xml:space="preserve">Priloga </w:t>
      </w:r>
      <w:r w:rsidR="00506DB5" w:rsidRPr="00506DB5">
        <w:rPr>
          <w:rFonts w:ascii="Tahoma" w:hAnsi="Tahoma" w:cs="Tahoma"/>
        </w:rPr>
        <w:t>7</w:t>
      </w:r>
      <w:r w:rsidRPr="00506DB5">
        <w:rPr>
          <w:rFonts w:ascii="Tahoma" w:hAnsi="Tahoma" w:cs="Tahoma"/>
        </w:rPr>
        <w:t xml:space="preserve"> - DOVOLJENJA IN POTRDILA: ponudnik priloži kopije vseh dovoljenj, ki so podlaga za izvajanje dejavnosti in potrdil v skladu v veljavno zakonodajo.</w:t>
      </w:r>
    </w:p>
    <w:p w14:paraId="2A84926D" w14:textId="77777777" w:rsidR="0090132B" w:rsidRPr="00506DB5" w:rsidRDefault="0090132B" w:rsidP="00872690">
      <w:pPr>
        <w:keepNext/>
        <w:keepLines/>
        <w:jc w:val="both"/>
        <w:rPr>
          <w:rFonts w:ascii="Tahoma" w:eastAsia="Calibri" w:hAnsi="Tahoma" w:cs="Tahoma"/>
          <w:b/>
          <w:bCs/>
          <w:lang w:eastAsia="en-US"/>
        </w:rPr>
      </w:pPr>
      <w:r w:rsidRPr="00506DB5">
        <w:rPr>
          <w:rFonts w:ascii="Tahoma" w:eastAsia="Calibri" w:hAnsi="Tahoma" w:cs="Tahoma"/>
          <w:b/>
          <w:bCs/>
          <w:lang w:eastAsia="en-US"/>
        </w:rPr>
        <w:t xml:space="preserve">VELJA ZA POSTAVKO: 4. - Pepel </w:t>
      </w:r>
    </w:p>
    <w:p w14:paraId="3AF231F2" w14:textId="77777777" w:rsidR="0090132B" w:rsidRPr="00506DB5" w:rsidRDefault="0090132B" w:rsidP="00872690">
      <w:pPr>
        <w:keepNext/>
        <w:keepLines/>
        <w:jc w:val="both"/>
        <w:rPr>
          <w:rFonts w:ascii="Tahoma" w:eastAsia="Calibri" w:hAnsi="Tahoma" w:cs="Tahoma"/>
          <w:lang w:eastAsia="en-US"/>
        </w:rPr>
      </w:pPr>
    </w:p>
    <w:p w14:paraId="7872DC4A"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w:t>
      </w:r>
      <w:r w:rsidRPr="00506DB5">
        <w:rPr>
          <w:rFonts w:ascii="Tahoma" w:eastAsia="Calibri" w:hAnsi="Tahoma" w:cs="Tahoma"/>
          <w:bCs/>
          <w:lang w:eastAsia="en-US"/>
        </w:rPr>
        <w:t>mora imeti v času oddaje ponudbe vsa potrebna dovoljenja oziroma potrdila pristojnih institucij za izvajanje dejavnosti ravnanja z odpadki, ki so predmet tega javnega naročila.</w:t>
      </w:r>
    </w:p>
    <w:p w14:paraId="6979F8BE" w14:textId="77777777" w:rsidR="0090132B" w:rsidRPr="00506DB5" w:rsidRDefault="0090132B" w:rsidP="00872690">
      <w:pPr>
        <w:keepNext/>
        <w:keepLines/>
        <w:jc w:val="both"/>
        <w:rPr>
          <w:rFonts w:ascii="Tahoma" w:eastAsia="Calibri" w:hAnsi="Tahoma" w:cs="Tahoma"/>
          <w:lang w:eastAsia="en-US"/>
        </w:rPr>
      </w:pPr>
    </w:p>
    <w:p w14:paraId="07488697"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Dovoljenje oziroma potrdila morajo biti veljavna ves čas trajanja postopka javnega naročila ter trajanja javnega naročila oz. veljavnosti okvirnega sporazuma.</w:t>
      </w:r>
    </w:p>
    <w:p w14:paraId="0460021C" w14:textId="77777777" w:rsidR="0090132B" w:rsidRPr="00506DB5" w:rsidRDefault="0090132B" w:rsidP="00872690">
      <w:pPr>
        <w:keepNext/>
        <w:keepLines/>
        <w:jc w:val="both"/>
        <w:rPr>
          <w:rFonts w:ascii="Tahoma" w:eastAsia="Calibri" w:hAnsi="Tahoma" w:cs="Tahoma"/>
          <w:lang w:eastAsia="en-US"/>
        </w:rPr>
      </w:pPr>
    </w:p>
    <w:p w14:paraId="723DA8F0"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Odpadek s številko 10 01 01 Pepel, žlindra in kotlovski prah (razen kotlovskega prahu iz 10 01 04) lahko prevzame, zbiralec ali predelovalec ter mora imeti za svojo dejavnost vsa potrebna dovoljenja oziroma potrdila v skladu z zakonodajo.</w:t>
      </w:r>
    </w:p>
    <w:p w14:paraId="4286E4F1" w14:textId="77777777" w:rsidR="0090132B" w:rsidRPr="00506DB5" w:rsidRDefault="0090132B" w:rsidP="00872690">
      <w:pPr>
        <w:keepNext/>
        <w:keepLines/>
        <w:jc w:val="both"/>
        <w:rPr>
          <w:rFonts w:ascii="Tahoma" w:eastAsia="Calibri" w:hAnsi="Tahoma" w:cs="Tahoma"/>
          <w:lang w:eastAsia="en-US"/>
        </w:rPr>
      </w:pPr>
    </w:p>
    <w:p w14:paraId="4C09BECD"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Za prevoz odpadka mora biti ponudnik vpisan v evidenco prevoznikov odpadkov za prevoz nenevarnih odpadkov, izdano s strani ARSO.</w:t>
      </w:r>
    </w:p>
    <w:p w14:paraId="2CE9A2BA" w14:textId="77777777" w:rsidR="0090132B" w:rsidRPr="00506DB5" w:rsidRDefault="0090132B" w:rsidP="00872690">
      <w:pPr>
        <w:keepNext/>
        <w:keepLines/>
        <w:jc w:val="both"/>
        <w:rPr>
          <w:rFonts w:ascii="Tahoma" w:eastAsia="Calibri" w:hAnsi="Tahoma" w:cs="Tahoma"/>
          <w:b/>
          <w:lang w:eastAsia="en-US"/>
        </w:rPr>
      </w:pPr>
    </w:p>
    <w:p w14:paraId="1A1494C3" w14:textId="77777777" w:rsidR="0090132B" w:rsidRPr="00506DB5" w:rsidRDefault="0090132B" w:rsidP="00872690">
      <w:pPr>
        <w:keepNext/>
        <w:keepLines/>
        <w:jc w:val="both"/>
        <w:rPr>
          <w:rFonts w:ascii="Tahoma" w:eastAsia="Calibri" w:hAnsi="Tahoma" w:cs="Tahoma"/>
          <w:b/>
          <w:lang w:eastAsia="en-US"/>
        </w:rPr>
      </w:pPr>
      <w:r w:rsidRPr="00506DB5">
        <w:rPr>
          <w:rFonts w:ascii="Tahoma" w:eastAsia="Calibri" w:hAnsi="Tahoma" w:cs="Tahoma"/>
          <w:b/>
          <w:lang w:eastAsia="en-US"/>
        </w:rPr>
        <w:t>Ta pogoj lahko izpolni ponudnik sam ali skupina ponudnikov v okviru skupne ponudbe ali s prijavljenimi podizvajalci.</w:t>
      </w:r>
    </w:p>
    <w:p w14:paraId="229BB27E" w14:textId="77777777" w:rsidR="0090132B" w:rsidRPr="00506DB5" w:rsidRDefault="0090132B" w:rsidP="00872690">
      <w:pPr>
        <w:keepNext/>
        <w:keepLines/>
        <w:jc w:val="both"/>
        <w:rPr>
          <w:rFonts w:ascii="Tahoma" w:eastAsia="Calibri" w:hAnsi="Tahoma" w:cs="Tahoma"/>
          <w:lang w:eastAsia="en-US"/>
        </w:rPr>
      </w:pPr>
    </w:p>
    <w:p w14:paraId="4A1B4159"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mora v ponudbi opisati/navesti predviden postopek ravnanja z odpadki - Načrt zbiranja odpadka, če gre za zbiralca in Načrt ravnanja z odpadkom, če ima za ta namen pridobljeno okoljevarstveno dovoljenje kot obdelovalec (predelava/odstranjevanje). </w:t>
      </w:r>
    </w:p>
    <w:p w14:paraId="12A6C84E" w14:textId="77777777" w:rsidR="0090132B" w:rsidRPr="00506DB5" w:rsidRDefault="0090132B" w:rsidP="00872690">
      <w:pPr>
        <w:keepNext/>
        <w:keepLines/>
        <w:jc w:val="both"/>
        <w:rPr>
          <w:rFonts w:ascii="Tahoma" w:eastAsia="Calibri" w:hAnsi="Tahoma" w:cs="Tahoma"/>
          <w:lang w:eastAsia="en-US"/>
        </w:rPr>
      </w:pPr>
    </w:p>
    <w:p w14:paraId="235F0B11" w14:textId="77777777" w:rsidR="0090132B" w:rsidRPr="00506DB5" w:rsidRDefault="0090132B" w:rsidP="00872690">
      <w:pPr>
        <w:keepNext/>
        <w:keepLines/>
        <w:rPr>
          <w:rFonts w:ascii="Tahoma" w:eastAsia="Calibri" w:hAnsi="Tahoma" w:cs="Tahoma"/>
          <w:lang w:eastAsia="en-US"/>
        </w:rPr>
      </w:pPr>
      <w:r w:rsidRPr="00506DB5">
        <w:rPr>
          <w:rFonts w:ascii="Tahoma" w:eastAsia="Calibri" w:hAnsi="Tahoma" w:cs="Tahoma"/>
          <w:b/>
          <w:lang w:eastAsia="en-US"/>
        </w:rPr>
        <w:t>Dokazila</w:t>
      </w:r>
      <w:r w:rsidRPr="00506DB5">
        <w:rPr>
          <w:rFonts w:ascii="Tahoma" w:eastAsia="Calibri" w:hAnsi="Tahoma" w:cs="Tahoma"/>
          <w:lang w:eastAsia="en-US"/>
        </w:rPr>
        <w:t>:</w:t>
      </w:r>
    </w:p>
    <w:p w14:paraId="10383D88" w14:textId="1E9BADBB" w:rsidR="0090132B" w:rsidRPr="00506DB5" w:rsidRDefault="0090132B" w:rsidP="00BC29E8">
      <w:pPr>
        <w:keepNext/>
        <w:keepLines/>
        <w:numPr>
          <w:ilvl w:val="0"/>
          <w:numId w:val="41"/>
        </w:numPr>
        <w:spacing w:line="276" w:lineRule="auto"/>
        <w:ind w:left="714" w:hanging="357"/>
        <w:rPr>
          <w:rFonts w:ascii="Tahoma" w:hAnsi="Tahoma" w:cs="Tahoma"/>
        </w:rPr>
      </w:pPr>
      <w:r w:rsidRPr="00506DB5">
        <w:rPr>
          <w:rFonts w:ascii="Tahoma" w:hAnsi="Tahoma" w:cs="Tahoma"/>
        </w:rPr>
        <w:t xml:space="preserve">Izpolnjena in podpisana Priloga </w:t>
      </w:r>
      <w:r w:rsidR="00506DB5" w:rsidRPr="00506DB5">
        <w:rPr>
          <w:rFonts w:ascii="Tahoma" w:hAnsi="Tahoma" w:cs="Tahoma"/>
        </w:rPr>
        <w:t>11</w:t>
      </w:r>
      <w:r w:rsidRPr="00506DB5">
        <w:rPr>
          <w:rFonts w:ascii="Tahoma" w:hAnsi="Tahoma" w:cs="Tahoma"/>
        </w:rPr>
        <w:t xml:space="preserve"> - POSTOPEK RAVNANJA Z GRADBENIM KOMPOZITOM IN ODPADNIM PEPELOM, </w:t>
      </w:r>
    </w:p>
    <w:p w14:paraId="23B7D4A3" w14:textId="110B8B8F" w:rsidR="0090132B" w:rsidRPr="00506DB5" w:rsidRDefault="0090132B" w:rsidP="00BC29E8">
      <w:pPr>
        <w:keepNext/>
        <w:keepLines/>
        <w:numPr>
          <w:ilvl w:val="0"/>
          <w:numId w:val="41"/>
        </w:numPr>
        <w:spacing w:after="200" w:line="276" w:lineRule="auto"/>
        <w:rPr>
          <w:rFonts w:ascii="Tahoma" w:hAnsi="Tahoma" w:cs="Tahoma"/>
        </w:rPr>
      </w:pPr>
      <w:r w:rsidRPr="00506DB5">
        <w:rPr>
          <w:rFonts w:ascii="Tahoma" w:hAnsi="Tahoma" w:cs="Tahoma"/>
        </w:rPr>
        <w:lastRenderedPageBreak/>
        <w:t xml:space="preserve">Priloga </w:t>
      </w:r>
      <w:r w:rsidR="00C502A4" w:rsidRPr="00506DB5">
        <w:rPr>
          <w:rFonts w:ascii="Tahoma" w:hAnsi="Tahoma" w:cs="Tahoma"/>
        </w:rPr>
        <w:t>7</w:t>
      </w:r>
      <w:r w:rsidRPr="00506DB5">
        <w:rPr>
          <w:rFonts w:ascii="Tahoma" w:hAnsi="Tahoma" w:cs="Tahoma"/>
        </w:rPr>
        <w:t xml:space="preserve"> - DOVOLJENJA IN POTRDILA: ponudnik priloži kopije vseh dovoljenj, ki so podlaga za izvajanje dejavnosti in potrdil v skladu v veljavno zakonodajo.</w:t>
      </w:r>
    </w:p>
    <w:p w14:paraId="5E6539D2" w14:textId="104DEC61" w:rsidR="0090132B" w:rsidRPr="00506DB5" w:rsidRDefault="0090132B" w:rsidP="00872690">
      <w:pPr>
        <w:pStyle w:val="Odstavekseznama"/>
        <w:keepNext/>
        <w:keepLines/>
        <w:numPr>
          <w:ilvl w:val="2"/>
          <w:numId w:val="9"/>
        </w:numPr>
        <w:jc w:val="both"/>
        <w:rPr>
          <w:rFonts w:ascii="Tahoma" w:eastAsia="Calibri" w:hAnsi="Tahoma" w:cs="Tahoma"/>
          <w:b/>
          <w:sz w:val="22"/>
          <w:szCs w:val="22"/>
          <w:lang w:eastAsia="en-US"/>
        </w:rPr>
      </w:pPr>
      <w:r w:rsidRPr="00506DB5">
        <w:rPr>
          <w:rFonts w:ascii="Tahoma" w:eastAsia="Calibri" w:hAnsi="Tahoma" w:cs="Tahoma"/>
          <w:b/>
          <w:sz w:val="22"/>
          <w:szCs w:val="22"/>
          <w:lang w:eastAsia="en-US"/>
        </w:rPr>
        <w:t>Transportna sredstva</w:t>
      </w:r>
    </w:p>
    <w:p w14:paraId="1871F94F" w14:textId="77777777" w:rsidR="0090132B" w:rsidRPr="00506DB5" w:rsidRDefault="0090132B" w:rsidP="00872690">
      <w:pPr>
        <w:pStyle w:val="Odstavekseznama"/>
        <w:keepNext/>
        <w:keepLines/>
        <w:ind w:left="720"/>
        <w:jc w:val="both"/>
        <w:rPr>
          <w:rFonts w:ascii="Tahoma" w:eastAsia="Calibri" w:hAnsi="Tahoma" w:cs="Tahoma"/>
          <w:b/>
          <w:lang w:eastAsia="en-US"/>
        </w:rPr>
      </w:pPr>
    </w:p>
    <w:p w14:paraId="6DF4AE03" w14:textId="77777777" w:rsidR="0090132B" w:rsidRPr="00506DB5" w:rsidRDefault="0090132B" w:rsidP="00872690">
      <w:pPr>
        <w:keepNext/>
        <w:keepLines/>
        <w:jc w:val="both"/>
        <w:rPr>
          <w:rFonts w:ascii="Tahoma" w:eastAsia="Calibri" w:hAnsi="Tahoma" w:cs="Tahoma"/>
          <w:b/>
          <w:bCs/>
          <w:lang w:eastAsia="en-US"/>
        </w:rPr>
      </w:pPr>
      <w:r w:rsidRPr="00506DB5">
        <w:rPr>
          <w:rFonts w:ascii="Tahoma" w:eastAsia="Calibri" w:hAnsi="Tahoma" w:cs="Tahoma"/>
          <w:b/>
          <w:bCs/>
          <w:lang w:eastAsia="en-US"/>
        </w:rPr>
        <w:t>VELJA ZA POSTAVKE: 1, 2. in 3 ponudbenega predračuna – Gradbeni kompozit</w:t>
      </w:r>
    </w:p>
    <w:p w14:paraId="367A9834"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mora za izvajanje storitev zagotoviti zadostno število transportnih sredstev za nemoteno izvajanje storitev. </w:t>
      </w:r>
    </w:p>
    <w:p w14:paraId="182DE640" w14:textId="77777777" w:rsidR="0090132B" w:rsidRPr="00506DB5" w:rsidRDefault="0090132B" w:rsidP="00872690">
      <w:pPr>
        <w:keepNext/>
        <w:keepLines/>
        <w:jc w:val="both"/>
        <w:rPr>
          <w:rFonts w:ascii="Tahoma" w:eastAsia="Calibri" w:hAnsi="Tahoma" w:cs="Tahoma"/>
          <w:lang w:eastAsia="en-US"/>
        </w:rPr>
      </w:pPr>
    </w:p>
    <w:p w14:paraId="33E6D32F" w14:textId="13A34022" w:rsidR="0090132B" w:rsidRPr="00506DB5" w:rsidRDefault="0090132B" w:rsidP="00872690">
      <w:pPr>
        <w:keepNext/>
        <w:keepLines/>
        <w:rPr>
          <w:rFonts w:ascii="Tahoma" w:eastAsia="Calibri" w:hAnsi="Tahoma" w:cs="Tahoma"/>
          <w:b/>
          <w:bCs/>
          <w:lang w:eastAsia="en-US"/>
        </w:rPr>
      </w:pPr>
      <w:r w:rsidRPr="00506DB5">
        <w:rPr>
          <w:rFonts w:ascii="Tahoma" w:eastAsia="Calibri" w:hAnsi="Tahoma" w:cs="Tahoma"/>
          <w:b/>
          <w:bCs/>
          <w:lang w:eastAsia="en-US"/>
        </w:rPr>
        <w:t>Dokazila:</w:t>
      </w:r>
    </w:p>
    <w:p w14:paraId="78816D00" w14:textId="5F7C92F0" w:rsidR="0090132B" w:rsidRPr="00506DB5" w:rsidRDefault="0090132B" w:rsidP="00BC29E8">
      <w:pPr>
        <w:keepNext/>
        <w:keepLines/>
        <w:numPr>
          <w:ilvl w:val="0"/>
          <w:numId w:val="41"/>
        </w:numPr>
        <w:spacing w:after="200" w:line="276" w:lineRule="auto"/>
        <w:rPr>
          <w:rFonts w:ascii="Tahoma" w:eastAsia="Calibri" w:hAnsi="Tahoma" w:cs="Tahoma"/>
          <w:lang w:eastAsia="en-US"/>
        </w:rPr>
      </w:pPr>
      <w:r w:rsidRPr="00506DB5">
        <w:rPr>
          <w:rFonts w:ascii="Tahoma" w:eastAsia="Calibri" w:hAnsi="Tahoma" w:cs="Tahoma"/>
          <w:lang w:eastAsia="en-US"/>
        </w:rPr>
        <w:t xml:space="preserve">Izpolnjena in podpisana Prilogo </w:t>
      </w:r>
      <w:r w:rsidR="00C502A4" w:rsidRPr="00506DB5">
        <w:rPr>
          <w:rFonts w:ascii="Tahoma" w:eastAsia="Calibri" w:hAnsi="Tahoma" w:cs="Tahoma"/>
          <w:lang w:eastAsia="en-US"/>
        </w:rPr>
        <w:t>8</w:t>
      </w:r>
      <w:r w:rsidRPr="00506DB5">
        <w:rPr>
          <w:rFonts w:ascii="Tahoma" w:eastAsia="Calibri" w:hAnsi="Tahoma" w:cs="Tahoma"/>
          <w:lang w:eastAsia="en-US"/>
        </w:rPr>
        <w:t xml:space="preserve"> IZJAVA O TRANSPORTNIH SREDSTVIH.</w:t>
      </w:r>
    </w:p>
    <w:p w14:paraId="183F983B" w14:textId="77777777" w:rsidR="0090132B" w:rsidRPr="00506DB5" w:rsidRDefault="0090132B" w:rsidP="00872690">
      <w:pPr>
        <w:keepNext/>
        <w:keepLines/>
        <w:jc w:val="both"/>
        <w:rPr>
          <w:rFonts w:ascii="Tahoma" w:eastAsia="Calibri" w:hAnsi="Tahoma" w:cs="Tahoma"/>
          <w:b/>
          <w:bCs/>
          <w:lang w:eastAsia="en-US"/>
        </w:rPr>
      </w:pPr>
      <w:r w:rsidRPr="00506DB5">
        <w:rPr>
          <w:rFonts w:ascii="Tahoma" w:eastAsia="Calibri" w:hAnsi="Tahoma" w:cs="Tahoma"/>
          <w:b/>
          <w:bCs/>
          <w:lang w:eastAsia="en-US"/>
        </w:rPr>
        <w:t>VELJA ZA POSTAVKO: 4 ponudbenega predračuna - Pepel</w:t>
      </w:r>
    </w:p>
    <w:p w14:paraId="5ABFD364"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Ponudnik mora za izvajanje storitev zagotoviti zadostno število cistern za nemoteno izvajanje storitev.. </w:t>
      </w:r>
    </w:p>
    <w:p w14:paraId="0C1D99DE" w14:textId="77777777" w:rsidR="0090132B" w:rsidRPr="00506DB5" w:rsidRDefault="0090132B" w:rsidP="00872690">
      <w:pPr>
        <w:keepNext/>
        <w:keepLines/>
        <w:rPr>
          <w:rFonts w:ascii="Tahoma" w:eastAsia="Calibri" w:hAnsi="Tahoma" w:cs="Tahoma"/>
          <w:lang w:eastAsia="en-US"/>
        </w:rPr>
      </w:pPr>
    </w:p>
    <w:p w14:paraId="66A49AC2" w14:textId="78E00D53" w:rsidR="0090132B" w:rsidRPr="00506DB5" w:rsidRDefault="0090132B" w:rsidP="00872690">
      <w:pPr>
        <w:keepNext/>
        <w:keepLines/>
        <w:rPr>
          <w:rFonts w:ascii="Tahoma" w:eastAsia="Calibri" w:hAnsi="Tahoma" w:cs="Tahoma"/>
          <w:b/>
          <w:bCs/>
          <w:lang w:eastAsia="en-US"/>
        </w:rPr>
      </w:pPr>
      <w:r w:rsidRPr="00506DB5">
        <w:rPr>
          <w:rFonts w:ascii="Tahoma" w:eastAsia="Calibri" w:hAnsi="Tahoma" w:cs="Tahoma"/>
          <w:b/>
          <w:bCs/>
          <w:lang w:eastAsia="en-US"/>
        </w:rPr>
        <w:t>Dokazila:</w:t>
      </w:r>
    </w:p>
    <w:p w14:paraId="3A27431A" w14:textId="6804194B" w:rsidR="0090132B" w:rsidRPr="00506DB5" w:rsidRDefault="0090132B" w:rsidP="00BC29E8">
      <w:pPr>
        <w:keepNext/>
        <w:keepLines/>
        <w:numPr>
          <w:ilvl w:val="0"/>
          <w:numId w:val="41"/>
        </w:numPr>
        <w:spacing w:after="200" w:line="276" w:lineRule="auto"/>
        <w:rPr>
          <w:rFonts w:ascii="Tahoma" w:eastAsia="Calibri" w:hAnsi="Tahoma" w:cs="Tahoma"/>
          <w:lang w:eastAsia="en-US"/>
        </w:rPr>
      </w:pPr>
      <w:r w:rsidRPr="00506DB5">
        <w:rPr>
          <w:rFonts w:ascii="Tahoma" w:eastAsia="Calibri" w:hAnsi="Tahoma" w:cs="Tahoma"/>
          <w:lang w:eastAsia="en-US"/>
        </w:rPr>
        <w:t xml:space="preserve">Izpolnjena in podpisana Prilogo </w:t>
      </w:r>
      <w:r w:rsidR="00C502A4" w:rsidRPr="00506DB5">
        <w:rPr>
          <w:rFonts w:ascii="Tahoma" w:eastAsia="Calibri" w:hAnsi="Tahoma" w:cs="Tahoma"/>
          <w:lang w:eastAsia="en-US"/>
        </w:rPr>
        <w:t>8</w:t>
      </w:r>
      <w:r w:rsidRPr="00506DB5">
        <w:rPr>
          <w:rFonts w:ascii="Tahoma" w:eastAsia="Calibri" w:hAnsi="Tahoma" w:cs="Tahoma"/>
          <w:lang w:eastAsia="en-US"/>
        </w:rPr>
        <w:t xml:space="preserve"> IZJAVA O TRANSPORTNIH SREDSTVIH.</w:t>
      </w:r>
    </w:p>
    <w:p w14:paraId="0F460222" w14:textId="77777777" w:rsidR="0090132B" w:rsidRPr="00506DB5" w:rsidRDefault="0090132B" w:rsidP="00872690">
      <w:pPr>
        <w:keepNext/>
        <w:keepLines/>
        <w:jc w:val="both"/>
        <w:rPr>
          <w:rFonts w:ascii="Tahoma" w:eastAsia="Calibri" w:hAnsi="Tahoma" w:cs="Tahoma"/>
          <w:lang w:eastAsia="en-US"/>
        </w:rPr>
      </w:pPr>
      <w:r w:rsidRPr="00506DB5">
        <w:rPr>
          <w:rFonts w:ascii="Tahoma" w:eastAsia="Calibri" w:hAnsi="Tahoma" w:cs="Tahoma"/>
          <w:lang w:eastAsia="en-US"/>
        </w:rPr>
        <w:t>Naročnik si pridržuje zahtevati dodatna dokazila glede izpolnjevanja zahteve.</w:t>
      </w:r>
    </w:p>
    <w:p w14:paraId="6D072098" w14:textId="77777777" w:rsidR="0090132B" w:rsidRPr="00506DB5" w:rsidRDefault="0090132B" w:rsidP="00872690">
      <w:pPr>
        <w:keepNext/>
        <w:keepLines/>
        <w:jc w:val="both"/>
        <w:rPr>
          <w:rFonts w:ascii="Tahoma" w:hAnsi="Tahoma" w:cs="Tahoma"/>
          <w:bCs/>
        </w:rPr>
      </w:pPr>
    </w:p>
    <w:p w14:paraId="3786239E" w14:textId="7659E85D" w:rsidR="008875C8" w:rsidRPr="00506DB5" w:rsidRDefault="0090132B" w:rsidP="00872690">
      <w:pPr>
        <w:pStyle w:val="Odstavekseznama"/>
        <w:keepNext/>
        <w:keepLines/>
        <w:numPr>
          <w:ilvl w:val="2"/>
          <w:numId w:val="9"/>
        </w:numPr>
        <w:rPr>
          <w:rFonts w:ascii="Tahoma" w:hAnsi="Tahoma" w:cs="Tahoma"/>
          <w:b/>
          <w:sz w:val="22"/>
        </w:rPr>
      </w:pPr>
      <w:r w:rsidRPr="00506DB5">
        <w:rPr>
          <w:rFonts w:ascii="Tahoma" w:hAnsi="Tahoma" w:cs="Tahoma"/>
          <w:b/>
          <w:sz w:val="22"/>
        </w:rPr>
        <w:t>Ekonomska in finančna sposobnost</w:t>
      </w:r>
    </w:p>
    <w:p w14:paraId="5EE7C0B2" w14:textId="68388EA7" w:rsidR="003557E2" w:rsidRPr="00506DB5" w:rsidRDefault="003557E2" w:rsidP="00872690">
      <w:pPr>
        <w:keepNext/>
        <w:keepLines/>
        <w:spacing w:after="60"/>
        <w:jc w:val="both"/>
        <w:rPr>
          <w:rFonts w:ascii="Tahoma" w:hAnsi="Tahoma" w:cs="Tahoma"/>
          <w:b/>
          <w:sz w:val="22"/>
        </w:rPr>
      </w:pPr>
    </w:p>
    <w:p w14:paraId="58F5F6C4" w14:textId="77777777" w:rsidR="00B17DAA" w:rsidRPr="00506DB5" w:rsidRDefault="00B17DAA" w:rsidP="00872690">
      <w:pPr>
        <w:keepNext/>
        <w:keepLines/>
        <w:jc w:val="both"/>
        <w:rPr>
          <w:rFonts w:ascii="Tahoma" w:hAnsi="Tahoma" w:cs="Tahoma"/>
        </w:rPr>
      </w:pPr>
      <w:r w:rsidRPr="00506DB5">
        <w:rPr>
          <w:rFonts w:ascii="Tahoma" w:hAnsi="Tahoma" w:cs="Tahoma"/>
        </w:rPr>
        <w:t>Gospodarski subjekt mora biti ekonomsko in finančno sposoben izvesti predmet javnega naročila.</w:t>
      </w:r>
    </w:p>
    <w:p w14:paraId="6F08B263" w14:textId="77777777" w:rsidR="00B17DAA" w:rsidRPr="00506DB5" w:rsidRDefault="00B17DAA" w:rsidP="00872690">
      <w:pPr>
        <w:keepNext/>
        <w:keepLines/>
        <w:jc w:val="both"/>
        <w:rPr>
          <w:rFonts w:cs="Tahoma"/>
          <w:b/>
          <w:bCs/>
        </w:rPr>
      </w:pPr>
    </w:p>
    <w:p w14:paraId="3BB08377" w14:textId="61F77F7F" w:rsidR="00B17DAA" w:rsidRPr="00506DB5" w:rsidRDefault="00B17DAA" w:rsidP="00872690">
      <w:pPr>
        <w:keepNext/>
        <w:keepLines/>
        <w:jc w:val="both"/>
        <w:rPr>
          <w:rFonts w:ascii="Tahoma" w:eastAsia="Calibri" w:hAnsi="Tahoma" w:cs="Tahoma"/>
          <w:b/>
          <w:lang w:eastAsia="en-US"/>
        </w:rPr>
      </w:pPr>
      <w:r w:rsidRPr="00506DB5">
        <w:rPr>
          <w:rFonts w:ascii="Tahoma" w:eastAsia="Calibri" w:hAnsi="Tahoma" w:cs="Tahoma"/>
          <w:b/>
          <w:lang w:eastAsia="en-US"/>
        </w:rPr>
        <w:t>Zavedeni pogoji veljajo tudi za posamezne člane skupine ponudnikov v okviru skupne ponudbe, za vse v ponudbi navedene podizvajalce in za vse druge subjekte, katerih zmogljivosti uporablja gospodarski subjekt (ponudnik ali skupina ponudnikov).</w:t>
      </w:r>
    </w:p>
    <w:p w14:paraId="5CC59168" w14:textId="5666773D" w:rsidR="00B17DAA" w:rsidRPr="00506DB5" w:rsidRDefault="00B17DAA" w:rsidP="00872690">
      <w:pPr>
        <w:keepNext/>
        <w:keepLines/>
        <w:spacing w:after="60"/>
        <w:jc w:val="both"/>
        <w:rPr>
          <w:rFonts w:ascii="Tahoma" w:hAnsi="Tahoma" w:cs="Tahoma"/>
          <w:b/>
          <w:sz w:val="22"/>
        </w:rPr>
      </w:pPr>
    </w:p>
    <w:p w14:paraId="33F950E7" w14:textId="6A8AF554" w:rsidR="00B17DAA" w:rsidRPr="00506DB5" w:rsidRDefault="00B17DAA" w:rsidP="00872690">
      <w:pPr>
        <w:keepNext/>
        <w:keepLines/>
        <w:rPr>
          <w:rFonts w:ascii="Tahoma" w:eastAsia="Calibri" w:hAnsi="Tahoma" w:cs="Tahoma"/>
          <w:b/>
          <w:bCs/>
          <w:lang w:eastAsia="en-US"/>
        </w:rPr>
      </w:pPr>
      <w:r w:rsidRPr="00506DB5">
        <w:rPr>
          <w:rFonts w:ascii="Tahoma" w:eastAsia="Calibri" w:hAnsi="Tahoma" w:cs="Tahoma"/>
          <w:b/>
          <w:bCs/>
          <w:lang w:eastAsia="en-US"/>
        </w:rPr>
        <w:t>Dokazila:</w:t>
      </w:r>
    </w:p>
    <w:p w14:paraId="62B14571" w14:textId="0CD8DE26" w:rsidR="00B17DAA" w:rsidRPr="00506DB5" w:rsidRDefault="00B17DAA" w:rsidP="00BC29E8">
      <w:pPr>
        <w:keepNext/>
        <w:keepLines/>
        <w:numPr>
          <w:ilvl w:val="0"/>
          <w:numId w:val="41"/>
        </w:numPr>
        <w:spacing w:line="276" w:lineRule="auto"/>
        <w:ind w:left="714" w:hanging="357"/>
        <w:rPr>
          <w:rFonts w:ascii="Tahoma" w:hAnsi="Tahoma" w:cs="Tahoma"/>
          <w:bCs/>
        </w:rPr>
      </w:pPr>
      <w:r w:rsidRPr="00506DB5">
        <w:rPr>
          <w:rFonts w:ascii="Tahoma" w:hAnsi="Tahoma" w:cs="Tahoma"/>
          <w:bCs/>
        </w:rPr>
        <w:t>ESPD obrazec kot predhodno dokazilo in</w:t>
      </w:r>
    </w:p>
    <w:p w14:paraId="45C1DA90" w14:textId="13D244BD" w:rsidR="00B17DAA" w:rsidRPr="00506DB5" w:rsidRDefault="00B17DAA" w:rsidP="00BC29E8">
      <w:pPr>
        <w:keepNext/>
        <w:keepLines/>
        <w:numPr>
          <w:ilvl w:val="0"/>
          <w:numId w:val="41"/>
        </w:numPr>
        <w:spacing w:line="276" w:lineRule="auto"/>
        <w:ind w:left="714" w:hanging="357"/>
        <w:rPr>
          <w:rFonts w:ascii="Tahoma" w:hAnsi="Tahoma" w:cs="Tahoma"/>
          <w:bCs/>
        </w:rPr>
      </w:pPr>
      <w:r w:rsidRPr="00506DB5">
        <w:rPr>
          <w:rFonts w:ascii="Tahoma" w:hAnsi="Tahoma" w:cs="Tahoma"/>
          <w:bCs/>
        </w:rPr>
        <w:t xml:space="preserve">Priloga 3/1 oz. s Priloga 3/2 kot splošno dokazilo o izpolnjevanju pogojev in zahtev. </w:t>
      </w:r>
    </w:p>
    <w:p w14:paraId="38EAB056" w14:textId="77777777" w:rsidR="00B17DAA" w:rsidRPr="00506DB5" w:rsidRDefault="00B17DAA" w:rsidP="00872690">
      <w:pPr>
        <w:keepNext/>
        <w:keepLines/>
        <w:ind w:left="567"/>
        <w:jc w:val="both"/>
        <w:rPr>
          <w:rFonts w:ascii="Tahoma" w:hAnsi="Tahoma" w:cs="Tahoma"/>
          <w:b/>
          <w:sz w:val="8"/>
        </w:rPr>
      </w:pPr>
    </w:p>
    <w:p w14:paraId="757DBD63" w14:textId="77777777" w:rsidR="00095936" w:rsidRPr="00506DB5" w:rsidRDefault="00095936" w:rsidP="00872690">
      <w:pPr>
        <w:keepNext/>
        <w:keepLines/>
        <w:autoSpaceDE w:val="0"/>
        <w:autoSpaceDN w:val="0"/>
        <w:adjustRightInd w:val="0"/>
        <w:jc w:val="both"/>
        <w:rPr>
          <w:rFonts w:ascii="Tahoma" w:hAnsi="Tahoma" w:cs="Tahoma"/>
          <w:b/>
          <w:bCs/>
          <w:i/>
          <w:u w:val="single"/>
        </w:rPr>
      </w:pPr>
    </w:p>
    <w:p w14:paraId="79A074A5" w14:textId="77777777" w:rsidR="0040711D" w:rsidRPr="00506DB5" w:rsidRDefault="0040711D" w:rsidP="00872690">
      <w:pPr>
        <w:pStyle w:val="Odstavekseznama"/>
        <w:keepNext/>
        <w:keepLines/>
        <w:numPr>
          <w:ilvl w:val="1"/>
          <w:numId w:val="9"/>
        </w:numPr>
        <w:jc w:val="both"/>
        <w:rPr>
          <w:rFonts w:ascii="Tahoma" w:hAnsi="Tahoma" w:cs="Tahoma"/>
          <w:b/>
          <w:sz w:val="22"/>
        </w:rPr>
      </w:pPr>
      <w:r w:rsidRPr="00506DB5">
        <w:rPr>
          <w:rFonts w:ascii="Tahoma" w:hAnsi="Tahoma" w:cs="Tahoma"/>
          <w:b/>
          <w:sz w:val="22"/>
        </w:rPr>
        <w:t>OSTALE ZAHTEVE IN POGOJI NAROČNIKA</w:t>
      </w:r>
    </w:p>
    <w:p w14:paraId="1BA7C7E4" w14:textId="77777777" w:rsidR="0040711D" w:rsidRPr="00506DB5" w:rsidRDefault="0040711D" w:rsidP="00872690">
      <w:pPr>
        <w:keepNext/>
        <w:keepLines/>
        <w:rPr>
          <w:rFonts w:ascii="Tahoma" w:hAnsi="Tahoma" w:cs="Tahoma"/>
          <w:b/>
          <w:sz w:val="16"/>
          <w:szCs w:val="21"/>
        </w:rPr>
      </w:pPr>
    </w:p>
    <w:p w14:paraId="1C7921CD" w14:textId="0904B5B3" w:rsidR="00F97D4F" w:rsidRPr="00506DB5" w:rsidRDefault="00F97D4F" w:rsidP="00872690">
      <w:pPr>
        <w:keepNext/>
        <w:keepLines/>
        <w:tabs>
          <w:tab w:val="left" w:pos="-1560"/>
        </w:tabs>
        <w:jc w:val="both"/>
        <w:rPr>
          <w:rFonts w:ascii="Tahoma" w:hAnsi="Tahoma" w:cs="Tahoma"/>
        </w:rPr>
      </w:pPr>
      <w:r w:rsidRPr="00506DB5">
        <w:rPr>
          <w:rFonts w:ascii="Tahoma" w:hAnsi="Tahoma" w:cs="Tahoma"/>
          <w:b/>
        </w:rPr>
        <w:t xml:space="preserve">A. </w:t>
      </w:r>
      <w:r w:rsidRPr="00506DB5">
        <w:rPr>
          <w:rFonts w:ascii="Tahoma" w:hAnsi="Tahoma" w:cs="Tahoma"/>
        </w:rPr>
        <w:t xml:space="preserve">Ponudnik, skupina ponudnikov v okviru skupne ponudbe, vsi v ponudbi navedeni podizvajalci ter </w:t>
      </w:r>
      <w:r w:rsidRPr="00506DB5">
        <w:rPr>
          <w:rFonts w:ascii="Tahoma" w:hAnsi="Tahoma" w:cs="Tahoma"/>
          <w:bCs/>
        </w:rPr>
        <w:t>subjekti, katerih zmogljivost bo ponudnik uporabil,</w:t>
      </w:r>
      <w:r w:rsidRPr="00506DB5">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506DB5">
        <w:rPr>
          <w:rFonts w:ascii="Tahoma" w:hAnsi="Tahoma" w:cs="Tahoma"/>
        </w:rPr>
        <w:t>ZIntPK</w:t>
      </w:r>
      <w:proofErr w:type="spellEnd"/>
      <w:r w:rsidRPr="00506DB5">
        <w:rPr>
          <w:rFonts w:ascii="Tahoma" w:hAnsi="Tahoma" w:cs="Tahoma"/>
        </w:rPr>
        <w:t>), naročniki ne smejo sodelovati.</w:t>
      </w:r>
    </w:p>
    <w:p w14:paraId="5DC424D5" w14:textId="77777777" w:rsidR="00B86D49" w:rsidRPr="00506DB5" w:rsidRDefault="00B86D49" w:rsidP="00872690">
      <w:pPr>
        <w:keepNext/>
        <w:keepLines/>
        <w:ind w:right="-2"/>
        <w:jc w:val="both"/>
        <w:rPr>
          <w:rFonts w:ascii="Tahoma" w:hAnsi="Tahoma" w:cs="Tahoma"/>
          <w:b/>
          <w:smallCaps/>
          <w:sz w:val="14"/>
        </w:rPr>
      </w:pPr>
    </w:p>
    <w:p w14:paraId="6E127C6D" w14:textId="56964439" w:rsidR="00F97D4F" w:rsidRPr="00506DB5" w:rsidRDefault="00F97D4F" w:rsidP="00872690">
      <w:pPr>
        <w:keepNext/>
        <w:keepLines/>
        <w:ind w:right="-2"/>
        <w:jc w:val="both"/>
        <w:rPr>
          <w:rFonts w:ascii="Tahoma" w:hAnsi="Tahoma" w:cs="Tahoma"/>
          <w:b/>
          <w:smallCaps/>
        </w:rPr>
      </w:pPr>
      <w:r w:rsidRPr="00506DB5">
        <w:rPr>
          <w:rFonts w:ascii="Tahoma" w:hAnsi="Tahoma" w:cs="Tahoma"/>
          <w:b/>
          <w:smallCaps/>
        </w:rPr>
        <w:t>Dokazilo:</w:t>
      </w:r>
    </w:p>
    <w:p w14:paraId="563C6253" w14:textId="77777777" w:rsidR="00F97D4F" w:rsidRPr="00506DB5" w:rsidRDefault="00F97D4F" w:rsidP="00872690">
      <w:pPr>
        <w:keepNext/>
        <w:keepLines/>
        <w:jc w:val="both"/>
        <w:rPr>
          <w:rFonts w:ascii="Tahoma" w:hAnsi="Tahoma" w:cs="Tahoma"/>
        </w:rPr>
      </w:pPr>
      <w:r w:rsidRPr="00506DB5">
        <w:rPr>
          <w:rFonts w:ascii="Tahoma" w:hAnsi="Tahoma" w:cs="Tahoma"/>
        </w:rPr>
        <w:t xml:space="preserve">ESPD s strani vseh sodelujočih gospodarskih subjektov v ponudbi, ter s Prilogo 3/1 (ponudnik/partner) oz. Prilogo 3/2 (podizvajalec/subjekt, katerih zmogljivosti uporablja ponudnik). </w:t>
      </w:r>
    </w:p>
    <w:p w14:paraId="6594E663" w14:textId="77777777" w:rsidR="00F97D4F" w:rsidRPr="00506DB5" w:rsidRDefault="00F97D4F" w:rsidP="00872690">
      <w:pPr>
        <w:keepNext/>
        <w:keepLines/>
        <w:jc w:val="both"/>
        <w:rPr>
          <w:rFonts w:ascii="Tahoma" w:hAnsi="Tahoma" w:cs="Tahoma"/>
        </w:rPr>
      </w:pPr>
    </w:p>
    <w:p w14:paraId="5D5D51CE" w14:textId="73EF30EB" w:rsidR="00F97D4F" w:rsidRPr="00506DB5" w:rsidRDefault="00F97D4F" w:rsidP="00872690">
      <w:pPr>
        <w:keepNext/>
        <w:keepLines/>
        <w:tabs>
          <w:tab w:val="left" w:pos="284"/>
        </w:tabs>
        <w:jc w:val="both"/>
        <w:rPr>
          <w:rFonts w:ascii="Tahoma" w:hAnsi="Tahoma" w:cs="Tahoma"/>
        </w:rPr>
      </w:pPr>
      <w:r w:rsidRPr="00506DB5">
        <w:rPr>
          <w:rFonts w:ascii="Tahoma" w:hAnsi="Tahoma" w:cs="Tahoma"/>
          <w:b/>
        </w:rPr>
        <w:t xml:space="preserve">B. </w:t>
      </w:r>
      <w:r w:rsidRPr="00506DB5">
        <w:rPr>
          <w:rFonts w:ascii="Tahoma" w:hAnsi="Tahoma" w:cs="Tahoma"/>
        </w:rPr>
        <w:t xml:space="preserve">V skladu s šestim odstavkom 14. člena Zakona o integriteti in preprečevanju korupcije (Uradni list RS, št. 69/11-UPB2; v nadaljevanju </w:t>
      </w:r>
      <w:proofErr w:type="spellStart"/>
      <w:r w:rsidRPr="00506DB5">
        <w:rPr>
          <w:rFonts w:ascii="Tahoma" w:hAnsi="Tahoma" w:cs="Tahoma"/>
        </w:rPr>
        <w:t>ZIntPK</w:t>
      </w:r>
      <w:proofErr w:type="spellEnd"/>
      <w:r w:rsidRPr="00506DB5">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1AE5EF2" w14:textId="77777777" w:rsidR="00B86D49" w:rsidRPr="00506DB5" w:rsidRDefault="00B86D49" w:rsidP="00872690">
      <w:pPr>
        <w:keepNext/>
        <w:keepLines/>
        <w:ind w:right="-2"/>
        <w:jc w:val="both"/>
        <w:rPr>
          <w:rFonts w:ascii="Tahoma" w:hAnsi="Tahoma" w:cs="Tahoma"/>
          <w:b/>
          <w:smallCaps/>
          <w:sz w:val="14"/>
        </w:rPr>
      </w:pPr>
    </w:p>
    <w:p w14:paraId="6018260C" w14:textId="1F9EFF21" w:rsidR="00F97D4F" w:rsidRPr="00506DB5" w:rsidRDefault="00F97D4F" w:rsidP="00872690">
      <w:pPr>
        <w:keepNext/>
        <w:keepLines/>
        <w:ind w:right="-2"/>
        <w:jc w:val="both"/>
        <w:rPr>
          <w:rFonts w:ascii="Tahoma" w:hAnsi="Tahoma" w:cs="Tahoma"/>
          <w:b/>
          <w:smallCaps/>
        </w:rPr>
      </w:pPr>
      <w:r w:rsidRPr="00506DB5">
        <w:rPr>
          <w:rFonts w:ascii="Tahoma" w:hAnsi="Tahoma" w:cs="Tahoma"/>
          <w:b/>
          <w:smallCaps/>
        </w:rPr>
        <w:t>Dokazilo:</w:t>
      </w:r>
    </w:p>
    <w:p w14:paraId="19788EE0" w14:textId="77777777" w:rsidR="00F97D4F" w:rsidRPr="00506DB5" w:rsidRDefault="00F97D4F" w:rsidP="00872690">
      <w:pPr>
        <w:keepNext/>
        <w:keepLines/>
        <w:numPr>
          <w:ilvl w:val="0"/>
          <w:numId w:val="15"/>
        </w:numPr>
        <w:jc w:val="both"/>
        <w:rPr>
          <w:rFonts w:ascii="Tahoma" w:hAnsi="Tahoma" w:cs="Tahoma"/>
        </w:rPr>
      </w:pPr>
      <w:r w:rsidRPr="00506DB5">
        <w:rPr>
          <w:rFonts w:ascii="Tahoma" w:hAnsi="Tahoma" w:cs="Tahoma"/>
        </w:rPr>
        <w:t xml:space="preserve">ESPD s strani vseh sodelujočih gospodarskih subjektov v ponudbi, ter s Prilogo 3/1 (ponudnik/partner) oz. Prilogo 3/2 (podizvajalec/subjekt, katerih zmogljivosti uporablja ponudnik). </w:t>
      </w:r>
    </w:p>
    <w:p w14:paraId="410DEC29" w14:textId="77777777" w:rsidR="00F97D4F" w:rsidRPr="00506DB5" w:rsidRDefault="00F97D4F" w:rsidP="00872690">
      <w:pPr>
        <w:keepNext/>
        <w:keepLines/>
        <w:numPr>
          <w:ilvl w:val="0"/>
          <w:numId w:val="15"/>
        </w:numPr>
        <w:jc w:val="both"/>
        <w:rPr>
          <w:rFonts w:ascii="Tahoma" w:hAnsi="Tahoma" w:cs="Tahoma"/>
        </w:rPr>
      </w:pPr>
      <w:r w:rsidRPr="00506DB5">
        <w:rPr>
          <w:rFonts w:ascii="Tahoma" w:hAnsi="Tahoma" w:cs="Tahoma"/>
        </w:rPr>
        <w:t>Priloga 3/3 - IZJAVA O UDELEŽBI FIZIČNIH IN PRAVNIH OSEB V LASTNIŠTVU PONUDNIKA</w:t>
      </w:r>
    </w:p>
    <w:p w14:paraId="4E29B0FE" w14:textId="77777777" w:rsidR="00F97D4F" w:rsidRPr="00506DB5" w:rsidRDefault="00F97D4F" w:rsidP="00872690">
      <w:pPr>
        <w:keepNext/>
        <w:keepLines/>
        <w:jc w:val="both"/>
        <w:rPr>
          <w:rFonts w:ascii="Tahoma" w:hAnsi="Tahoma" w:cs="Tahoma"/>
          <w:sz w:val="16"/>
        </w:rPr>
      </w:pPr>
    </w:p>
    <w:p w14:paraId="3077E0C8" w14:textId="77777777" w:rsidR="00F97D4F" w:rsidRPr="00506DB5" w:rsidRDefault="00F97D4F" w:rsidP="00872690">
      <w:pPr>
        <w:keepNext/>
        <w:keepLines/>
        <w:jc w:val="both"/>
        <w:rPr>
          <w:rFonts w:ascii="Tahoma" w:hAnsi="Tahoma" w:cs="Tahoma"/>
        </w:rPr>
      </w:pPr>
      <w:r w:rsidRPr="00506DB5">
        <w:rPr>
          <w:rFonts w:ascii="Tahoma" w:hAnsi="Tahoma" w:cs="Tahoma"/>
          <w:b/>
        </w:rPr>
        <w:lastRenderedPageBreak/>
        <w:t xml:space="preserve">Ponudnik </w:t>
      </w:r>
      <w:r w:rsidRPr="00506DB5">
        <w:rPr>
          <w:rFonts w:ascii="Tahoma" w:hAnsi="Tahoma" w:cs="Tahoma"/>
          <w:b/>
          <w:u w:val="single"/>
        </w:rPr>
        <w:t>lahko že ob oddaji ponudbe</w:t>
      </w:r>
      <w:r w:rsidRPr="00506DB5">
        <w:rPr>
          <w:rFonts w:ascii="Tahoma" w:hAnsi="Tahoma" w:cs="Tahoma"/>
          <w:b/>
        </w:rPr>
        <w:t xml:space="preserve"> predloži predmetno Prilogo 3/3, </w:t>
      </w:r>
      <w:r w:rsidRPr="00506DB5">
        <w:rPr>
          <w:rFonts w:ascii="Tahoma" w:hAnsi="Tahoma" w:cs="Tahoma"/>
        </w:rPr>
        <w:t xml:space="preserve">in sicer </w:t>
      </w:r>
      <w:r w:rsidRPr="00506DB5">
        <w:rPr>
          <w:rFonts w:ascii="Tahoma" w:hAnsi="Tahoma" w:cs="Tahoma"/>
          <w:u w:val="single"/>
        </w:rPr>
        <w:t>za vse</w:t>
      </w:r>
      <w:r w:rsidRPr="00506DB5">
        <w:rPr>
          <w:rFonts w:ascii="Tahoma" w:hAnsi="Tahoma" w:cs="Tahoma"/>
        </w:rPr>
        <w:t xml:space="preserve"> gospodarske subjekte, ki nastopajo v ponudbi skupaj s ponudnikom (za vse partnerje, podizvajalce in/ali subjekte, katerih zmogljivosti uporablja gospodarski subjekt).</w:t>
      </w:r>
    </w:p>
    <w:p w14:paraId="01F730B3" w14:textId="77777777" w:rsidR="00F97D4F" w:rsidRPr="00506DB5" w:rsidRDefault="00F97D4F" w:rsidP="00872690">
      <w:pPr>
        <w:keepNext/>
        <w:keepLines/>
        <w:jc w:val="both"/>
        <w:rPr>
          <w:rFonts w:ascii="Tahoma" w:hAnsi="Tahoma" w:cs="Tahoma"/>
        </w:rPr>
      </w:pPr>
    </w:p>
    <w:p w14:paraId="031406EB" w14:textId="77777777" w:rsidR="00F97D4F" w:rsidRPr="00506DB5" w:rsidRDefault="00F97D4F" w:rsidP="00872690">
      <w:pPr>
        <w:keepNext/>
        <w:keepLines/>
        <w:jc w:val="both"/>
        <w:rPr>
          <w:rFonts w:ascii="Tahoma" w:hAnsi="Tahoma" w:cs="Tahoma"/>
          <w:bCs/>
          <w:sz w:val="19"/>
          <w:szCs w:val="19"/>
        </w:rPr>
      </w:pPr>
      <w:r w:rsidRPr="00506DB5">
        <w:rPr>
          <w:rFonts w:ascii="Tahoma" w:hAnsi="Tahoma" w:cs="Tahoma"/>
          <w:b/>
        </w:rPr>
        <w:t xml:space="preserve">C. </w:t>
      </w:r>
      <w:r w:rsidRPr="00506DB5">
        <w:rPr>
          <w:rFonts w:ascii="Tahoma" w:hAnsi="Tahoma" w:cs="Tahoma"/>
          <w:bCs/>
          <w:sz w:val="19"/>
          <w:szCs w:val="19"/>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25A0837" w14:textId="77777777" w:rsidR="00F97D4F" w:rsidRPr="00506DB5" w:rsidRDefault="00F97D4F" w:rsidP="00872690">
      <w:pPr>
        <w:keepNext/>
        <w:keepLines/>
        <w:jc w:val="both"/>
        <w:rPr>
          <w:rFonts w:ascii="Tahoma" w:hAnsi="Tahoma" w:cs="Tahoma"/>
          <w:b/>
          <w:bCs/>
          <w:sz w:val="12"/>
        </w:rPr>
      </w:pPr>
    </w:p>
    <w:p w14:paraId="42FA0236" w14:textId="77777777" w:rsidR="00F97D4F" w:rsidRPr="00506DB5" w:rsidRDefault="00F97D4F" w:rsidP="00872690">
      <w:pPr>
        <w:keepNext/>
        <w:keepLines/>
        <w:jc w:val="both"/>
        <w:rPr>
          <w:rFonts w:ascii="Tahoma" w:hAnsi="Tahoma" w:cs="Tahoma"/>
          <w:b/>
          <w:bCs/>
          <w:sz w:val="19"/>
          <w:szCs w:val="19"/>
        </w:rPr>
      </w:pPr>
      <w:r w:rsidRPr="00506DB5">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0C33BAD2" w14:textId="77777777" w:rsidR="00F97D4F" w:rsidRPr="00506DB5" w:rsidRDefault="00F97D4F" w:rsidP="00872690">
      <w:pPr>
        <w:keepNext/>
        <w:keepLines/>
        <w:numPr>
          <w:ilvl w:val="0"/>
          <w:numId w:val="14"/>
        </w:numPr>
        <w:ind w:left="426" w:hanging="284"/>
        <w:jc w:val="both"/>
        <w:rPr>
          <w:rFonts w:ascii="Tahoma" w:hAnsi="Tahoma" w:cs="Tahoma"/>
          <w:bCs/>
          <w:sz w:val="18"/>
          <w:szCs w:val="19"/>
        </w:rPr>
      </w:pPr>
      <w:r w:rsidRPr="00506DB5">
        <w:rPr>
          <w:rFonts w:ascii="Tahoma" w:hAnsi="Tahoma" w:cs="Tahoma"/>
          <w:bCs/>
          <w:sz w:val="18"/>
          <w:szCs w:val="19"/>
        </w:rPr>
        <w:t>ruski državljan ali fizična ali pravna oseba, subjekt ali organ s sedežem v Rusiji,</w:t>
      </w:r>
    </w:p>
    <w:p w14:paraId="3792BEAA" w14:textId="77777777" w:rsidR="00F97D4F" w:rsidRPr="00506DB5" w:rsidRDefault="00F97D4F" w:rsidP="00872690">
      <w:pPr>
        <w:keepNext/>
        <w:keepLines/>
        <w:numPr>
          <w:ilvl w:val="0"/>
          <w:numId w:val="14"/>
        </w:numPr>
        <w:ind w:left="426" w:hanging="284"/>
        <w:jc w:val="both"/>
        <w:rPr>
          <w:rFonts w:ascii="Tahoma" w:hAnsi="Tahoma" w:cs="Tahoma"/>
          <w:bCs/>
          <w:sz w:val="18"/>
          <w:szCs w:val="19"/>
        </w:rPr>
      </w:pPr>
      <w:r w:rsidRPr="00506DB5">
        <w:rPr>
          <w:rFonts w:ascii="Tahoma" w:hAnsi="Tahoma" w:cs="Tahoma"/>
          <w:bCs/>
          <w:sz w:val="18"/>
          <w:szCs w:val="19"/>
        </w:rPr>
        <w:t xml:space="preserve">pravna oseba, subjekt ali organ, katerih več kot 50-odstotni delež je v neposredni ali posredni lasti subjekta iz prejšnje alineje, ali </w:t>
      </w:r>
    </w:p>
    <w:p w14:paraId="13A95853" w14:textId="77777777" w:rsidR="00F97D4F" w:rsidRPr="00506DB5" w:rsidRDefault="00F97D4F" w:rsidP="00872690">
      <w:pPr>
        <w:keepNext/>
        <w:keepLines/>
        <w:numPr>
          <w:ilvl w:val="0"/>
          <w:numId w:val="14"/>
        </w:numPr>
        <w:ind w:left="426" w:hanging="284"/>
        <w:jc w:val="both"/>
        <w:rPr>
          <w:rFonts w:ascii="Tahoma" w:hAnsi="Tahoma" w:cs="Tahoma"/>
          <w:bCs/>
          <w:sz w:val="18"/>
          <w:szCs w:val="19"/>
        </w:rPr>
      </w:pPr>
      <w:r w:rsidRPr="00506DB5">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2AE3673" w14:textId="77777777" w:rsidR="00F97D4F" w:rsidRPr="00506DB5" w:rsidRDefault="00F97D4F" w:rsidP="00872690">
      <w:pPr>
        <w:keepNext/>
        <w:keepLines/>
        <w:jc w:val="both"/>
        <w:rPr>
          <w:rFonts w:ascii="Tahoma" w:hAnsi="Tahoma" w:cs="Tahoma"/>
          <w:sz w:val="10"/>
        </w:rPr>
      </w:pPr>
    </w:p>
    <w:p w14:paraId="506BD2DC" w14:textId="77777777" w:rsidR="00F97D4F" w:rsidRPr="00506DB5" w:rsidRDefault="00F97D4F" w:rsidP="00872690">
      <w:pPr>
        <w:keepNext/>
        <w:keepLines/>
        <w:jc w:val="both"/>
        <w:rPr>
          <w:rFonts w:ascii="Tahoma" w:hAnsi="Tahoma" w:cs="Tahoma"/>
          <w:i/>
          <w:sz w:val="19"/>
          <w:szCs w:val="19"/>
        </w:rPr>
      </w:pPr>
      <w:r w:rsidRPr="00506DB5">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53853024" w14:textId="77777777" w:rsidR="00F97D4F" w:rsidRPr="00506DB5" w:rsidRDefault="00F97D4F" w:rsidP="00872690">
      <w:pPr>
        <w:keepNext/>
        <w:keepLines/>
        <w:jc w:val="both"/>
        <w:rPr>
          <w:rFonts w:ascii="Tahoma" w:hAnsi="Tahoma" w:cs="Tahoma"/>
          <w:sz w:val="10"/>
        </w:rPr>
      </w:pPr>
    </w:p>
    <w:p w14:paraId="3794B656" w14:textId="77777777" w:rsidR="00F97D4F" w:rsidRPr="00506DB5" w:rsidRDefault="00F97D4F" w:rsidP="00872690">
      <w:pPr>
        <w:keepNext/>
        <w:keepLines/>
        <w:ind w:right="-2"/>
        <w:jc w:val="both"/>
        <w:rPr>
          <w:rFonts w:ascii="Tahoma" w:hAnsi="Tahoma" w:cs="Tahoma"/>
          <w:b/>
          <w:smallCaps/>
        </w:rPr>
      </w:pPr>
      <w:r w:rsidRPr="00506DB5">
        <w:rPr>
          <w:rFonts w:ascii="Tahoma" w:hAnsi="Tahoma" w:cs="Tahoma"/>
          <w:b/>
          <w:smallCaps/>
        </w:rPr>
        <w:t>Dokazilo:</w:t>
      </w:r>
    </w:p>
    <w:p w14:paraId="5F23D23D" w14:textId="77777777" w:rsidR="00F97D4F" w:rsidRPr="00506DB5" w:rsidRDefault="00F97D4F" w:rsidP="00872690">
      <w:pPr>
        <w:keepNext/>
        <w:keepLines/>
        <w:jc w:val="both"/>
        <w:rPr>
          <w:rFonts w:ascii="Tahoma" w:hAnsi="Tahoma" w:cs="Tahoma"/>
        </w:rPr>
      </w:pPr>
      <w:r w:rsidRPr="00506DB5">
        <w:rPr>
          <w:rFonts w:ascii="Tahoma" w:hAnsi="Tahoma" w:cs="Tahoma"/>
        </w:rPr>
        <w:t xml:space="preserve">ESPD s strani vseh sodelujočih gospodarskih subjektov v ponudbi, ter s Prilogo 3/1 (ponudnik/partner) oz. Prilogo 3/2 (podizvajalec/subjekt, katerih zmogljivosti uporablja ponudnik). </w:t>
      </w:r>
    </w:p>
    <w:p w14:paraId="7C45558F" w14:textId="77777777" w:rsidR="00F97D4F" w:rsidRPr="00506DB5" w:rsidRDefault="00F97D4F" w:rsidP="00872690">
      <w:pPr>
        <w:keepNext/>
        <w:keepLines/>
        <w:tabs>
          <w:tab w:val="left" w:pos="284"/>
        </w:tabs>
        <w:jc w:val="both"/>
        <w:rPr>
          <w:rFonts w:ascii="Tahoma" w:hAnsi="Tahoma" w:cs="Tahoma"/>
        </w:rPr>
      </w:pPr>
    </w:p>
    <w:p w14:paraId="0AF04244" w14:textId="77777777" w:rsidR="00F97D4F" w:rsidRPr="00506DB5" w:rsidRDefault="00F97D4F" w:rsidP="00872690">
      <w:pPr>
        <w:keepNext/>
        <w:keepLines/>
        <w:tabs>
          <w:tab w:val="left" w:pos="284"/>
        </w:tabs>
        <w:jc w:val="both"/>
        <w:rPr>
          <w:rFonts w:ascii="Tahoma" w:hAnsi="Tahoma" w:cs="Tahoma"/>
          <w:b/>
        </w:rPr>
      </w:pPr>
      <w:r w:rsidRPr="00506DB5">
        <w:rPr>
          <w:rFonts w:ascii="Tahoma" w:hAnsi="Tahoma" w:cs="Tahoma"/>
          <w:b/>
        </w:rPr>
        <w:t xml:space="preserve">D.  </w:t>
      </w:r>
      <w:r w:rsidRPr="00506DB5">
        <w:rPr>
          <w:rFonts w:ascii="Tahoma" w:hAnsi="Tahoma" w:cs="Tahoma"/>
          <w:b/>
          <w:sz w:val="22"/>
        </w:rPr>
        <w:t>Sprejemanje pogojev razpisne dokumentacije</w:t>
      </w:r>
    </w:p>
    <w:p w14:paraId="3E2AF329" w14:textId="29DD00EE" w:rsidR="00F97D4F" w:rsidRPr="00506DB5" w:rsidRDefault="00F97D4F" w:rsidP="00872690">
      <w:pPr>
        <w:keepNext/>
        <w:keepLines/>
        <w:tabs>
          <w:tab w:val="left" w:pos="284"/>
        </w:tabs>
        <w:jc w:val="both"/>
        <w:rPr>
          <w:rFonts w:ascii="Tahoma" w:hAnsi="Tahoma" w:cs="Tahoma"/>
          <w:bCs/>
        </w:rPr>
      </w:pPr>
      <w:r w:rsidRPr="00506DB5">
        <w:rPr>
          <w:rFonts w:ascii="Tahoma" w:hAnsi="Tahoma" w:cs="Tahoma"/>
        </w:rPr>
        <w:t xml:space="preserve">Ponudnik, skupina ponudnikov v okviru skupne ponudbe (partner/ji), vsi v ponudbi navedeni podizvajalci ter </w:t>
      </w:r>
      <w:r w:rsidRPr="00506DB5">
        <w:rPr>
          <w:rFonts w:ascii="Tahoma" w:hAnsi="Tahoma" w:cs="Tahoma"/>
          <w:bCs/>
        </w:rPr>
        <w:t>subjekti, katerih zmogljivost bo ponudnik uporabil</w:t>
      </w:r>
      <w:r w:rsidRPr="00506DB5">
        <w:rPr>
          <w:rFonts w:ascii="Tahoma" w:hAnsi="Tahoma" w:cs="Tahoma"/>
        </w:rPr>
        <w:t xml:space="preserve"> (velja za podizvajalca in </w:t>
      </w:r>
      <w:r w:rsidRPr="00506DB5">
        <w:rPr>
          <w:rFonts w:ascii="Tahoma" w:hAnsi="Tahoma" w:cs="Tahoma"/>
          <w:bCs/>
        </w:rPr>
        <w:t>subjekt, katerega zmogljivost bo ponudnik uporabil)</w:t>
      </w:r>
      <w:r w:rsidRPr="00506DB5">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3FCB344B" w14:textId="77777777" w:rsidR="00B86D49" w:rsidRPr="00506DB5" w:rsidRDefault="00B86D49" w:rsidP="00872690">
      <w:pPr>
        <w:keepNext/>
        <w:keepLines/>
        <w:ind w:right="-2"/>
        <w:jc w:val="both"/>
        <w:rPr>
          <w:rFonts w:ascii="Tahoma" w:hAnsi="Tahoma" w:cs="Tahoma"/>
          <w:b/>
          <w:smallCaps/>
          <w:sz w:val="14"/>
        </w:rPr>
      </w:pPr>
    </w:p>
    <w:p w14:paraId="12DAC661" w14:textId="0490BDBA" w:rsidR="00F97D4F" w:rsidRPr="00506DB5" w:rsidRDefault="00F97D4F" w:rsidP="00872690">
      <w:pPr>
        <w:keepNext/>
        <w:keepLines/>
        <w:ind w:right="-2"/>
        <w:jc w:val="both"/>
        <w:rPr>
          <w:rFonts w:ascii="Tahoma" w:hAnsi="Tahoma" w:cs="Tahoma"/>
          <w:b/>
          <w:smallCaps/>
        </w:rPr>
      </w:pPr>
      <w:r w:rsidRPr="00506DB5">
        <w:rPr>
          <w:rFonts w:ascii="Tahoma" w:hAnsi="Tahoma" w:cs="Tahoma"/>
          <w:b/>
          <w:smallCaps/>
        </w:rPr>
        <w:t>Dokazilo:</w:t>
      </w:r>
    </w:p>
    <w:p w14:paraId="6DF93B45" w14:textId="77B67D15" w:rsidR="00F97D4F" w:rsidRPr="00506DB5" w:rsidRDefault="00F97D4F" w:rsidP="00872690">
      <w:pPr>
        <w:keepNext/>
        <w:keepLines/>
        <w:jc w:val="both"/>
        <w:rPr>
          <w:rFonts w:ascii="Tahoma" w:hAnsi="Tahoma" w:cs="Tahoma"/>
        </w:rPr>
      </w:pPr>
      <w:r w:rsidRPr="00506DB5">
        <w:rPr>
          <w:rFonts w:ascii="Tahoma" w:hAnsi="Tahoma" w:cs="Tahoma"/>
        </w:rPr>
        <w:t xml:space="preserve">ESPD s strani vseh sodelujočih gospodarskih subjektov v ponudbi, ter s Prilogo 3/1 (ponudnik/partner) oz. Prilogo 3/2 (podizvajalec/subjekt, katerih zmogljivosti uporablja ponudnik). </w:t>
      </w:r>
    </w:p>
    <w:p w14:paraId="35983C44" w14:textId="77777777" w:rsidR="00AC1708" w:rsidRPr="00506DB5" w:rsidRDefault="00AC1708" w:rsidP="00872690">
      <w:pPr>
        <w:keepNext/>
        <w:keepLines/>
        <w:jc w:val="both"/>
        <w:rPr>
          <w:rFonts w:ascii="Tahoma" w:hAnsi="Tahoma" w:cs="Tahoma"/>
        </w:rPr>
      </w:pPr>
    </w:p>
    <w:p w14:paraId="234A27FE" w14:textId="70552732" w:rsidR="00C47526" w:rsidRPr="00506DB5" w:rsidRDefault="00C47526" w:rsidP="00872690">
      <w:pPr>
        <w:keepNext/>
        <w:keepLines/>
        <w:numPr>
          <w:ilvl w:val="0"/>
          <w:numId w:val="9"/>
        </w:numPr>
        <w:jc w:val="both"/>
        <w:rPr>
          <w:rFonts w:ascii="Tahoma" w:hAnsi="Tahoma" w:cs="Tahoma"/>
          <w:b/>
          <w:sz w:val="24"/>
        </w:rPr>
      </w:pPr>
      <w:r w:rsidRPr="00506DB5">
        <w:rPr>
          <w:rFonts w:ascii="Tahoma" w:hAnsi="Tahoma" w:cs="Tahoma"/>
          <w:b/>
          <w:sz w:val="24"/>
        </w:rPr>
        <w:t>FINANČNA ZAVAROVANJA</w:t>
      </w:r>
    </w:p>
    <w:p w14:paraId="4860965A" w14:textId="77777777" w:rsidR="004B27DC" w:rsidRPr="00506DB5" w:rsidRDefault="004B27DC" w:rsidP="00872690">
      <w:pPr>
        <w:keepNext/>
        <w:keepLines/>
        <w:jc w:val="both"/>
        <w:rPr>
          <w:rFonts w:ascii="Tahoma" w:hAnsi="Tahoma" w:cs="Tahoma"/>
          <w:sz w:val="18"/>
        </w:rPr>
      </w:pPr>
    </w:p>
    <w:p w14:paraId="73537F73" w14:textId="77777777" w:rsidR="00C47526" w:rsidRPr="00506DB5" w:rsidRDefault="00C47526" w:rsidP="00872690">
      <w:pPr>
        <w:keepNext/>
        <w:keepLines/>
        <w:numPr>
          <w:ilvl w:val="1"/>
          <w:numId w:val="9"/>
        </w:numPr>
        <w:jc w:val="both"/>
        <w:rPr>
          <w:rFonts w:ascii="Tahoma" w:hAnsi="Tahoma" w:cs="Tahoma"/>
          <w:b/>
        </w:rPr>
      </w:pPr>
      <w:r w:rsidRPr="00506DB5">
        <w:rPr>
          <w:rFonts w:ascii="Tahoma" w:hAnsi="Tahoma" w:cs="Tahoma"/>
          <w:b/>
        </w:rPr>
        <w:t>Zavarovanje dobre izvedbe obveznosti iz okvirnega sporazuma</w:t>
      </w:r>
    </w:p>
    <w:p w14:paraId="654D42E1" w14:textId="77777777" w:rsidR="00C47526" w:rsidRPr="00506DB5" w:rsidRDefault="00C47526" w:rsidP="00872690">
      <w:pPr>
        <w:keepNext/>
        <w:keepLines/>
        <w:jc w:val="both"/>
        <w:rPr>
          <w:rFonts w:ascii="Tahoma" w:hAnsi="Tahoma" w:cs="Tahoma"/>
          <w:sz w:val="16"/>
        </w:rPr>
      </w:pPr>
    </w:p>
    <w:p w14:paraId="7247778B" w14:textId="5126C410" w:rsidR="000017C7" w:rsidRPr="00506DB5" w:rsidRDefault="00DC286E" w:rsidP="00872690">
      <w:pPr>
        <w:keepNext/>
        <w:keepLines/>
        <w:jc w:val="both"/>
        <w:rPr>
          <w:rFonts w:ascii="Tahoma" w:eastAsia="Calibri" w:hAnsi="Tahoma" w:cs="Tahoma"/>
          <w:lang w:eastAsia="en-US"/>
        </w:rPr>
      </w:pPr>
      <w:r w:rsidRPr="00506DB5">
        <w:rPr>
          <w:rFonts w:ascii="Tahoma" w:hAnsi="Tahoma" w:cs="Tahoma"/>
        </w:rPr>
        <w:t>Izbrani ponudnik s katerim bo</w:t>
      </w:r>
      <w:r w:rsidR="000017C7" w:rsidRPr="00506DB5">
        <w:rPr>
          <w:rFonts w:ascii="Tahoma" w:hAnsi="Tahoma" w:cs="Tahoma"/>
        </w:rPr>
        <w:t>sta</w:t>
      </w:r>
      <w:r w:rsidRPr="00506DB5">
        <w:rPr>
          <w:rFonts w:ascii="Tahoma" w:hAnsi="Tahoma" w:cs="Tahoma"/>
        </w:rPr>
        <w:t xml:space="preserve"> sklenjen</w:t>
      </w:r>
      <w:r w:rsidR="000017C7" w:rsidRPr="00506DB5">
        <w:rPr>
          <w:rFonts w:ascii="Tahoma" w:hAnsi="Tahoma" w:cs="Tahoma"/>
        </w:rPr>
        <w:t>a</w:t>
      </w:r>
      <w:r w:rsidRPr="00506DB5">
        <w:rPr>
          <w:rFonts w:ascii="Tahoma" w:hAnsi="Tahoma" w:cs="Tahoma"/>
        </w:rPr>
        <w:t xml:space="preserve"> </w:t>
      </w:r>
      <w:r w:rsidR="00097547" w:rsidRPr="00506DB5">
        <w:rPr>
          <w:rFonts w:ascii="Tahoma" w:hAnsi="Tahoma" w:cs="Tahoma"/>
        </w:rPr>
        <w:t>okvirn</w:t>
      </w:r>
      <w:r w:rsidR="000017C7" w:rsidRPr="00506DB5">
        <w:rPr>
          <w:rFonts w:ascii="Tahoma" w:hAnsi="Tahoma" w:cs="Tahoma"/>
        </w:rPr>
        <w:t>a</w:t>
      </w:r>
      <w:r w:rsidR="00097547" w:rsidRPr="00506DB5">
        <w:rPr>
          <w:rFonts w:ascii="Tahoma" w:hAnsi="Tahoma" w:cs="Tahoma"/>
        </w:rPr>
        <w:t xml:space="preserve"> sporazum</w:t>
      </w:r>
      <w:r w:rsidR="000017C7" w:rsidRPr="00506DB5">
        <w:rPr>
          <w:rFonts w:ascii="Tahoma" w:hAnsi="Tahoma" w:cs="Tahoma"/>
        </w:rPr>
        <w:t>a</w:t>
      </w:r>
      <w:r w:rsidRPr="00506DB5">
        <w:rPr>
          <w:rFonts w:ascii="Tahoma" w:hAnsi="Tahoma" w:cs="Tahoma"/>
        </w:rPr>
        <w:t xml:space="preserve"> bo moral</w:t>
      </w:r>
      <w:r w:rsidR="00336B80">
        <w:rPr>
          <w:rFonts w:ascii="Tahoma" w:hAnsi="Tahoma" w:cs="Tahoma"/>
        </w:rPr>
        <w:t xml:space="preserve"> ob sklenitvi </w:t>
      </w:r>
      <w:r w:rsidR="000017C7" w:rsidRPr="00506DB5">
        <w:rPr>
          <w:rFonts w:ascii="Tahoma" w:eastAsia="Calibri" w:hAnsi="Tahoma" w:cs="Tahoma"/>
          <w:lang w:eastAsia="en-US"/>
        </w:rPr>
        <w:t>vsakega od posameznih dveh (2) okvirnih sporazumov (</w:t>
      </w:r>
      <w:r w:rsidR="000017C7" w:rsidRPr="00506DB5">
        <w:rPr>
          <w:rFonts w:ascii="Tahoma" w:eastAsia="Calibri" w:hAnsi="Tahoma" w:cs="Tahoma"/>
          <w:color w:val="000000"/>
          <w:lang w:eastAsia="en-US"/>
        </w:rPr>
        <w:t>in sicer en (1) okvirni sporazum skupno za postavke 1., 2., 3. – gradbeni kompozit, ter posebej en (1) okvirni sporazum za postavko 4. - pepel kot je razvidno iz ponudbenega predračuna JPE-SAL-</w:t>
      </w:r>
      <w:r w:rsidR="00CB337A">
        <w:rPr>
          <w:rFonts w:ascii="Tahoma" w:eastAsia="Calibri" w:hAnsi="Tahoma" w:cs="Tahoma"/>
          <w:color w:val="000000"/>
          <w:lang w:eastAsia="en-US"/>
        </w:rPr>
        <w:t>268</w:t>
      </w:r>
      <w:r w:rsidR="000017C7" w:rsidRPr="00506DB5">
        <w:rPr>
          <w:rFonts w:ascii="Tahoma" w:eastAsia="Calibri" w:hAnsi="Tahoma" w:cs="Tahoma"/>
          <w:color w:val="000000"/>
          <w:lang w:eastAsia="en-US"/>
        </w:rPr>
        <w:t>/2</w:t>
      </w:r>
      <w:r w:rsidR="00CB337A">
        <w:rPr>
          <w:rFonts w:ascii="Tahoma" w:eastAsia="Calibri" w:hAnsi="Tahoma" w:cs="Tahoma"/>
          <w:color w:val="000000"/>
          <w:lang w:eastAsia="en-US"/>
        </w:rPr>
        <w:t>5</w:t>
      </w:r>
      <w:r w:rsidR="000017C7" w:rsidRPr="00506DB5">
        <w:rPr>
          <w:rFonts w:ascii="Tahoma" w:eastAsia="Calibri" w:hAnsi="Tahoma" w:cs="Tahoma"/>
          <w:lang w:eastAsia="en-US"/>
        </w:rPr>
        <w:t xml:space="preserve"> predmeta javnega naročila, predložiti naročniku skupno dve (2) podpisani in žigosani bianko menici z izpolnjeno, podpisano in žigosano menično izjavo za zavarovanje dobre izvedbe obveznosti iz okvirnega sporazuma, v višini 10 % ocenjene vrednosti posameznega okvirnega sporazuma brez DDV z dobo veljavnosti do </w:t>
      </w:r>
      <w:r w:rsidR="007678F3">
        <w:rPr>
          <w:rFonts w:ascii="Tahoma" w:eastAsia="Calibri" w:hAnsi="Tahoma" w:cs="Tahoma"/>
          <w:lang w:eastAsia="en-US"/>
        </w:rPr>
        <w:t>31</w:t>
      </w:r>
      <w:r w:rsidR="000017C7" w:rsidRPr="00506DB5">
        <w:rPr>
          <w:rFonts w:ascii="Tahoma" w:eastAsia="Calibri" w:hAnsi="Tahoma" w:cs="Tahoma"/>
          <w:lang w:eastAsia="en-US"/>
        </w:rPr>
        <w:t xml:space="preserve">. </w:t>
      </w:r>
      <w:r w:rsidR="007678F3">
        <w:rPr>
          <w:rFonts w:ascii="Tahoma" w:eastAsia="Calibri" w:hAnsi="Tahoma" w:cs="Tahoma"/>
          <w:lang w:eastAsia="en-US"/>
        </w:rPr>
        <w:t>11</w:t>
      </w:r>
      <w:r w:rsidR="000017C7" w:rsidRPr="00506DB5">
        <w:rPr>
          <w:rFonts w:ascii="Tahoma" w:eastAsia="Calibri" w:hAnsi="Tahoma" w:cs="Tahoma"/>
          <w:lang w:eastAsia="en-US"/>
        </w:rPr>
        <w:t xml:space="preserve">. 2026, za vsak sklenjen okvirni sporazum posebej. V nasprotnem primeru, v kolikor izvajalec ob sklenitvi okvirnega sporazuma ne bo predložil finančnega zavarovanja v višini </w:t>
      </w:r>
      <w:r w:rsidR="000017C7" w:rsidRPr="00506DB5">
        <w:rPr>
          <w:rFonts w:ascii="Tahoma" w:eastAsia="Calibri" w:hAnsi="Tahoma" w:cs="Tahoma"/>
          <w:color w:val="000000"/>
          <w:lang w:eastAsia="en-US"/>
        </w:rPr>
        <w:t xml:space="preserve">in z veljavnostjo </w:t>
      </w:r>
      <w:r w:rsidR="000017C7" w:rsidRPr="00506DB5">
        <w:rPr>
          <w:rFonts w:ascii="Tahoma" w:eastAsia="Calibri" w:hAnsi="Tahoma" w:cs="Tahoma"/>
          <w:lang w:eastAsia="en-US"/>
        </w:rPr>
        <w:t>iz prvega odstavka tega člena, se šteje, da odstopa od sklenitve okvirnega sporazuma in velja, da okvirni sporazum ni bil nikoli sklenjen.</w:t>
      </w:r>
    </w:p>
    <w:p w14:paraId="3AC20FED" w14:textId="77777777" w:rsidR="000017C7" w:rsidRPr="00506DB5" w:rsidRDefault="000017C7" w:rsidP="00872690">
      <w:pPr>
        <w:keepNext/>
        <w:keepLines/>
        <w:jc w:val="both"/>
        <w:rPr>
          <w:rFonts w:ascii="Tahoma" w:eastAsia="Calibri" w:hAnsi="Tahoma" w:cs="Tahoma"/>
          <w:lang w:eastAsia="en-US"/>
        </w:rPr>
      </w:pPr>
    </w:p>
    <w:p w14:paraId="41E9B776"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 Menične izjave morajo biti brezpogojne, nepreklicne in plačljive na prvi poziv in morajo biti izdane po vzorcih iz razpisne dokumentacije.</w:t>
      </w:r>
    </w:p>
    <w:p w14:paraId="3E3004D5" w14:textId="77777777" w:rsidR="000017C7" w:rsidRPr="00506DB5" w:rsidRDefault="000017C7" w:rsidP="00872690">
      <w:pPr>
        <w:keepNext/>
        <w:keepLines/>
        <w:jc w:val="both"/>
        <w:rPr>
          <w:rFonts w:ascii="Tahoma" w:eastAsia="Calibri" w:hAnsi="Tahoma" w:cs="Tahoma"/>
          <w:b/>
          <w:lang w:eastAsia="en-US"/>
        </w:rPr>
      </w:pPr>
    </w:p>
    <w:p w14:paraId="5336267C" w14:textId="77777777"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5F6F4B58" w14:textId="77777777" w:rsidR="000017C7" w:rsidRPr="00506DB5" w:rsidRDefault="000017C7" w:rsidP="00872690">
      <w:pPr>
        <w:keepNext/>
        <w:keepLines/>
        <w:jc w:val="both"/>
        <w:rPr>
          <w:rFonts w:ascii="Tahoma" w:eastAsia="Calibri" w:hAnsi="Tahoma" w:cs="Tahoma"/>
          <w:lang w:eastAsia="en-US"/>
        </w:rPr>
      </w:pPr>
    </w:p>
    <w:p w14:paraId="4BAA692D" w14:textId="5453ED2B" w:rsidR="000017C7" w:rsidRPr="00506DB5" w:rsidRDefault="000017C7" w:rsidP="00872690">
      <w:pPr>
        <w:keepNext/>
        <w:keepLines/>
        <w:jc w:val="both"/>
        <w:rPr>
          <w:rFonts w:ascii="Tahoma" w:eastAsia="Calibri" w:hAnsi="Tahoma" w:cs="Tahoma"/>
          <w:lang w:eastAsia="en-US"/>
        </w:rPr>
      </w:pPr>
      <w:r w:rsidRPr="00506DB5">
        <w:rPr>
          <w:rFonts w:ascii="Tahoma" w:eastAsia="Calibri" w:hAnsi="Tahoma" w:cs="Tahoma"/>
          <w:lang w:eastAsia="en-US"/>
        </w:rPr>
        <w:lastRenderedPageBreak/>
        <w:t>Vzorec finančnega zavarovanja za zavarovanje dobre izvedbe obveznosti iz okvirnega sporazuma je priložen v razpisni dokumentaciji.</w:t>
      </w:r>
    </w:p>
    <w:p w14:paraId="6EDD9FAF" w14:textId="6391C700" w:rsidR="00DC286E" w:rsidRPr="00506DB5" w:rsidRDefault="00DC286E" w:rsidP="00872690">
      <w:pPr>
        <w:keepNext/>
        <w:keepLines/>
        <w:jc w:val="both"/>
        <w:rPr>
          <w:rFonts w:ascii="Tahoma" w:hAnsi="Tahoma" w:cs="Tahoma"/>
        </w:rPr>
      </w:pPr>
      <w:r w:rsidRPr="00506DB5">
        <w:rPr>
          <w:rFonts w:ascii="Tahoma" w:hAnsi="Tahoma" w:cs="Tahoma"/>
        </w:rPr>
        <w:t xml:space="preserve"> </w:t>
      </w:r>
    </w:p>
    <w:p w14:paraId="4744023F" w14:textId="77777777" w:rsidR="00DC286E" w:rsidRPr="00506DB5" w:rsidRDefault="00DC286E" w:rsidP="00872690">
      <w:pPr>
        <w:keepNext/>
        <w:keepLines/>
        <w:jc w:val="both"/>
        <w:rPr>
          <w:rFonts w:ascii="Tahoma" w:hAnsi="Tahoma" w:cs="Tahoma"/>
        </w:rPr>
      </w:pPr>
      <w:r w:rsidRPr="00506DB5">
        <w:rPr>
          <w:rFonts w:ascii="Tahoma" w:hAnsi="Tahoma" w:cs="Tahoma"/>
        </w:rPr>
        <w:t>V kolikor izbrani ponudnik na naročnikov poziv ne bo predložil finančnega zavarovanja za dobro izvedbo pogodbenih obveznosti, se šteje, da pogodba ni bila nikoli sklenjena.</w:t>
      </w:r>
      <w:r w:rsidRPr="00506DB5">
        <w:t xml:space="preserve"> </w:t>
      </w:r>
      <w:r w:rsidRPr="00506DB5">
        <w:rPr>
          <w:rFonts w:ascii="Tahoma" w:hAnsi="Tahoma" w:cs="Tahoma"/>
        </w:rPr>
        <w:t xml:space="preserve">V tem primeru bo naročnik Državni revizijski komisiji predlagal, da uvede postopek o prekršku iz 112. člena ZJN-3.  </w:t>
      </w:r>
    </w:p>
    <w:p w14:paraId="7E0E5778" w14:textId="77777777" w:rsidR="00DC286E" w:rsidRPr="00506DB5" w:rsidRDefault="00DC286E" w:rsidP="00872690">
      <w:pPr>
        <w:keepNext/>
        <w:keepLines/>
        <w:jc w:val="both"/>
        <w:rPr>
          <w:rFonts w:ascii="Tahoma" w:hAnsi="Tahoma" w:cs="Tahoma"/>
        </w:rPr>
      </w:pPr>
    </w:p>
    <w:p w14:paraId="3F585FBC" w14:textId="378368A7" w:rsidR="007B3B84" w:rsidRPr="00506DB5" w:rsidRDefault="007B3B84" w:rsidP="00872690">
      <w:pPr>
        <w:keepNext/>
        <w:keepLines/>
        <w:numPr>
          <w:ilvl w:val="0"/>
          <w:numId w:val="9"/>
        </w:numPr>
        <w:jc w:val="both"/>
        <w:rPr>
          <w:rFonts w:ascii="Tahoma" w:hAnsi="Tahoma" w:cs="Tahoma"/>
          <w:b/>
          <w:sz w:val="24"/>
        </w:rPr>
      </w:pPr>
      <w:r w:rsidRPr="00506DB5">
        <w:rPr>
          <w:rFonts w:ascii="Tahoma" w:hAnsi="Tahoma" w:cs="Tahoma"/>
          <w:b/>
          <w:sz w:val="24"/>
        </w:rPr>
        <w:t>MERILA ZA IZBIRO PONUDNIK</w:t>
      </w:r>
      <w:r w:rsidR="00C1187B" w:rsidRPr="00506DB5">
        <w:rPr>
          <w:rFonts w:ascii="Tahoma" w:hAnsi="Tahoma" w:cs="Tahoma"/>
          <w:b/>
          <w:sz w:val="24"/>
        </w:rPr>
        <w:t>A</w:t>
      </w:r>
    </w:p>
    <w:p w14:paraId="03AF3122" w14:textId="77777777" w:rsidR="00CF09A4" w:rsidRPr="00506DB5" w:rsidRDefault="00CF09A4" w:rsidP="00872690">
      <w:pPr>
        <w:keepNext/>
        <w:keepLines/>
        <w:jc w:val="both"/>
        <w:rPr>
          <w:rFonts w:ascii="Tahoma" w:hAnsi="Tahoma" w:cs="Tahoma"/>
          <w:sz w:val="16"/>
        </w:rPr>
      </w:pPr>
    </w:p>
    <w:p w14:paraId="2AC29EC0" w14:textId="1C722AEC" w:rsidR="009C508C" w:rsidRPr="00506DB5" w:rsidRDefault="00A135F6" w:rsidP="00872690">
      <w:pPr>
        <w:keepNext/>
        <w:keepLines/>
        <w:jc w:val="both"/>
        <w:rPr>
          <w:rFonts w:ascii="Tahoma" w:hAnsi="Tahoma" w:cs="Tahoma"/>
        </w:rPr>
      </w:pPr>
      <w:r w:rsidRPr="00506DB5">
        <w:rPr>
          <w:rFonts w:ascii="Tahoma" w:hAnsi="Tahoma" w:cs="Tahoma"/>
          <w:b/>
          <w:bCs/>
        </w:rPr>
        <w:t xml:space="preserve">V prvi fazi </w:t>
      </w:r>
      <w:r w:rsidR="00C44D4C" w:rsidRPr="00506DB5">
        <w:rPr>
          <w:rFonts w:ascii="Tahoma" w:hAnsi="Tahoma" w:cs="Tahoma"/>
          <w:b/>
          <w:bCs/>
        </w:rPr>
        <w:t xml:space="preserve">(v prijavi) </w:t>
      </w:r>
      <w:r w:rsidRPr="00506DB5">
        <w:rPr>
          <w:rFonts w:ascii="Tahoma" w:hAnsi="Tahoma" w:cs="Tahoma"/>
          <w:b/>
          <w:bCs/>
        </w:rPr>
        <w:t>ponudniki (</w:t>
      </w:r>
      <w:r w:rsidRPr="00506DB5">
        <w:rPr>
          <w:rFonts w:ascii="Tahoma" w:hAnsi="Tahoma" w:cs="Tahoma"/>
          <w:b/>
          <w:bCs/>
          <w:u w:val="single"/>
        </w:rPr>
        <w:t>še) ne podajo ponudbene cene</w:t>
      </w:r>
      <w:r w:rsidRPr="00506DB5">
        <w:rPr>
          <w:rFonts w:ascii="Tahoma" w:hAnsi="Tahoma" w:cs="Tahoma"/>
        </w:rPr>
        <w:t xml:space="preserve"> (na enoto mere)</w:t>
      </w:r>
      <w:r w:rsidR="00A53440" w:rsidRPr="00506DB5">
        <w:rPr>
          <w:rFonts w:ascii="Tahoma" w:hAnsi="Tahoma" w:cs="Tahoma"/>
        </w:rPr>
        <w:t xml:space="preserve"> -</w:t>
      </w:r>
      <w:r w:rsidRPr="00506DB5">
        <w:rPr>
          <w:rFonts w:ascii="Tahoma" w:hAnsi="Tahoma" w:cs="Tahoma"/>
        </w:rPr>
        <w:t xml:space="preserve"> </w:t>
      </w:r>
      <w:r w:rsidR="00A53440" w:rsidRPr="00506DB5">
        <w:rPr>
          <w:rFonts w:ascii="Tahoma" w:hAnsi="Tahoma" w:cs="Tahoma"/>
        </w:rPr>
        <w:t xml:space="preserve">to bodo vabljeni ponudniki storili v drugi fazi. </w:t>
      </w:r>
    </w:p>
    <w:p w14:paraId="4916F1A0" w14:textId="77777777" w:rsidR="009C508C" w:rsidRPr="00506DB5" w:rsidRDefault="009C508C" w:rsidP="00872690">
      <w:pPr>
        <w:keepNext/>
        <w:keepLines/>
        <w:jc w:val="both"/>
        <w:rPr>
          <w:rFonts w:ascii="Tahoma" w:hAnsi="Tahoma" w:cs="Tahoma"/>
        </w:rPr>
      </w:pPr>
    </w:p>
    <w:p w14:paraId="49F5A365" w14:textId="44895B8B" w:rsidR="000017C7" w:rsidRPr="00506DB5" w:rsidRDefault="000017C7" w:rsidP="00872690">
      <w:pPr>
        <w:keepNext/>
        <w:keepLines/>
        <w:jc w:val="both"/>
        <w:rPr>
          <w:rFonts w:ascii="Tahoma" w:hAnsi="Tahoma" w:cs="Tahoma"/>
        </w:rPr>
      </w:pPr>
      <w:r w:rsidRPr="00506DB5">
        <w:rPr>
          <w:rFonts w:ascii="Tahoma" w:hAnsi="Tahoma" w:cs="Tahoma"/>
        </w:rPr>
        <w:t>Merilo za izb</w:t>
      </w:r>
      <w:r w:rsidR="00C1187B" w:rsidRPr="00506DB5">
        <w:rPr>
          <w:rFonts w:ascii="Tahoma" w:hAnsi="Tahoma" w:cs="Tahoma"/>
        </w:rPr>
        <w:t>iro</w:t>
      </w:r>
      <w:r w:rsidRPr="00506DB5">
        <w:rPr>
          <w:rFonts w:ascii="Tahoma" w:hAnsi="Tahoma" w:cs="Tahoma"/>
        </w:rPr>
        <w:t xml:space="preserve"> ekonomsko najugodnejšega ponudnika je najnižja skupna ponudbena cena v EUR brez DDV, ki jo bo ponudnik na izvedenih pogajanjih v zadnjem-končnem krogu pogajanj</w:t>
      </w:r>
      <w:r w:rsidR="00C1187B" w:rsidRPr="00506DB5">
        <w:rPr>
          <w:rFonts w:ascii="Tahoma" w:hAnsi="Tahoma" w:cs="Tahoma"/>
        </w:rPr>
        <w:t xml:space="preserve"> </w:t>
      </w:r>
      <w:r w:rsidRPr="00506DB5">
        <w:rPr>
          <w:rFonts w:ascii="Tahoma" w:hAnsi="Tahoma" w:cs="Tahoma"/>
        </w:rPr>
        <w:t>oddal</w:t>
      </w:r>
      <w:r w:rsidR="00C1187B" w:rsidRPr="00506DB5">
        <w:rPr>
          <w:rFonts w:ascii="Tahoma" w:hAnsi="Tahoma" w:cs="Tahoma"/>
        </w:rPr>
        <w:t xml:space="preserve"> </w:t>
      </w:r>
      <w:r w:rsidR="00C1187B" w:rsidRPr="00506DB5">
        <w:rPr>
          <w:rFonts w:ascii="Tahoma" w:hAnsi="Tahoma" w:cs="Tahoma"/>
          <w:b/>
          <w:bCs/>
        </w:rPr>
        <w:t>(druga faza)</w:t>
      </w:r>
      <w:r w:rsidRPr="00506DB5">
        <w:rPr>
          <w:rFonts w:ascii="Tahoma" w:hAnsi="Tahoma" w:cs="Tahoma"/>
          <w:b/>
          <w:bCs/>
        </w:rPr>
        <w:t xml:space="preserve">, </w:t>
      </w:r>
      <w:r w:rsidRPr="00506DB5">
        <w:rPr>
          <w:rFonts w:ascii="Tahoma" w:hAnsi="Tahoma" w:cs="Tahoma"/>
        </w:rPr>
        <w:t>ob izpolnjevanju vseh pogojev in zahtev naročnika, navedenih v razpisni dokumentaciji. Naročnik bo sklenil okvirni sporazum s ponudnikom, ki bo po izvedenih pogajanjih oddal ekonomsko najugodnejšo skupno ponudbo.</w:t>
      </w:r>
    </w:p>
    <w:p w14:paraId="51748BC0" w14:textId="3DDDDE51" w:rsidR="004C50D1" w:rsidRPr="00506DB5" w:rsidRDefault="004C50D1" w:rsidP="00872690">
      <w:pPr>
        <w:keepNext/>
        <w:keepLines/>
        <w:jc w:val="both"/>
        <w:rPr>
          <w:rFonts w:ascii="Tahoma" w:hAnsi="Tahoma" w:cs="Tahoma"/>
          <w:b/>
        </w:rPr>
      </w:pPr>
    </w:p>
    <w:p w14:paraId="29E3DD19" w14:textId="77777777" w:rsidR="006C1F29" w:rsidRPr="00506DB5" w:rsidRDefault="006C1F29" w:rsidP="00872690">
      <w:pPr>
        <w:keepNext/>
        <w:keepLines/>
        <w:rPr>
          <w:rFonts w:ascii="Tahoma" w:hAnsi="Tahoma" w:cs="Tahoma"/>
          <w:b/>
          <w:sz w:val="24"/>
        </w:rPr>
      </w:pPr>
      <w:r w:rsidRPr="00506DB5">
        <w:rPr>
          <w:rFonts w:ascii="Tahoma" w:hAnsi="Tahoma" w:cs="Tahoma"/>
          <w:b/>
          <w:sz w:val="24"/>
        </w:rPr>
        <w:br w:type="page"/>
      </w:r>
    </w:p>
    <w:p w14:paraId="031B4FA9" w14:textId="460ADD98" w:rsidR="007E1A47" w:rsidRPr="00506DB5" w:rsidRDefault="007E1A47" w:rsidP="00872690">
      <w:pPr>
        <w:keepNext/>
        <w:keepLines/>
        <w:numPr>
          <w:ilvl w:val="0"/>
          <w:numId w:val="9"/>
        </w:numPr>
        <w:jc w:val="both"/>
        <w:rPr>
          <w:rFonts w:ascii="Tahoma" w:hAnsi="Tahoma" w:cs="Tahoma"/>
          <w:b/>
          <w:sz w:val="24"/>
        </w:rPr>
      </w:pPr>
      <w:r w:rsidRPr="00506DB5">
        <w:rPr>
          <w:rFonts w:ascii="Tahoma" w:hAnsi="Tahoma" w:cs="Tahoma"/>
          <w:b/>
          <w:sz w:val="24"/>
        </w:rPr>
        <w:lastRenderedPageBreak/>
        <w:t xml:space="preserve">NAVODILA PONUDNIKOM ZA IZDELAVO </w:t>
      </w:r>
      <w:r w:rsidR="0094016C" w:rsidRPr="00506DB5">
        <w:rPr>
          <w:rFonts w:ascii="Tahoma" w:hAnsi="Tahoma" w:cs="Tahoma"/>
          <w:b/>
          <w:sz w:val="24"/>
        </w:rPr>
        <w:t>PRIJAVE/</w:t>
      </w:r>
      <w:r w:rsidRPr="00506DB5">
        <w:rPr>
          <w:rFonts w:ascii="Tahoma" w:hAnsi="Tahoma" w:cs="Tahoma"/>
          <w:b/>
          <w:sz w:val="24"/>
        </w:rPr>
        <w:t xml:space="preserve">PONUDBE IN NAČIN ZA PREDLOŽITEV </w:t>
      </w:r>
      <w:r w:rsidR="0094016C" w:rsidRPr="00506DB5">
        <w:rPr>
          <w:rFonts w:ascii="Tahoma" w:hAnsi="Tahoma" w:cs="Tahoma"/>
          <w:b/>
          <w:sz w:val="24"/>
        </w:rPr>
        <w:t>PRIJAVE/</w:t>
      </w:r>
      <w:r w:rsidR="00732A62" w:rsidRPr="00506DB5">
        <w:rPr>
          <w:rFonts w:ascii="Tahoma" w:hAnsi="Tahoma" w:cs="Tahoma"/>
          <w:b/>
          <w:sz w:val="24"/>
        </w:rPr>
        <w:t>PONUDBE</w:t>
      </w:r>
    </w:p>
    <w:p w14:paraId="49CBC57C" w14:textId="77777777" w:rsidR="007E1A47" w:rsidRPr="00506DB5" w:rsidRDefault="007E1A47" w:rsidP="00872690">
      <w:pPr>
        <w:keepNext/>
        <w:keepLines/>
        <w:jc w:val="both"/>
        <w:rPr>
          <w:rFonts w:ascii="Tahoma" w:hAnsi="Tahoma" w:cs="Tahoma"/>
        </w:rPr>
      </w:pPr>
    </w:p>
    <w:p w14:paraId="2963FDA4" w14:textId="45ECEEDA" w:rsidR="007E1A47" w:rsidRPr="00506DB5" w:rsidRDefault="007E1A47" w:rsidP="00872690">
      <w:pPr>
        <w:keepNext/>
        <w:keepLines/>
        <w:numPr>
          <w:ilvl w:val="1"/>
          <w:numId w:val="9"/>
        </w:numPr>
        <w:jc w:val="both"/>
        <w:rPr>
          <w:rFonts w:ascii="Tahoma" w:hAnsi="Tahoma" w:cs="Tahoma"/>
          <w:b/>
          <w:sz w:val="21"/>
          <w:szCs w:val="21"/>
        </w:rPr>
      </w:pPr>
      <w:r w:rsidRPr="00506DB5">
        <w:rPr>
          <w:rFonts w:ascii="Tahoma" w:hAnsi="Tahoma" w:cs="Tahoma"/>
          <w:b/>
          <w:sz w:val="21"/>
          <w:szCs w:val="21"/>
        </w:rPr>
        <w:t xml:space="preserve">Način in navodila za predložitev </w:t>
      </w:r>
      <w:r w:rsidR="0094016C" w:rsidRPr="00506DB5">
        <w:rPr>
          <w:rFonts w:ascii="Tahoma" w:hAnsi="Tahoma" w:cs="Tahoma"/>
          <w:b/>
          <w:sz w:val="21"/>
          <w:szCs w:val="21"/>
        </w:rPr>
        <w:t>prijave/</w:t>
      </w:r>
      <w:r w:rsidRPr="00506DB5">
        <w:rPr>
          <w:rFonts w:ascii="Tahoma" w:hAnsi="Tahoma" w:cs="Tahoma"/>
          <w:b/>
          <w:sz w:val="21"/>
          <w:szCs w:val="21"/>
        </w:rPr>
        <w:t>ponudbe</w:t>
      </w:r>
    </w:p>
    <w:p w14:paraId="7C065404" w14:textId="77777777" w:rsidR="007E1A47" w:rsidRPr="00506DB5" w:rsidRDefault="007E1A47" w:rsidP="00872690">
      <w:pPr>
        <w:keepNext/>
        <w:keepLines/>
        <w:jc w:val="both"/>
        <w:rPr>
          <w:rFonts w:ascii="Tahoma" w:hAnsi="Tahoma" w:cs="Tahoma"/>
        </w:rPr>
      </w:pPr>
    </w:p>
    <w:p w14:paraId="19D21CAF" w14:textId="77777777" w:rsidR="007E1A47" w:rsidRPr="00506DB5" w:rsidRDefault="007E1A47" w:rsidP="00872690">
      <w:pPr>
        <w:keepNext/>
        <w:keepLines/>
        <w:numPr>
          <w:ilvl w:val="2"/>
          <w:numId w:val="9"/>
        </w:numPr>
        <w:jc w:val="both"/>
        <w:rPr>
          <w:rFonts w:ascii="Tahoma" w:hAnsi="Tahoma" w:cs="Tahoma"/>
          <w:b/>
          <w:bCs/>
        </w:rPr>
      </w:pPr>
      <w:r w:rsidRPr="00506DB5">
        <w:rPr>
          <w:rFonts w:ascii="Tahoma" w:hAnsi="Tahoma" w:cs="Tahoma"/>
          <w:b/>
          <w:bCs/>
        </w:rPr>
        <w:t xml:space="preserve">Splošno </w:t>
      </w:r>
    </w:p>
    <w:p w14:paraId="2CA32989" w14:textId="77777777" w:rsidR="007E1A47" w:rsidRPr="00506DB5" w:rsidRDefault="007E1A47" w:rsidP="00872690">
      <w:pPr>
        <w:keepNext/>
        <w:keepLines/>
        <w:jc w:val="both"/>
        <w:rPr>
          <w:rFonts w:ascii="Tahoma" w:hAnsi="Tahoma" w:cs="Tahoma"/>
        </w:rPr>
      </w:pPr>
    </w:p>
    <w:p w14:paraId="271AE6CA" w14:textId="4E6AB6D5" w:rsidR="008E1A8D" w:rsidRPr="00506DB5" w:rsidRDefault="008E1A8D" w:rsidP="00872690">
      <w:pPr>
        <w:keepNext/>
        <w:keepLines/>
        <w:jc w:val="both"/>
        <w:rPr>
          <w:rFonts w:ascii="Tahoma" w:hAnsi="Tahoma" w:cs="Tahoma"/>
        </w:rPr>
      </w:pPr>
      <w:r w:rsidRPr="00506DB5">
        <w:rPr>
          <w:rFonts w:ascii="Tahoma" w:hAnsi="Tahoma" w:cs="Tahoma"/>
        </w:rPr>
        <w:t xml:space="preserve">Ponudnik </w:t>
      </w:r>
      <w:r w:rsidRPr="00506DB5">
        <w:rPr>
          <w:rFonts w:ascii="Tahoma" w:hAnsi="Tahoma" w:cs="Tahoma"/>
          <w:b/>
          <w:u w:val="single"/>
        </w:rPr>
        <w:t>mora</w:t>
      </w:r>
      <w:r w:rsidRPr="00506DB5">
        <w:rPr>
          <w:rFonts w:ascii="Tahoma" w:hAnsi="Tahoma" w:cs="Tahoma"/>
        </w:rPr>
        <w:t xml:space="preserve"> </w:t>
      </w:r>
      <w:r w:rsidR="0094016C" w:rsidRPr="00506DB5">
        <w:rPr>
          <w:rFonts w:ascii="Tahoma" w:hAnsi="Tahoma" w:cs="Tahoma"/>
        </w:rPr>
        <w:t>prijavo/</w:t>
      </w:r>
      <w:r w:rsidRPr="00506DB5">
        <w:rPr>
          <w:rFonts w:ascii="Tahoma" w:hAnsi="Tahoma" w:cs="Tahoma"/>
        </w:rPr>
        <w:t xml:space="preserve">ponudbo </w:t>
      </w:r>
      <w:r w:rsidRPr="00506DB5">
        <w:rPr>
          <w:rFonts w:ascii="Tahoma" w:hAnsi="Tahoma" w:cs="Tahoma"/>
          <w:b/>
        </w:rPr>
        <w:t>predložiti v informacijski sistem e-JN</w:t>
      </w:r>
      <w:r w:rsidRPr="00506DB5">
        <w:rPr>
          <w:rFonts w:ascii="Tahoma" w:hAnsi="Tahoma" w:cs="Tahoma"/>
        </w:rPr>
        <w:t xml:space="preserve"> (v nadaljevanju sistem e-JN) </w:t>
      </w:r>
      <w:r w:rsidRPr="00506DB5">
        <w:rPr>
          <w:rFonts w:ascii="Tahoma" w:hAnsi="Tahoma" w:cs="Tahoma"/>
          <w:u w:val="single"/>
        </w:rPr>
        <w:t>na spletnem naslovu</w:t>
      </w:r>
      <w:r w:rsidRPr="00506DB5">
        <w:rPr>
          <w:rFonts w:ascii="Tahoma" w:hAnsi="Tahoma" w:cs="Tahoma"/>
        </w:rPr>
        <w:t xml:space="preserve"> </w:t>
      </w:r>
      <w:hyperlink r:id="rId27" w:history="1">
        <w:r w:rsidRPr="00506DB5">
          <w:rPr>
            <w:rFonts w:ascii="Tahoma" w:hAnsi="Tahoma" w:cs="Tahoma"/>
            <w:color w:val="0000FF"/>
            <w:u w:val="single"/>
          </w:rPr>
          <w:t>https://ejn.gov.si/eJN2</w:t>
        </w:r>
      </w:hyperlink>
      <w:r w:rsidRPr="00506DB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8" w:history="1">
        <w:r w:rsidRPr="00506DB5">
          <w:rPr>
            <w:rFonts w:ascii="Tahoma" w:hAnsi="Tahoma" w:cs="Tahoma"/>
            <w:color w:val="0000FF"/>
            <w:u w:val="single"/>
          </w:rPr>
          <w:t>https://ejn.gov.si/eJN2</w:t>
        </w:r>
      </w:hyperlink>
      <w:r w:rsidRPr="00506DB5">
        <w:rPr>
          <w:rFonts w:ascii="Tahoma" w:hAnsi="Tahoma" w:cs="Tahoma"/>
        </w:rPr>
        <w:t xml:space="preserve">. </w:t>
      </w:r>
    </w:p>
    <w:p w14:paraId="4E149EC3" w14:textId="77777777" w:rsidR="008E1A8D" w:rsidRPr="00506DB5" w:rsidRDefault="008E1A8D" w:rsidP="00872690">
      <w:pPr>
        <w:keepNext/>
        <w:keepLines/>
        <w:jc w:val="both"/>
        <w:rPr>
          <w:rFonts w:ascii="Tahoma" w:hAnsi="Tahoma" w:cs="Tahoma"/>
          <w:sz w:val="18"/>
        </w:rPr>
      </w:pPr>
    </w:p>
    <w:p w14:paraId="081B6E58" w14:textId="77777777" w:rsidR="008E1A8D" w:rsidRPr="00506DB5" w:rsidRDefault="008E1A8D" w:rsidP="00872690">
      <w:pPr>
        <w:keepNext/>
        <w:keepLines/>
        <w:jc w:val="both"/>
        <w:rPr>
          <w:rFonts w:ascii="Tahoma" w:hAnsi="Tahoma" w:cs="Tahoma"/>
        </w:rPr>
      </w:pPr>
      <w:r w:rsidRPr="00506DB5">
        <w:rPr>
          <w:rFonts w:ascii="Tahoma" w:hAnsi="Tahoma" w:cs="Tahoma"/>
          <w:u w:val="single"/>
        </w:rPr>
        <w:t>Ponudnik se mora pred oddajo ponudbe registrirati na spletnem naslovu</w:t>
      </w:r>
      <w:r w:rsidRPr="00506DB5">
        <w:rPr>
          <w:rFonts w:ascii="Tahoma" w:hAnsi="Tahoma" w:cs="Tahoma"/>
        </w:rPr>
        <w:t xml:space="preserve"> </w:t>
      </w:r>
      <w:hyperlink r:id="rId29" w:history="1">
        <w:r w:rsidRPr="00506DB5">
          <w:rPr>
            <w:rFonts w:ascii="Tahoma" w:hAnsi="Tahoma" w:cs="Tahoma"/>
            <w:color w:val="0000FF"/>
            <w:u w:val="single"/>
          </w:rPr>
          <w:t>https://ejn.gov.si/eJN2</w:t>
        </w:r>
      </w:hyperlink>
      <w:r w:rsidRPr="00506DB5">
        <w:rPr>
          <w:rFonts w:ascii="Tahoma" w:hAnsi="Tahoma" w:cs="Tahoma"/>
        </w:rPr>
        <w:t xml:space="preserve">, v skladu z Navodili za uporabo e-JN. Če je ponudnik že registriran v informacijski sistem e-JN, se v aplikacijo prijavi na istem naslovu. </w:t>
      </w:r>
    </w:p>
    <w:p w14:paraId="1F64CEBB" w14:textId="77777777" w:rsidR="008E1A8D" w:rsidRPr="00506DB5" w:rsidRDefault="008E1A8D" w:rsidP="00872690">
      <w:pPr>
        <w:keepNext/>
        <w:keepLines/>
        <w:jc w:val="both"/>
        <w:rPr>
          <w:rFonts w:ascii="Tahoma" w:hAnsi="Tahoma" w:cs="Tahoma"/>
          <w:sz w:val="18"/>
        </w:rPr>
      </w:pPr>
    </w:p>
    <w:p w14:paraId="795BAE94" w14:textId="501F8EFB" w:rsidR="008E1A8D" w:rsidRPr="00506DB5" w:rsidRDefault="008E1A8D" w:rsidP="00872690">
      <w:pPr>
        <w:keepNext/>
        <w:keepLines/>
        <w:jc w:val="both"/>
        <w:rPr>
          <w:rFonts w:ascii="Tahoma" w:hAnsi="Tahoma" w:cs="Tahoma"/>
        </w:rPr>
      </w:pPr>
      <w:r w:rsidRPr="00506DB5">
        <w:rPr>
          <w:rFonts w:ascii="Tahoma" w:hAnsi="Tahoma" w:cs="Tahoma"/>
        </w:rPr>
        <w:t xml:space="preserve">Uporabnik ponudnika, ki je v informacijskem sistemu e-JN pooblaščen za oddajanje </w:t>
      </w:r>
      <w:r w:rsidR="00EF30DE" w:rsidRPr="00506DB5">
        <w:rPr>
          <w:rFonts w:ascii="Tahoma" w:hAnsi="Tahoma" w:cs="Tahoma"/>
        </w:rPr>
        <w:t>prijav/</w:t>
      </w:r>
      <w:r w:rsidRPr="00506DB5">
        <w:rPr>
          <w:rFonts w:ascii="Tahoma" w:hAnsi="Tahoma" w:cs="Tahoma"/>
        </w:rPr>
        <w:t xml:space="preserve">ponudb, </w:t>
      </w:r>
      <w:r w:rsidR="00EF30DE" w:rsidRPr="00506DB5">
        <w:rPr>
          <w:rFonts w:ascii="Tahoma" w:hAnsi="Tahoma" w:cs="Tahoma"/>
        </w:rPr>
        <w:t>prijavo/</w:t>
      </w:r>
      <w:r w:rsidRPr="00506DB5">
        <w:rPr>
          <w:rFonts w:ascii="Tahoma" w:hAnsi="Tahoma" w:cs="Tahoma"/>
        </w:rPr>
        <w:t xml:space="preserve">ponudbo odda s klikom na gumb »Oddaj«. Informacijski sistem e-JN ob oddaji ponudb zabeleži identiteto uporabnika in čas oddaje </w:t>
      </w:r>
      <w:r w:rsidR="00EF30DE" w:rsidRPr="00506DB5">
        <w:rPr>
          <w:rFonts w:ascii="Tahoma" w:hAnsi="Tahoma" w:cs="Tahoma"/>
        </w:rPr>
        <w:t>prijave/</w:t>
      </w:r>
      <w:r w:rsidRPr="00506DB5">
        <w:rPr>
          <w:rFonts w:ascii="Tahoma" w:hAnsi="Tahoma" w:cs="Tahoma"/>
        </w:rPr>
        <w:t xml:space="preserve">ponudbe. </w:t>
      </w:r>
      <w:r w:rsidRPr="00506DB5">
        <w:rPr>
          <w:rFonts w:ascii="Tahoma" w:hAnsi="Tahoma" w:cs="Tahoma"/>
          <w:u w:val="single"/>
        </w:rPr>
        <w:t xml:space="preserve">Uporabnik z dejanjem oddaje </w:t>
      </w:r>
      <w:r w:rsidR="00EF30DE" w:rsidRPr="00506DB5">
        <w:rPr>
          <w:rFonts w:ascii="Tahoma" w:hAnsi="Tahoma" w:cs="Tahoma"/>
          <w:u w:val="single"/>
        </w:rPr>
        <w:t>prijave/</w:t>
      </w:r>
      <w:r w:rsidRPr="00506DB5">
        <w:rPr>
          <w:rFonts w:ascii="Tahoma" w:hAnsi="Tahoma" w:cs="Tahoma"/>
          <w:u w:val="single"/>
        </w:rPr>
        <w:t xml:space="preserve">ponudbe izkaže in izjavi voljo v imenu ponudnika oddati zavezujočo </w:t>
      </w:r>
      <w:r w:rsidR="00EF30DE" w:rsidRPr="00506DB5">
        <w:rPr>
          <w:rFonts w:ascii="Tahoma" w:hAnsi="Tahoma" w:cs="Tahoma"/>
          <w:u w:val="single"/>
        </w:rPr>
        <w:t>prijavo/</w:t>
      </w:r>
      <w:r w:rsidRPr="00506DB5">
        <w:rPr>
          <w:rFonts w:ascii="Tahoma" w:hAnsi="Tahoma" w:cs="Tahoma"/>
          <w:u w:val="single"/>
        </w:rPr>
        <w:t>ponudbo</w:t>
      </w:r>
      <w:r w:rsidRPr="00506DB5">
        <w:rPr>
          <w:rFonts w:ascii="Tahoma" w:hAnsi="Tahoma" w:cs="Tahoma"/>
        </w:rPr>
        <w:t xml:space="preserve"> (18. člen Obligacijskega zakonika;</w:t>
      </w:r>
      <w:r w:rsidRPr="00506DB5">
        <w:t xml:space="preserve"> </w:t>
      </w:r>
      <w:r w:rsidRPr="00506DB5">
        <w:rPr>
          <w:rFonts w:ascii="Tahoma" w:hAnsi="Tahoma" w:cs="Tahoma"/>
        </w:rPr>
        <w:t xml:space="preserve">Uradni list RS, št. 97/07 – uradno prečiščeno besedilo, 64/16 – </w:t>
      </w:r>
      <w:proofErr w:type="spellStart"/>
      <w:r w:rsidRPr="00506DB5">
        <w:rPr>
          <w:rFonts w:ascii="Tahoma" w:hAnsi="Tahoma" w:cs="Tahoma"/>
        </w:rPr>
        <w:t>odl</w:t>
      </w:r>
      <w:proofErr w:type="spellEnd"/>
      <w:r w:rsidRPr="00506DB5">
        <w:rPr>
          <w:rFonts w:ascii="Tahoma" w:hAnsi="Tahoma" w:cs="Tahoma"/>
        </w:rPr>
        <w:t xml:space="preserve">. US in 20/18 – OROZ631). Z oddajo </w:t>
      </w:r>
      <w:r w:rsidR="00EF30DE" w:rsidRPr="00506DB5">
        <w:rPr>
          <w:rFonts w:ascii="Tahoma" w:hAnsi="Tahoma" w:cs="Tahoma"/>
        </w:rPr>
        <w:t>prijave/</w:t>
      </w:r>
      <w:r w:rsidRPr="00506DB5">
        <w:rPr>
          <w:rFonts w:ascii="Tahoma" w:hAnsi="Tahoma" w:cs="Tahoma"/>
        </w:rPr>
        <w:t xml:space="preserve">ponudbe je le-ta zavezujoča za čas, naveden v </w:t>
      </w:r>
      <w:r w:rsidR="00EF30DE" w:rsidRPr="00506DB5">
        <w:rPr>
          <w:rFonts w:ascii="Tahoma" w:hAnsi="Tahoma" w:cs="Tahoma"/>
        </w:rPr>
        <w:t>prijavi/</w:t>
      </w:r>
      <w:r w:rsidRPr="00506DB5">
        <w:rPr>
          <w:rFonts w:ascii="Tahoma" w:hAnsi="Tahoma" w:cs="Tahoma"/>
        </w:rPr>
        <w:t xml:space="preserve">ponudbi, razen če jo uporabnik ponudnika umakne ali spremeni pred potekom roka za oddajo </w:t>
      </w:r>
      <w:r w:rsidR="00EF30DE" w:rsidRPr="00506DB5">
        <w:rPr>
          <w:rFonts w:ascii="Tahoma" w:hAnsi="Tahoma" w:cs="Tahoma"/>
        </w:rPr>
        <w:t>prijav/</w:t>
      </w:r>
      <w:r w:rsidRPr="00506DB5">
        <w:rPr>
          <w:rFonts w:ascii="Tahoma" w:hAnsi="Tahoma" w:cs="Tahoma"/>
        </w:rPr>
        <w:t>ponudb.</w:t>
      </w:r>
    </w:p>
    <w:p w14:paraId="4D454B04" w14:textId="77777777" w:rsidR="008E1A8D" w:rsidRPr="00506DB5" w:rsidRDefault="008E1A8D" w:rsidP="00872690">
      <w:pPr>
        <w:keepNext/>
        <w:keepLines/>
        <w:jc w:val="both"/>
        <w:rPr>
          <w:rFonts w:ascii="Tahoma" w:hAnsi="Tahoma" w:cs="Tahoma"/>
        </w:rPr>
      </w:pPr>
    </w:p>
    <w:p w14:paraId="765BBDFA" w14:textId="7731BA82" w:rsidR="008E1A8D" w:rsidRPr="00506DB5" w:rsidRDefault="00EF30DE" w:rsidP="00872690">
      <w:pPr>
        <w:keepNext/>
        <w:keepLines/>
        <w:jc w:val="both"/>
        <w:rPr>
          <w:rFonts w:ascii="Tahoma" w:hAnsi="Tahoma" w:cs="Tahoma"/>
        </w:rPr>
      </w:pPr>
      <w:r w:rsidRPr="00506DB5">
        <w:rPr>
          <w:rFonts w:ascii="Tahoma" w:hAnsi="Tahoma" w:cs="Tahoma"/>
        </w:rPr>
        <w:t>Prijava/</w:t>
      </w:r>
      <w:r w:rsidR="008E1A8D" w:rsidRPr="00506DB5">
        <w:rPr>
          <w:rFonts w:ascii="Tahoma" w:hAnsi="Tahoma" w:cs="Tahoma"/>
        </w:rPr>
        <w:t xml:space="preserve">Ponudba se šteje za pravočasno oddano, če jo naročnik prejme preko sistema e-JN </w:t>
      </w:r>
      <w:hyperlink r:id="rId30" w:history="1">
        <w:r w:rsidR="008E1A8D" w:rsidRPr="00506DB5">
          <w:rPr>
            <w:rFonts w:ascii="Tahoma" w:hAnsi="Tahoma" w:cs="Tahoma"/>
            <w:color w:val="0000FF"/>
            <w:u w:val="single"/>
          </w:rPr>
          <w:t>https://ejn.gov.si/eJN2</w:t>
        </w:r>
      </w:hyperlink>
      <w:r w:rsidR="008E1A8D" w:rsidRPr="00506DB5">
        <w:rPr>
          <w:rFonts w:ascii="Tahoma" w:hAnsi="Tahoma" w:cs="Tahoma"/>
        </w:rPr>
        <w:t xml:space="preserve"> najkasneje do roka za predložitev </w:t>
      </w:r>
      <w:r w:rsidRPr="00506DB5">
        <w:rPr>
          <w:rFonts w:ascii="Tahoma" w:hAnsi="Tahoma" w:cs="Tahoma"/>
        </w:rPr>
        <w:t>prijave/</w:t>
      </w:r>
      <w:r w:rsidR="008E1A8D" w:rsidRPr="00506DB5">
        <w:rPr>
          <w:rFonts w:ascii="Tahoma" w:hAnsi="Tahoma" w:cs="Tahoma"/>
        </w:rPr>
        <w:t xml:space="preserve">ponudbe. Za oddano </w:t>
      </w:r>
      <w:r w:rsidRPr="00506DB5">
        <w:rPr>
          <w:rFonts w:ascii="Tahoma" w:hAnsi="Tahoma" w:cs="Tahoma"/>
        </w:rPr>
        <w:t>prijavo/</w:t>
      </w:r>
      <w:r w:rsidR="008E1A8D" w:rsidRPr="00506DB5">
        <w:rPr>
          <w:rFonts w:ascii="Tahoma" w:hAnsi="Tahoma" w:cs="Tahoma"/>
        </w:rPr>
        <w:t xml:space="preserve">ponudbo se šteje </w:t>
      </w:r>
      <w:r w:rsidRPr="00506DB5">
        <w:rPr>
          <w:rFonts w:ascii="Tahoma" w:hAnsi="Tahoma" w:cs="Tahoma"/>
        </w:rPr>
        <w:t>prijava/</w:t>
      </w:r>
      <w:r w:rsidR="008E1A8D" w:rsidRPr="00506DB5">
        <w:rPr>
          <w:rFonts w:ascii="Tahoma" w:hAnsi="Tahoma" w:cs="Tahoma"/>
        </w:rPr>
        <w:t xml:space="preserve">ponudba, ki je v informacijskem sistemu e-JN označena s statusom »ODDANO«. </w:t>
      </w:r>
      <w:r w:rsidR="008E1A8D" w:rsidRPr="00506DB5">
        <w:rPr>
          <w:rFonts w:ascii="Tahoma" w:hAnsi="Tahoma" w:cs="Tahoma"/>
          <w:u w:val="single"/>
        </w:rPr>
        <w:t xml:space="preserve">Po preteku roka za predložitev </w:t>
      </w:r>
      <w:r w:rsidRPr="00506DB5">
        <w:rPr>
          <w:rFonts w:ascii="Tahoma" w:hAnsi="Tahoma" w:cs="Tahoma"/>
          <w:u w:val="single"/>
        </w:rPr>
        <w:t>prijav/</w:t>
      </w:r>
      <w:r w:rsidR="008E1A8D" w:rsidRPr="00506DB5">
        <w:rPr>
          <w:rFonts w:ascii="Tahoma" w:hAnsi="Tahoma" w:cs="Tahoma"/>
          <w:u w:val="single"/>
        </w:rPr>
        <w:t>ponudb le te ne bo več mogoče oddati.</w:t>
      </w:r>
    </w:p>
    <w:p w14:paraId="389424BE" w14:textId="77777777" w:rsidR="008E1A8D" w:rsidRPr="00506DB5" w:rsidRDefault="008E1A8D" w:rsidP="00872690">
      <w:pPr>
        <w:keepNext/>
        <w:keepLines/>
        <w:jc w:val="both"/>
        <w:rPr>
          <w:rFonts w:ascii="Tahoma" w:hAnsi="Tahoma" w:cs="Tahoma"/>
          <w:sz w:val="18"/>
        </w:rPr>
      </w:pPr>
    </w:p>
    <w:p w14:paraId="5D67305E" w14:textId="4C76BB00" w:rsidR="007E1A47" w:rsidRPr="00506DB5" w:rsidRDefault="008E1A8D" w:rsidP="00872690">
      <w:pPr>
        <w:keepNext/>
        <w:keepLines/>
        <w:jc w:val="both"/>
        <w:rPr>
          <w:rFonts w:ascii="Tahoma" w:hAnsi="Tahoma" w:cs="Tahoma"/>
        </w:rPr>
      </w:pPr>
      <w:r w:rsidRPr="00506DB5">
        <w:rPr>
          <w:rFonts w:ascii="Tahoma" w:hAnsi="Tahoma" w:cs="Tahoma"/>
        </w:rPr>
        <w:t xml:space="preserve">Ponudnik lahko do roka za oddajo </w:t>
      </w:r>
      <w:r w:rsidR="003102BF" w:rsidRPr="00506DB5">
        <w:rPr>
          <w:rFonts w:ascii="Tahoma" w:hAnsi="Tahoma" w:cs="Tahoma"/>
        </w:rPr>
        <w:t>prijav/</w:t>
      </w:r>
      <w:r w:rsidRPr="00506DB5">
        <w:rPr>
          <w:rFonts w:ascii="Tahoma" w:hAnsi="Tahoma" w:cs="Tahoma"/>
        </w:rPr>
        <w:t xml:space="preserve">ponudbe svojo </w:t>
      </w:r>
      <w:r w:rsidR="003102BF" w:rsidRPr="00506DB5">
        <w:rPr>
          <w:rFonts w:ascii="Tahoma" w:hAnsi="Tahoma" w:cs="Tahoma"/>
        </w:rPr>
        <w:t>prijavo/</w:t>
      </w:r>
      <w:r w:rsidRPr="00506DB5">
        <w:rPr>
          <w:rFonts w:ascii="Tahoma" w:hAnsi="Tahoma" w:cs="Tahoma"/>
        </w:rPr>
        <w:t>ponudbo</w:t>
      </w:r>
      <w:r w:rsidRPr="00506DB5">
        <w:rPr>
          <w:rFonts w:ascii="Tahoma" w:hAnsi="Tahoma" w:cs="Tahoma"/>
          <w:b/>
        </w:rPr>
        <w:t xml:space="preserve"> </w:t>
      </w:r>
      <w:r w:rsidRPr="00506DB5">
        <w:rPr>
          <w:rFonts w:ascii="Tahoma" w:hAnsi="Tahoma" w:cs="Tahoma"/>
        </w:rPr>
        <w:t xml:space="preserve">umakne ali spremeni. Če ponudnik v informacijskem sistemu e-JN svojo </w:t>
      </w:r>
      <w:r w:rsidR="003102BF" w:rsidRPr="00506DB5">
        <w:rPr>
          <w:rFonts w:ascii="Tahoma" w:hAnsi="Tahoma" w:cs="Tahoma"/>
        </w:rPr>
        <w:t>prijavo/</w:t>
      </w:r>
      <w:r w:rsidRPr="00506DB5">
        <w:rPr>
          <w:rFonts w:ascii="Tahoma" w:hAnsi="Tahoma" w:cs="Tahoma"/>
        </w:rPr>
        <w:t xml:space="preserve">ponudbo umakne, se šteje, da </w:t>
      </w:r>
      <w:r w:rsidR="003102BF" w:rsidRPr="00506DB5">
        <w:rPr>
          <w:rFonts w:ascii="Tahoma" w:hAnsi="Tahoma" w:cs="Tahoma"/>
        </w:rPr>
        <w:t>prijava/</w:t>
      </w:r>
      <w:r w:rsidRPr="00506DB5">
        <w:rPr>
          <w:rFonts w:ascii="Tahoma" w:hAnsi="Tahoma" w:cs="Tahoma"/>
        </w:rPr>
        <w:t xml:space="preserve">ponudba ni bila oddana in je naročnik v sistemu e-JN tudi ne bo videl. Če ponudnik svojo </w:t>
      </w:r>
      <w:r w:rsidR="003102BF" w:rsidRPr="00506DB5">
        <w:rPr>
          <w:rFonts w:ascii="Tahoma" w:hAnsi="Tahoma" w:cs="Tahoma"/>
        </w:rPr>
        <w:t>prijavo/</w:t>
      </w:r>
      <w:r w:rsidRPr="00506DB5">
        <w:rPr>
          <w:rFonts w:ascii="Tahoma" w:hAnsi="Tahoma" w:cs="Tahoma"/>
        </w:rPr>
        <w:t xml:space="preserve">ponudbo v informacijskem sistemu e-JN spremeni, je naročniku v tem sistemu odprta zadnja oddana </w:t>
      </w:r>
      <w:r w:rsidR="003102BF" w:rsidRPr="00506DB5">
        <w:rPr>
          <w:rFonts w:ascii="Tahoma" w:hAnsi="Tahoma" w:cs="Tahoma"/>
        </w:rPr>
        <w:t>prijava/</w:t>
      </w:r>
      <w:r w:rsidRPr="00506DB5">
        <w:rPr>
          <w:rFonts w:ascii="Tahoma" w:hAnsi="Tahoma" w:cs="Tahoma"/>
        </w:rPr>
        <w:t xml:space="preserve">ponudba.  </w:t>
      </w:r>
    </w:p>
    <w:p w14:paraId="5AB75EA3" w14:textId="77777777" w:rsidR="007E1A47" w:rsidRPr="00506DB5" w:rsidRDefault="007E1A47" w:rsidP="00872690">
      <w:pPr>
        <w:keepNext/>
        <w:keepLines/>
        <w:jc w:val="both"/>
        <w:rPr>
          <w:rFonts w:ascii="Tahoma" w:hAnsi="Tahoma" w:cs="Tahoma"/>
        </w:rPr>
      </w:pPr>
    </w:p>
    <w:p w14:paraId="47B680E9" w14:textId="12BF57D8" w:rsidR="007E1A47" w:rsidRPr="00506DB5" w:rsidRDefault="007E1A47" w:rsidP="00872690">
      <w:pPr>
        <w:keepNext/>
        <w:keepLines/>
        <w:numPr>
          <w:ilvl w:val="2"/>
          <w:numId w:val="9"/>
        </w:numPr>
        <w:jc w:val="both"/>
        <w:rPr>
          <w:rFonts w:ascii="Tahoma" w:hAnsi="Tahoma" w:cs="Tahoma"/>
          <w:b/>
          <w:bCs/>
        </w:rPr>
      </w:pPr>
      <w:r w:rsidRPr="00506DB5">
        <w:rPr>
          <w:rFonts w:ascii="Tahoma" w:hAnsi="Tahoma" w:cs="Tahoma"/>
          <w:b/>
          <w:bCs/>
        </w:rPr>
        <w:t xml:space="preserve">Format </w:t>
      </w:r>
      <w:r w:rsidR="0094016C" w:rsidRPr="00506DB5">
        <w:rPr>
          <w:rFonts w:ascii="Tahoma" w:hAnsi="Tahoma" w:cs="Tahoma"/>
          <w:b/>
          <w:bCs/>
        </w:rPr>
        <w:t>prijave/</w:t>
      </w:r>
      <w:r w:rsidRPr="00506DB5">
        <w:rPr>
          <w:rFonts w:ascii="Tahoma" w:hAnsi="Tahoma" w:cs="Tahoma"/>
          <w:b/>
          <w:bCs/>
        </w:rPr>
        <w:t>ponudbe</w:t>
      </w:r>
    </w:p>
    <w:p w14:paraId="3F7C417D" w14:textId="77777777" w:rsidR="007E1A47" w:rsidRPr="00506DB5" w:rsidRDefault="007E1A47" w:rsidP="00872690">
      <w:pPr>
        <w:keepNext/>
        <w:keepLines/>
        <w:jc w:val="both"/>
        <w:rPr>
          <w:rFonts w:ascii="Tahoma" w:hAnsi="Tahoma" w:cs="Tahoma"/>
        </w:rPr>
      </w:pPr>
    </w:p>
    <w:p w14:paraId="1CE91FE5" w14:textId="655209FB" w:rsidR="007E1A47" w:rsidRPr="00506DB5" w:rsidRDefault="003102BF" w:rsidP="00872690">
      <w:pPr>
        <w:keepNext/>
        <w:keepLines/>
        <w:jc w:val="both"/>
        <w:rPr>
          <w:rFonts w:ascii="Tahoma" w:hAnsi="Tahoma" w:cs="Tahoma"/>
        </w:rPr>
      </w:pPr>
      <w:r w:rsidRPr="00506DB5">
        <w:rPr>
          <w:rFonts w:ascii="Tahoma" w:hAnsi="Tahoma" w:cs="Tahoma"/>
          <w:u w:val="single"/>
        </w:rPr>
        <w:t>Prijava/</w:t>
      </w:r>
      <w:r w:rsidR="007E1A47" w:rsidRPr="00506DB5">
        <w:rPr>
          <w:rFonts w:ascii="Tahoma" w:hAnsi="Tahoma" w:cs="Tahoma"/>
          <w:u w:val="single"/>
        </w:rPr>
        <w:t xml:space="preserve">Ponudba </w:t>
      </w:r>
      <w:r w:rsidR="007E1A47" w:rsidRPr="00506DB5">
        <w:rPr>
          <w:rFonts w:ascii="Tahoma" w:hAnsi="Tahoma" w:cs="Tahoma"/>
          <w:b/>
          <w:u w:val="single"/>
        </w:rPr>
        <w:t>mora</w:t>
      </w:r>
      <w:r w:rsidR="007E1A47" w:rsidRPr="00506DB5">
        <w:rPr>
          <w:rFonts w:ascii="Tahoma" w:hAnsi="Tahoma" w:cs="Tahoma"/>
          <w:u w:val="single"/>
        </w:rPr>
        <w:t xml:space="preserve"> </w:t>
      </w:r>
      <w:r w:rsidR="007E1A47" w:rsidRPr="00506DB5">
        <w:rPr>
          <w:rFonts w:ascii="Tahoma" w:hAnsi="Tahoma" w:cs="Tahoma"/>
          <w:b/>
          <w:u w:val="single"/>
        </w:rPr>
        <w:t>biti priložena v "</w:t>
      </w:r>
      <w:proofErr w:type="spellStart"/>
      <w:r w:rsidR="007E1A47" w:rsidRPr="00506DB5">
        <w:rPr>
          <w:rFonts w:ascii="Tahoma" w:hAnsi="Tahoma" w:cs="Tahoma"/>
          <w:b/>
          <w:u w:val="single"/>
        </w:rPr>
        <w:t>pdf</w:t>
      </w:r>
      <w:proofErr w:type="spellEnd"/>
      <w:r w:rsidR="007E1A47" w:rsidRPr="00506DB5">
        <w:rPr>
          <w:rFonts w:ascii="Tahoma" w:hAnsi="Tahoma" w:cs="Tahoma"/>
          <w:b/>
          <w:u w:val="single"/>
        </w:rPr>
        <w:t>" formatu/zapisu/datoteki</w:t>
      </w:r>
      <w:r w:rsidR="007E1A47" w:rsidRPr="00506DB5">
        <w:rPr>
          <w:rFonts w:ascii="Tahoma" w:hAnsi="Tahoma" w:cs="Tahoma"/>
        </w:rPr>
        <w:t xml:space="preserve"> (</w:t>
      </w:r>
      <w:proofErr w:type="spellStart"/>
      <w:r w:rsidR="007E1A47" w:rsidRPr="00506DB5">
        <w:rPr>
          <w:rFonts w:ascii="Tahoma" w:hAnsi="Tahoma" w:cs="Tahoma"/>
        </w:rPr>
        <w:t>sken</w:t>
      </w:r>
      <w:proofErr w:type="spellEnd"/>
      <w:r w:rsidR="007E1A47" w:rsidRPr="00506DB5">
        <w:rPr>
          <w:rFonts w:ascii="Tahoma" w:hAnsi="Tahoma" w:cs="Tahoma"/>
        </w:rPr>
        <w:t xml:space="preserve"> celotne </w:t>
      </w:r>
      <w:r w:rsidRPr="00506DB5">
        <w:rPr>
          <w:rFonts w:ascii="Tahoma" w:hAnsi="Tahoma" w:cs="Tahoma"/>
        </w:rPr>
        <w:t>prijave/</w:t>
      </w:r>
      <w:r w:rsidR="007E1A47" w:rsidRPr="00506DB5">
        <w:rPr>
          <w:rFonts w:ascii="Tahoma" w:hAnsi="Tahoma" w:cs="Tahoma"/>
        </w:rPr>
        <w:t xml:space="preserve">ponudbe z izpolnjenimi in podpisanimi ponudbenimi listinami – žig oz. žigosanje ni potrebno), razen kjer razpisna </w:t>
      </w:r>
      <w:r w:rsidR="00C0495C" w:rsidRPr="00506DB5">
        <w:rPr>
          <w:rFonts w:ascii="Tahoma" w:hAnsi="Tahoma" w:cs="Tahoma"/>
        </w:rPr>
        <w:t>dokumentacija</w:t>
      </w:r>
      <w:r w:rsidR="007E1A47" w:rsidRPr="00506DB5">
        <w:rPr>
          <w:rFonts w:ascii="Tahoma" w:hAnsi="Tahoma" w:cs="Tahoma"/>
        </w:rPr>
        <w:t xml:space="preserve"> ne določa drugače. Ponudnik lahko fizični podpis nadomesti z elektronskim podpisom, v kolikor e-JN to dopušča in ni drugače določeno z razpisno dokumentacijo. </w:t>
      </w:r>
      <w:r w:rsidR="007E1A47" w:rsidRPr="00506DB5">
        <w:rPr>
          <w:rFonts w:ascii="Tahoma" w:hAnsi="Tahoma" w:cs="Tahoma"/>
          <w:u w:val="single"/>
        </w:rPr>
        <w:t>Ponudbeni predračun naj bo priložen tudi v Excel formatu</w:t>
      </w:r>
      <w:r w:rsidR="007E1A47" w:rsidRPr="00506DB5">
        <w:rPr>
          <w:rFonts w:ascii="Tahoma" w:hAnsi="Tahoma" w:cs="Tahoma"/>
        </w:rPr>
        <w:t>. Ponudniki so obvezani priložiti vse priloge, razen če v posamezni prilogi ni drugače navedeno.</w:t>
      </w:r>
    </w:p>
    <w:p w14:paraId="3679529C" w14:textId="77777777" w:rsidR="007E1A47" w:rsidRPr="00506DB5" w:rsidRDefault="007E1A47" w:rsidP="00872690">
      <w:pPr>
        <w:keepNext/>
        <w:keepLines/>
        <w:jc w:val="both"/>
        <w:rPr>
          <w:rFonts w:ascii="Tahoma" w:hAnsi="Tahoma" w:cs="Tahoma"/>
        </w:rPr>
      </w:pPr>
    </w:p>
    <w:p w14:paraId="6762E9E9" w14:textId="6B8D65DC" w:rsidR="007E1A47" w:rsidRPr="00506DB5" w:rsidRDefault="007E1A47" w:rsidP="00872690">
      <w:pPr>
        <w:keepNext/>
        <w:keepLines/>
        <w:numPr>
          <w:ilvl w:val="2"/>
          <w:numId w:val="9"/>
        </w:numPr>
        <w:jc w:val="both"/>
        <w:rPr>
          <w:rFonts w:ascii="Tahoma" w:hAnsi="Tahoma" w:cs="Tahoma"/>
          <w:b/>
          <w:bCs/>
        </w:rPr>
      </w:pPr>
      <w:r w:rsidRPr="00506DB5">
        <w:rPr>
          <w:rFonts w:ascii="Tahoma" w:hAnsi="Tahoma" w:cs="Tahoma"/>
          <w:b/>
          <w:bCs/>
        </w:rPr>
        <w:t xml:space="preserve">Dostop do povezave za oddajo elektronske </w:t>
      </w:r>
      <w:r w:rsidR="0094016C" w:rsidRPr="00506DB5">
        <w:rPr>
          <w:rFonts w:ascii="Tahoma" w:hAnsi="Tahoma" w:cs="Tahoma"/>
          <w:b/>
          <w:bCs/>
        </w:rPr>
        <w:t>prijave/</w:t>
      </w:r>
      <w:r w:rsidRPr="00506DB5">
        <w:rPr>
          <w:rFonts w:ascii="Tahoma" w:hAnsi="Tahoma" w:cs="Tahoma"/>
          <w:b/>
          <w:bCs/>
        </w:rPr>
        <w:t>ponudbe</w:t>
      </w:r>
    </w:p>
    <w:p w14:paraId="58B4752C" w14:textId="77777777" w:rsidR="007E1A47" w:rsidRPr="00506DB5" w:rsidRDefault="007E1A47" w:rsidP="00872690">
      <w:pPr>
        <w:keepNext/>
        <w:keepLines/>
        <w:jc w:val="both"/>
        <w:rPr>
          <w:rFonts w:ascii="Tahoma" w:hAnsi="Tahoma" w:cs="Tahoma"/>
        </w:rPr>
      </w:pPr>
    </w:p>
    <w:p w14:paraId="1DFFF78C" w14:textId="203217D1" w:rsidR="007E1A47" w:rsidRPr="00506DB5" w:rsidRDefault="007E1A47" w:rsidP="00872690">
      <w:pPr>
        <w:keepNext/>
        <w:keepLines/>
        <w:jc w:val="both"/>
        <w:rPr>
          <w:rFonts w:ascii="Tahoma" w:hAnsi="Tahoma" w:cs="Tahoma"/>
        </w:rPr>
      </w:pPr>
      <w:r w:rsidRPr="00506DB5">
        <w:rPr>
          <w:rFonts w:ascii="Tahoma" w:hAnsi="Tahoma" w:cs="Tahoma"/>
        </w:rPr>
        <w:t xml:space="preserve">Dostop do povezave (spletnega naslova) preko katerega ponudniki oddajo elektronske </w:t>
      </w:r>
      <w:r w:rsidR="003102BF" w:rsidRPr="00506DB5">
        <w:rPr>
          <w:rFonts w:ascii="Tahoma" w:hAnsi="Tahoma" w:cs="Tahoma"/>
        </w:rPr>
        <w:t>prijave/</w:t>
      </w:r>
      <w:r w:rsidRPr="00506DB5">
        <w:rPr>
          <w:rFonts w:ascii="Tahoma" w:hAnsi="Tahoma" w:cs="Tahoma"/>
        </w:rPr>
        <w:t xml:space="preserve">ponudbe v tem postopku javnega naročila, je ponudnikom na voljo </w:t>
      </w:r>
      <w:r w:rsidRPr="00506DB5">
        <w:rPr>
          <w:rFonts w:ascii="Tahoma" w:hAnsi="Tahoma" w:cs="Tahoma"/>
          <w:u w:val="single"/>
        </w:rPr>
        <w:t xml:space="preserve">v predmetnem Obvestilu o javnem naročilu Portala JN </w:t>
      </w:r>
      <w:r w:rsidRPr="00506DB5">
        <w:rPr>
          <w:rFonts w:ascii="Tahoma" w:hAnsi="Tahoma" w:cs="Tahoma"/>
          <w:b/>
          <w:sz w:val="18"/>
          <w:u w:val="single"/>
        </w:rPr>
        <w:t>v razdelku »</w:t>
      </w:r>
      <w:r w:rsidR="004B5E63" w:rsidRPr="00506DB5">
        <w:rPr>
          <w:rFonts w:ascii="Tahoma" w:hAnsi="Tahoma" w:cs="Tahoma"/>
          <w:b/>
          <w:sz w:val="18"/>
          <w:u w:val="single"/>
        </w:rPr>
        <w:t>B. Postopek – B.5.</w:t>
      </w:r>
      <w:r w:rsidR="004B5E63" w:rsidRPr="00506DB5">
        <w:rPr>
          <w:u w:val="single"/>
        </w:rPr>
        <w:t xml:space="preserve"> </w:t>
      </w:r>
      <w:r w:rsidR="004B5E63" w:rsidRPr="00506DB5">
        <w:rPr>
          <w:rFonts w:ascii="Tahoma" w:hAnsi="Tahoma" w:cs="Tahoma"/>
          <w:b/>
          <w:sz w:val="18"/>
          <w:u w:val="single"/>
        </w:rPr>
        <w:t>Elektronska predložitev</w:t>
      </w:r>
      <w:r w:rsidRPr="00506DB5">
        <w:rPr>
          <w:rFonts w:ascii="Tahoma" w:hAnsi="Tahoma" w:cs="Tahoma"/>
          <w:b/>
          <w:sz w:val="18"/>
          <w:u w:val="single"/>
        </w:rPr>
        <w:t>«</w:t>
      </w:r>
      <w:r w:rsidR="004B5E63" w:rsidRPr="00506DB5">
        <w:rPr>
          <w:rFonts w:ascii="Tahoma" w:hAnsi="Tahoma" w:cs="Tahoma"/>
          <w:b/>
          <w:sz w:val="18"/>
          <w:u w:val="single"/>
        </w:rPr>
        <w:t xml:space="preserve"> </w:t>
      </w:r>
      <w:r w:rsidRPr="00506DB5">
        <w:rPr>
          <w:rFonts w:ascii="Tahoma" w:hAnsi="Tahoma" w:cs="Tahoma"/>
        </w:rPr>
        <w:t xml:space="preserve">.  </w:t>
      </w:r>
    </w:p>
    <w:p w14:paraId="7FC8722C" w14:textId="77777777" w:rsidR="007E1A47" w:rsidRPr="00506DB5" w:rsidRDefault="007E1A47" w:rsidP="00872690">
      <w:pPr>
        <w:keepNext/>
        <w:keepLines/>
        <w:jc w:val="both"/>
        <w:rPr>
          <w:rFonts w:ascii="Tahoma" w:hAnsi="Tahoma" w:cs="Tahoma"/>
        </w:rPr>
      </w:pPr>
    </w:p>
    <w:p w14:paraId="47D10AA7" w14:textId="792DA6A4" w:rsidR="007E1A47" w:rsidRPr="00506DB5" w:rsidRDefault="007E1A47" w:rsidP="00872690">
      <w:pPr>
        <w:keepNext/>
        <w:keepLines/>
        <w:numPr>
          <w:ilvl w:val="2"/>
          <w:numId w:val="9"/>
        </w:numPr>
        <w:jc w:val="both"/>
        <w:rPr>
          <w:rFonts w:ascii="Tahoma" w:hAnsi="Tahoma" w:cs="Tahoma"/>
          <w:b/>
          <w:bCs/>
        </w:rPr>
      </w:pPr>
      <w:r w:rsidRPr="00506DB5">
        <w:rPr>
          <w:rFonts w:ascii="Tahoma" w:hAnsi="Tahoma" w:cs="Tahoma"/>
          <w:b/>
          <w:bCs/>
        </w:rPr>
        <w:t>Navodila ponudniku glede nalaganja dokumentacije v sistemu e-JN</w:t>
      </w:r>
    </w:p>
    <w:p w14:paraId="24D77895" w14:textId="08DEE7B1" w:rsidR="007E1A47" w:rsidRPr="00506DB5" w:rsidRDefault="007E1A47" w:rsidP="00872690">
      <w:pPr>
        <w:keepNext/>
        <w:keepLines/>
        <w:jc w:val="both"/>
        <w:rPr>
          <w:rFonts w:ascii="Tahoma" w:hAnsi="Tahoma"/>
          <w:i/>
          <w:szCs w:val="24"/>
        </w:rPr>
      </w:pPr>
    </w:p>
    <w:p w14:paraId="7939C3DE" w14:textId="77777777" w:rsidR="007E1A47" w:rsidRPr="00506DB5" w:rsidRDefault="007E1A47" w:rsidP="00872690">
      <w:pPr>
        <w:keepNext/>
        <w:keepLines/>
        <w:numPr>
          <w:ilvl w:val="0"/>
          <w:numId w:val="8"/>
        </w:numPr>
        <w:ind w:left="425" w:hanging="357"/>
        <w:jc w:val="both"/>
        <w:rPr>
          <w:rFonts w:ascii="Tahoma" w:hAnsi="Tahoma" w:cs="Tahoma"/>
          <w:b/>
          <w:color w:val="820000"/>
        </w:rPr>
      </w:pPr>
      <w:r w:rsidRPr="00506DB5">
        <w:rPr>
          <w:rFonts w:ascii="Tahoma" w:hAnsi="Tahoma" w:cs="Tahoma"/>
          <w:b/>
          <w:color w:val="820000"/>
        </w:rPr>
        <w:t xml:space="preserve">ESPD – Ponudnik/glavni partner: </w:t>
      </w:r>
    </w:p>
    <w:p w14:paraId="381C1063" w14:textId="1F8057CA" w:rsidR="007E1A47" w:rsidRPr="00506DB5" w:rsidRDefault="007E1A47" w:rsidP="00872690">
      <w:pPr>
        <w:keepNext/>
        <w:keepLines/>
        <w:ind w:left="426"/>
        <w:jc w:val="both"/>
        <w:rPr>
          <w:rFonts w:ascii="Tahoma" w:hAnsi="Tahoma"/>
          <w:i/>
          <w:sz w:val="18"/>
          <w:szCs w:val="18"/>
        </w:rPr>
      </w:pPr>
      <w:r w:rsidRPr="00506DB5">
        <w:rPr>
          <w:rFonts w:ascii="Tahoma" w:hAnsi="Tahoma"/>
          <w:szCs w:val="24"/>
        </w:rPr>
        <w:t xml:space="preserve">Ponudnik (glavni partner) mora obrazec ESPD izpolniti ter ga v </w:t>
      </w:r>
      <w:proofErr w:type="spellStart"/>
      <w:r w:rsidRPr="00506DB5">
        <w:rPr>
          <w:rFonts w:ascii="Tahoma" w:hAnsi="Tahoma"/>
          <w:szCs w:val="24"/>
        </w:rPr>
        <w:t>xml</w:t>
      </w:r>
      <w:proofErr w:type="spellEnd"/>
      <w:r w:rsidRPr="00506DB5">
        <w:rPr>
          <w:rFonts w:ascii="Tahoma" w:hAnsi="Tahoma"/>
          <w:szCs w:val="24"/>
        </w:rPr>
        <w:t>. formatu naložiti v informacijskem sistemu e-JN</w:t>
      </w:r>
      <w:r w:rsidRPr="00506DB5">
        <w:rPr>
          <w:rFonts w:ascii="Tahoma" w:hAnsi="Tahoma"/>
          <w:b/>
          <w:szCs w:val="24"/>
        </w:rPr>
        <w:t xml:space="preserve"> v </w:t>
      </w:r>
      <w:r w:rsidR="005232CC" w:rsidRPr="00506DB5">
        <w:rPr>
          <w:rFonts w:ascii="Tahoma" w:hAnsi="Tahoma"/>
          <w:b/>
          <w:szCs w:val="24"/>
        </w:rPr>
        <w:t>Razdelek »DOKUMENTI«, del »ESPD-ponudnik«</w:t>
      </w:r>
      <w:r w:rsidRPr="00506DB5">
        <w:rPr>
          <w:rFonts w:ascii="Tahoma" w:hAnsi="Tahoma"/>
          <w:b/>
          <w:szCs w:val="24"/>
        </w:rPr>
        <w:t xml:space="preserve"> (podpiše se z oddajo ponudbe - elektronski podpis)</w:t>
      </w:r>
      <w:r w:rsidRPr="00506DB5">
        <w:rPr>
          <w:rFonts w:ascii="Tahoma" w:hAnsi="Tahoma" w:cs="Tahoma"/>
          <w:bCs/>
        </w:rPr>
        <w:t xml:space="preserve">. </w:t>
      </w:r>
    </w:p>
    <w:p w14:paraId="07ACCE39" w14:textId="003BE721" w:rsidR="00EF30DE" w:rsidRPr="00506DB5" w:rsidRDefault="00EF30DE" w:rsidP="00872690">
      <w:pPr>
        <w:keepNext/>
        <w:keepLines/>
        <w:jc w:val="both"/>
        <w:rPr>
          <w:rFonts w:ascii="Tahoma" w:hAnsi="Tahoma"/>
          <w:i/>
          <w:szCs w:val="24"/>
        </w:rPr>
      </w:pPr>
    </w:p>
    <w:p w14:paraId="460CD382" w14:textId="77777777" w:rsidR="007E1A47" w:rsidRPr="00506DB5" w:rsidRDefault="007E1A47" w:rsidP="00872690">
      <w:pPr>
        <w:keepNext/>
        <w:keepLines/>
        <w:numPr>
          <w:ilvl w:val="0"/>
          <w:numId w:val="8"/>
        </w:numPr>
        <w:ind w:left="425" w:hanging="357"/>
        <w:jc w:val="both"/>
        <w:rPr>
          <w:rFonts w:ascii="Tahoma" w:hAnsi="Tahoma" w:cs="Tahoma"/>
          <w:b/>
          <w:color w:val="820000"/>
        </w:rPr>
      </w:pPr>
      <w:r w:rsidRPr="00506DB5">
        <w:rPr>
          <w:rFonts w:ascii="Tahoma" w:hAnsi="Tahoma" w:cs="Tahoma"/>
          <w:b/>
          <w:color w:val="820000"/>
        </w:rPr>
        <w:lastRenderedPageBreak/>
        <w:t xml:space="preserve">ESPD – Ostali sodelujoči«: </w:t>
      </w:r>
    </w:p>
    <w:p w14:paraId="751AFB9D" w14:textId="7F2A6885" w:rsidR="007E1A47" w:rsidRPr="00506DB5" w:rsidRDefault="007E1A47" w:rsidP="00872690">
      <w:pPr>
        <w:keepNext/>
        <w:keepLines/>
        <w:ind w:left="426"/>
        <w:jc w:val="both"/>
        <w:rPr>
          <w:rFonts w:ascii="Tahoma" w:hAnsi="Tahoma"/>
          <w:i/>
          <w:sz w:val="18"/>
          <w:szCs w:val="18"/>
        </w:rPr>
      </w:pPr>
      <w:r w:rsidRPr="00506DB5">
        <w:rPr>
          <w:rFonts w:ascii="Tahoma" w:hAnsi="Tahoma" w:cs="Tahoma"/>
          <w:bCs/>
        </w:rPr>
        <w:t>V primeru skupne ponudbe (s partnerji), uporabe zmogljivosti drugih subjektov in/ali podizvajalcev mora ponudnik v informacijskem sistemu e-JN</w:t>
      </w:r>
      <w:r w:rsidRPr="00506DB5">
        <w:rPr>
          <w:rFonts w:ascii="Tahoma" w:hAnsi="Tahoma" w:cs="Tahoma"/>
          <w:b/>
          <w:bCs/>
        </w:rPr>
        <w:t xml:space="preserve"> v </w:t>
      </w:r>
      <w:r w:rsidR="005232CC" w:rsidRPr="00506DB5">
        <w:rPr>
          <w:rFonts w:ascii="Tahoma" w:hAnsi="Tahoma" w:cs="Tahoma"/>
          <w:b/>
          <w:bCs/>
        </w:rPr>
        <w:t xml:space="preserve">Razdelek »SODELUJOČI«, del »ESPD – ostali sodelujoči« </w:t>
      </w:r>
      <w:r w:rsidRPr="00506DB5">
        <w:rPr>
          <w:rFonts w:ascii="Tahoma" w:hAnsi="Tahoma" w:cs="Tahoma"/>
          <w:b/>
          <w:bCs/>
        </w:rPr>
        <w:t xml:space="preserve"> </w:t>
      </w:r>
      <w:r w:rsidRPr="00506DB5">
        <w:rPr>
          <w:rFonts w:ascii="Tahoma" w:hAnsi="Tahoma"/>
          <w:sz w:val="18"/>
          <w:szCs w:val="18"/>
        </w:rPr>
        <w:t xml:space="preserve">v </w:t>
      </w:r>
      <w:proofErr w:type="spellStart"/>
      <w:r w:rsidRPr="00506DB5">
        <w:rPr>
          <w:rFonts w:ascii="Tahoma" w:hAnsi="Tahoma"/>
          <w:sz w:val="18"/>
          <w:szCs w:val="18"/>
        </w:rPr>
        <w:t>pdf</w:t>
      </w:r>
      <w:proofErr w:type="spellEnd"/>
      <w:r w:rsidRPr="00506DB5">
        <w:rPr>
          <w:rFonts w:ascii="Tahoma" w:hAnsi="Tahoma"/>
          <w:sz w:val="18"/>
          <w:szCs w:val="18"/>
        </w:rPr>
        <w:t xml:space="preserve">. formatu ali v elektronski obliki </w:t>
      </w:r>
      <w:r w:rsidRPr="00506DB5">
        <w:rPr>
          <w:rFonts w:ascii="Tahoma" w:hAnsi="Tahoma" w:cs="Tahoma"/>
          <w:bCs/>
        </w:rPr>
        <w:t xml:space="preserve">naložiti </w:t>
      </w:r>
      <w:r w:rsidRPr="00506DB5">
        <w:rPr>
          <w:rFonts w:ascii="Tahoma" w:hAnsi="Tahoma"/>
          <w:szCs w:val="24"/>
        </w:rPr>
        <w:t xml:space="preserve">izpolnjene in podpisane ESPD obrazce </w:t>
      </w:r>
      <w:r w:rsidRPr="00506DB5">
        <w:rPr>
          <w:rFonts w:ascii="Tahoma" w:hAnsi="Tahoma" w:cs="Tahoma"/>
        </w:rPr>
        <w:t>za vsakega od ostalih sodelujočih subjektov (partnerje iz skupine ponudnikov, podizvajalci</w:t>
      </w:r>
      <w:r w:rsidRPr="00506DB5">
        <w:rPr>
          <w:rFonts w:ascii="Tahoma" w:hAnsi="Tahoma" w:cs="Tahoma"/>
          <w:iCs/>
        </w:rPr>
        <w:t xml:space="preserve"> in/ali ostali subjekti, katerih zmogljivost uporablja ponudnik)</w:t>
      </w:r>
      <w:r w:rsidRPr="00506DB5">
        <w:rPr>
          <w:rFonts w:ascii="Tahoma" w:hAnsi="Tahoma"/>
          <w:i/>
          <w:sz w:val="18"/>
          <w:szCs w:val="18"/>
        </w:rPr>
        <w:t>.</w:t>
      </w:r>
      <w:r w:rsidRPr="00506DB5">
        <w:rPr>
          <w:rFonts w:ascii="Tahoma" w:hAnsi="Tahoma" w:cs="Tahoma"/>
        </w:rPr>
        <w:t xml:space="preserve"> </w:t>
      </w:r>
    </w:p>
    <w:p w14:paraId="2733AAA0" w14:textId="77777777" w:rsidR="007E1A47" w:rsidRPr="00506DB5" w:rsidRDefault="007E1A47" w:rsidP="00872690">
      <w:pPr>
        <w:keepNext/>
        <w:keepLines/>
        <w:ind w:left="426"/>
        <w:jc w:val="both"/>
        <w:rPr>
          <w:rFonts w:ascii="Tahoma" w:hAnsi="Tahoma"/>
          <w:sz w:val="24"/>
          <w:szCs w:val="17"/>
        </w:rPr>
      </w:pPr>
      <w:r w:rsidRPr="00506DB5">
        <w:rPr>
          <w:rFonts w:ascii="Tahoma" w:hAnsi="Tahoma"/>
          <w:szCs w:val="17"/>
        </w:rPr>
        <w:t xml:space="preserve"> </w:t>
      </w:r>
    </w:p>
    <w:p w14:paraId="042587E2" w14:textId="42E6BF9C" w:rsidR="007E1A47" w:rsidRPr="00506DB5" w:rsidRDefault="007E1A47" w:rsidP="00872690">
      <w:pPr>
        <w:keepNext/>
        <w:keepLines/>
        <w:numPr>
          <w:ilvl w:val="0"/>
          <w:numId w:val="8"/>
        </w:numPr>
        <w:ind w:left="425" w:hanging="357"/>
        <w:jc w:val="both"/>
        <w:rPr>
          <w:rFonts w:ascii="Tahoma" w:hAnsi="Tahoma" w:cs="Tahoma"/>
          <w:b/>
          <w:color w:val="820000"/>
        </w:rPr>
      </w:pPr>
      <w:r w:rsidRPr="00506DB5">
        <w:rPr>
          <w:rFonts w:ascii="Tahoma" w:hAnsi="Tahoma" w:cs="Tahoma"/>
          <w:b/>
          <w:color w:val="820000"/>
        </w:rPr>
        <w:t xml:space="preserve">Ostala </w:t>
      </w:r>
      <w:r w:rsidR="003102BF" w:rsidRPr="00506DB5">
        <w:rPr>
          <w:rFonts w:ascii="Tahoma" w:hAnsi="Tahoma" w:cs="Tahoma"/>
          <w:b/>
          <w:color w:val="820000"/>
        </w:rPr>
        <w:t>prijavna/</w:t>
      </w:r>
      <w:r w:rsidRPr="00506DB5">
        <w:rPr>
          <w:rFonts w:ascii="Tahoma" w:hAnsi="Tahoma" w:cs="Tahoma"/>
          <w:b/>
          <w:color w:val="820000"/>
        </w:rPr>
        <w:t>ponudbena dokumentacija/priloge:</w:t>
      </w:r>
    </w:p>
    <w:p w14:paraId="2EDA8EB8" w14:textId="33D2A9F1" w:rsidR="007E1A47" w:rsidRPr="00506DB5" w:rsidRDefault="007E1A47" w:rsidP="00872690">
      <w:pPr>
        <w:keepNext/>
        <w:keepLines/>
        <w:ind w:left="426"/>
        <w:jc w:val="both"/>
        <w:rPr>
          <w:rFonts w:ascii="Tahoma" w:hAnsi="Tahoma"/>
          <w:szCs w:val="24"/>
        </w:rPr>
      </w:pPr>
      <w:r w:rsidRPr="00506DB5">
        <w:rPr>
          <w:rFonts w:ascii="Tahoma" w:hAnsi="Tahoma"/>
          <w:szCs w:val="24"/>
          <w:u w:val="single"/>
        </w:rPr>
        <w:t xml:space="preserve">Ostalo </w:t>
      </w:r>
      <w:r w:rsidR="003102BF" w:rsidRPr="00506DB5">
        <w:rPr>
          <w:rFonts w:ascii="Tahoma" w:hAnsi="Tahoma"/>
          <w:szCs w:val="24"/>
          <w:u w:val="single"/>
        </w:rPr>
        <w:t>prijavno/</w:t>
      </w:r>
      <w:r w:rsidRPr="00506DB5">
        <w:rPr>
          <w:rFonts w:ascii="Tahoma" w:hAnsi="Tahoma"/>
          <w:szCs w:val="24"/>
          <w:u w:val="single"/>
        </w:rPr>
        <w:t>ponudbeno dokumentacijo/priloge</w:t>
      </w:r>
      <w:r w:rsidRPr="00506DB5">
        <w:rPr>
          <w:rFonts w:ascii="Tahoma" w:hAnsi="Tahoma"/>
          <w:szCs w:val="24"/>
        </w:rPr>
        <w:t xml:space="preserve"> ponudnik naloži </w:t>
      </w:r>
      <w:r w:rsidRPr="00506DB5">
        <w:rPr>
          <w:rFonts w:ascii="Tahoma" w:hAnsi="Tahoma"/>
          <w:b/>
          <w:szCs w:val="24"/>
        </w:rPr>
        <w:t xml:space="preserve">v </w:t>
      </w:r>
      <w:r w:rsidR="005232CC" w:rsidRPr="00506DB5">
        <w:rPr>
          <w:rFonts w:ascii="Tahoma" w:hAnsi="Tahoma"/>
          <w:b/>
          <w:szCs w:val="24"/>
        </w:rPr>
        <w:t>Razdelek »DOKUMENTI«, del »Ostale priloge«</w:t>
      </w:r>
      <w:r w:rsidRPr="00506DB5">
        <w:rPr>
          <w:rFonts w:ascii="Tahoma" w:hAnsi="Tahoma"/>
          <w:szCs w:val="24"/>
        </w:rPr>
        <w:t xml:space="preserve">. </w:t>
      </w:r>
    </w:p>
    <w:p w14:paraId="11A1E35E" w14:textId="77777777" w:rsidR="007E1A47" w:rsidRPr="00506DB5" w:rsidRDefault="007E1A47" w:rsidP="00872690">
      <w:pPr>
        <w:keepNext/>
        <w:keepLines/>
        <w:ind w:left="426"/>
        <w:jc w:val="both"/>
        <w:rPr>
          <w:rFonts w:ascii="Tahoma" w:hAnsi="Tahoma"/>
          <w:i/>
          <w:sz w:val="12"/>
          <w:szCs w:val="24"/>
        </w:rPr>
      </w:pPr>
    </w:p>
    <w:p w14:paraId="0A9C3B4F" w14:textId="3D214C4B" w:rsidR="007E1A47" w:rsidRPr="00506DB5" w:rsidRDefault="007E1A47" w:rsidP="00872690">
      <w:pPr>
        <w:keepNext/>
        <w:keepLines/>
        <w:ind w:left="426"/>
        <w:jc w:val="both"/>
        <w:rPr>
          <w:rFonts w:ascii="Tahoma" w:hAnsi="Tahoma"/>
          <w:i/>
          <w:sz w:val="18"/>
          <w:szCs w:val="18"/>
        </w:rPr>
      </w:pPr>
      <w:r w:rsidRPr="00506DB5">
        <w:rPr>
          <w:rFonts w:ascii="Tahoma" w:hAnsi="Tahoma"/>
          <w:i/>
          <w:sz w:val="18"/>
          <w:szCs w:val="18"/>
        </w:rPr>
        <w:t xml:space="preserve">V primeru razhajanj med podatki v Prilogi 2 - naloženim v </w:t>
      </w:r>
      <w:r w:rsidR="005232CC" w:rsidRPr="00506DB5">
        <w:rPr>
          <w:rFonts w:ascii="Tahoma" w:hAnsi="Tahoma"/>
          <w:i/>
          <w:sz w:val="18"/>
          <w:szCs w:val="18"/>
        </w:rPr>
        <w:t>Razdelek »Skupna ponudbena vrednost«, del »Predračun«</w:t>
      </w:r>
      <w:r w:rsidRPr="00506DB5">
        <w:rPr>
          <w:rFonts w:ascii="Tahoma" w:hAnsi="Tahoma"/>
          <w:i/>
          <w:sz w:val="18"/>
          <w:szCs w:val="18"/>
        </w:rPr>
        <w:t xml:space="preserve">, in celotnim Ponudbenim predračunom - naloženim v </w:t>
      </w:r>
      <w:r w:rsidR="007E73A3" w:rsidRPr="00506DB5">
        <w:rPr>
          <w:rFonts w:ascii="Tahoma" w:hAnsi="Tahoma"/>
          <w:i/>
          <w:sz w:val="18"/>
          <w:szCs w:val="18"/>
        </w:rPr>
        <w:t>Razdelek »DOKUMENTI«, del »Ostale priloge«</w:t>
      </w:r>
      <w:r w:rsidRPr="00506DB5">
        <w:rPr>
          <w:rFonts w:ascii="Tahoma" w:hAnsi="Tahoma"/>
          <w:i/>
          <w:sz w:val="18"/>
          <w:szCs w:val="18"/>
        </w:rPr>
        <w:t>, kot veljavni štejejo podatki v celotnem ponudbenem predračunu, naloženim v razdelku »Drugi dokumenti«.</w:t>
      </w:r>
    </w:p>
    <w:p w14:paraId="269BF4FB" w14:textId="77777777" w:rsidR="007E1A47" w:rsidRPr="00506DB5" w:rsidRDefault="007E1A47" w:rsidP="00872690">
      <w:pPr>
        <w:keepNext/>
        <w:keepLines/>
        <w:ind w:left="426"/>
        <w:jc w:val="both"/>
        <w:rPr>
          <w:rFonts w:ascii="Tahoma" w:hAnsi="Tahoma"/>
          <w:i/>
          <w:sz w:val="12"/>
          <w:szCs w:val="24"/>
        </w:rPr>
      </w:pPr>
    </w:p>
    <w:p w14:paraId="48120C43" w14:textId="17A0DFA9" w:rsidR="007E1A47" w:rsidRPr="00506DB5" w:rsidRDefault="007E1A47" w:rsidP="00872690">
      <w:pPr>
        <w:keepNext/>
        <w:keepLines/>
        <w:ind w:left="426"/>
        <w:jc w:val="both"/>
        <w:rPr>
          <w:rFonts w:ascii="Tahoma" w:hAnsi="Tahoma"/>
          <w:sz w:val="18"/>
          <w:szCs w:val="18"/>
        </w:rPr>
      </w:pPr>
      <w:r w:rsidRPr="00506DB5">
        <w:rPr>
          <w:rFonts w:ascii="Tahoma" w:hAnsi="Tahoma"/>
          <w:sz w:val="18"/>
          <w:szCs w:val="18"/>
        </w:rPr>
        <w:t xml:space="preserve">Zaželeno je (ni pa nujno), da je ostala </w:t>
      </w:r>
      <w:r w:rsidR="003102BF" w:rsidRPr="00506DB5">
        <w:rPr>
          <w:rFonts w:ascii="Tahoma" w:hAnsi="Tahoma"/>
          <w:sz w:val="18"/>
          <w:szCs w:val="18"/>
        </w:rPr>
        <w:t>prijavna/</w:t>
      </w:r>
      <w:r w:rsidRPr="00506DB5">
        <w:rPr>
          <w:rFonts w:ascii="Tahoma" w:hAnsi="Tahoma"/>
          <w:sz w:val="18"/>
          <w:szCs w:val="18"/>
        </w:rPr>
        <w:t>ponudbena dokumentacija/priloge priložena v vrstnem redu v skladu z razpisno dokumentacijo. Ostala ponudbena dokumentacija ne bo prikazana javnosti in ostalim ponudnikom</w:t>
      </w:r>
      <w:r w:rsidRPr="00506DB5">
        <w:rPr>
          <w:rFonts w:ascii="Tahoma" w:hAnsi="Tahoma"/>
          <w:szCs w:val="24"/>
        </w:rPr>
        <w:t xml:space="preserve"> </w:t>
      </w:r>
      <w:r w:rsidRPr="00506DB5">
        <w:rPr>
          <w:rFonts w:ascii="Tahoma" w:hAnsi="Tahoma"/>
          <w:sz w:val="18"/>
          <w:szCs w:val="18"/>
        </w:rPr>
        <w:t>na javnem odpiranju ponudb.</w:t>
      </w:r>
    </w:p>
    <w:p w14:paraId="6EC6ABBB" w14:textId="6B3A71D2" w:rsidR="007E1A47" w:rsidRPr="00506DB5" w:rsidRDefault="007E1A47" w:rsidP="00872690">
      <w:pPr>
        <w:keepNext/>
        <w:keepLines/>
        <w:jc w:val="both"/>
        <w:rPr>
          <w:rFonts w:ascii="Tahoma" w:hAnsi="Tahoma" w:cs="Tahoma"/>
        </w:rPr>
      </w:pPr>
    </w:p>
    <w:p w14:paraId="3549B620" w14:textId="3767DF63" w:rsidR="007E1A47" w:rsidRPr="00506DB5" w:rsidRDefault="007E1A47" w:rsidP="00872690">
      <w:pPr>
        <w:keepNext/>
        <w:keepLines/>
        <w:numPr>
          <w:ilvl w:val="1"/>
          <w:numId w:val="9"/>
        </w:numPr>
        <w:jc w:val="both"/>
        <w:rPr>
          <w:rFonts w:ascii="Tahoma" w:hAnsi="Tahoma" w:cs="Tahoma"/>
          <w:b/>
        </w:rPr>
      </w:pPr>
      <w:r w:rsidRPr="00506DB5">
        <w:rPr>
          <w:rFonts w:ascii="Tahoma" w:hAnsi="Tahoma" w:cs="Tahoma"/>
          <w:b/>
        </w:rPr>
        <w:t xml:space="preserve">Vsebina </w:t>
      </w:r>
      <w:r w:rsidR="007434D3" w:rsidRPr="00506DB5">
        <w:rPr>
          <w:rFonts w:ascii="Tahoma" w:hAnsi="Tahoma" w:cs="Tahoma"/>
          <w:b/>
        </w:rPr>
        <w:t>prijavne/</w:t>
      </w:r>
      <w:r w:rsidRPr="00506DB5">
        <w:rPr>
          <w:rFonts w:ascii="Tahoma" w:hAnsi="Tahoma" w:cs="Tahoma"/>
          <w:b/>
        </w:rPr>
        <w:t>ponudbene dokumentacije</w:t>
      </w:r>
    </w:p>
    <w:p w14:paraId="67DCBAC5" w14:textId="77777777" w:rsidR="007E1A47" w:rsidRPr="00506DB5" w:rsidRDefault="007E1A47" w:rsidP="00872690">
      <w:pPr>
        <w:keepNext/>
        <w:keepLines/>
        <w:jc w:val="both"/>
        <w:rPr>
          <w:rFonts w:ascii="Tahoma" w:hAnsi="Tahoma" w:cs="Tahoma"/>
        </w:rPr>
      </w:pPr>
    </w:p>
    <w:p w14:paraId="19F60CE8" w14:textId="3B626E92" w:rsidR="007E1A47" w:rsidRPr="00506DB5" w:rsidRDefault="007E1A47" w:rsidP="00872690">
      <w:pPr>
        <w:keepNext/>
        <w:keepLines/>
        <w:jc w:val="both"/>
        <w:rPr>
          <w:rFonts w:ascii="Tahoma" w:hAnsi="Tahoma" w:cs="Tahoma"/>
        </w:rPr>
      </w:pPr>
      <w:r w:rsidRPr="00506DB5">
        <w:rPr>
          <w:rFonts w:ascii="Tahoma" w:hAnsi="Tahoma" w:cs="Tahoma"/>
          <w:i/>
          <w:sz w:val="18"/>
        </w:rPr>
        <w:t xml:space="preserve">Ponudnik, ki odda </w:t>
      </w:r>
      <w:r w:rsidR="007434D3" w:rsidRPr="00506DB5">
        <w:rPr>
          <w:rFonts w:ascii="Tahoma" w:hAnsi="Tahoma" w:cs="Tahoma"/>
          <w:i/>
          <w:sz w:val="18"/>
        </w:rPr>
        <w:t>prijavo/</w:t>
      </w:r>
      <w:r w:rsidRPr="00506DB5">
        <w:rPr>
          <w:rFonts w:ascii="Tahoma" w:hAnsi="Tahoma" w:cs="Tahoma"/>
          <w:i/>
          <w:sz w:val="18"/>
        </w:rPr>
        <w:t xml:space="preserve">ponudbo, pod kazensko in materialno odgovornostjo jamči, da so vsi podatki in dokumenti, podani v </w:t>
      </w:r>
      <w:r w:rsidR="00E9574F" w:rsidRPr="00506DB5">
        <w:rPr>
          <w:rFonts w:ascii="Tahoma" w:hAnsi="Tahoma" w:cs="Tahoma"/>
          <w:i/>
          <w:sz w:val="18"/>
        </w:rPr>
        <w:t>prijavi/</w:t>
      </w:r>
      <w:r w:rsidRPr="00506DB5">
        <w:rPr>
          <w:rFonts w:ascii="Tahoma" w:hAnsi="Tahoma" w:cs="Tahoma"/>
          <w:i/>
          <w:sz w:val="18"/>
        </w:rPr>
        <w:t>ponudbi, resnični in da ustrezajo originalu.</w:t>
      </w:r>
    </w:p>
    <w:p w14:paraId="0F59E4FE" w14:textId="77777777" w:rsidR="007E1A47" w:rsidRPr="00506DB5" w:rsidRDefault="007E1A47" w:rsidP="00872690">
      <w:pPr>
        <w:keepNext/>
        <w:keepLines/>
        <w:jc w:val="both"/>
        <w:rPr>
          <w:rFonts w:ascii="Tahoma" w:hAnsi="Tahoma" w:cs="Tahoma"/>
          <w:sz w:val="16"/>
        </w:rPr>
      </w:pPr>
    </w:p>
    <w:p w14:paraId="06B2AD68" w14:textId="4B551E61" w:rsidR="007E1A47" w:rsidRPr="00506DB5" w:rsidRDefault="00E9574F" w:rsidP="00872690">
      <w:pPr>
        <w:keepNext/>
        <w:keepLines/>
        <w:jc w:val="both"/>
        <w:rPr>
          <w:rFonts w:ascii="Tahoma" w:hAnsi="Tahoma" w:cs="Tahoma"/>
          <w:b/>
        </w:rPr>
      </w:pPr>
      <w:r w:rsidRPr="00506DB5">
        <w:rPr>
          <w:rFonts w:ascii="Tahoma" w:hAnsi="Tahoma" w:cs="Tahoma"/>
          <w:b/>
        </w:rPr>
        <w:t>D</w:t>
      </w:r>
      <w:r w:rsidR="007E1A47" w:rsidRPr="00506DB5">
        <w:rPr>
          <w:rFonts w:ascii="Tahoma" w:hAnsi="Tahoma" w:cs="Tahoma"/>
          <w:b/>
        </w:rPr>
        <w:t>okumentacija, ki jo naročnik zahteva z javnim razpisom je navedena v nadaljevanju:</w:t>
      </w:r>
    </w:p>
    <w:p w14:paraId="0FB32D0D" w14:textId="77777777" w:rsidR="007E1A47" w:rsidRPr="00506DB5" w:rsidRDefault="007E1A47" w:rsidP="00872690">
      <w:pPr>
        <w:keepNext/>
        <w:keepLines/>
        <w:jc w:val="both"/>
        <w:rPr>
          <w:rFonts w:ascii="Tahoma" w:hAnsi="Tahoma" w:cs="Tahoma"/>
          <w:sz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351"/>
      </w:tblGrid>
      <w:tr w:rsidR="00935640" w:rsidRPr="00506DB5" w14:paraId="4AF2DFC3" w14:textId="77777777" w:rsidTr="006463CE">
        <w:tc>
          <w:tcPr>
            <w:tcW w:w="642" w:type="dxa"/>
            <w:tcBorders>
              <w:right w:val="nil"/>
            </w:tcBorders>
          </w:tcPr>
          <w:p w14:paraId="624CA733" w14:textId="77777777" w:rsidR="00935640" w:rsidRPr="00506DB5" w:rsidRDefault="00935640" w:rsidP="006463CE">
            <w:pPr>
              <w:keepNext/>
              <w:keepLines/>
              <w:jc w:val="both"/>
              <w:rPr>
                <w:rFonts w:ascii="Tahoma" w:hAnsi="Tahoma" w:cs="Tahoma"/>
              </w:rPr>
            </w:pPr>
            <w:r w:rsidRPr="00506DB5">
              <w:br w:type="page"/>
            </w:r>
          </w:p>
        </w:tc>
        <w:tc>
          <w:tcPr>
            <w:tcW w:w="7655" w:type="dxa"/>
            <w:tcBorders>
              <w:left w:val="nil"/>
            </w:tcBorders>
            <w:vAlign w:val="bottom"/>
          </w:tcPr>
          <w:p w14:paraId="31B73D13" w14:textId="77777777" w:rsidR="00935640" w:rsidRPr="00506DB5" w:rsidRDefault="00935640" w:rsidP="006463CE">
            <w:pPr>
              <w:keepNext/>
              <w:keepLines/>
              <w:jc w:val="both"/>
              <w:rPr>
                <w:rFonts w:ascii="Tahoma" w:hAnsi="Tahoma" w:cs="Tahoma"/>
              </w:rPr>
            </w:pPr>
            <w:r w:rsidRPr="00506DB5">
              <w:rPr>
                <w:rFonts w:ascii="Tahoma" w:hAnsi="Tahoma" w:cs="Tahoma"/>
              </w:rPr>
              <w:t xml:space="preserve">PODATKI O PONUDNIKU/KANDIDATU </w:t>
            </w:r>
          </w:p>
        </w:tc>
        <w:tc>
          <w:tcPr>
            <w:tcW w:w="850" w:type="dxa"/>
            <w:tcBorders>
              <w:right w:val="nil"/>
            </w:tcBorders>
          </w:tcPr>
          <w:p w14:paraId="5DAECACE" w14:textId="77777777" w:rsidR="00935640" w:rsidRPr="00506DB5" w:rsidRDefault="00935640" w:rsidP="006463CE">
            <w:pPr>
              <w:keepNext/>
              <w:keepLines/>
              <w:jc w:val="both"/>
              <w:rPr>
                <w:rFonts w:ascii="Tahoma" w:hAnsi="Tahoma" w:cs="Tahoma"/>
                <w:b/>
              </w:rPr>
            </w:pPr>
            <w:r w:rsidRPr="00506DB5">
              <w:rPr>
                <w:rFonts w:ascii="Tahoma" w:hAnsi="Tahoma" w:cs="Tahoma"/>
                <w:b/>
                <w:i/>
              </w:rPr>
              <w:t xml:space="preserve">Priloga </w:t>
            </w:r>
          </w:p>
        </w:tc>
        <w:tc>
          <w:tcPr>
            <w:tcW w:w="351" w:type="dxa"/>
            <w:tcBorders>
              <w:left w:val="nil"/>
            </w:tcBorders>
          </w:tcPr>
          <w:p w14:paraId="15A736ED" w14:textId="77777777" w:rsidR="00935640" w:rsidRPr="00506DB5" w:rsidRDefault="00935640" w:rsidP="006463CE">
            <w:pPr>
              <w:keepNext/>
              <w:keepLines/>
              <w:jc w:val="both"/>
              <w:rPr>
                <w:rFonts w:ascii="Tahoma" w:hAnsi="Tahoma" w:cs="Tahoma"/>
                <w:b/>
                <w:i/>
              </w:rPr>
            </w:pPr>
            <w:r w:rsidRPr="00506DB5">
              <w:rPr>
                <w:rFonts w:ascii="Tahoma" w:hAnsi="Tahoma" w:cs="Tahoma"/>
                <w:b/>
                <w:i/>
              </w:rPr>
              <w:t>1</w:t>
            </w:r>
          </w:p>
        </w:tc>
      </w:tr>
    </w:tbl>
    <w:p w14:paraId="2F261050" w14:textId="77777777" w:rsidR="00935640" w:rsidRPr="00506DB5" w:rsidRDefault="00935640" w:rsidP="00872690">
      <w:pPr>
        <w:keepNext/>
        <w:keepLines/>
        <w:tabs>
          <w:tab w:val="left" w:pos="567"/>
          <w:tab w:val="num" w:pos="851"/>
          <w:tab w:val="left" w:pos="993"/>
        </w:tabs>
        <w:jc w:val="both"/>
        <w:rPr>
          <w:rFonts w:ascii="Tahoma" w:hAnsi="Tahoma" w:cs="Tahoma"/>
          <w:sz w:val="16"/>
        </w:rPr>
      </w:pPr>
    </w:p>
    <w:p w14:paraId="57059FBF" w14:textId="5AFAAA73" w:rsidR="007E1A47" w:rsidRPr="00506DB5" w:rsidRDefault="007E1A47" w:rsidP="00872690">
      <w:pPr>
        <w:keepNext/>
        <w:keepLines/>
        <w:jc w:val="both"/>
        <w:rPr>
          <w:rFonts w:ascii="Tahoma" w:hAnsi="Tahoma" w:cs="Tahoma"/>
        </w:rPr>
      </w:pPr>
      <w:r w:rsidRPr="00506DB5">
        <w:rPr>
          <w:rFonts w:ascii="Tahoma" w:hAnsi="Tahoma" w:cs="Tahoma"/>
        </w:rPr>
        <w:t xml:space="preserve">Prilogo je potrebno izpolniti in podpisati </w:t>
      </w:r>
      <w:r w:rsidRPr="00506DB5">
        <w:rPr>
          <w:rFonts w:ascii="Tahoma" w:hAnsi="Tahoma" w:cs="Tahoma"/>
          <w:u w:val="single"/>
        </w:rPr>
        <w:t>ter naložiti v</w:t>
      </w:r>
      <w:r w:rsidRPr="00506DB5">
        <w:rPr>
          <w:rFonts w:ascii="Tahoma" w:hAnsi="Tahoma" w:cs="Tahoma"/>
          <w:b/>
          <w:u w:val="single"/>
        </w:rPr>
        <w:t xml:space="preserve"> </w:t>
      </w:r>
      <w:r w:rsidR="005232CC" w:rsidRPr="00506DB5">
        <w:rPr>
          <w:rFonts w:ascii="Tahoma" w:hAnsi="Tahoma" w:cs="Tahoma"/>
          <w:b/>
          <w:sz w:val="18"/>
          <w:szCs w:val="18"/>
          <w:u w:val="single"/>
        </w:rPr>
        <w:t>Razdelek »DOKUMENTI«, del »Ostale priloge«</w:t>
      </w:r>
      <w:r w:rsidRPr="00506DB5">
        <w:rPr>
          <w:rFonts w:ascii="Tahoma" w:hAnsi="Tahoma" w:cs="Tahoma"/>
        </w:rPr>
        <w:t xml:space="preserve">. </w:t>
      </w:r>
    </w:p>
    <w:p w14:paraId="0DCE42D3" w14:textId="77777777" w:rsidR="007E1A47" w:rsidRPr="00506DB5" w:rsidRDefault="007E1A47" w:rsidP="00872690">
      <w:pPr>
        <w:keepNext/>
        <w:keepLines/>
        <w:jc w:val="both"/>
        <w:rPr>
          <w:rFonts w:ascii="Tahoma" w:hAnsi="Tahoma" w:cs="Tahoma"/>
          <w:sz w:val="14"/>
        </w:rPr>
      </w:pPr>
    </w:p>
    <w:p w14:paraId="3CE6435D" w14:textId="77777777" w:rsidR="007E1A47" w:rsidRPr="00506DB5" w:rsidRDefault="007E1A47" w:rsidP="00872690">
      <w:pPr>
        <w:keepNext/>
        <w:keepLines/>
        <w:jc w:val="both"/>
        <w:rPr>
          <w:rFonts w:ascii="Tahoma" w:hAnsi="Tahoma" w:cs="Tahoma"/>
          <w:i/>
          <w:sz w:val="18"/>
          <w:szCs w:val="19"/>
        </w:rPr>
      </w:pPr>
      <w:r w:rsidRPr="00506DB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75A8931B" w14:textId="15055D7D" w:rsidR="007E1A47" w:rsidRPr="00506DB5" w:rsidRDefault="007E1A47" w:rsidP="00872690">
      <w:pPr>
        <w:keepNext/>
        <w:keepLines/>
        <w:ind w:right="-284"/>
        <w:jc w:val="both"/>
        <w:rPr>
          <w:rFonts w:ascii="Tahoma" w:hAnsi="Tahoma" w:cs="Tahoma"/>
          <w:sz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722"/>
        <w:gridCol w:w="850"/>
        <w:gridCol w:w="284"/>
      </w:tblGrid>
      <w:tr w:rsidR="00935640" w:rsidRPr="00506DB5" w14:paraId="61B53EC9" w14:textId="77777777" w:rsidTr="006463CE">
        <w:tc>
          <w:tcPr>
            <w:tcW w:w="642" w:type="dxa"/>
            <w:tcBorders>
              <w:right w:val="nil"/>
            </w:tcBorders>
          </w:tcPr>
          <w:p w14:paraId="30F4C6B9" w14:textId="77777777" w:rsidR="00935640" w:rsidRPr="00506DB5" w:rsidRDefault="00935640" w:rsidP="006463CE">
            <w:pPr>
              <w:keepNext/>
              <w:keepLines/>
              <w:jc w:val="both"/>
              <w:rPr>
                <w:rFonts w:ascii="Tahoma" w:hAnsi="Tahoma" w:cs="Tahoma"/>
              </w:rPr>
            </w:pPr>
            <w:r w:rsidRPr="00506DB5">
              <w:rPr>
                <w:rFonts w:ascii="Tahoma" w:hAnsi="Tahoma" w:cs="Tahoma"/>
              </w:rPr>
              <w:br w:type="page"/>
            </w:r>
            <w:r w:rsidRPr="00506DB5">
              <w:br w:type="page"/>
            </w:r>
          </w:p>
        </w:tc>
        <w:tc>
          <w:tcPr>
            <w:tcW w:w="7722" w:type="dxa"/>
            <w:tcBorders>
              <w:left w:val="nil"/>
            </w:tcBorders>
            <w:vAlign w:val="bottom"/>
          </w:tcPr>
          <w:p w14:paraId="39787A61" w14:textId="77777777" w:rsidR="00935640" w:rsidRPr="00506DB5" w:rsidRDefault="00935640" w:rsidP="006463CE">
            <w:pPr>
              <w:keepNext/>
              <w:keepLines/>
              <w:jc w:val="both"/>
              <w:rPr>
                <w:rFonts w:ascii="Tahoma" w:hAnsi="Tahoma" w:cs="Tahoma"/>
              </w:rPr>
            </w:pPr>
            <w:r w:rsidRPr="00506DB5">
              <w:rPr>
                <w:rFonts w:ascii="Tahoma" w:hAnsi="Tahoma" w:cs="Tahoma"/>
              </w:rPr>
              <w:t xml:space="preserve">PRIJAVA </w:t>
            </w:r>
          </w:p>
        </w:tc>
        <w:tc>
          <w:tcPr>
            <w:tcW w:w="850" w:type="dxa"/>
            <w:tcBorders>
              <w:right w:val="nil"/>
            </w:tcBorders>
          </w:tcPr>
          <w:p w14:paraId="5DFBA68A" w14:textId="77777777" w:rsidR="00935640" w:rsidRPr="00506DB5" w:rsidRDefault="00935640" w:rsidP="006463CE">
            <w:pPr>
              <w:keepNext/>
              <w:keepLines/>
              <w:jc w:val="both"/>
              <w:rPr>
                <w:rFonts w:ascii="Tahoma" w:hAnsi="Tahoma" w:cs="Tahoma"/>
                <w:b/>
              </w:rPr>
            </w:pPr>
            <w:r w:rsidRPr="00506DB5">
              <w:rPr>
                <w:rFonts w:ascii="Tahoma" w:hAnsi="Tahoma" w:cs="Tahoma"/>
                <w:b/>
                <w:i/>
              </w:rPr>
              <w:t xml:space="preserve">Priloga </w:t>
            </w:r>
          </w:p>
        </w:tc>
        <w:tc>
          <w:tcPr>
            <w:tcW w:w="284" w:type="dxa"/>
            <w:tcBorders>
              <w:left w:val="nil"/>
            </w:tcBorders>
          </w:tcPr>
          <w:p w14:paraId="1A30EB08" w14:textId="77777777" w:rsidR="00935640" w:rsidRPr="00506DB5" w:rsidRDefault="00935640" w:rsidP="006463CE">
            <w:pPr>
              <w:keepNext/>
              <w:keepLines/>
              <w:jc w:val="both"/>
              <w:rPr>
                <w:rFonts w:ascii="Tahoma" w:hAnsi="Tahoma" w:cs="Tahoma"/>
                <w:b/>
                <w:i/>
              </w:rPr>
            </w:pPr>
            <w:r w:rsidRPr="00506DB5">
              <w:rPr>
                <w:rFonts w:ascii="Tahoma" w:hAnsi="Tahoma" w:cs="Tahoma"/>
                <w:b/>
                <w:i/>
              </w:rPr>
              <w:t xml:space="preserve">2 </w:t>
            </w:r>
          </w:p>
        </w:tc>
      </w:tr>
    </w:tbl>
    <w:p w14:paraId="665DA0F5" w14:textId="77777777" w:rsidR="00935640" w:rsidRPr="00506DB5" w:rsidRDefault="00935640" w:rsidP="00872690">
      <w:pPr>
        <w:keepNext/>
        <w:keepLines/>
        <w:ind w:right="-284"/>
        <w:jc w:val="both"/>
        <w:rPr>
          <w:rFonts w:ascii="Tahoma" w:hAnsi="Tahoma" w:cs="Tahoma"/>
          <w:sz w:val="16"/>
        </w:rPr>
      </w:pPr>
    </w:p>
    <w:p w14:paraId="6D8B4C27" w14:textId="350C2F1E" w:rsidR="0004115E" w:rsidRPr="00506DB5" w:rsidRDefault="0004115E" w:rsidP="00506DB5">
      <w:pPr>
        <w:keepNext/>
        <w:keepLines/>
        <w:ind w:right="-2"/>
        <w:jc w:val="both"/>
        <w:rPr>
          <w:rFonts w:ascii="Tahoma" w:hAnsi="Tahoma" w:cs="Tahoma"/>
        </w:rPr>
      </w:pPr>
      <w:r w:rsidRPr="00506DB5">
        <w:rPr>
          <w:rFonts w:ascii="Tahoma" w:hAnsi="Tahoma" w:cs="Tahoma"/>
        </w:rPr>
        <w:t xml:space="preserve">Ponudnik mora obrazec </w:t>
      </w:r>
      <w:r w:rsidRPr="00506DB5">
        <w:rPr>
          <w:rFonts w:ascii="Tahoma" w:hAnsi="Tahoma" w:cs="Tahoma"/>
          <w:b/>
        </w:rPr>
        <w:t>Priloga 2</w:t>
      </w:r>
      <w:r w:rsidRPr="00506DB5">
        <w:rPr>
          <w:rFonts w:ascii="Tahoma" w:hAnsi="Tahoma" w:cs="Tahoma"/>
        </w:rPr>
        <w:t xml:space="preserve"> izpolniti in  podpisati, </w:t>
      </w:r>
      <w:r w:rsidRPr="00506DB5">
        <w:rPr>
          <w:rFonts w:ascii="Tahoma" w:hAnsi="Tahoma" w:cs="Tahoma"/>
          <w:u w:val="single"/>
        </w:rPr>
        <w:t xml:space="preserve">ter jo naložiti </w:t>
      </w:r>
      <w:r w:rsidRPr="00506DB5">
        <w:rPr>
          <w:rFonts w:ascii="Tahoma" w:hAnsi="Tahoma" w:cs="Tahoma"/>
          <w:sz w:val="18"/>
          <w:u w:val="single"/>
        </w:rPr>
        <w:t>v</w:t>
      </w:r>
      <w:r w:rsidR="00E9574F" w:rsidRPr="00506DB5">
        <w:rPr>
          <w:rFonts w:ascii="Tahoma" w:hAnsi="Tahoma" w:cs="Tahoma"/>
          <w:b/>
          <w:u w:val="single"/>
        </w:rPr>
        <w:t xml:space="preserve"> </w:t>
      </w:r>
      <w:r w:rsidR="00E9574F" w:rsidRPr="00506DB5">
        <w:rPr>
          <w:rFonts w:ascii="Tahoma" w:hAnsi="Tahoma" w:cs="Tahoma"/>
          <w:b/>
          <w:sz w:val="18"/>
          <w:szCs w:val="18"/>
          <w:u w:val="single"/>
        </w:rPr>
        <w:t>Razdelek »DOKUMENTI«, del »Ostale priloge«</w:t>
      </w:r>
      <w:r w:rsidR="00E9574F" w:rsidRPr="00506DB5">
        <w:rPr>
          <w:rFonts w:ascii="Tahoma" w:hAnsi="Tahoma" w:cs="Tahoma"/>
        </w:rPr>
        <w:t>.</w:t>
      </w:r>
      <w:r w:rsidRPr="00506DB5">
        <w:rPr>
          <w:rFonts w:ascii="Tahoma" w:hAnsi="Tahoma" w:cs="Tahoma"/>
        </w:rPr>
        <w:t xml:space="preserve"> </w:t>
      </w:r>
    </w:p>
    <w:p w14:paraId="040F86FD" w14:textId="62BA41A5" w:rsidR="00935640" w:rsidRPr="00506DB5" w:rsidRDefault="00935640" w:rsidP="00872690">
      <w:pPr>
        <w:keepNext/>
        <w:keepLines/>
        <w:ind w:right="-284"/>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935640" w:rsidRPr="00506DB5" w14:paraId="080E03F9" w14:textId="77777777" w:rsidTr="006463CE">
        <w:trPr>
          <w:trHeight w:val="251"/>
        </w:trPr>
        <w:tc>
          <w:tcPr>
            <w:tcW w:w="212" w:type="dxa"/>
            <w:tcBorders>
              <w:top w:val="single" w:sz="4" w:space="0" w:color="auto"/>
              <w:left w:val="single" w:sz="4" w:space="0" w:color="auto"/>
              <w:bottom w:val="single" w:sz="4" w:space="0" w:color="auto"/>
              <w:right w:val="nil"/>
            </w:tcBorders>
          </w:tcPr>
          <w:p w14:paraId="36F3518E" w14:textId="77777777" w:rsidR="00935640" w:rsidRPr="00506DB5" w:rsidRDefault="00935640" w:rsidP="006463CE">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2F8C79D2" w14:textId="77777777" w:rsidR="00935640" w:rsidRPr="00506DB5" w:rsidRDefault="00935640" w:rsidP="006463CE">
            <w:pPr>
              <w:keepNext/>
              <w:keepLines/>
              <w:ind w:right="-284"/>
              <w:jc w:val="both"/>
              <w:rPr>
                <w:rFonts w:ascii="Tahoma" w:hAnsi="Tahoma" w:cs="Tahoma"/>
              </w:rPr>
            </w:pPr>
            <w:r w:rsidRPr="00506DB5">
              <w:rPr>
                <w:rFonts w:ascii="Tahoma" w:hAnsi="Tahoma" w:cs="Tahoma"/>
              </w:rPr>
              <w:t xml:space="preserve">IZJAVA O IZPOLNJEVANJU POGOJEV – PONUDNIK/PARTNER </w:t>
            </w:r>
          </w:p>
        </w:tc>
        <w:tc>
          <w:tcPr>
            <w:tcW w:w="851" w:type="dxa"/>
            <w:tcBorders>
              <w:top w:val="single" w:sz="4" w:space="0" w:color="auto"/>
              <w:left w:val="single" w:sz="4" w:space="0" w:color="auto"/>
              <w:bottom w:val="single" w:sz="4" w:space="0" w:color="auto"/>
              <w:right w:val="nil"/>
            </w:tcBorders>
            <w:hideMark/>
          </w:tcPr>
          <w:p w14:paraId="3B2A40D6" w14:textId="77777777" w:rsidR="00935640" w:rsidRPr="00506DB5" w:rsidRDefault="00935640" w:rsidP="006463CE">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F061986" w14:textId="77777777" w:rsidR="00935640" w:rsidRPr="00506DB5" w:rsidRDefault="00935640" w:rsidP="006463CE">
            <w:pPr>
              <w:keepNext/>
              <w:keepLines/>
              <w:jc w:val="both"/>
              <w:rPr>
                <w:rFonts w:ascii="Tahoma" w:hAnsi="Tahoma" w:cs="Tahoma"/>
                <w:b/>
                <w:i/>
              </w:rPr>
            </w:pPr>
            <w:r w:rsidRPr="00506DB5">
              <w:rPr>
                <w:rFonts w:ascii="Tahoma" w:hAnsi="Tahoma" w:cs="Tahoma"/>
                <w:b/>
                <w:i/>
              </w:rPr>
              <w:t>3/1</w:t>
            </w:r>
          </w:p>
        </w:tc>
      </w:tr>
    </w:tbl>
    <w:p w14:paraId="688E522C" w14:textId="77777777" w:rsidR="00935640" w:rsidRPr="00506DB5" w:rsidRDefault="00935640" w:rsidP="00872690">
      <w:pPr>
        <w:keepNext/>
        <w:keepLines/>
        <w:ind w:right="-284"/>
        <w:jc w:val="both"/>
        <w:rPr>
          <w:rFonts w:ascii="Tahoma" w:hAnsi="Tahoma" w:cs="Tahoma"/>
          <w:sz w:val="16"/>
        </w:rPr>
      </w:pPr>
    </w:p>
    <w:p w14:paraId="4A6B268E" w14:textId="77777777" w:rsidR="00CC6604" w:rsidRPr="00506DB5" w:rsidRDefault="00CC6604" w:rsidP="00872690">
      <w:pPr>
        <w:keepNext/>
        <w:keepLines/>
        <w:jc w:val="both"/>
        <w:rPr>
          <w:rFonts w:ascii="Tahoma" w:hAnsi="Tahoma" w:cs="Tahoma"/>
        </w:rPr>
      </w:pPr>
      <w:r w:rsidRPr="00506DB5">
        <w:rPr>
          <w:rFonts w:ascii="Tahoma" w:hAnsi="Tahoma" w:cs="Tahoma"/>
        </w:rPr>
        <w:t xml:space="preserve">Ponudnik (in vsak posamezni član/partner </w:t>
      </w:r>
      <w:r w:rsidRPr="00506DB5">
        <w:rPr>
          <w:rFonts w:ascii="Tahoma" w:hAnsi="Tahoma" w:cs="Tahoma"/>
          <w:u w:val="single"/>
        </w:rPr>
        <w:t>v primeru</w:t>
      </w:r>
      <w:r w:rsidRPr="00506DB5">
        <w:rPr>
          <w:rFonts w:ascii="Tahoma" w:hAnsi="Tahoma" w:cs="Tahoma"/>
        </w:rPr>
        <w:t xml:space="preserve"> skupne ponudbe) </w:t>
      </w:r>
      <w:r w:rsidRPr="00506DB5">
        <w:rPr>
          <w:rFonts w:ascii="Tahoma" w:hAnsi="Tahoma" w:cs="Tahoma"/>
          <w:b/>
        </w:rPr>
        <w:t>mora</w:t>
      </w:r>
      <w:r w:rsidRPr="00506DB5">
        <w:rPr>
          <w:rFonts w:ascii="Tahoma" w:hAnsi="Tahoma" w:cs="Tahoma"/>
        </w:rPr>
        <w:t xml:space="preserve"> obrazec izjave izpolniti in podpisati, ter ga naložiti v</w:t>
      </w:r>
      <w:r w:rsidRPr="00506DB5">
        <w:rPr>
          <w:rFonts w:ascii="Tahoma" w:hAnsi="Tahoma" w:cs="Tahoma"/>
          <w:b/>
        </w:rPr>
        <w:t xml:space="preserve"> </w:t>
      </w:r>
      <w:r w:rsidRPr="00506DB5">
        <w:rPr>
          <w:rFonts w:ascii="Tahoma" w:hAnsi="Tahoma" w:cs="Tahoma"/>
          <w:b/>
          <w:sz w:val="18"/>
        </w:rPr>
        <w:t>Razdelek »DOKUMENTI«, del »Ostale priloge«</w:t>
      </w:r>
      <w:r w:rsidRPr="00506DB5">
        <w:rPr>
          <w:rFonts w:ascii="Tahoma" w:hAnsi="Tahoma" w:cs="Tahoma"/>
        </w:rPr>
        <w:t>.</w:t>
      </w:r>
      <w:r w:rsidRPr="00506DB5">
        <w:rPr>
          <w:rFonts w:ascii="Tahoma" w:hAnsi="Tahoma" w:cs="Tahoma"/>
          <w:sz w:val="22"/>
        </w:rPr>
        <w:t xml:space="preserve"> </w:t>
      </w:r>
    </w:p>
    <w:p w14:paraId="39E404D0" w14:textId="7B997667" w:rsidR="00935640" w:rsidRPr="00506DB5" w:rsidRDefault="00935640" w:rsidP="0087269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935640" w:rsidRPr="00506DB5" w14:paraId="7D739E98" w14:textId="77777777" w:rsidTr="006463CE">
        <w:trPr>
          <w:trHeight w:val="251"/>
        </w:trPr>
        <w:tc>
          <w:tcPr>
            <w:tcW w:w="212" w:type="dxa"/>
            <w:tcBorders>
              <w:top w:val="single" w:sz="4" w:space="0" w:color="auto"/>
              <w:left w:val="single" w:sz="4" w:space="0" w:color="auto"/>
              <w:bottom w:val="single" w:sz="4" w:space="0" w:color="auto"/>
              <w:right w:val="nil"/>
            </w:tcBorders>
          </w:tcPr>
          <w:p w14:paraId="244409D0" w14:textId="77777777" w:rsidR="00935640" w:rsidRPr="00506DB5" w:rsidRDefault="00935640" w:rsidP="006463CE">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61392982" w14:textId="4C2442DD" w:rsidR="00935640" w:rsidRPr="00506DB5" w:rsidRDefault="00935640" w:rsidP="00935640">
            <w:pPr>
              <w:keepNext/>
              <w:keepLines/>
              <w:jc w:val="both"/>
              <w:rPr>
                <w:rFonts w:ascii="Tahoma" w:hAnsi="Tahoma" w:cs="Tahoma"/>
              </w:rPr>
            </w:pPr>
            <w:r w:rsidRPr="00506DB5">
              <w:rPr>
                <w:rFonts w:ascii="Tahoma" w:hAnsi="Tahoma" w:cs="Tahoma"/>
              </w:rPr>
              <w:t>IZJAVA O IZPOLNJEVANJU POGOJEV – PODIZVAJALEC/SUBJEKT, KATERIH ZMOGLJIVOST UPORABLJA PONUDNIK</w:t>
            </w:r>
            <w:r w:rsidR="00815FCB" w:rsidRPr="00506DB5">
              <w:rPr>
                <w:rFonts w:ascii="Tahoma" w:hAnsi="Tahoma" w:cs="Tahoma"/>
              </w:rPr>
              <w:t>/KANDIDAT</w:t>
            </w:r>
          </w:p>
        </w:tc>
        <w:tc>
          <w:tcPr>
            <w:tcW w:w="851" w:type="dxa"/>
            <w:tcBorders>
              <w:top w:val="single" w:sz="4" w:space="0" w:color="auto"/>
              <w:left w:val="single" w:sz="4" w:space="0" w:color="auto"/>
              <w:bottom w:val="single" w:sz="4" w:space="0" w:color="auto"/>
              <w:right w:val="nil"/>
            </w:tcBorders>
            <w:hideMark/>
          </w:tcPr>
          <w:p w14:paraId="68FA3BDD" w14:textId="77777777" w:rsidR="00935640" w:rsidRPr="00506DB5" w:rsidRDefault="00935640" w:rsidP="006463CE">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62D76CBE" w14:textId="77777777" w:rsidR="00935640" w:rsidRPr="00506DB5" w:rsidRDefault="00935640" w:rsidP="006463CE">
            <w:pPr>
              <w:keepNext/>
              <w:keepLines/>
              <w:jc w:val="both"/>
              <w:rPr>
                <w:rFonts w:ascii="Tahoma" w:hAnsi="Tahoma" w:cs="Tahoma"/>
                <w:b/>
                <w:i/>
              </w:rPr>
            </w:pPr>
            <w:r w:rsidRPr="00506DB5">
              <w:rPr>
                <w:rFonts w:ascii="Tahoma" w:hAnsi="Tahoma" w:cs="Tahoma"/>
                <w:b/>
                <w:i/>
              </w:rPr>
              <w:t>3/2</w:t>
            </w:r>
          </w:p>
        </w:tc>
      </w:tr>
    </w:tbl>
    <w:p w14:paraId="07034A3F" w14:textId="77777777" w:rsidR="00935640" w:rsidRPr="00506DB5" w:rsidRDefault="00935640" w:rsidP="00872690">
      <w:pPr>
        <w:keepNext/>
        <w:keepLines/>
        <w:jc w:val="both"/>
        <w:rPr>
          <w:rFonts w:ascii="Tahoma" w:hAnsi="Tahoma" w:cs="Tahoma"/>
          <w:sz w:val="16"/>
        </w:rPr>
      </w:pPr>
    </w:p>
    <w:p w14:paraId="086380BB" w14:textId="2FEA439F" w:rsidR="00CC6604" w:rsidRPr="00506DB5" w:rsidRDefault="00CC6604" w:rsidP="00872690">
      <w:pPr>
        <w:keepNext/>
        <w:keepLines/>
        <w:jc w:val="both"/>
        <w:rPr>
          <w:rFonts w:ascii="Tahoma" w:hAnsi="Tahoma" w:cs="Tahoma"/>
          <w:iCs/>
        </w:rPr>
      </w:pPr>
      <w:r w:rsidRPr="00506DB5">
        <w:rPr>
          <w:rFonts w:ascii="Tahoma" w:hAnsi="Tahoma" w:cs="Tahoma"/>
        </w:rPr>
        <w:t>Vsi v prijavi/ponudbi navedeni podizvajalci</w:t>
      </w:r>
      <w:r w:rsidRPr="00506DB5">
        <w:rPr>
          <w:rFonts w:ascii="Tahoma" w:hAnsi="Tahoma" w:cs="Tahoma"/>
          <w:iCs/>
          <w:sz w:val="18"/>
          <w:szCs w:val="22"/>
        </w:rPr>
        <w:t xml:space="preserve"> (</w:t>
      </w:r>
      <w:r w:rsidRPr="00506DB5">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506DB5">
        <w:rPr>
          <w:rFonts w:ascii="Tahoma" w:hAnsi="Tahoma" w:cs="Tahoma"/>
        </w:rPr>
        <w:t xml:space="preserve"> morajo obrazec izjave izpolniti in podpisati, ter ga naložiti v</w:t>
      </w:r>
      <w:r w:rsidRPr="00506DB5">
        <w:rPr>
          <w:rFonts w:ascii="Tahoma" w:hAnsi="Tahoma" w:cs="Tahoma"/>
          <w:b/>
        </w:rPr>
        <w:t xml:space="preserve"> </w:t>
      </w:r>
      <w:r w:rsidRPr="00506DB5">
        <w:rPr>
          <w:rFonts w:ascii="Tahoma" w:hAnsi="Tahoma" w:cs="Tahoma"/>
          <w:b/>
          <w:sz w:val="18"/>
        </w:rPr>
        <w:t>Razdelek »DOKUMENTI«, del »Ostale priloge«</w:t>
      </w:r>
      <w:r w:rsidRPr="00506DB5">
        <w:rPr>
          <w:rFonts w:ascii="Tahoma" w:hAnsi="Tahoma" w:cs="Tahoma"/>
        </w:rPr>
        <w:t>.</w:t>
      </w:r>
      <w:r w:rsidRPr="00506DB5">
        <w:rPr>
          <w:rFonts w:ascii="Tahoma" w:hAnsi="Tahoma" w:cs="Tahoma"/>
          <w:sz w:val="22"/>
        </w:rPr>
        <w:t xml:space="preserve"> </w:t>
      </w:r>
    </w:p>
    <w:p w14:paraId="6C4E3DAE" w14:textId="77777777" w:rsidR="00CC6604" w:rsidRPr="00506DB5" w:rsidRDefault="00CC6604" w:rsidP="00872690">
      <w:pPr>
        <w:keepNext/>
        <w:keepLines/>
        <w:ind w:right="-284"/>
        <w:jc w:val="both"/>
        <w:rPr>
          <w:rFonts w:ascii="Tahoma" w:hAnsi="Tahoma" w:cs="Tahoma"/>
          <w:sz w:val="16"/>
        </w:rPr>
      </w:pPr>
    </w:p>
    <w:p w14:paraId="10A11B73" w14:textId="1EEDB3F2" w:rsidR="00CC6604" w:rsidRPr="00506DB5" w:rsidRDefault="00CC6604" w:rsidP="00872690">
      <w:pPr>
        <w:keepNext/>
        <w:keepLines/>
        <w:jc w:val="both"/>
        <w:rPr>
          <w:rFonts w:ascii="Tahoma" w:hAnsi="Tahoma" w:cs="Tahoma"/>
          <w:u w:val="single"/>
        </w:rPr>
      </w:pPr>
      <w:r w:rsidRPr="00506DB5">
        <w:rPr>
          <w:rFonts w:ascii="Tahoma" w:hAnsi="Tahoma" w:cs="Tahoma"/>
          <w:u w:val="single"/>
        </w:rPr>
        <w:t xml:space="preserve">V kolikor ponudnik ne oddaja </w:t>
      </w:r>
      <w:r w:rsidR="00830CD5" w:rsidRPr="00506DB5">
        <w:rPr>
          <w:rFonts w:ascii="Tahoma" w:hAnsi="Tahoma" w:cs="Tahoma"/>
          <w:u w:val="single"/>
        </w:rPr>
        <w:t>prijave/</w:t>
      </w:r>
      <w:r w:rsidRPr="00506DB5">
        <w:rPr>
          <w:rFonts w:ascii="Tahoma" w:hAnsi="Tahoma" w:cs="Tahoma"/>
          <w:u w:val="single"/>
        </w:rPr>
        <w:t xml:space="preserve">ponudbe z nobenim podizvajalcem </w:t>
      </w:r>
      <w:r w:rsidRPr="00506DB5">
        <w:rPr>
          <w:rFonts w:ascii="Tahoma" w:hAnsi="Tahoma" w:cs="Tahoma"/>
          <w:iCs/>
          <w:u w:val="single"/>
        </w:rPr>
        <w:t>in/ali ne bo uporabil zmogljivost drugega subjekta,</w:t>
      </w:r>
      <w:r w:rsidRPr="00506DB5">
        <w:rPr>
          <w:rFonts w:ascii="Tahoma" w:hAnsi="Tahoma" w:cs="Tahoma"/>
          <w:u w:val="single"/>
        </w:rPr>
        <w:t xml:space="preserve"> priloge ni potrebno izpolni. </w:t>
      </w:r>
    </w:p>
    <w:p w14:paraId="0FA6B929" w14:textId="77777777" w:rsidR="00CC6604" w:rsidRPr="00506DB5" w:rsidRDefault="00CC6604" w:rsidP="00872690">
      <w:pPr>
        <w:keepNext/>
        <w:keepLines/>
        <w:ind w:right="-284"/>
        <w:jc w:val="both"/>
        <w:rPr>
          <w:rFonts w:ascii="Tahoma" w:hAnsi="Tahoma" w:cs="Tahoma"/>
          <w:sz w:val="16"/>
        </w:rPr>
      </w:pPr>
      <w:r w:rsidRPr="00506DB5">
        <w:rPr>
          <w:rFonts w:ascii="Tahoma" w:hAnsi="Tahoma" w:cs="Tahoma"/>
          <w:sz w:val="16"/>
        </w:rPr>
        <w:t xml:space="preserve"> </w:t>
      </w:r>
    </w:p>
    <w:p w14:paraId="1FF26218" w14:textId="3FA42D42" w:rsidR="00CC6604" w:rsidRPr="00506DB5" w:rsidRDefault="00CC6604" w:rsidP="0087269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815FCB" w:rsidRPr="00506DB5" w14:paraId="18A1BA54" w14:textId="77777777" w:rsidTr="006463CE">
        <w:trPr>
          <w:trHeight w:val="251"/>
        </w:trPr>
        <w:tc>
          <w:tcPr>
            <w:tcW w:w="212" w:type="dxa"/>
            <w:tcBorders>
              <w:top w:val="single" w:sz="4" w:space="0" w:color="auto"/>
              <w:left w:val="single" w:sz="4" w:space="0" w:color="auto"/>
              <w:bottom w:val="single" w:sz="4" w:space="0" w:color="auto"/>
              <w:right w:val="nil"/>
            </w:tcBorders>
          </w:tcPr>
          <w:p w14:paraId="3B96D88F" w14:textId="77777777" w:rsidR="00815FCB" w:rsidRPr="00506DB5" w:rsidRDefault="00815FCB" w:rsidP="006463CE">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24FEB9CC" w14:textId="082760D4" w:rsidR="00815FCB" w:rsidRPr="00506DB5" w:rsidRDefault="00815FCB" w:rsidP="00815FCB">
            <w:pPr>
              <w:keepNext/>
              <w:keepLines/>
              <w:jc w:val="both"/>
              <w:rPr>
                <w:rFonts w:ascii="Tahoma" w:hAnsi="Tahoma" w:cs="Tahoma"/>
              </w:rPr>
            </w:pPr>
            <w:r w:rsidRPr="00506DB5">
              <w:rPr>
                <w:rFonts w:ascii="Tahoma" w:hAnsi="Tahoma" w:cs="Tahoma"/>
              </w:rPr>
              <w:t>IZJAVA O UDELEŽBI FIZIČNIH IN PRAVNIH OSEB V LASTNIŠTVU PONUDNIKA/KANDIDATA</w:t>
            </w:r>
          </w:p>
        </w:tc>
        <w:tc>
          <w:tcPr>
            <w:tcW w:w="851" w:type="dxa"/>
            <w:tcBorders>
              <w:top w:val="single" w:sz="4" w:space="0" w:color="auto"/>
              <w:left w:val="single" w:sz="4" w:space="0" w:color="auto"/>
              <w:bottom w:val="single" w:sz="4" w:space="0" w:color="auto"/>
              <w:right w:val="nil"/>
            </w:tcBorders>
            <w:hideMark/>
          </w:tcPr>
          <w:p w14:paraId="5B2A8466"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09262D3A" w14:textId="77777777" w:rsidR="00815FCB" w:rsidRPr="00506DB5" w:rsidRDefault="00815FCB" w:rsidP="006463CE">
            <w:pPr>
              <w:keepNext/>
              <w:keepLines/>
              <w:jc w:val="both"/>
              <w:rPr>
                <w:rFonts w:ascii="Tahoma" w:hAnsi="Tahoma" w:cs="Tahoma"/>
                <w:b/>
                <w:i/>
              </w:rPr>
            </w:pPr>
            <w:r w:rsidRPr="00506DB5">
              <w:rPr>
                <w:rFonts w:ascii="Tahoma" w:hAnsi="Tahoma" w:cs="Tahoma"/>
                <w:b/>
                <w:i/>
              </w:rPr>
              <w:t>3/3</w:t>
            </w:r>
          </w:p>
        </w:tc>
      </w:tr>
    </w:tbl>
    <w:p w14:paraId="186923B5" w14:textId="148B8B5B" w:rsidR="00815FCB" w:rsidRPr="00506DB5" w:rsidRDefault="00815FCB" w:rsidP="00872690">
      <w:pPr>
        <w:keepNext/>
        <w:keepLines/>
        <w:jc w:val="both"/>
        <w:rPr>
          <w:rFonts w:ascii="Tahoma" w:hAnsi="Tahoma" w:cs="Tahoma"/>
          <w:sz w:val="16"/>
        </w:rPr>
      </w:pPr>
    </w:p>
    <w:p w14:paraId="486DE92A" w14:textId="77777777" w:rsidR="00815FCB" w:rsidRPr="00506DB5" w:rsidRDefault="00815FCB" w:rsidP="00872690">
      <w:pPr>
        <w:keepNext/>
        <w:keepLines/>
        <w:jc w:val="both"/>
        <w:rPr>
          <w:rFonts w:ascii="Tahoma" w:hAnsi="Tahoma" w:cs="Tahoma"/>
          <w:sz w:val="16"/>
        </w:rPr>
      </w:pPr>
    </w:p>
    <w:p w14:paraId="30A9E8F8" w14:textId="0CA3D177" w:rsidR="00CC6604" w:rsidRPr="00506DB5" w:rsidRDefault="00CC6604" w:rsidP="00872690">
      <w:pPr>
        <w:keepNext/>
        <w:keepLines/>
        <w:tabs>
          <w:tab w:val="left" w:pos="567"/>
          <w:tab w:val="num" w:pos="851"/>
          <w:tab w:val="left" w:pos="993"/>
        </w:tabs>
        <w:jc w:val="both"/>
        <w:rPr>
          <w:rFonts w:ascii="Tahoma" w:hAnsi="Tahoma" w:cs="Tahoma"/>
        </w:rPr>
      </w:pPr>
      <w:r w:rsidRPr="00506DB5">
        <w:rPr>
          <w:rFonts w:ascii="Tahoma" w:hAnsi="Tahoma" w:cs="Tahoma"/>
        </w:rPr>
        <w:t xml:space="preserve">Ponudnik, posamezni člani (partnerji) skupine ponudnikov v okviru skupne prijave/ponudbe, vsi v </w:t>
      </w:r>
      <w:r w:rsidR="00830CD5" w:rsidRPr="00506DB5">
        <w:rPr>
          <w:rFonts w:ascii="Tahoma" w:hAnsi="Tahoma" w:cs="Tahoma"/>
        </w:rPr>
        <w:t xml:space="preserve">prijavi/ponudbi </w:t>
      </w:r>
      <w:r w:rsidRPr="00506DB5">
        <w:rPr>
          <w:rFonts w:ascii="Tahoma" w:hAnsi="Tahoma" w:cs="Tahoma"/>
        </w:rPr>
        <w:t xml:space="preserve">navedeni podizvajalci in </w:t>
      </w:r>
      <w:r w:rsidRPr="00506DB5">
        <w:rPr>
          <w:rFonts w:ascii="Tahoma" w:hAnsi="Tahoma" w:cs="Tahoma"/>
          <w:iCs/>
        </w:rPr>
        <w:t>subjekti, katerih zmogljivost uporablja ponudnik,</w:t>
      </w:r>
      <w:r w:rsidRPr="00506DB5">
        <w:rPr>
          <w:rFonts w:ascii="Tahoma" w:hAnsi="Tahoma" w:cs="Tahoma"/>
        </w:rPr>
        <w:t xml:space="preserve"> morajo obrazec izjave izpolniti in podpisati, </w:t>
      </w:r>
      <w:r w:rsidRPr="00506DB5">
        <w:rPr>
          <w:rFonts w:ascii="Tahoma" w:hAnsi="Tahoma" w:cs="Tahoma"/>
          <w:u w:val="single"/>
        </w:rPr>
        <w:t>ter naložiti v</w:t>
      </w:r>
      <w:r w:rsidRPr="00506DB5">
        <w:rPr>
          <w:rFonts w:ascii="Tahoma" w:hAnsi="Tahoma" w:cs="Tahoma"/>
          <w:b/>
          <w:u w:val="single"/>
        </w:rPr>
        <w:t xml:space="preserve"> </w:t>
      </w:r>
      <w:r w:rsidRPr="00506DB5">
        <w:rPr>
          <w:rFonts w:ascii="Tahoma" w:hAnsi="Tahoma" w:cs="Tahoma"/>
          <w:b/>
          <w:sz w:val="18"/>
          <w:u w:val="single"/>
        </w:rPr>
        <w:t>Razdelek »DOKUMENTI«, del »Ostale priloge«</w:t>
      </w:r>
      <w:r w:rsidRPr="00506DB5">
        <w:rPr>
          <w:rFonts w:ascii="Tahoma" w:hAnsi="Tahoma" w:cs="Tahoma"/>
          <w:sz w:val="18"/>
        </w:rPr>
        <w:t>.</w:t>
      </w:r>
      <w:r w:rsidR="00830CD5" w:rsidRPr="00506DB5">
        <w:rPr>
          <w:rFonts w:ascii="Tahoma" w:hAnsi="Tahoma" w:cs="Tahoma"/>
          <w:sz w:val="18"/>
        </w:rPr>
        <w:t xml:space="preserve"> </w:t>
      </w:r>
    </w:p>
    <w:p w14:paraId="1B9F58C0" w14:textId="77777777" w:rsidR="00815FCB" w:rsidRPr="00506DB5" w:rsidRDefault="00815FCB" w:rsidP="00872690">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722"/>
        <w:gridCol w:w="850"/>
        <w:gridCol w:w="284"/>
      </w:tblGrid>
      <w:tr w:rsidR="00815FCB" w:rsidRPr="00506DB5" w14:paraId="7CAD0054" w14:textId="77777777" w:rsidTr="006463CE">
        <w:tc>
          <w:tcPr>
            <w:tcW w:w="642" w:type="dxa"/>
            <w:tcBorders>
              <w:right w:val="nil"/>
            </w:tcBorders>
          </w:tcPr>
          <w:p w14:paraId="31CE80BF" w14:textId="77777777" w:rsidR="00815FCB" w:rsidRPr="00506DB5" w:rsidRDefault="00815FCB" w:rsidP="006463CE">
            <w:pPr>
              <w:keepNext/>
              <w:keepLines/>
              <w:jc w:val="both"/>
              <w:rPr>
                <w:rFonts w:ascii="Tahoma" w:hAnsi="Tahoma" w:cs="Tahoma"/>
              </w:rPr>
            </w:pPr>
            <w:r w:rsidRPr="00506DB5">
              <w:rPr>
                <w:rFonts w:ascii="Tahoma" w:hAnsi="Tahoma" w:cs="Tahoma"/>
              </w:rPr>
              <w:br w:type="page"/>
            </w:r>
            <w:r w:rsidRPr="00506DB5">
              <w:br w:type="page"/>
            </w:r>
          </w:p>
        </w:tc>
        <w:tc>
          <w:tcPr>
            <w:tcW w:w="7722" w:type="dxa"/>
            <w:tcBorders>
              <w:left w:val="nil"/>
            </w:tcBorders>
            <w:vAlign w:val="bottom"/>
          </w:tcPr>
          <w:p w14:paraId="5A2DDE1A" w14:textId="77777777" w:rsidR="00815FCB" w:rsidRPr="00506DB5" w:rsidRDefault="00815FCB" w:rsidP="006463CE">
            <w:pPr>
              <w:keepNext/>
              <w:keepLines/>
              <w:jc w:val="both"/>
              <w:rPr>
                <w:rFonts w:ascii="Tahoma" w:hAnsi="Tahoma" w:cs="Tahoma"/>
              </w:rPr>
            </w:pPr>
            <w:r w:rsidRPr="00506DB5">
              <w:rPr>
                <w:rFonts w:ascii="Tahoma" w:hAnsi="Tahoma" w:cs="Tahoma"/>
              </w:rPr>
              <w:t>ESPSD OBRAZEC</w:t>
            </w:r>
          </w:p>
        </w:tc>
        <w:tc>
          <w:tcPr>
            <w:tcW w:w="850" w:type="dxa"/>
            <w:tcBorders>
              <w:right w:val="nil"/>
            </w:tcBorders>
          </w:tcPr>
          <w:p w14:paraId="2CAE668F"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284" w:type="dxa"/>
            <w:tcBorders>
              <w:left w:val="nil"/>
            </w:tcBorders>
          </w:tcPr>
          <w:p w14:paraId="39A150FE" w14:textId="77777777" w:rsidR="00815FCB" w:rsidRPr="00506DB5" w:rsidRDefault="00815FCB" w:rsidP="006463CE">
            <w:pPr>
              <w:keepNext/>
              <w:keepLines/>
              <w:jc w:val="both"/>
              <w:rPr>
                <w:rFonts w:ascii="Tahoma" w:hAnsi="Tahoma" w:cs="Tahoma"/>
                <w:b/>
                <w:i/>
              </w:rPr>
            </w:pPr>
            <w:r w:rsidRPr="00506DB5">
              <w:rPr>
                <w:rFonts w:ascii="Tahoma" w:hAnsi="Tahoma" w:cs="Tahoma"/>
                <w:b/>
                <w:i/>
              </w:rPr>
              <w:t xml:space="preserve">4 </w:t>
            </w:r>
          </w:p>
        </w:tc>
      </w:tr>
    </w:tbl>
    <w:p w14:paraId="1DDFE7DB" w14:textId="77777777" w:rsidR="00815FCB" w:rsidRPr="00506DB5" w:rsidRDefault="00815FCB" w:rsidP="00872690">
      <w:pPr>
        <w:keepNext/>
        <w:keepLines/>
        <w:jc w:val="both"/>
        <w:rPr>
          <w:rFonts w:ascii="Tahoma" w:hAnsi="Tahoma" w:cs="Tahoma"/>
        </w:rPr>
      </w:pPr>
    </w:p>
    <w:p w14:paraId="2E82487A" w14:textId="4B1C75CC" w:rsidR="00CC6604" w:rsidRPr="00506DB5" w:rsidRDefault="00CC6604" w:rsidP="00872690">
      <w:pPr>
        <w:keepNext/>
        <w:keepLines/>
        <w:jc w:val="both"/>
        <w:rPr>
          <w:rFonts w:ascii="Tahoma" w:hAnsi="Tahoma" w:cs="Tahoma"/>
        </w:rPr>
      </w:pPr>
      <w:r w:rsidRPr="00506DB5">
        <w:rPr>
          <w:rFonts w:ascii="Tahoma" w:hAnsi="Tahoma" w:cs="Tahoma"/>
        </w:rPr>
        <w:t>Ponudnik (oz. glavni partner v primeru skupne ponudbe) mora svoj obrazec ESPD izpolniti ter ga v .</w:t>
      </w:r>
      <w:proofErr w:type="spellStart"/>
      <w:r w:rsidRPr="00506DB5">
        <w:rPr>
          <w:rFonts w:ascii="Tahoma" w:hAnsi="Tahoma" w:cs="Tahoma"/>
        </w:rPr>
        <w:t>pdf</w:t>
      </w:r>
      <w:proofErr w:type="spellEnd"/>
      <w:r w:rsidRPr="00506DB5">
        <w:rPr>
          <w:rFonts w:ascii="Tahoma" w:hAnsi="Tahoma" w:cs="Tahoma"/>
        </w:rPr>
        <w:t xml:space="preserve"> formatu ali v elektronski obliki (nepodpisan .</w:t>
      </w:r>
      <w:proofErr w:type="spellStart"/>
      <w:r w:rsidRPr="00506DB5">
        <w:rPr>
          <w:rFonts w:ascii="Tahoma" w:hAnsi="Tahoma" w:cs="Tahoma"/>
        </w:rPr>
        <w:t>xml</w:t>
      </w:r>
      <w:proofErr w:type="spellEnd"/>
      <w:r w:rsidRPr="00506DB5">
        <w:rPr>
          <w:rFonts w:ascii="Tahoma" w:hAnsi="Tahoma" w:cs="Tahoma"/>
        </w:rPr>
        <w:t xml:space="preserve"> format, ki bo podpisan hkrati z oddajo </w:t>
      </w:r>
      <w:r w:rsidR="00830CD5" w:rsidRPr="00506DB5">
        <w:rPr>
          <w:rFonts w:ascii="Tahoma" w:hAnsi="Tahoma" w:cs="Tahoma"/>
        </w:rPr>
        <w:t>prijave</w:t>
      </w:r>
      <w:r w:rsidRPr="00506DB5">
        <w:rPr>
          <w:rFonts w:ascii="Tahoma" w:hAnsi="Tahoma" w:cs="Tahoma"/>
        </w:rPr>
        <w:t>) naložiti na informacijski sistem e-JN</w:t>
      </w:r>
      <w:r w:rsidRPr="00506DB5">
        <w:rPr>
          <w:rFonts w:ascii="Tahoma" w:hAnsi="Tahoma" w:cs="Tahoma"/>
          <w:sz w:val="18"/>
        </w:rPr>
        <w:t xml:space="preserve"> </w:t>
      </w:r>
      <w:r w:rsidRPr="00506DB5">
        <w:rPr>
          <w:rFonts w:ascii="Tahoma" w:hAnsi="Tahoma" w:cs="Tahoma"/>
          <w:b/>
          <w:sz w:val="18"/>
          <w:u w:val="single"/>
        </w:rPr>
        <w:t>v razdelek »ESPD – ponudnik«</w:t>
      </w:r>
      <w:r w:rsidRPr="00506DB5">
        <w:rPr>
          <w:rFonts w:ascii="Tahoma" w:hAnsi="Tahoma" w:cs="Tahoma"/>
          <w:sz w:val="18"/>
          <w:u w:val="single"/>
        </w:rPr>
        <w:t>.</w:t>
      </w:r>
      <w:r w:rsidRPr="00506DB5">
        <w:rPr>
          <w:rFonts w:ascii="Tahoma" w:hAnsi="Tahoma" w:cs="Tahoma"/>
          <w:sz w:val="18"/>
        </w:rPr>
        <w:t xml:space="preserve"> </w:t>
      </w:r>
    </w:p>
    <w:p w14:paraId="57233F12" w14:textId="77777777" w:rsidR="00CC6604" w:rsidRPr="00506DB5" w:rsidRDefault="00CC6604" w:rsidP="00872690">
      <w:pPr>
        <w:keepNext/>
        <w:keepLines/>
        <w:jc w:val="both"/>
        <w:rPr>
          <w:rFonts w:ascii="Tahoma" w:hAnsi="Tahoma" w:cs="Tahoma"/>
          <w:i/>
          <w:sz w:val="14"/>
          <w:szCs w:val="18"/>
        </w:rPr>
      </w:pPr>
    </w:p>
    <w:p w14:paraId="7E376BB4" w14:textId="0602C505" w:rsidR="00CC6604" w:rsidRPr="00506DB5" w:rsidRDefault="00CC6604" w:rsidP="00872690">
      <w:pPr>
        <w:keepNext/>
        <w:keepLines/>
        <w:jc w:val="both"/>
        <w:rPr>
          <w:rFonts w:ascii="Tahoma" w:hAnsi="Tahoma" w:cs="Tahoma"/>
        </w:rPr>
      </w:pPr>
      <w:r w:rsidRPr="00506DB5">
        <w:rPr>
          <w:rFonts w:ascii="Tahoma" w:hAnsi="Tahoma" w:cs="Tahoma"/>
        </w:rPr>
        <w:t xml:space="preserve">Za vse v </w:t>
      </w:r>
      <w:r w:rsidR="00830CD5" w:rsidRPr="00506DB5">
        <w:rPr>
          <w:rFonts w:ascii="Tahoma" w:hAnsi="Tahoma" w:cs="Tahoma"/>
        </w:rPr>
        <w:t xml:space="preserve">prijavi/ponudbi </w:t>
      </w:r>
      <w:r w:rsidRPr="00506DB5">
        <w:rPr>
          <w:rFonts w:ascii="Tahoma" w:hAnsi="Tahoma" w:cs="Tahoma"/>
        </w:rPr>
        <w:t xml:space="preserve">navedene </w:t>
      </w:r>
      <w:r w:rsidRPr="00506DB5">
        <w:rPr>
          <w:rFonts w:ascii="Tahoma" w:hAnsi="Tahoma" w:cs="Tahoma"/>
          <w:u w:val="single"/>
        </w:rPr>
        <w:t>partnerje</w:t>
      </w:r>
      <w:r w:rsidRPr="00506DB5">
        <w:rPr>
          <w:rFonts w:ascii="Tahoma" w:hAnsi="Tahoma" w:cs="Tahoma"/>
        </w:rPr>
        <w:t xml:space="preserve"> </w:t>
      </w:r>
      <w:r w:rsidRPr="00506DB5">
        <w:rPr>
          <w:rFonts w:ascii="Tahoma" w:hAnsi="Tahoma" w:cs="Tahoma"/>
          <w:i/>
          <w:sz w:val="18"/>
        </w:rPr>
        <w:t>(v primeru skupne ponudbe)</w:t>
      </w:r>
      <w:r w:rsidRPr="00506DB5">
        <w:rPr>
          <w:rFonts w:ascii="Tahoma" w:hAnsi="Tahoma" w:cs="Tahoma"/>
        </w:rPr>
        <w:t xml:space="preserve">, in/ali </w:t>
      </w:r>
      <w:r w:rsidRPr="00506DB5">
        <w:rPr>
          <w:rFonts w:ascii="Tahoma" w:hAnsi="Tahoma" w:cs="Tahoma"/>
          <w:u w:val="single"/>
        </w:rPr>
        <w:t>podizvajalce</w:t>
      </w:r>
      <w:r w:rsidRPr="00506DB5">
        <w:rPr>
          <w:rFonts w:ascii="Tahoma" w:hAnsi="Tahoma" w:cs="Tahoma"/>
          <w:iCs/>
          <w:sz w:val="18"/>
          <w:szCs w:val="22"/>
        </w:rPr>
        <w:t xml:space="preserve"> </w:t>
      </w:r>
      <w:r w:rsidRPr="00506DB5">
        <w:rPr>
          <w:rFonts w:ascii="Tahoma" w:hAnsi="Tahoma" w:cs="Tahoma"/>
          <w:i/>
          <w:iCs/>
          <w:sz w:val="16"/>
          <w:szCs w:val="22"/>
        </w:rPr>
        <w:t>(</w:t>
      </w:r>
      <w:r w:rsidRPr="00506DB5">
        <w:rPr>
          <w:rFonts w:ascii="Tahoma" w:hAnsi="Tahoma" w:cs="Tahoma"/>
          <w:i/>
          <w:iCs/>
          <w:sz w:val="18"/>
        </w:rPr>
        <w:t>če ponudnik izvaja javno naročilo s podizvajalci)</w:t>
      </w:r>
      <w:r w:rsidRPr="00506DB5">
        <w:rPr>
          <w:rFonts w:ascii="Tahoma" w:hAnsi="Tahoma" w:cs="Tahoma"/>
          <w:iCs/>
        </w:rPr>
        <w:t xml:space="preserve"> in/ali </w:t>
      </w:r>
      <w:r w:rsidRPr="00506DB5">
        <w:rPr>
          <w:rFonts w:ascii="Tahoma" w:hAnsi="Tahoma" w:cs="Tahoma"/>
          <w:iCs/>
          <w:u w:val="single"/>
        </w:rPr>
        <w:t>subjekte, katerih zmogljivost uporablja ponudnik</w:t>
      </w:r>
      <w:r w:rsidRPr="00506DB5">
        <w:rPr>
          <w:rFonts w:ascii="Tahoma" w:hAnsi="Tahoma" w:cs="Tahoma"/>
          <w:iCs/>
        </w:rPr>
        <w:t xml:space="preserve"> </w:t>
      </w:r>
      <w:r w:rsidRPr="00506DB5">
        <w:rPr>
          <w:rFonts w:ascii="Tahoma" w:hAnsi="Tahoma" w:cs="Tahoma"/>
          <w:i/>
          <w:iCs/>
          <w:sz w:val="18"/>
        </w:rPr>
        <w:t>(v kolikor bo ponudnik uporabil zmogljivosti drugih subjektov za izvedbo javnega naročila)</w:t>
      </w:r>
      <w:r w:rsidRPr="00506DB5">
        <w:rPr>
          <w:rFonts w:ascii="Tahoma" w:hAnsi="Tahoma" w:cs="Tahoma"/>
          <w:iCs/>
        </w:rPr>
        <w:t>,</w:t>
      </w:r>
      <w:r w:rsidRPr="00506DB5">
        <w:rPr>
          <w:rFonts w:ascii="Tahoma" w:hAnsi="Tahoma" w:cs="Tahoma"/>
        </w:rPr>
        <w:t xml:space="preserve"> mora ponudnik izpolnjene ESPD obrazce (za vsakega od ostalih sodelujočih) v .</w:t>
      </w:r>
      <w:proofErr w:type="spellStart"/>
      <w:r w:rsidRPr="00506DB5">
        <w:rPr>
          <w:rFonts w:ascii="Tahoma" w:hAnsi="Tahoma" w:cs="Tahoma"/>
        </w:rPr>
        <w:t>pdf</w:t>
      </w:r>
      <w:proofErr w:type="spellEnd"/>
      <w:r w:rsidRPr="00506DB5">
        <w:rPr>
          <w:rFonts w:ascii="Tahoma" w:hAnsi="Tahoma" w:cs="Tahoma"/>
        </w:rPr>
        <w:t xml:space="preserve"> obliki ali v .</w:t>
      </w:r>
      <w:proofErr w:type="spellStart"/>
      <w:r w:rsidRPr="00506DB5">
        <w:rPr>
          <w:rFonts w:ascii="Tahoma" w:hAnsi="Tahoma" w:cs="Tahoma"/>
        </w:rPr>
        <w:t>xml</w:t>
      </w:r>
      <w:proofErr w:type="spellEnd"/>
      <w:r w:rsidRPr="00506DB5">
        <w:rPr>
          <w:rFonts w:ascii="Tahoma" w:hAnsi="Tahoma" w:cs="Tahoma"/>
        </w:rPr>
        <w:t xml:space="preserve"> formatu (elektronsko podpisan) naložiti na informacijski sistem e-JN </w:t>
      </w:r>
      <w:r w:rsidRPr="00506DB5">
        <w:rPr>
          <w:rFonts w:ascii="Tahoma" w:hAnsi="Tahoma" w:cs="Tahoma"/>
          <w:b/>
          <w:sz w:val="18"/>
        </w:rPr>
        <w:t>v Razdelek »SODELUJOČI«, del »ESPD – ostali sodelujoči«</w:t>
      </w:r>
      <w:r w:rsidRPr="00506DB5">
        <w:rPr>
          <w:rFonts w:ascii="Tahoma" w:hAnsi="Tahoma" w:cs="Tahoma"/>
          <w:sz w:val="18"/>
        </w:rPr>
        <w:t>.</w:t>
      </w:r>
      <w:r w:rsidR="00830CD5" w:rsidRPr="00506DB5">
        <w:rPr>
          <w:rFonts w:ascii="Tahoma" w:hAnsi="Tahoma" w:cs="Tahoma"/>
          <w:sz w:val="18"/>
        </w:rPr>
        <w:t xml:space="preserve"> </w:t>
      </w:r>
    </w:p>
    <w:p w14:paraId="1ED68FB6" w14:textId="77777777" w:rsidR="00CC6604" w:rsidRPr="00506DB5" w:rsidRDefault="00CC6604" w:rsidP="00872690">
      <w:pPr>
        <w:keepNext/>
        <w:keepLines/>
        <w:jc w:val="both"/>
        <w:rPr>
          <w:rFonts w:ascii="Tahoma" w:hAnsi="Tahoma" w:cs="Tahoma"/>
          <w:sz w:val="16"/>
        </w:rPr>
      </w:pPr>
    </w:p>
    <w:p w14:paraId="03FD2BA9" w14:textId="3C59FAA8" w:rsidR="007E1A47" w:rsidRPr="00506DB5" w:rsidRDefault="007E1A47" w:rsidP="00872690">
      <w:pPr>
        <w:keepNext/>
        <w:keepLines/>
        <w:jc w:val="both"/>
        <w:rPr>
          <w:rFonts w:ascii="Tahoma" w:hAnsi="Tahoma" w:cs="Tahoma"/>
          <w:sz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15FCB" w:rsidRPr="00506DB5" w14:paraId="55B31B90" w14:textId="77777777" w:rsidTr="006463CE">
        <w:tc>
          <w:tcPr>
            <w:tcW w:w="600" w:type="dxa"/>
            <w:tcBorders>
              <w:top w:val="single" w:sz="4" w:space="0" w:color="auto"/>
              <w:left w:val="single" w:sz="4" w:space="0" w:color="auto"/>
              <w:bottom w:val="single" w:sz="4" w:space="0" w:color="auto"/>
              <w:right w:val="nil"/>
            </w:tcBorders>
          </w:tcPr>
          <w:p w14:paraId="53F982EB" w14:textId="77777777" w:rsidR="00815FCB" w:rsidRPr="00506DB5" w:rsidRDefault="00815FCB" w:rsidP="006463CE">
            <w:pPr>
              <w:keepNext/>
              <w:keepLines/>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26204E22" w14:textId="77777777" w:rsidR="00815FCB" w:rsidRPr="00506DB5" w:rsidRDefault="00815FCB" w:rsidP="006463CE">
            <w:pPr>
              <w:keepNext/>
              <w:keepLines/>
              <w:contextualSpacing/>
              <w:jc w:val="both"/>
              <w:rPr>
                <w:rFonts w:ascii="Tahoma" w:hAnsi="Tahoma" w:cs="Tahoma"/>
              </w:rPr>
            </w:pPr>
            <w:r w:rsidRPr="00506DB5">
              <w:rPr>
                <w:rFonts w:ascii="Tahoma" w:hAnsi="Tahoma" w:cs="Tahoma"/>
              </w:rPr>
              <w:t>SEZNAM PODIZVAJALCEV</w:t>
            </w:r>
          </w:p>
        </w:tc>
        <w:tc>
          <w:tcPr>
            <w:tcW w:w="851" w:type="dxa"/>
            <w:tcBorders>
              <w:top w:val="single" w:sz="4" w:space="0" w:color="auto"/>
              <w:left w:val="single" w:sz="4" w:space="0" w:color="808080"/>
              <w:bottom w:val="single" w:sz="4" w:space="0" w:color="auto"/>
              <w:right w:val="nil"/>
            </w:tcBorders>
            <w:hideMark/>
          </w:tcPr>
          <w:p w14:paraId="4062433F" w14:textId="77777777" w:rsidR="00815FCB" w:rsidRPr="00506DB5" w:rsidRDefault="00815FCB" w:rsidP="006463CE">
            <w:pPr>
              <w:keepNext/>
              <w:keepLines/>
              <w:contextualSpacing/>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14BA9A03" w14:textId="77777777" w:rsidR="00815FCB" w:rsidRPr="00506DB5" w:rsidRDefault="00815FCB" w:rsidP="006463CE">
            <w:pPr>
              <w:keepNext/>
              <w:keepLines/>
              <w:contextualSpacing/>
              <w:jc w:val="both"/>
              <w:rPr>
                <w:rFonts w:ascii="Tahoma" w:hAnsi="Tahoma" w:cs="Tahoma"/>
                <w:b/>
                <w:i/>
              </w:rPr>
            </w:pPr>
            <w:r w:rsidRPr="00506DB5">
              <w:rPr>
                <w:rFonts w:ascii="Tahoma" w:hAnsi="Tahoma" w:cs="Tahoma"/>
                <w:b/>
                <w:i/>
              </w:rPr>
              <w:t>5</w:t>
            </w:r>
          </w:p>
        </w:tc>
      </w:tr>
    </w:tbl>
    <w:p w14:paraId="62F1CD68" w14:textId="7161E878" w:rsidR="00815FCB" w:rsidRPr="00506DB5" w:rsidRDefault="00815FCB" w:rsidP="00872690">
      <w:pPr>
        <w:keepNext/>
        <w:keepLines/>
        <w:jc w:val="both"/>
        <w:rPr>
          <w:rFonts w:ascii="Tahoma" w:hAnsi="Tahoma" w:cs="Tahoma"/>
          <w:sz w:val="16"/>
        </w:rPr>
      </w:pPr>
    </w:p>
    <w:p w14:paraId="228099A9" w14:textId="657EC750" w:rsidR="007E1A47" w:rsidRPr="00506DB5" w:rsidRDefault="007E1A47" w:rsidP="00872690">
      <w:pPr>
        <w:keepNext/>
        <w:keepLines/>
        <w:jc w:val="both"/>
        <w:rPr>
          <w:rFonts w:ascii="Tahoma" w:hAnsi="Tahoma" w:cs="Tahoma"/>
        </w:rPr>
      </w:pPr>
      <w:r w:rsidRPr="00506DB5">
        <w:rPr>
          <w:rFonts w:ascii="Tahoma" w:hAnsi="Tahoma" w:cs="Tahoma"/>
        </w:rPr>
        <w:t>Če bo ponudnik</w:t>
      </w:r>
      <w:r w:rsidR="00815FCB" w:rsidRPr="00506DB5">
        <w:rPr>
          <w:rFonts w:ascii="Tahoma" w:hAnsi="Tahoma" w:cs="Tahoma"/>
        </w:rPr>
        <w:t>/</w:t>
      </w:r>
      <w:proofErr w:type="spellStart"/>
      <w:r w:rsidR="00815FCB" w:rsidRPr="00506DB5">
        <w:rPr>
          <w:rFonts w:ascii="Tahoma" w:hAnsi="Tahoma" w:cs="Tahoma"/>
        </w:rPr>
        <w:t>kandudat</w:t>
      </w:r>
      <w:proofErr w:type="spellEnd"/>
      <w:r w:rsidRPr="00506DB5">
        <w:rPr>
          <w:rFonts w:ascii="Tahoma" w:hAnsi="Tahoma" w:cs="Tahoma"/>
        </w:rPr>
        <w:t xml:space="preserve"> izvajal javno naročilo s podizvajalci, mora ravnati v skladu s 94. členom ZJN-3 ter za vse navedene podizvajalce predložiti izpolnjeno in podpisani Prilogo 5. </w:t>
      </w:r>
    </w:p>
    <w:p w14:paraId="3A93A2C4" w14:textId="77777777" w:rsidR="007E1A47" w:rsidRPr="00506DB5" w:rsidRDefault="007E1A47" w:rsidP="00872690">
      <w:pPr>
        <w:keepNext/>
        <w:keepLines/>
        <w:jc w:val="both"/>
        <w:rPr>
          <w:rFonts w:ascii="Tahoma" w:hAnsi="Tahoma" w:cs="Tahoma"/>
          <w:sz w:val="12"/>
        </w:rPr>
      </w:pPr>
    </w:p>
    <w:p w14:paraId="4CD7FFC9" w14:textId="77777777" w:rsidR="007E1A47" w:rsidRPr="00506DB5" w:rsidRDefault="007E1A47" w:rsidP="00872690">
      <w:pPr>
        <w:keepNext/>
        <w:keepLines/>
        <w:jc w:val="both"/>
        <w:rPr>
          <w:rFonts w:ascii="Tahoma" w:hAnsi="Tahoma" w:cs="Tahoma"/>
        </w:rPr>
      </w:pPr>
      <w:r w:rsidRPr="00506DB5">
        <w:rPr>
          <w:rFonts w:ascii="Tahoma" w:hAnsi="Tahoma" w:cs="Tahoma"/>
        </w:rPr>
        <w:t xml:space="preserve">Kadar namerava ponudnik izvesti javno naročilo </w:t>
      </w:r>
      <w:r w:rsidRPr="00506DB5">
        <w:rPr>
          <w:rFonts w:ascii="Tahoma" w:hAnsi="Tahoma" w:cs="Tahoma"/>
          <w:u w:val="single"/>
        </w:rPr>
        <w:t>s podizvajalcem, ki zahteva neposredno plačilo</w:t>
      </w:r>
      <w:r w:rsidRPr="00506DB5">
        <w:rPr>
          <w:rFonts w:ascii="Tahoma" w:hAnsi="Tahoma" w:cs="Tahoma"/>
        </w:rPr>
        <w:t xml:space="preserve"> v skladu s 94. členom ZJN-3, je potrebno izpolniti tudi Obrazca 1 in 2 k prilogi 5.</w:t>
      </w:r>
    </w:p>
    <w:p w14:paraId="157C9FE8" w14:textId="77777777" w:rsidR="007E1A47" w:rsidRPr="00506DB5" w:rsidRDefault="007E1A47" w:rsidP="00872690">
      <w:pPr>
        <w:keepNext/>
        <w:keepLines/>
        <w:jc w:val="both"/>
        <w:rPr>
          <w:rFonts w:ascii="Tahoma" w:hAnsi="Tahoma" w:cs="Tahoma"/>
          <w:sz w:val="12"/>
        </w:rPr>
      </w:pPr>
    </w:p>
    <w:p w14:paraId="6F9800C9" w14:textId="281FC34A" w:rsidR="002A40D3" w:rsidRPr="00506DB5" w:rsidRDefault="007E1A47" w:rsidP="00872690">
      <w:pPr>
        <w:keepNext/>
        <w:keepLines/>
        <w:jc w:val="both"/>
        <w:rPr>
          <w:rFonts w:ascii="Tahoma" w:hAnsi="Tahoma" w:cs="Tahoma"/>
          <w:u w:val="single"/>
        </w:rPr>
      </w:pPr>
      <w:r w:rsidRPr="00506DB5">
        <w:rPr>
          <w:rFonts w:ascii="Tahoma" w:hAnsi="Tahoma" w:cs="Tahoma"/>
        </w:rPr>
        <w:t xml:space="preserve">Ponudnik razmnoži potrebno število izvodov vseh obrazcev. Obrazce je potrebno naložiti v </w:t>
      </w:r>
      <w:r w:rsidR="005232CC" w:rsidRPr="00506DB5">
        <w:rPr>
          <w:rFonts w:ascii="Tahoma" w:hAnsi="Tahoma" w:cs="Tahoma"/>
          <w:b/>
        </w:rPr>
        <w:t>Razdelek »DOKUMENTI«, del »Ostale priloge«</w:t>
      </w:r>
      <w:r w:rsidRPr="00506DB5">
        <w:rPr>
          <w:rFonts w:ascii="Tahoma" w:hAnsi="Tahoma" w:cs="Tahoma"/>
        </w:rPr>
        <w:t xml:space="preserve">. </w:t>
      </w:r>
      <w:r w:rsidRPr="00506DB5">
        <w:rPr>
          <w:rFonts w:ascii="Tahoma" w:hAnsi="Tahoma" w:cs="Tahoma"/>
          <w:u w:val="single"/>
        </w:rPr>
        <w:t xml:space="preserve">V kolikor ponudnik ne oddaja </w:t>
      </w:r>
      <w:r w:rsidR="00830CD5" w:rsidRPr="00506DB5">
        <w:rPr>
          <w:rFonts w:ascii="Tahoma" w:hAnsi="Tahoma" w:cs="Tahoma"/>
          <w:u w:val="single"/>
        </w:rPr>
        <w:t xml:space="preserve">prijave/ponudbe </w:t>
      </w:r>
      <w:r w:rsidRPr="00506DB5">
        <w:rPr>
          <w:rFonts w:ascii="Tahoma" w:hAnsi="Tahoma" w:cs="Tahoma"/>
          <w:u w:val="single"/>
        </w:rPr>
        <w:t xml:space="preserve">z nobenim podizvajalcem, priloge ni potrebno izpolni. </w:t>
      </w:r>
    </w:p>
    <w:p w14:paraId="74D54F3C" w14:textId="77777777" w:rsidR="002A40D3" w:rsidRPr="00506DB5" w:rsidRDefault="002A40D3" w:rsidP="00872690">
      <w:pPr>
        <w:keepNext/>
        <w:keepLines/>
        <w:jc w:val="both"/>
        <w:rPr>
          <w:rFonts w:ascii="Tahoma" w:hAnsi="Tahoma" w:cs="Tahoma"/>
          <w:sz w:val="16"/>
          <w:u w:val="single"/>
        </w:rPr>
      </w:pPr>
    </w:p>
    <w:p w14:paraId="0BFEE2DF" w14:textId="24EB068B" w:rsidR="007E1A47" w:rsidRPr="00506DB5" w:rsidRDefault="007E1A47" w:rsidP="00872690">
      <w:pPr>
        <w:keepNext/>
        <w:keepLines/>
        <w:jc w:val="both"/>
        <w:rPr>
          <w:rFonts w:ascii="Tahoma" w:hAnsi="Tahoma" w:cs="Tahoma"/>
          <w:sz w:val="16"/>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4"/>
        <w:gridCol w:w="7973"/>
        <w:gridCol w:w="912"/>
        <w:gridCol w:w="329"/>
      </w:tblGrid>
      <w:tr w:rsidR="00815FCB" w:rsidRPr="00506DB5" w14:paraId="2150F0CD" w14:textId="77777777" w:rsidTr="006463CE">
        <w:tc>
          <w:tcPr>
            <w:tcW w:w="284" w:type="dxa"/>
            <w:tcBorders>
              <w:top w:val="single" w:sz="4" w:space="0" w:color="auto"/>
              <w:bottom w:val="single" w:sz="4" w:space="0" w:color="auto"/>
              <w:right w:val="nil"/>
            </w:tcBorders>
          </w:tcPr>
          <w:p w14:paraId="6239023D" w14:textId="77777777" w:rsidR="00815FCB" w:rsidRPr="00506DB5" w:rsidRDefault="00815FCB" w:rsidP="006463CE">
            <w:pPr>
              <w:keepNext/>
              <w:keepLines/>
              <w:jc w:val="right"/>
              <w:rPr>
                <w:rFonts w:ascii="Tahoma" w:hAnsi="Tahoma" w:cs="Tahoma"/>
                <w:noProof/>
              </w:rPr>
            </w:pPr>
            <w:r w:rsidRPr="00506DB5">
              <w:rPr>
                <w:noProof/>
              </w:rPr>
              <w:br w:type="page"/>
            </w:r>
            <w:r w:rsidRPr="00506DB5">
              <w:rPr>
                <w:noProof/>
              </w:rPr>
              <w:br w:type="page"/>
            </w:r>
            <w:r w:rsidRPr="00506DB5">
              <w:rPr>
                <w:noProof/>
              </w:rPr>
              <w:br w:type="page"/>
            </w:r>
            <w:r w:rsidRPr="00506DB5">
              <w:rPr>
                <w:noProof/>
              </w:rPr>
              <w:br w:type="page"/>
            </w:r>
            <w:r w:rsidRPr="00506DB5">
              <w:rPr>
                <w:rFonts w:ascii="Tahoma" w:hAnsi="Tahoma" w:cs="Tahoma"/>
                <w:b/>
                <w:noProof/>
              </w:rPr>
              <w:br w:type="page"/>
            </w:r>
          </w:p>
        </w:tc>
        <w:tc>
          <w:tcPr>
            <w:tcW w:w="7973" w:type="dxa"/>
            <w:tcBorders>
              <w:top w:val="single" w:sz="4" w:space="0" w:color="auto"/>
              <w:left w:val="nil"/>
              <w:bottom w:val="single" w:sz="4" w:space="0" w:color="auto"/>
            </w:tcBorders>
          </w:tcPr>
          <w:p w14:paraId="4017C2CA" w14:textId="52ED74AD" w:rsidR="00815FCB" w:rsidRPr="00506DB5" w:rsidRDefault="00815FCB" w:rsidP="006463CE">
            <w:pPr>
              <w:keepNext/>
              <w:keepLines/>
              <w:jc w:val="both"/>
              <w:rPr>
                <w:rFonts w:ascii="Tahoma" w:hAnsi="Tahoma" w:cs="Tahoma"/>
                <w:noProof/>
              </w:rPr>
            </w:pPr>
            <w:r w:rsidRPr="00506DB5">
              <w:rPr>
                <w:rFonts w:ascii="Tahoma" w:hAnsi="Tahoma" w:cs="Tahoma"/>
                <w:noProof/>
              </w:rPr>
              <w:t>SEZNAM SUBJEKTOV, KATERIH ZMOGLJIVOST UPORABLJA PONUDNIK/KANDIDAT</w:t>
            </w:r>
          </w:p>
        </w:tc>
        <w:tc>
          <w:tcPr>
            <w:tcW w:w="912" w:type="dxa"/>
            <w:tcBorders>
              <w:top w:val="single" w:sz="4" w:space="0" w:color="auto"/>
              <w:bottom w:val="single" w:sz="4" w:space="0" w:color="auto"/>
              <w:right w:val="nil"/>
            </w:tcBorders>
          </w:tcPr>
          <w:p w14:paraId="6A98970C" w14:textId="77777777" w:rsidR="00815FCB" w:rsidRPr="00506DB5" w:rsidRDefault="00815FCB" w:rsidP="006463CE">
            <w:pPr>
              <w:keepNext/>
              <w:keepLines/>
              <w:jc w:val="right"/>
              <w:rPr>
                <w:rFonts w:ascii="Tahoma" w:hAnsi="Tahoma" w:cs="Tahoma"/>
                <w:b/>
                <w:noProof/>
              </w:rPr>
            </w:pPr>
            <w:r w:rsidRPr="00506DB5">
              <w:rPr>
                <w:rFonts w:ascii="Tahoma" w:hAnsi="Tahoma" w:cs="Tahoma"/>
                <w:b/>
                <w:i/>
                <w:noProof/>
              </w:rPr>
              <w:t xml:space="preserve">Priloga </w:t>
            </w:r>
          </w:p>
        </w:tc>
        <w:tc>
          <w:tcPr>
            <w:tcW w:w="329" w:type="dxa"/>
            <w:tcBorders>
              <w:top w:val="single" w:sz="4" w:space="0" w:color="auto"/>
              <w:left w:val="nil"/>
              <w:bottom w:val="single" w:sz="4" w:space="0" w:color="auto"/>
            </w:tcBorders>
          </w:tcPr>
          <w:p w14:paraId="7AE79520" w14:textId="77777777" w:rsidR="00815FCB" w:rsidRPr="00506DB5" w:rsidRDefault="00815FCB" w:rsidP="006463CE">
            <w:pPr>
              <w:keepNext/>
              <w:keepLines/>
              <w:rPr>
                <w:rFonts w:ascii="Tahoma" w:hAnsi="Tahoma" w:cs="Tahoma"/>
                <w:b/>
                <w:i/>
                <w:noProof/>
              </w:rPr>
            </w:pPr>
            <w:r w:rsidRPr="00506DB5">
              <w:rPr>
                <w:rFonts w:ascii="Tahoma" w:hAnsi="Tahoma" w:cs="Tahoma"/>
                <w:b/>
                <w:i/>
                <w:noProof/>
              </w:rPr>
              <w:t>6</w:t>
            </w:r>
          </w:p>
        </w:tc>
      </w:tr>
    </w:tbl>
    <w:p w14:paraId="6766D3CB" w14:textId="6ED7EFA8" w:rsidR="00815FCB" w:rsidRPr="00506DB5" w:rsidRDefault="00815FCB" w:rsidP="00872690">
      <w:pPr>
        <w:keepNext/>
        <w:keepLines/>
        <w:jc w:val="both"/>
        <w:rPr>
          <w:rFonts w:ascii="Tahoma" w:hAnsi="Tahoma" w:cs="Tahoma"/>
          <w:sz w:val="16"/>
        </w:rPr>
      </w:pPr>
    </w:p>
    <w:p w14:paraId="4C5230C5" w14:textId="371C87BD" w:rsidR="007E1A47" w:rsidRPr="00506DB5" w:rsidRDefault="007E1A47" w:rsidP="00872690">
      <w:pPr>
        <w:keepNext/>
        <w:keepLines/>
        <w:jc w:val="both"/>
        <w:rPr>
          <w:rFonts w:ascii="Tahoma" w:hAnsi="Tahoma" w:cs="Tahoma"/>
        </w:rPr>
      </w:pPr>
      <w:r w:rsidRPr="00506DB5">
        <w:rPr>
          <w:rFonts w:ascii="Tahoma" w:hAnsi="Tahoma" w:cs="Tahoma"/>
        </w:rPr>
        <w:t xml:space="preserve">Ponudnik mora prilogo izpolniti in podpisati, v kolikor uporabi zmogljivost drugih subjektov za izvedbo javnega naročila, </w:t>
      </w:r>
      <w:r w:rsidRPr="00506DB5">
        <w:rPr>
          <w:rFonts w:ascii="Tahoma" w:hAnsi="Tahoma" w:cs="Tahoma"/>
          <w:u w:val="single"/>
        </w:rPr>
        <w:t>ki niso partner/ji v primeru skupne ponudbe ali podizvajalec/ci</w:t>
      </w:r>
      <w:r w:rsidRPr="00506DB5">
        <w:rPr>
          <w:rFonts w:ascii="Tahoma" w:hAnsi="Tahoma" w:cs="Tahoma"/>
        </w:rPr>
        <w:t>.</w:t>
      </w:r>
    </w:p>
    <w:p w14:paraId="5C9041D6" w14:textId="77777777" w:rsidR="00D0332E" w:rsidRPr="00506DB5" w:rsidRDefault="00D0332E" w:rsidP="00872690">
      <w:pPr>
        <w:keepNext/>
        <w:keepLines/>
        <w:jc w:val="both"/>
        <w:rPr>
          <w:rFonts w:ascii="Tahoma" w:hAnsi="Tahoma" w:cs="Tahoma"/>
          <w:sz w:val="12"/>
          <w:szCs w:val="16"/>
        </w:rPr>
      </w:pPr>
    </w:p>
    <w:p w14:paraId="2E059548" w14:textId="1D16D943" w:rsidR="007E1A47" w:rsidRPr="00506DB5" w:rsidRDefault="007E1A47" w:rsidP="00872690">
      <w:pPr>
        <w:keepNext/>
        <w:keepLines/>
        <w:jc w:val="both"/>
        <w:rPr>
          <w:rFonts w:ascii="Tahoma" w:hAnsi="Tahoma" w:cs="Tahoma"/>
          <w:u w:val="single"/>
        </w:rPr>
      </w:pPr>
      <w:r w:rsidRPr="00506DB5">
        <w:rPr>
          <w:rFonts w:ascii="Tahoma" w:hAnsi="Tahoma" w:cs="Tahoma"/>
        </w:rPr>
        <w:t xml:space="preserve">Ponudnik razmnoži potrebno število izvodov vseh obrazcev. Obrazce je potrebno naložiti v </w:t>
      </w:r>
      <w:r w:rsidR="005232CC" w:rsidRPr="00506DB5">
        <w:rPr>
          <w:rFonts w:ascii="Tahoma" w:hAnsi="Tahoma" w:cs="Tahoma"/>
          <w:b/>
        </w:rPr>
        <w:t>Razdelek »DOKUMENTI«, del »Ostale priloge«</w:t>
      </w:r>
      <w:r w:rsidRPr="00506DB5">
        <w:rPr>
          <w:rFonts w:ascii="Tahoma" w:hAnsi="Tahoma" w:cs="Tahoma"/>
          <w:b/>
        </w:rPr>
        <w:t>.</w:t>
      </w:r>
      <w:r w:rsidRPr="00506DB5">
        <w:rPr>
          <w:rFonts w:ascii="Tahoma" w:hAnsi="Tahoma" w:cs="Tahoma"/>
        </w:rPr>
        <w:t xml:space="preserve"> </w:t>
      </w:r>
      <w:r w:rsidRPr="00506DB5">
        <w:rPr>
          <w:rFonts w:ascii="Tahoma" w:hAnsi="Tahoma" w:cs="Tahoma"/>
          <w:u w:val="single"/>
        </w:rPr>
        <w:t xml:space="preserve">V kolikor ponudnik ne bo uporabil zmogljivosti drugih subjektov za izvedbo javnega naročila, priloge ni potrebno izpolni. </w:t>
      </w:r>
    </w:p>
    <w:p w14:paraId="13E8E24D" w14:textId="683E7139" w:rsidR="001C0E85" w:rsidRPr="00506DB5" w:rsidRDefault="001C0E85" w:rsidP="00872690">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1C0E85" w:rsidRPr="00506DB5" w14:paraId="65EA2901" w14:textId="77777777" w:rsidTr="006463CE">
        <w:tc>
          <w:tcPr>
            <w:tcW w:w="212" w:type="dxa"/>
            <w:tcBorders>
              <w:right w:val="nil"/>
            </w:tcBorders>
          </w:tcPr>
          <w:p w14:paraId="7AA94E9A" w14:textId="77777777" w:rsidR="001C0E85" w:rsidRPr="00506DB5" w:rsidRDefault="001C0E85" w:rsidP="006463CE">
            <w:pPr>
              <w:keepNext/>
              <w:keepLines/>
              <w:jc w:val="both"/>
              <w:rPr>
                <w:rFonts w:ascii="Tahoma" w:hAnsi="Tahoma" w:cs="Tahoma"/>
              </w:rPr>
            </w:pPr>
            <w:bookmarkStart w:id="14" w:name="_Hlk206446767"/>
          </w:p>
        </w:tc>
        <w:tc>
          <w:tcPr>
            <w:tcW w:w="8080" w:type="dxa"/>
            <w:tcBorders>
              <w:top w:val="single" w:sz="4" w:space="0" w:color="auto"/>
              <w:left w:val="nil"/>
              <w:bottom w:val="single" w:sz="4" w:space="0" w:color="auto"/>
            </w:tcBorders>
          </w:tcPr>
          <w:p w14:paraId="4C395E9C" w14:textId="6F55F113" w:rsidR="001C0E85" w:rsidRPr="00506DB5" w:rsidRDefault="001C0E85" w:rsidP="006463CE">
            <w:pPr>
              <w:keepNext/>
              <w:keepLines/>
              <w:jc w:val="both"/>
              <w:rPr>
                <w:rFonts w:ascii="Tahoma" w:hAnsi="Tahoma" w:cs="Tahoma"/>
              </w:rPr>
            </w:pPr>
            <w:r w:rsidRPr="00506DB5">
              <w:rPr>
                <w:rFonts w:ascii="Tahoma" w:hAnsi="Tahoma" w:cs="Tahoma"/>
              </w:rPr>
              <w:t>DOVOLJENJA OZIROMA POTRDILA</w:t>
            </w:r>
          </w:p>
        </w:tc>
        <w:tc>
          <w:tcPr>
            <w:tcW w:w="872" w:type="dxa"/>
            <w:tcBorders>
              <w:right w:val="nil"/>
            </w:tcBorders>
          </w:tcPr>
          <w:p w14:paraId="4FEF5978" w14:textId="77777777" w:rsidR="001C0E85" w:rsidRPr="00506DB5" w:rsidRDefault="001C0E85"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2C481F6B" w14:textId="4DC091FE" w:rsidR="001C0E85" w:rsidRPr="00506DB5" w:rsidRDefault="001C0E85" w:rsidP="006463CE">
            <w:pPr>
              <w:keepNext/>
              <w:keepLines/>
              <w:jc w:val="both"/>
              <w:rPr>
                <w:rFonts w:ascii="Tahoma" w:hAnsi="Tahoma" w:cs="Tahoma"/>
                <w:b/>
                <w:i/>
              </w:rPr>
            </w:pPr>
            <w:r w:rsidRPr="00506DB5">
              <w:rPr>
                <w:rFonts w:ascii="Tahoma" w:hAnsi="Tahoma" w:cs="Tahoma"/>
                <w:b/>
                <w:i/>
              </w:rPr>
              <w:t>7</w:t>
            </w:r>
          </w:p>
        </w:tc>
      </w:tr>
    </w:tbl>
    <w:p w14:paraId="4EEB4B71" w14:textId="77777777" w:rsidR="00815FCB" w:rsidRPr="00506DB5" w:rsidRDefault="00815FCB" w:rsidP="001C0E85">
      <w:pPr>
        <w:keepNext/>
        <w:keepLines/>
        <w:ind w:right="140"/>
        <w:jc w:val="both"/>
        <w:rPr>
          <w:rFonts w:ascii="Tahoma" w:eastAsia="Calibri" w:hAnsi="Tahoma" w:cs="Tahoma"/>
          <w:lang w:eastAsia="en-US"/>
        </w:rPr>
      </w:pPr>
    </w:p>
    <w:p w14:paraId="13E09E48" w14:textId="22D5DC10" w:rsidR="001C0E85" w:rsidRPr="001C0E85" w:rsidRDefault="001C0E85" w:rsidP="001C0E85">
      <w:pPr>
        <w:keepNext/>
        <w:keepLines/>
        <w:ind w:right="140"/>
        <w:jc w:val="both"/>
        <w:rPr>
          <w:rFonts w:ascii="Tahoma" w:eastAsia="Calibri" w:hAnsi="Tahoma" w:cs="Tahoma"/>
          <w:lang w:eastAsia="en-US"/>
        </w:rPr>
      </w:pPr>
      <w:r w:rsidRPr="001C0E85">
        <w:rPr>
          <w:rFonts w:ascii="Tahoma" w:eastAsia="Calibri" w:hAnsi="Tahoma" w:cs="Tahoma"/>
          <w:lang w:eastAsia="en-US"/>
        </w:rPr>
        <w:t>Ponudnik mora v ponudbi priložiti fotokopije dovoljenj oziroma potrdil v skladu s tč. 3.</w:t>
      </w:r>
      <w:r w:rsidR="00506DB5" w:rsidRPr="00506DB5">
        <w:rPr>
          <w:rFonts w:ascii="Tahoma" w:eastAsia="Calibri" w:hAnsi="Tahoma" w:cs="Tahoma"/>
          <w:lang w:eastAsia="en-US"/>
        </w:rPr>
        <w:t>3</w:t>
      </w:r>
      <w:r w:rsidRPr="001C0E85">
        <w:rPr>
          <w:rFonts w:ascii="Tahoma" w:eastAsia="Calibri" w:hAnsi="Tahoma" w:cs="Tahoma"/>
          <w:lang w:eastAsia="en-US"/>
        </w:rPr>
        <w:t xml:space="preserve">.2. razpisne dokumentacije. </w:t>
      </w:r>
    </w:p>
    <w:bookmarkEnd w:id="14"/>
    <w:p w14:paraId="7A0B8E98" w14:textId="286A5F85" w:rsidR="001C0E85" w:rsidRPr="00506DB5" w:rsidRDefault="001C0E85" w:rsidP="00872690">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815FCB" w:rsidRPr="00506DB5" w14:paraId="3A21C9A8" w14:textId="77777777" w:rsidTr="006463CE">
        <w:tc>
          <w:tcPr>
            <w:tcW w:w="212" w:type="dxa"/>
            <w:tcBorders>
              <w:right w:val="nil"/>
            </w:tcBorders>
          </w:tcPr>
          <w:p w14:paraId="2901BAF7" w14:textId="77777777" w:rsidR="00815FCB" w:rsidRPr="00506DB5" w:rsidRDefault="00815FCB"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426E6FA5" w14:textId="77777777" w:rsidR="00815FCB" w:rsidRPr="00506DB5" w:rsidRDefault="00815FCB" w:rsidP="006463CE">
            <w:pPr>
              <w:keepNext/>
              <w:keepLines/>
              <w:jc w:val="both"/>
              <w:rPr>
                <w:rFonts w:ascii="Tahoma" w:hAnsi="Tahoma" w:cs="Tahoma"/>
              </w:rPr>
            </w:pPr>
            <w:r w:rsidRPr="00506DB5">
              <w:rPr>
                <w:rFonts w:ascii="Tahoma" w:hAnsi="Tahoma" w:cs="Tahoma"/>
              </w:rPr>
              <w:t>IZJAVA O TRANSPORTNIH SREDSTVIH</w:t>
            </w:r>
          </w:p>
        </w:tc>
        <w:tc>
          <w:tcPr>
            <w:tcW w:w="872" w:type="dxa"/>
            <w:tcBorders>
              <w:right w:val="nil"/>
            </w:tcBorders>
          </w:tcPr>
          <w:p w14:paraId="21BDE595"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0D1D5A67" w14:textId="77777777" w:rsidR="00815FCB" w:rsidRPr="00506DB5" w:rsidRDefault="00815FCB" w:rsidP="006463CE">
            <w:pPr>
              <w:keepNext/>
              <w:keepLines/>
              <w:jc w:val="both"/>
              <w:rPr>
                <w:rFonts w:ascii="Tahoma" w:hAnsi="Tahoma" w:cs="Tahoma"/>
                <w:b/>
                <w:i/>
              </w:rPr>
            </w:pPr>
            <w:r w:rsidRPr="00506DB5">
              <w:rPr>
                <w:rFonts w:ascii="Tahoma" w:hAnsi="Tahoma" w:cs="Tahoma"/>
                <w:b/>
                <w:i/>
              </w:rPr>
              <w:t>8</w:t>
            </w:r>
          </w:p>
        </w:tc>
      </w:tr>
    </w:tbl>
    <w:p w14:paraId="01241AA5" w14:textId="77777777" w:rsidR="00815FCB" w:rsidRPr="00506DB5" w:rsidRDefault="00815FCB" w:rsidP="00815FCB">
      <w:pPr>
        <w:keepNext/>
        <w:keepLines/>
        <w:rPr>
          <w:rFonts w:ascii="Tahoma" w:eastAsia="Calibri" w:hAnsi="Tahoma" w:cs="Tahoma"/>
          <w:lang w:eastAsia="en-US"/>
        </w:rPr>
      </w:pPr>
    </w:p>
    <w:p w14:paraId="272ABA14" w14:textId="33B9FCCD" w:rsidR="00815FCB" w:rsidRPr="00815FCB" w:rsidRDefault="00815FCB" w:rsidP="00815FCB">
      <w:pPr>
        <w:keepNext/>
        <w:keepLines/>
        <w:rPr>
          <w:rFonts w:ascii="Tahoma" w:eastAsia="Calibri" w:hAnsi="Tahoma" w:cs="Tahoma"/>
          <w:lang w:eastAsia="en-US"/>
        </w:rPr>
      </w:pPr>
      <w:r w:rsidRPr="00815FCB">
        <w:rPr>
          <w:rFonts w:ascii="Tahoma" w:eastAsia="Calibri" w:hAnsi="Tahoma" w:cs="Tahoma"/>
          <w:lang w:eastAsia="en-US"/>
        </w:rPr>
        <w:t>Ponudnik mora prilogo izpolniti, podpisati in žigosati ter priložiti v ponudbi.</w:t>
      </w:r>
    </w:p>
    <w:p w14:paraId="13DF465D" w14:textId="59D7B6E8" w:rsidR="001C0E85" w:rsidRPr="00506DB5" w:rsidRDefault="001C0E85" w:rsidP="00872690">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815FCB" w:rsidRPr="00506DB5" w14:paraId="2843F9BC" w14:textId="77777777" w:rsidTr="006463CE">
        <w:tc>
          <w:tcPr>
            <w:tcW w:w="212" w:type="dxa"/>
            <w:tcBorders>
              <w:right w:val="nil"/>
            </w:tcBorders>
          </w:tcPr>
          <w:p w14:paraId="0A2E2584" w14:textId="77777777" w:rsidR="00815FCB" w:rsidRPr="00506DB5" w:rsidRDefault="00815FCB"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2761F832" w14:textId="77777777" w:rsidR="00815FCB" w:rsidRPr="00506DB5" w:rsidRDefault="00815FCB" w:rsidP="006463CE">
            <w:pPr>
              <w:keepNext/>
              <w:keepLines/>
              <w:jc w:val="both"/>
              <w:rPr>
                <w:rFonts w:ascii="Tahoma" w:hAnsi="Tahoma" w:cs="Tahoma"/>
              </w:rPr>
            </w:pPr>
            <w:r w:rsidRPr="00506DB5">
              <w:rPr>
                <w:rFonts w:ascii="Tahoma" w:hAnsi="Tahoma" w:cs="Tahoma"/>
              </w:rPr>
              <w:t>POTRDILO NAROČNIKA O OGLEDU OBJEKTA</w:t>
            </w:r>
          </w:p>
        </w:tc>
        <w:tc>
          <w:tcPr>
            <w:tcW w:w="872" w:type="dxa"/>
            <w:tcBorders>
              <w:right w:val="nil"/>
            </w:tcBorders>
          </w:tcPr>
          <w:p w14:paraId="747B5553"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3A855613" w14:textId="77777777" w:rsidR="00815FCB" w:rsidRPr="00506DB5" w:rsidRDefault="00815FCB" w:rsidP="006463CE">
            <w:pPr>
              <w:keepNext/>
              <w:keepLines/>
              <w:jc w:val="both"/>
              <w:rPr>
                <w:rFonts w:ascii="Tahoma" w:hAnsi="Tahoma" w:cs="Tahoma"/>
                <w:b/>
                <w:i/>
              </w:rPr>
            </w:pPr>
            <w:r w:rsidRPr="00506DB5">
              <w:rPr>
                <w:rFonts w:ascii="Tahoma" w:hAnsi="Tahoma" w:cs="Tahoma"/>
                <w:b/>
                <w:i/>
              </w:rPr>
              <w:t>9</w:t>
            </w:r>
          </w:p>
        </w:tc>
      </w:tr>
    </w:tbl>
    <w:p w14:paraId="3F677E92" w14:textId="77777777" w:rsidR="00815FCB" w:rsidRPr="00506DB5" w:rsidRDefault="00815FCB" w:rsidP="00815FCB">
      <w:pPr>
        <w:keepNext/>
        <w:keepLines/>
        <w:rPr>
          <w:rFonts w:ascii="Tahoma" w:eastAsia="Calibri" w:hAnsi="Tahoma" w:cs="Tahoma"/>
          <w:lang w:eastAsia="en-US"/>
        </w:rPr>
      </w:pPr>
    </w:p>
    <w:p w14:paraId="37CD4018" w14:textId="75F126B9" w:rsidR="00815FCB" w:rsidRPr="00815FCB" w:rsidRDefault="00815FCB" w:rsidP="00815FCB">
      <w:pPr>
        <w:keepNext/>
        <w:keepLines/>
        <w:rPr>
          <w:rFonts w:ascii="Tahoma" w:eastAsia="Calibri" w:hAnsi="Tahoma" w:cs="Tahoma"/>
          <w:lang w:eastAsia="en-US"/>
        </w:rPr>
      </w:pPr>
      <w:r w:rsidRPr="00815FCB">
        <w:rPr>
          <w:rFonts w:ascii="Tahoma" w:eastAsia="Calibri" w:hAnsi="Tahoma" w:cs="Tahoma"/>
          <w:lang w:eastAsia="en-US"/>
        </w:rPr>
        <w:t>Potrdilo prinese ponudnik na ogled objekta, kjer ga skupaj z naročnikom podpišeta.</w:t>
      </w:r>
    </w:p>
    <w:p w14:paraId="4390BDB2" w14:textId="22CA2038" w:rsidR="00815FCB" w:rsidRPr="00506DB5" w:rsidRDefault="00815FCB" w:rsidP="00872690">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815FCB" w:rsidRPr="00506DB5" w14:paraId="07F3BF8B" w14:textId="77777777" w:rsidTr="006463CE">
        <w:tc>
          <w:tcPr>
            <w:tcW w:w="212" w:type="dxa"/>
            <w:tcBorders>
              <w:right w:val="nil"/>
            </w:tcBorders>
          </w:tcPr>
          <w:p w14:paraId="2E8F2B2F" w14:textId="77777777" w:rsidR="00815FCB" w:rsidRPr="00506DB5" w:rsidRDefault="00815FCB"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45787839" w14:textId="77777777" w:rsidR="00815FCB" w:rsidRPr="00506DB5" w:rsidRDefault="00815FCB" w:rsidP="006463CE">
            <w:pPr>
              <w:keepNext/>
              <w:keepLines/>
              <w:jc w:val="both"/>
              <w:rPr>
                <w:rFonts w:ascii="Tahoma" w:hAnsi="Tahoma" w:cs="Tahoma"/>
              </w:rPr>
            </w:pPr>
            <w:r w:rsidRPr="00506DB5">
              <w:rPr>
                <w:rFonts w:ascii="Tahoma" w:hAnsi="Tahoma" w:cs="Tahoma"/>
              </w:rPr>
              <w:t>ZAGOTAVLJANJE VARNOSTI IN ZDRAVJA PRI DELU</w:t>
            </w:r>
          </w:p>
        </w:tc>
        <w:tc>
          <w:tcPr>
            <w:tcW w:w="850" w:type="dxa"/>
            <w:tcBorders>
              <w:right w:val="nil"/>
            </w:tcBorders>
          </w:tcPr>
          <w:p w14:paraId="39A90DDB"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426" w:type="dxa"/>
            <w:tcBorders>
              <w:left w:val="nil"/>
            </w:tcBorders>
          </w:tcPr>
          <w:p w14:paraId="25855AA9" w14:textId="77777777" w:rsidR="00815FCB" w:rsidRPr="00506DB5" w:rsidRDefault="00815FCB" w:rsidP="006463CE">
            <w:pPr>
              <w:keepNext/>
              <w:keepLines/>
              <w:jc w:val="both"/>
              <w:rPr>
                <w:rFonts w:ascii="Tahoma" w:hAnsi="Tahoma" w:cs="Tahoma"/>
                <w:b/>
                <w:i/>
              </w:rPr>
            </w:pPr>
            <w:r w:rsidRPr="00506DB5">
              <w:rPr>
                <w:rFonts w:ascii="Tahoma" w:hAnsi="Tahoma" w:cs="Tahoma"/>
                <w:b/>
                <w:i/>
              </w:rPr>
              <w:t>10</w:t>
            </w:r>
          </w:p>
        </w:tc>
      </w:tr>
    </w:tbl>
    <w:p w14:paraId="3F42D3EB" w14:textId="1B269DC4" w:rsidR="00815FCB" w:rsidRPr="00506DB5" w:rsidRDefault="00815FCB" w:rsidP="00872690">
      <w:pPr>
        <w:keepNext/>
        <w:keepLines/>
        <w:jc w:val="both"/>
        <w:rPr>
          <w:rFonts w:ascii="Tahoma" w:hAnsi="Tahoma" w:cs="Tahoma"/>
          <w:u w:val="single"/>
        </w:rPr>
      </w:pPr>
    </w:p>
    <w:p w14:paraId="6EFAD598" w14:textId="77777777" w:rsidR="00815FCB" w:rsidRPr="00815FCB" w:rsidRDefault="00815FCB" w:rsidP="00815FCB">
      <w:pPr>
        <w:keepNext/>
        <w:keepLines/>
        <w:jc w:val="both"/>
        <w:rPr>
          <w:rFonts w:ascii="Tahoma" w:eastAsia="Calibri" w:hAnsi="Tahoma" w:cs="Tahoma"/>
          <w:lang w:eastAsia="en-US"/>
        </w:rPr>
      </w:pPr>
      <w:r w:rsidRPr="00815FCB">
        <w:rPr>
          <w:rFonts w:ascii="Tahoma" w:eastAsia="Calibri" w:hAnsi="Tahoma" w:cs="Tahoma"/>
          <w:lang w:eastAsia="en-US"/>
        </w:rPr>
        <w:t>Ponudnik mora obrazec izjave izpolniti, podpisati in žigosati ter priložiti v ponudbi.</w:t>
      </w:r>
    </w:p>
    <w:p w14:paraId="337F33A8" w14:textId="31ED8A80" w:rsidR="00815FCB" w:rsidRPr="00506DB5" w:rsidRDefault="00815FCB" w:rsidP="00872690">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815FCB" w:rsidRPr="00506DB5" w14:paraId="73DC3A69" w14:textId="77777777" w:rsidTr="006463CE">
        <w:tc>
          <w:tcPr>
            <w:tcW w:w="212" w:type="dxa"/>
            <w:tcBorders>
              <w:right w:val="nil"/>
            </w:tcBorders>
          </w:tcPr>
          <w:p w14:paraId="7FA884D2" w14:textId="77777777" w:rsidR="00815FCB" w:rsidRPr="00506DB5" w:rsidRDefault="00815FCB"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7EFC5988" w14:textId="77777777" w:rsidR="00815FCB" w:rsidRPr="00506DB5" w:rsidRDefault="00815FCB" w:rsidP="006463CE">
            <w:pPr>
              <w:keepNext/>
              <w:keepLines/>
              <w:jc w:val="both"/>
              <w:rPr>
                <w:rFonts w:ascii="Tahoma" w:hAnsi="Tahoma" w:cs="Tahoma"/>
              </w:rPr>
            </w:pPr>
            <w:r w:rsidRPr="00506DB5">
              <w:rPr>
                <w:rFonts w:ascii="Tahoma" w:hAnsi="Tahoma" w:cs="Tahoma"/>
              </w:rPr>
              <w:t>POSTOPEK RAVNANJA Z GRADBENIM KOMPOZITOM IN ODPADNIM PEPELOM</w:t>
            </w:r>
          </w:p>
        </w:tc>
        <w:tc>
          <w:tcPr>
            <w:tcW w:w="850" w:type="dxa"/>
            <w:tcBorders>
              <w:right w:val="nil"/>
            </w:tcBorders>
          </w:tcPr>
          <w:p w14:paraId="3203B051" w14:textId="77777777" w:rsidR="00815FCB" w:rsidRPr="00506DB5" w:rsidRDefault="00815FCB" w:rsidP="006463CE">
            <w:pPr>
              <w:keepNext/>
              <w:keepLines/>
              <w:jc w:val="both"/>
              <w:rPr>
                <w:rFonts w:ascii="Tahoma" w:hAnsi="Tahoma" w:cs="Tahoma"/>
                <w:b/>
              </w:rPr>
            </w:pPr>
            <w:r w:rsidRPr="00506DB5">
              <w:rPr>
                <w:rFonts w:ascii="Tahoma" w:hAnsi="Tahoma" w:cs="Tahoma"/>
                <w:b/>
                <w:i/>
              </w:rPr>
              <w:t xml:space="preserve">Priloga </w:t>
            </w:r>
          </w:p>
        </w:tc>
        <w:tc>
          <w:tcPr>
            <w:tcW w:w="426" w:type="dxa"/>
            <w:tcBorders>
              <w:left w:val="nil"/>
            </w:tcBorders>
          </w:tcPr>
          <w:p w14:paraId="528FDB48" w14:textId="77777777" w:rsidR="00815FCB" w:rsidRPr="00506DB5" w:rsidRDefault="00815FCB" w:rsidP="006463CE">
            <w:pPr>
              <w:keepNext/>
              <w:keepLines/>
              <w:jc w:val="both"/>
              <w:rPr>
                <w:rFonts w:ascii="Tahoma" w:hAnsi="Tahoma" w:cs="Tahoma"/>
                <w:b/>
                <w:i/>
              </w:rPr>
            </w:pPr>
            <w:r w:rsidRPr="00506DB5">
              <w:rPr>
                <w:rFonts w:ascii="Tahoma" w:hAnsi="Tahoma" w:cs="Tahoma"/>
                <w:b/>
                <w:i/>
              </w:rPr>
              <w:t>11</w:t>
            </w:r>
          </w:p>
        </w:tc>
      </w:tr>
    </w:tbl>
    <w:p w14:paraId="00E71B82" w14:textId="77777777" w:rsidR="00815FCB" w:rsidRPr="00506DB5" w:rsidRDefault="00815FCB" w:rsidP="00872690">
      <w:pPr>
        <w:keepNext/>
        <w:keepLines/>
        <w:jc w:val="both"/>
        <w:rPr>
          <w:rFonts w:ascii="Tahoma" w:hAnsi="Tahoma" w:cs="Tahoma"/>
          <w:u w:val="single"/>
        </w:rPr>
      </w:pPr>
    </w:p>
    <w:p w14:paraId="15783D4E" w14:textId="77777777" w:rsidR="00815FCB" w:rsidRPr="00815FCB" w:rsidRDefault="00815FCB" w:rsidP="00815FCB">
      <w:pPr>
        <w:keepNext/>
        <w:keepLines/>
        <w:jc w:val="both"/>
        <w:rPr>
          <w:rFonts w:ascii="Tahoma" w:eastAsia="Calibri" w:hAnsi="Tahoma" w:cs="Tahoma"/>
          <w:lang w:eastAsia="en-US"/>
        </w:rPr>
      </w:pPr>
      <w:r w:rsidRPr="00815FCB">
        <w:rPr>
          <w:rFonts w:ascii="Tahoma" w:eastAsia="Calibri" w:hAnsi="Tahoma" w:cs="Tahoma"/>
          <w:lang w:eastAsia="en-US"/>
        </w:rPr>
        <w:t>Ponudnik mora obrazec izjave izpolniti, podpisati in žigosati ter priložiti v ponudbi.</w:t>
      </w:r>
    </w:p>
    <w:p w14:paraId="50252D65" w14:textId="62B9C581" w:rsidR="007E1A47" w:rsidRPr="00506DB5" w:rsidRDefault="007E1A47" w:rsidP="00872690">
      <w:pPr>
        <w:keepNext/>
        <w:keepLines/>
        <w:jc w:val="both"/>
        <w:rPr>
          <w:rFonts w:ascii="Tahoma" w:hAnsi="Tahoma" w:cs="Tahoma"/>
          <w:sz w:val="16"/>
        </w:rPr>
      </w:pPr>
    </w:p>
    <w:p w14:paraId="0BDACD58" w14:textId="74B32F9D" w:rsidR="00815FCB" w:rsidRPr="00506DB5" w:rsidRDefault="00815FCB" w:rsidP="00872690">
      <w:pPr>
        <w:keepNext/>
        <w:keepLines/>
        <w:jc w:val="both"/>
        <w:rPr>
          <w:rFonts w:ascii="Tahoma" w:hAnsi="Tahoma" w:cs="Tahoma"/>
          <w:sz w:val="16"/>
        </w:rPr>
      </w:pPr>
    </w:p>
    <w:p w14:paraId="19369CF0" w14:textId="77777777" w:rsidR="00815FCB" w:rsidRPr="00506DB5" w:rsidRDefault="00815FCB" w:rsidP="00872690">
      <w:pPr>
        <w:keepNext/>
        <w:keepLines/>
        <w:jc w:val="both"/>
        <w:rPr>
          <w:rFonts w:ascii="Tahoma" w:hAnsi="Tahoma" w:cs="Tahoma"/>
          <w:sz w:val="16"/>
        </w:rPr>
      </w:pPr>
    </w:p>
    <w:p w14:paraId="6BDE67F8" w14:textId="6ECCFAB9" w:rsidR="00C1187B" w:rsidRPr="00506DB5" w:rsidRDefault="00C1187B" w:rsidP="00872690">
      <w:pPr>
        <w:keepNext/>
        <w:keepLines/>
        <w:jc w:val="both"/>
        <w:rPr>
          <w:rFonts w:ascii="Tahoma" w:hAnsi="Tahoma" w:cs="Tahoma"/>
          <w:sz w:val="16"/>
        </w:rPr>
      </w:pPr>
    </w:p>
    <w:p w14:paraId="610A7568" w14:textId="69470333" w:rsidR="00C1187B" w:rsidRPr="00506DB5" w:rsidRDefault="00C1187B" w:rsidP="00872690">
      <w:pPr>
        <w:keepNext/>
        <w:keepLines/>
        <w:jc w:val="both"/>
        <w:rPr>
          <w:rFonts w:ascii="Tahoma" w:hAnsi="Tahoma" w:cs="Tahoma"/>
          <w:sz w:val="16"/>
        </w:rPr>
      </w:pPr>
    </w:p>
    <w:p w14:paraId="6452B55C" w14:textId="1AD9DA43" w:rsidR="00C1187B" w:rsidRPr="00506DB5" w:rsidRDefault="00C1187B" w:rsidP="00872690">
      <w:pPr>
        <w:keepNext/>
        <w:keepLines/>
        <w:jc w:val="both"/>
        <w:rPr>
          <w:rFonts w:ascii="Tahoma" w:hAnsi="Tahoma" w:cs="Tahoma"/>
          <w:sz w:val="16"/>
        </w:rPr>
      </w:pPr>
    </w:p>
    <w:p w14:paraId="32970492" w14:textId="669732C6" w:rsidR="00CA5CD5" w:rsidRPr="00506DB5" w:rsidRDefault="00CA5CD5" w:rsidP="0087269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CA5CD5" w:rsidRPr="00506DB5" w14:paraId="75736153" w14:textId="77777777" w:rsidTr="006463CE">
        <w:tc>
          <w:tcPr>
            <w:tcW w:w="212" w:type="dxa"/>
            <w:tcBorders>
              <w:right w:val="nil"/>
            </w:tcBorders>
          </w:tcPr>
          <w:p w14:paraId="17708FAB" w14:textId="77777777" w:rsidR="00CA5CD5" w:rsidRPr="00506DB5" w:rsidRDefault="00CA5CD5" w:rsidP="006463CE">
            <w:pPr>
              <w:keepNext/>
              <w:keepLines/>
              <w:jc w:val="both"/>
              <w:rPr>
                <w:rFonts w:ascii="Tahoma" w:hAnsi="Tahoma" w:cs="Tahoma"/>
              </w:rPr>
            </w:pPr>
            <w:bookmarkStart w:id="15" w:name="_Hlk206454057"/>
          </w:p>
        </w:tc>
        <w:tc>
          <w:tcPr>
            <w:tcW w:w="8005" w:type="dxa"/>
            <w:tcBorders>
              <w:top w:val="single" w:sz="4" w:space="0" w:color="auto"/>
              <w:left w:val="nil"/>
              <w:bottom w:val="single" w:sz="4" w:space="0" w:color="auto"/>
            </w:tcBorders>
          </w:tcPr>
          <w:p w14:paraId="54443F7A" w14:textId="77777777" w:rsidR="00CA5CD5" w:rsidRPr="00506DB5" w:rsidRDefault="00CA5CD5" w:rsidP="006463CE">
            <w:pPr>
              <w:keepNext/>
              <w:keepLines/>
              <w:jc w:val="both"/>
              <w:rPr>
                <w:rFonts w:ascii="Tahoma" w:hAnsi="Tahoma" w:cs="Tahoma"/>
              </w:rPr>
            </w:pPr>
            <w:r w:rsidRPr="00506DB5">
              <w:rPr>
                <w:rFonts w:ascii="Tahoma" w:hAnsi="Tahoma" w:cs="Tahoma"/>
              </w:rPr>
              <w:t>POOBLASTILO ZA VLAGANJE IN PODPISOVANJE EVIDENČNIH LISTOV V SISTEMU IS-ODPADKI (vzorec)</w:t>
            </w:r>
          </w:p>
        </w:tc>
        <w:tc>
          <w:tcPr>
            <w:tcW w:w="850" w:type="dxa"/>
            <w:tcBorders>
              <w:right w:val="nil"/>
            </w:tcBorders>
          </w:tcPr>
          <w:p w14:paraId="5944198A" w14:textId="77777777" w:rsidR="00CA5CD5" w:rsidRPr="00506DB5" w:rsidRDefault="00CA5CD5" w:rsidP="006463CE">
            <w:pPr>
              <w:keepNext/>
              <w:keepLines/>
              <w:jc w:val="both"/>
              <w:rPr>
                <w:rFonts w:ascii="Tahoma" w:hAnsi="Tahoma" w:cs="Tahoma"/>
                <w:b/>
              </w:rPr>
            </w:pPr>
            <w:r w:rsidRPr="00506DB5">
              <w:rPr>
                <w:rFonts w:ascii="Tahoma" w:hAnsi="Tahoma" w:cs="Tahoma"/>
                <w:b/>
                <w:i/>
              </w:rPr>
              <w:t xml:space="preserve"> </w:t>
            </w:r>
          </w:p>
        </w:tc>
        <w:tc>
          <w:tcPr>
            <w:tcW w:w="426" w:type="dxa"/>
            <w:tcBorders>
              <w:left w:val="nil"/>
            </w:tcBorders>
          </w:tcPr>
          <w:p w14:paraId="2494A464" w14:textId="77777777" w:rsidR="00CA5CD5" w:rsidRPr="00506DB5" w:rsidRDefault="00CA5CD5" w:rsidP="006463CE">
            <w:pPr>
              <w:keepNext/>
              <w:keepLines/>
              <w:jc w:val="both"/>
              <w:rPr>
                <w:rFonts w:ascii="Tahoma" w:hAnsi="Tahoma" w:cs="Tahoma"/>
                <w:b/>
                <w:i/>
              </w:rPr>
            </w:pPr>
          </w:p>
        </w:tc>
      </w:tr>
      <w:bookmarkEnd w:id="15"/>
    </w:tbl>
    <w:p w14:paraId="1D979410" w14:textId="77777777" w:rsidR="00CA5CD5" w:rsidRPr="00506DB5" w:rsidRDefault="00CA5CD5" w:rsidP="00CA5CD5">
      <w:pPr>
        <w:keepNext/>
        <w:keepLines/>
        <w:jc w:val="both"/>
        <w:rPr>
          <w:rFonts w:ascii="Tahoma" w:eastAsia="Calibri" w:hAnsi="Tahoma" w:cs="Tahoma"/>
          <w:szCs w:val="22"/>
          <w:lang w:eastAsia="en-US"/>
        </w:rPr>
      </w:pPr>
    </w:p>
    <w:p w14:paraId="48020369" w14:textId="000A136B" w:rsidR="00CA5CD5" w:rsidRPr="00CA5CD5" w:rsidRDefault="00CA5CD5" w:rsidP="00CA5CD5">
      <w:pPr>
        <w:keepNext/>
        <w:keepLines/>
        <w:jc w:val="both"/>
        <w:rPr>
          <w:rFonts w:ascii="Tahoma" w:eastAsia="Calibri" w:hAnsi="Tahoma" w:cs="Tahoma"/>
          <w:szCs w:val="22"/>
          <w:lang w:eastAsia="en-US"/>
        </w:rPr>
      </w:pPr>
      <w:r w:rsidRPr="00CA5CD5">
        <w:rPr>
          <w:rFonts w:ascii="Tahoma" w:eastAsia="Calibri" w:hAnsi="Tahoma" w:cs="Tahoma"/>
          <w:szCs w:val="22"/>
          <w:lang w:eastAsia="en-US"/>
        </w:rPr>
        <w:t xml:space="preserve">V prilogi je priložen vzorec pooblastila, vzorca k ponudbeni dokumentaciji ponudniku </w:t>
      </w:r>
      <w:r w:rsidRPr="00CA5CD5">
        <w:rPr>
          <w:rFonts w:ascii="Tahoma" w:eastAsia="Calibri" w:hAnsi="Tahoma" w:cs="Tahoma"/>
          <w:b/>
          <w:szCs w:val="22"/>
          <w:u w:val="single"/>
          <w:lang w:eastAsia="en-US"/>
        </w:rPr>
        <w:t>ni</w:t>
      </w:r>
      <w:r w:rsidRPr="00CA5CD5">
        <w:rPr>
          <w:rFonts w:ascii="Tahoma" w:eastAsia="Calibri" w:hAnsi="Tahoma" w:cs="Tahoma"/>
          <w:szCs w:val="22"/>
          <w:u w:val="single"/>
          <w:lang w:eastAsia="en-US"/>
        </w:rPr>
        <w:t xml:space="preserve"> potrebno priložiti</w:t>
      </w:r>
      <w:r w:rsidRPr="00CA5CD5">
        <w:rPr>
          <w:rFonts w:ascii="Tahoma" w:eastAsia="Calibri" w:hAnsi="Tahoma" w:cs="Tahoma"/>
          <w:szCs w:val="22"/>
          <w:lang w:eastAsia="en-US"/>
        </w:rPr>
        <w:t>.</w:t>
      </w:r>
    </w:p>
    <w:p w14:paraId="5EB41AD9" w14:textId="2F674996" w:rsidR="0042430E" w:rsidRPr="00506DB5" w:rsidRDefault="0042430E" w:rsidP="0087269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CA5CD5" w:rsidRPr="00506DB5" w14:paraId="24D5853B" w14:textId="77777777" w:rsidTr="006463CE">
        <w:tc>
          <w:tcPr>
            <w:tcW w:w="212" w:type="dxa"/>
            <w:tcBorders>
              <w:right w:val="nil"/>
            </w:tcBorders>
          </w:tcPr>
          <w:p w14:paraId="28823C53" w14:textId="77777777" w:rsidR="00CA5CD5" w:rsidRPr="00506DB5" w:rsidRDefault="00CA5CD5"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2750FCBE" w14:textId="308B15C7" w:rsidR="00CA5CD5" w:rsidRPr="00506DB5" w:rsidRDefault="00CA5CD5" w:rsidP="006463CE">
            <w:pPr>
              <w:keepNext/>
              <w:keepLines/>
              <w:jc w:val="both"/>
              <w:rPr>
                <w:rFonts w:ascii="Tahoma" w:hAnsi="Tahoma" w:cs="Tahoma"/>
              </w:rPr>
            </w:pPr>
            <w:r w:rsidRPr="00506DB5">
              <w:rPr>
                <w:rFonts w:ascii="Tahoma" w:hAnsi="Tahoma" w:cs="Tahoma"/>
              </w:rPr>
              <w:t>REGISTRACIJA PO Uredbi REACH</w:t>
            </w:r>
          </w:p>
        </w:tc>
        <w:tc>
          <w:tcPr>
            <w:tcW w:w="850" w:type="dxa"/>
            <w:tcBorders>
              <w:right w:val="nil"/>
            </w:tcBorders>
          </w:tcPr>
          <w:p w14:paraId="68FCCE87" w14:textId="77777777" w:rsidR="00CA5CD5" w:rsidRPr="00506DB5" w:rsidRDefault="00CA5CD5" w:rsidP="006463CE">
            <w:pPr>
              <w:keepNext/>
              <w:keepLines/>
              <w:jc w:val="both"/>
              <w:rPr>
                <w:rFonts w:ascii="Tahoma" w:hAnsi="Tahoma" w:cs="Tahoma"/>
                <w:b/>
              </w:rPr>
            </w:pPr>
            <w:r w:rsidRPr="00506DB5">
              <w:rPr>
                <w:rFonts w:ascii="Tahoma" w:hAnsi="Tahoma" w:cs="Tahoma"/>
                <w:b/>
                <w:i/>
              </w:rPr>
              <w:t xml:space="preserve"> </w:t>
            </w:r>
          </w:p>
        </w:tc>
        <w:tc>
          <w:tcPr>
            <w:tcW w:w="426" w:type="dxa"/>
            <w:tcBorders>
              <w:left w:val="nil"/>
            </w:tcBorders>
          </w:tcPr>
          <w:p w14:paraId="458BF226" w14:textId="77777777" w:rsidR="00CA5CD5" w:rsidRPr="00506DB5" w:rsidRDefault="00CA5CD5" w:rsidP="006463CE">
            <w:pPr>
              <w:keepNext/>
              <w:keepLines/>
              <w:jc w:val="both"/>
              <w:rPr>
                <w:rFonts w:ascii="Tahoma" w:hAnsi="Tahoma" w:cs="Tahoma"/>
                <w:b/>
                <w:i/>
              </w:rPr>
            </w:pPr>
          </w:p>
        </w:tc>
      </w:tr>
    </w:tbl>
    <w:p w14:paraId="287ECF5E" w14:textId="23E614C1" w:rsidR="00CA5CD5" w:rsidRPr="00506DB5" w:rsidRDefault="00CA5CD5" w:rsidP="00872690">
      <w:pPr>
        <w:keepNext/>
        <w:keepLines/>
        <w:jc w:val="both"/>
        <w:rPr>
          <w:rFonts w:ascii="Tahoma" w:hAnsi="Tahoma" w:cs="Tahoma"/>
        </w:rPr>
      </w:pPr>
    </w:p>
    <w:p w14:paraId="7842D7B6" w14:textId="77777777" w:rsidR="00CA5CD5" w:rsidRPr="00CA5CD5" w:rsidRDefault="00CA5CD5" w:rsidP="00CA5CD5">
      <w:pPr>
        <w:keepNext/>
        <w:keepLines/>
        <w:jc w:val="both"/>
        <w:rPr>
          <w:rFonts w:ascii="Tahoma" w:eastAsia="Calibri" w:hAnsi="Tahoma" w:cs="Tahoma"/>
          <w:szCs w:val="22"/>
          <w:lang w:eastAsia="en-US"/>
        </w:rPr>
      </w:pPr>
      <w:r w:rsidRPr="00CA5CD5">
        <w:rPr>
          <w:rFonts w:ascii="Tahoma" w:eastAsia="Calibri" w:hAnsi="Tahoma" w:cs="Tahoma"/>
          <w:szCs w:val="22"/>
          <w:lang w:eastAsia="en-US"/>
        </w:rPr>
        <w:t>Razpisni dokumentaciji je kot samostojna priloga priložena registracija pepela in žlindre z oznako EC 931-322-8, ki jo je izdala Evropska Agencija za kemikalije (ECHA) z dne 12. 8. 2020.</w:t>
      </w:r>
    </w:p>
    <w:p w14:paraId="642C7D00" w14:textId="77777777" w:rsidR="00CA5CD5" w:rsidRPr="00506DB5" w:rsidRDefault="00CA5CD5" w:rsidP="0087269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2973F2" w:rsidRPr="00506DB5" w14:paraId="48E601F8" w14:textId="77777777" w:rsidTr="006463CE">
        <w:tc>
          <w:tcPr>
            <w:tcW w:w="212" w:type="dxa"/>
            <w:tcBorders>
              <w:right w:val="nil"/>
            </w:tcBorders>
          </w:tcPr>
          <w:p w14:paraId="2EAE0024" w14:textId="77777777" w:rsidR="002973F2" w:rsidRPr="00506DB5" w:rsidRDefault="002973F2" w:rsidP="006463CE">
            <w:pPr>
              <w:keepNext/>
              <w:keepLines/>
              <w:jc w:val="both"/>
              <w:rPr>
                <w:rFonts w:ascii="Tahoma" w:hAnsi="Tahoma" w:cs="Tahoma"/>
              </w:rPr>
            </w:pPr>
            <w:bookmarkStart w:id="16" w:name="_Hlk205761417"/>
          </w:p>
        </w:tc>
        <w:tc>
          <w:tcPr>
            <w:tcW w:w="8080" w:type="dxa"/>
            <w:tcBorders>
              <w:top w:val="single" w:sz="4" w:space="0" w:color="auto"/>
              <w:left w:val="nil"/>
              <w:bottom w:val="single" w:sz="4" w:space="0" w:color="auto"/>
            </w:tcBorders>
          </w:tcPr>
          <w:p w14:paraId="644828A9" w14:textId="77777777" w:rsidR="002973F2" w:rsidRPr="00506DB5" w:rsidRDefault="002973F2" w:rsidP="006463CE">
            <w:pPr>
              <w:keepNext/>
              <w:keepLines/>
              <w:jc w:val="both"/>
              <w:rPr>
                <w:rFonts w:ascii="Tahoma" w:hAnsi="Tahoma" w:cs="Tahoma"/>
              </w:rPr>
            </w:pPr>
            <w:r w:rsidRPr="00506DB5">
              <w:rPr>
                <w:rFonts w:ascii="Tahoma" w:hAnsi="Tahoma" w:cs="Tahoma"/>
              </w:rPr>
              <w:t>VZOREC OKVIRNEGA SPORAZUMA - za postavke 1., 2. in 3.</w:t>
            </w:r>
          </w:p>
        </w:tc>
        <w:tc>
          <w:tcPr>
            <w:tcW w:w="872" w:type="dxa"/>
            <w:tcBorders>
              <w:right w:val="nil"/>
            </w:tcBorders>
          </w:tcPr>
          <w:p w14:paraId="3F4CD574" w14:textId="1E023FD3" w:rsidR="002973F2" w:rsidRPr="00506DB5" w:rsidRDefault="002973F2"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01A598DD" w14:textId="78096003" w:rsidR="002973F2" w:rsidRPr="00506DB5" w:rsidRDefault="002973F2" w:rsidP="006463CE">
            <w:pPr>
              <w:keepNext/>
              <w:keepLines/>
              <w:jc w:val="both"/>
              <w:rPr>
                <w:rFonts w:ascii="Tahoma" w:hAnsi="Tahoma" w:cs="Tahoma"/>
                <w:b/>
                <w:i/>
              </w:rPr>
            </w:pPr>
          </w:p>
        </w:tc>
      </w:tr>
      <w:bookmarkEnd w:id="16"/>
    </w:tbl>
    <w:p w14:paraId="3AE65CF7" w14:textId="77777777" w:rsidR="002973F2" w:rsidRPr="00506DB5" w:rsidRDefault="002973F2" w:rsidP="002973F2">
      <w:pPr>
        <w:keepNext/>
        <w:keepLines/>
        <w:jc w:val="both"/>
        <w:rPr>
          <w:rFonts w:ascii="Tahoma" w:hAnsi="Tahoma" w:cs="Tahoma"/>
          <w:sz w:val="16"/>
        </w:rPr>
      </w:pPr>
    </w:p>
    <w:p w14:paraId="328934D1" w14:textId="1A4ABF03" w:rsidR="002973F2" w:rsidRPr="00506DB5" w:rsidRDefault="002973F2" w:rsidP="002973F2">
      <w:pPr>
        <w:keepNext/>
        <w:keepLines/>
        <w:jc w:val="both"/>
        <w:rPr>
          <w:rFonts w:ascii="Tahoma" w:hAnsi="Tahoma" w:cs="Tahoma"/>
          <w:sz w:val="16"/>
        </w:rPr>
      </w:pPr>
      <w:r w:rsidRPr="00506DB5">
        <w:rPr>
          <w:rFonts w:ascii="Tahoma" w:hAnsi="Tahoma" w:cs="Tahoma"/>
        </w:rPr>
        <w:t xml:space="preserve">Kandidat z oddajo prijave (oz. s Prilogo 3/1) potrdi, da se strinja z vsebino vzorca okvirnega sporazuma, </w:t>
      </w:r>
      <w:r w:rsidRPr="00506DB5">
        <w:rPr>
          <w:rFonts w:ascii="Tahoma" w:hAnsi="Tahoma" w:cs="Tahoma"/>
          <w:u w:val="single"/>
        </w:rPr>
        <w:t xml:space="preserve">zato ga k ponudbeni dokumentaciji kandidatu </w:t>
      </w:r>
      <w:r w:rsidRPr="00506DB5">
        <w:rPr>
          <w:rFonts w:ascii="Tahoma" w:hAnsi="Tahoma" w:cs="Tahoma"/>
          <w:b/>
          <w:u w:val="single"/>
        </w:rPr>
        <w:t>ni</w:t>
      </w:r>
      <w:r w:rsidRPr="00506DB5">
        <w:rPr>
          <w:rFonts w:ascii="Tahoma" w:hAnsi="Tahoma" w:cs="Tahoma"/>
          <w:u w:val="single"/>
        </w:rPr>
        <w:t xml:space="preserve"> potrebno priložiti</w:t>
      </w:r>
      <w:r w:rsidRPr="00506DB5">
        <w:rPr>
          <w:rFonts w:ascii="Tahoma" w:hAnsi="Tahoma" w:cs="Tahoma"/>
        </w:rPr>
        <w:t xml:space="preserve">.    </w:t>
      </w:r>
    </w:p>
    <w:p w14:paraId="54BBFB89" w14:textId="77777777" w:rsidR="002973F2" w:rsidRPr="00506DB5" w:rsidRDefault="002973F2" w:rsidP="002973F2">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2973F2" w:rsidRPr="00506DB5" w14:paraId="0A6DAC77" w14:textId="77777777" w:rsidTr="006463CE">
        <w:tc>
          <w:tcPr>
            <w:tcW w:w="212" w:type="dxa"/>
            <w:tcBorders>
              <w:right w:val="nil"/>
            </w:tcBorders>
          </w:tcPr>
          <w:p w14:paraId="4AAD86CB" w14:textId="77777777" w:rsidR="002973F2" w:rsidRPr="00506DB5" w:rsidRDefault="002973F2" w:rsidP="006463CE">
            <w:pPr>
              <w:keepNext/>
              <w:keepLines/>
              <w:jc w:val="both"/>
              <w:rPr>
                <w:rFonts w:ascii="Tahoma" w:hAnsi="Tahoma" w:cs="Tahoma"/>
              </w:rPr>
            </w:pPr>
            <w:bookmarkStart w:id="17" w:name="_Hlk205761670"/>
          </w:p>
        </w:tc>
        <w:tc>
          <w:tcPr>
            <w:tcW w:w="8080" w:type="dxa"/>
            <w:tcBorders>
              <w:top w:val="single" w:sz="4" w:space="0" w:color="auto"/>
              <w:left w:val="nil"/>
              <w:bottom w:val="single" w:sz="4" w:space="0" w:color="auto"/>
            </w:tcBorders>
          </w:tcPr>
          <w:p w14:paraId="7E18F348" w14:textId="77777777" w:rsidR="002973F2" w:rsidRPr="00506DB5" w:rsidRDefault="002973F2" w:rsidP="006463CE">
            <w:pPr>
              <w:keepNext/>
              <w:keepLines/>
              <w:jc w:val="both"/>
              <w:rPr>
                <w:rFonts w:ascii="Tahoma" w:hAnsi="Tahoma" w:cs="Tahoma"/>
              </w:rPr>
            </w:pPr>
            <w:r w:rsidRPr="00506DB5">
              <w:rPr>
                <w:rFonts w:ascii="Tahoma" w:hAnsi="Tahoma" w:cs="Tahoma"/>
              </w:rPr>
              <w:t xml:space="preserve">VZOREC OKVIRNEGA SPORAZUMA - za postavko 4. </w:t>
            </w:r>
          </w:p>
        </w:tc>
        <w:tc>
          <w:tcPr>
            <w:tcW w:w="872" w:type="dxa"/>
            <w:tcBorders>
              <w:right w:val="nil"/>
            </w:tcBorders>
          </w:tcPr>
          <w:p w14:paraId="1E3A13AF" w14:textId="1C1C8B40" w:rsidR="002973F2" w:rsidRPr="00506DB5" w:rsidRDefault="002973F2"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3511E43C" w14:textId="0E16E0BB" w:rsidR="002973F2" w:rsidRPr="00506DB5" w:rsidRDefault="002973F2" w:rsidP="006463CE">
            <w:pPr>
              <w:keepNext/>
              <w:keepLines/>
              <w:jc w:val="both"/>
              <w:rPr>
                <w:rFonts w:ascii="Tahoma" w:hAnsi="Tahoma" w:cs="Tahoma"/>
                <w:b/>
                <w:i/>
              </w:rPr>
            </w:pPr>
          </w:p>
        </w:tc>
      </w:tr>
      <w:bookmarkEnd w:id="17"/>
    </w:tbl>
    <w:p w14:paraId="2C7DFC77" w14:textId="77777777" w:rsidR="002973F2" w:rsidRPr="00506DB5" w:rsidRDefault="002973F2" w:rsidP="002973F2">
      <w:pPr>
        <w:keepNext/>
        <w:keepLines/>
        <w:jc w:val="both"/>
        <w:rPr>
          <w:rFonts w:ascii="Tahoma" w:hAnsi="Tahoma" w:cs="Tahoma"/>
        </w:rPr>
      </w:pPr>
    </w:p>
    <w:p w14:paraId="784B33A6" w14:textId="494295A0" w:rsidR="002973F2" w:rsidRPr="00506DB5" w:rsidRDefault="002973F2" w:rsidP="002973F2">
      <w:pPr>
        <w:keepNext/>
        <w:keepLines/>
        <w:jc w:val="both"/>
        <w:rPr>
          <w:rFonts w:ascii="Tahoma" w:hAnsi="Tahoma" w:cs="Tahoma"/>
          <w:sz w:val="16"/>
        </w:rPr>
      </w:pPr>
      <w:r w:rsidRPr="00506DB5">
        <w:rPr>
          <w:rFonts w:ascii="Tahoma" w:hAnsi="Tahoma" w:cs="Tahoma"/>
        </w:rPr>
        <w:t xml:space="preserve">Kandidat z oddajo prijave (oz. s Prilogo 3/1) potrdi, da se strinja z vsebino vzorca okvirnega sporazuma, </w:t>
      </w:r>
      <w:r w:rsidRPr="00506DB5">
        <w:rPr>
          <w:rFonts w:ascii="Tahoma" w:hAnsi="Tahoma" w:cs="Tahoma"/>
          <w:u w:val="single"/>
        </w:rPr>
        <w:t xml:space="preserve">zato ga k ponudbeni dokumentaciji kandidatu </w:t>
      </w:r>
      <w:r w:rsidRPr="00506DB5">
        <w:rPr>
          <w:rFonts w:ascii="Tahoma" w:hAnsi="Tahoma" w:cs="Tahoma"/>
          <w:b/>
          <w:u w:val="single"/>
        </w:rPr>
        <w:t>ni</w:t>
      </w:r>
      <w:r w:rsidRPr="00506DB5">
        <w:rPr>
          <w:rFonts w:ascii="Tahoma" w:hAnsi="Tahoma" w:cs="Tahoma"/>
          <w:u w:val="single"/>
        </w:rPr>
        <w:t xml:space="preserve"> potrebno priložiti</w:t>
      </w:r>
      <w:r w:rsidRPr="00506DB5">
        <w:rPr>
          <w:rFonts w:ascii="Tahoma" w:hAnsi="Tahoma" w:cs="Tahoma"/>
        </w:rPr>
        <w:t xml:space="preserve">.    </w:t>
      </w:r>
    </w:p>
    <w:p w14:paraId="28B496E4" w14:textId="77777777" w:rsidR="00CA5CD5" w:rsidRPr="00506DB5" w:rsidRDefault="00CA5CD5"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CA5CD5" w:rsidRPr="00506DB5" w14:paraId="43735DF6" w14:textId="77777777" w:rsidTr="006463CE">
        <w:tc>
          <w:tcPr>
            <w:tcW w:w="212" w:type="dxa"/>
            <w:tcBorders>
              <w:right w:val="nil"/>
            </w:tcBorders>
          </w:tcPr>
          <w:p w14:paraId="330D60E0" w14:textId="77777777" w:rsidR="00CA5CD5" w:rsidRPr="00506DB5" w:rsidRDefault="00CA5CD5"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234A461F" w14:textId="2D933776" w:rsidR="00CA5CD5" w:rsidRPr="00506DB5" w:rsidRDefault="00CA5CD5" w:rsidP="006463CE">
            <w:pPr>
              <w:keepNext/>
              <w:keepLines/>
              <w:jc w:val="both"/>
              <w:rPr>
                <w:rFonts w:ascii="Tahoma" w:hAnsi="Tahoma" w:cs="Tahoma"/>
              </w:rPr>
            </w:pPr>
            <w:r w:rsidRPr="00506DB5">
              <w:rPr>
                <w:rFonts w:ascii="Tahoma" w:hAnsi="Tahoma" w:cs="Tahoma"/>
              </w:rPr>
              <w:t>PISNI SPORAZUM O SKUPNIH VARNOSTNIH UKREPIH IN RAVNANJU Z OKOLJEM (vzorec)</w:t>
            </w:r>
          </w:p>
        </w:tc>
        <w:tc>
          <w:tcPr>
            <w:tcW w:w="872" w:type="dxa"/>
            <w:tcBorders>
              <w:right w:val="nil"/>
            </w:tcBorders>
          </w:tcPr>
          <w:p w14:paraId="7370D772" w14:textId="75A98FC8" w:rsidR="00CA5CD5" w:rsidRPr="00506DB5" w:rsidRDefault="00CA5CD5"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4B06157E" w14:textId="04FDE08C" w:rsidR="00CA5CD5" w:rsidRPr="00506DB5" w:rsidRDefault="00CA5CD5" w:rsidP="006463CE">
            <w:pPr>
              <w:keepNext/>
              <w:keepLines/>
              <w:jc w:val="both"/>
              <w:rPr>
                <w:rFonts w:ascii="Tahoma" w:hAnsi="Tahoma" w:cs="Tahoma"/>
                <w:b/>
                <w:i/>
              </w:rPr>
            </w:pPr>
          </w:p>
        </w:tc>
      </w:tr>
    </w:tbl>
    <w:p w14:paraId="3BE88261" w14:textId="77777777" w:rsidR="00CA5CD5" w:rsidRPr="00506DB5" w:rsidRDefault="00CA5CD5" w:rsidP="00CA5CD5">
      <w:pPr>
        <w:keepNext/>
        <w:keepLines/>
        <w:jc w:val="both"/>
        <w:rPr>
          <w:rFonts w:ascii="Tahoma" w:hAnsi="Tahoma" w:cs="Tahoma"/>
          <w:sz w:val="16"/>
        </w:rPr>
      </w:pPr>
    </w:p>
    <w:p w14:paraId="61DE9F2C" w14:textId="77E794D3" w:rsidR="00CA5CD5" w:rsidRPr="00506DB5" w:rsidRDefault="00CA5CD5" w:rsidP="00CA5CD5">
      <w:pPr>
        <w:keepNext/>
        <w:keepLines/>
        <w:jc w:val="both"/>
        <w:rPr>
          <w:rFonts w:ascii="Tahoma" w:eastAsia="Calibri" w:hAnsi="Tahoma" w:cs="Tahoma"/>
          <w:lang w:eastAsia="en-US"/>
        </w:rPr>
      </w:pPr>
      <w:r w:rsidRPr="00506DB5">
        <w:rPr>
          <w:rFonts w:ascii="Tahoma" w:eastAsia="Calibri" w:hAnsi="Tahoma" w:cs="Tahoma"/>
          <w:lang w:eastAsia="en-US"/>
        </w:rPr>
        <w:t xml:space="preserve">Vzorec pisnega sporazuma o skupnih varnostnih ukrepih in ravnanju z okoljem je sestavni del razpisne dokumentacije. Ponudnik se s podpisano prilogo 10 obveže, da se strinja z vsebino vzorca pisnega sporazuma o skupnih varnostnih ukrepih in ravnanju z okoljem, </w:t>
      </w:r>
      <w:r w:rsidRPr="00506DB5">
        <w:rPr>
          <w:rFonts w:ascii="Tahoma" w:eastAsia="Calibri" w:hAnsi="Tahoma" w:cs="Tahoma"/>
          <w:u w:val="single"/>
          <w:lang w:eastAsia="en-US"/>
        </w:rPr>
        <w:t xml:space="preserve">zato ga k ponudbeni dokumentaciji ponudniku </w:t>
      </w:r>
      <w:r w:rsidRPr="00506DB5">
        <w:rPr>
          <w:rFonts w:ascii="Tahoma" w:eastAsia="Calibri" w:hAnsi="Tahoma" w:cs="Tahoma"/>
          <w:b/>
          <w:u w:val="single"/>
          <w:lang w:eastAsia="en-US"/>
        </w:rPr>
        <w:t>ni</w:t>
      </w:r>
      <w:r w:rsidRPr="00506DB5">
        <w:rPr>
          <w:rFonts w:ascii="Tahoma" w:eastAsia="Calibri" w:hAnsi="Tahoma" w:cs="Tahoma"/>
          <w:u w:val="single"/>
          <w:lang w:eastAsia="en-US"/>
        </w:rPr>
        <w:t xml:space="preserve"> potrebno priložiti</w:t>
      </w:r>
      <w:r w:rsidRPr="00506DB5">
        <w:rPr>
          <w:rFonts w:ascii="Tahoma" w:eastAsia="Calibri" w:hAnsi="Tahoma" w:cs="Tahoma"/>
          <w:lang w:eastAsia="en-US"/>
        </w:rPr>
        <w:t xml:space="preserve">. </w:t>
      </w:r>
    </w:p>
    <w:p w14:paraId="059ABB58" w14:textId="77777777" w:rsidR="00CA5CD5" w:rsidRPr="00506DB5" w:rsidRDefault="00CA5CD5"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CA5CD5" w:rsidRPr="00506DB5" w14:paraId="2B729CC4" w14:textId="77777777" w:rsidTr="006463CE">
        <w:tc>
          <w:tcPr>
            <w:tcW w:w="212" w:type="dxa"/>
            <w:tcBorders>
              <w:right w:val="nil"/>
            </w:tcBorders>
          </w:tcPr>
          <w:p w14:paraId="1D626C81" w14:textId="77777777" w:rsidR="00CA5CD5" w:rsidRPr="00506DB5" w:rsidRDefault="00CA5CD5"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63E94B88" w14:textId="77777777" w:rsidR="00CA5CD5" w:rsidRPr="00506DB5" w:rsidRDefault="00CA5CD5" w:rsidP="006463CE">
            <w:pPr>
              <w:keepNext/>
              <w:keepLines/>
              <w:jc w:val="both"/>
              <w:rPr>
                <w:rFonts w:ascii="Tahoma" w:hAnsi="Tahoma" w:cs="Tahoma"/>
              </w:rPr>
            </w:pPr>
            <w:r w:rsidRPr="00506DB5">
              <w:rPr>
                <w:rFonts w:ascii="Tahoma" w:hAnsi="Tahoma" w:cs="Tahoma"/>
              </w:rPr>
              <w:t xml:space="preserve">VZOREC MENIČNE IZJAVE ZA ZAVAROVANJE DOBRE IZVEDBE OBVEZNOSTI IZ OKVIRNEGA SPORAZUMA – ni potrebno prilagati v prijavi </w:t>
            </w:r>
          </w:p>
        </w:tc>
        <w:tc>
          <w:tcPr>
            <w:tcW w:w="872" w:type="dxa"/>
            <w:tcBorders>
              <w:right w:val="nil"/>
            </w:tcBorders>
          </w:tcPr>
          <w:p w14:paraId="080382DE" w14:textId="77777777" w:rsidR="00CA5CD5" w:rsidRPr="00506DB5" w:rsidRDefault="00CA5CD5"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09C025B1" w14:textId="77777777" w:rsidR="00CA5CD5" w:rsidRPr="00506DB5" w:rsidRDefault="00CA5CD5" w:rsidP="006463CE">
            <w:pPr>
              <w:keepNext/>
              <w:keepLines/>
              <w:jc w:val="both"/>
              <w:rPr>
                <w:rFonts w:ascii="Tahoma" w:hAnsi="Tahoma" w:cs="Tahoma"/>
                <w:b/>
                <w:i/>
              </w:rPr>
            </w:pPr>
          </w:p>
        </w:tc>
      </w:tr>
    </w:tbl>
    <w:p w14:paraId="1D4BE76D" w14:textId="77777777" w:rsidR="00CA5CD5" w:rsidRPr="00506DB5" w:rsidRDefault="00CA5CD5" w:rsidP="00CA5CD5">
      <w:pPr>
        <w:keepNext/>
        <w:keepLines/>
        <w:jc w:val="both"/>
        <w:rPr>
          <w:rFonts w:ascii="Tahoma" w:eastAsia="Calibri" w:hAnsi="Tahoma" w:cs="Tahoma"/>
          <w:lang w:eastAsia="en-US"/>
        </w:rPr>
      </w:pPr>
    </w:p>
    <w:p w14:paraId="79B2A132" w14:textId="418CC5D3" w:rsidR="00CA5CD5" w:rsidRPr="00CA5CD5" w:rsidRDefault="00CA5CD5" w:rsidP="00CA5CD5">
      <w:pPr>
        <w:keepNext/>
        <w:keepLines/>
        <w:jc w:val="both"/>
        <w:rPr>
          <w:rFonts w:ascii="Tahoma" w:eastAsia="Calibri" w:hAnsi="Tahoma" w:cs="Tahoma"/>
          <w:lang w:eastAsia="en-US"/>
        </w:rPr>
      </w:pPr>
      <w:r w:rsidRPr="00CA5CD5">
        <w:rPr>
          <w:rFonts w:ascii="Tahoma" w:eastAsia="Calibri" w:hAnsi="Tahoma" w:cs="Tahoma"/>
          <w:lang w:eastAsia="en-US"/>
        </w:rPr>
        <w:t xml:space="preserve">V prilogi je priložen vzorec finančnega zavarovanja za dobro izvedbo obveznosti iz okvirnega sporazuma, ki ga bo moral izbrani ponudnik (v skladu z zahtevami razpisne dokumentacije) predložiti naročniku. </w:t>
      </w:r>
      <w:r w:rsidRPr="00506DB5">
        <w:rPr>
          <w:rFonts w:ascii="Tahoma" w:hAnsi="Tahoma" w:cs="Tahoma"/>
        </w:rPr>
        <w:t>Kandidat z oddajo prijave (oz. s Prilogo 3/1) potrdi</w:t>
      </w:r>
      <w:r w:rsidRPr="00CA5CD5">
        <w:rPr>
          <w:rFonts w:ascii="Tahoma" w:eastAsia="Calibri" w:hAnsi="Tahoma" w:cs="Tahoma"/>
          <w:lang w:eastAsia="en-US"/>
        </w:rPr>
        <w:t xml:space="preserve">, da se strinja z vzorcem finančnega zavarovanja, </w:t>
      </w:r>
      <w:r w:rsidRPr="00CA5CD5">
        <w:rPr>
          <w:rFonts w:ascii="Tahoma" w:eastAsia="Calibri" w:hAnsi="Tahoma" w:cs="Tahoma"/>
          <w:u w:val="single"/>
          <w:lang w:eastAsia="en-US"/>
        </w:rPr>
        <w:t>zato ga k ponudbeni dokumentaciji</w:t>
      </w:r>
      <w:r w:rsidRPr="00CA5CD5">
        <w:rPr>
          <w:rFonts w:ascii="Tahoma" w:eastAsia="Calibri" w:hAnsi="Tahoma" w:cs="Tahoma"/>
          <w:lang w:eastAsia="en-US"/>
        </w:rPr>
        <w:t xml:space="preserve"> ponudniku </w:t>
      </w:r>
      <w:r w:rsidRPr="00CA5CD5">
        <w:rPr>
          <w:rFonts w:ascii="Tahoma" w:eastAsia="Calibri" w:hAnsi="Tahoma" w:cs="Tahoma"/>
          <w:b/>
          <w:u w:val="single"/>
          <w:lang w:eastAsia="en-US"/>
        </w:rPr>
        <w:t>ni</w:t>
      </w:r>
      <w:r w:rsidRPr="00CA5CD5">
        <w:rPr>
          <w:rFonts w:ascii="Tahoma" w:eastAsia="Calibri" w:hAnsi="Tahoma" w:cs="Tahoma"/>
          <w:u w:val="single"/>
          <w:lang w:eastAsia="en-US"/>
        </w:rPr>
        <w:t xml:space="preserve"> potrebno priložiti</w:t>
      </w:r>
      <w:r w:rsidRPr="00CA5CD5">
        <w:rPr>
          <w:rFonts w:ascii="Tahoma" w:eastAsia="Calibri" w:hAnsi="Tahoma" w:cs="Tahoma"/>
          <w:lang w:eastAsia="en-US"/>
        </w:rPr>
        <w:t>.</w:t>
      </w:r>
    </w:p>
    <w:p w14:paraId="3B9E31BC" w14:textId="2696E34D" w:rsidR="00A2753D" w:rsidRPr="00506DB5" w:rsidRDefault="00A2753D" w:rsidP="00872690">
      <w:pPr>
        <w:keepNext/>
        <w:keepLines/>
      </w:pPr>
      <w:r w:rsidRPr="00506DB5">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351"/>
      </w:tblGrid>
      <w:tr w:rsidR="00832A7F" w:rsidRPr="00506DB5" w14:paraId="314C8678" w14:textId="77777777" w:rsidTr="003B7A57">
        <w:tc>
          <w:tcPr>
            <w:tcW w:w="642" w:type="dxa"/>
            <w:tcBorders>
              <w:right w:val="nil"/>
            </w:tcBorders>
          </w:tcPr>
          <w:p w14:paraId="71EEB784" w14:textId="02E23880" w:rsidR="00832A7F" w:rsidRPr="00506DB5" w:rsidRDefault="00832A7F" w:rsidP="00872690">
            <w:pPr>
              <w:keepNext/>
              <w:keepLines/>
              <w:jc w:val="both"/>
              <w:rPr>
                <w:rFonts w:ascii="Tahoma" w:hAnsi="Tahoma" w:cs="Tahoma"/>
              </w:rPr>
            </w:pPr>
            <w:r w:rsidRPr="00506DB5">
              <w:lastRenderedPageBreak/>
              <w:br w:type="page"/>
            </w:r>
          </w:p>
        </w:tc>
        <w:tc>
          <w:tcPr>
            <w:tcW w:w="7655" w:type="dxa"/>
            <w:tcBorders>
              <w:left w:val="nil"/>
            </w:tcBorders>
            <w:vAlign w:val="bottom"/>
          </w:tcPr>
          <w:p w14:paraId="6E032615" w14:textId="396C51B2" w:rsidR="00832A7F" w:rsidRPr="00506DB5" w:rsidRDefault="00832A7F" w:rsidP="00872690">
            <w:pPr>
              <w:keepNext/>
              <w:keepLines/>
              <w:jc w:val="both"/>
              <w:rPr>
                <w:rFonts w:ascii="Tahoma" w:hAnsi="Tahoma" w:cs="Tahoma"/>
              </w:rPr>
            </w:pPr>
            <w:r w:rsidRPr="00506DB5">
              <w:rPr>
                <w:rFonts w:ascii="Tahoma" w:hAnsi="Tahoma" w:cs="Tahoma"/>
              </w:rPr>
              <w:t>PODATKI O PONUDNIKU</w:t>
            </w:r>
            <w:r w:rsidR="00B564B4" w:rsidRPr="00506DB5">
              <w:rPr>
                <w:rFonts w:ascii="Tahoma" w:hAnsi="Tahoma" w:cs="Tahoma"/>
              </w:rPr>
              <w:t xml:space="preserve">/KANDIDATU </w:t>
            </w:r>
          </w:p>
        </w:tc>
        <w:tc>
          <w:tcPr>
            <w:tcW w:w="850" w:type="dxa"/>
            <w:tcBorders>
              <w:right w:val="nil"/>
            </w:tcBorders>
          </w:tcPr>
          <w:p w14:paraId="09D8D976" w14:textId="77777777" w:rsidR="00832A7F" w:rsidRPr="00506DB5" w:rsidRDefault="00111DEB" w:rsidP="00872690">
            <w:pPr>
              <w:keepNext/>
              <w:keepLines/>
              <w:jc w:val="both"/>
              <w:rPr>
                <w:rFonts w:ascii="Tahoma" w:hAnsi="Tahoma" w:cs="Tahoma"/>
                <w:b/>
              </w:rPr>
            </w:pPr>
            <w:r w:rsidRPr="00506DB5">
              <w:rPr>
                <w:rFonts w:ascii="Tahoma" w:hAnsi="Tahoma" w:cs="Tahoma"/>
                <w:b/>
                <w:i/>
              </w:rPr>
              <w:t>P</w:t>
            </w:r>
            <w:r w:rsidR="00832A7F" w:rsidRPr="00506DB5">
              <w:rPr>
                <w:rFonts w:ascii="Tahoma" w:hAnsi="Tahoma" w:cs="Tahoma"/>
                <w:b/>
                <w:i/>
              </w:rPr>
              <w:t xml:space="preserve">riloga </w:t>
            </w:r>
          </w:p>
        </w:tc>
        <w:tc>
          <w:tcPr>
            <w:tcW w:w="351" w:type="dxa"/>
            <w:tcBorders>
              <w:left w:val="nil"/>
            </w:tcBorders>
          </w:tcPr>
          <w:p w14:paraId="5F1B31A6" w14:textId="7648048A" w:rsidR="00832A7F" w:rsidRPr="00506DB5" w:rsidRDefault="00832A7F" w:rsidP="00872690">
            <w:pPr>
              <w:keepNext/>
              <w:keepLines/>
              <w:jc w:val="both"/>
              <w:rPr>
                <w:rFonts w:ascii="Tahoma" w:hAnsi="Tahoma" w:cs="Tahoma"/>
                <w:b/>
                <w:i/>
              </w:rPr>
            </w:pPr>
            <w:r w:rsidRPr="00506DB5">
              <w:rPr>
                <w:rFonts w:ascii="Tahoma" w:hAnsi="Tahoma" w:cs="Tahoma"/>
                <w:b/>
                <w:i/>
              </w:rPr>
              <w:t>1</w:t>
            </w:r>
          </w:p>
        </w:tc>
      </w:tr>
    </w:tbl>
    <w:p w14:paraId="37D240E9" w14:textId="24F31EC9" w:rsidR="00202E82" w:rsidRPr="00506DB5" w:rsidRDefault="00202E82" w:rsidP="00872690">
      <w:pPr>
        <w:keepNext/>
        <w:keepLines/>
        <w:jc w:val="both"/>
        <w:rPr>
          <w:rFonts w:ascii="Tahoma" w:hAnsi="Tahoma" w:cs="Tahoma"/>
          <w:sz w:val="1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110"/>
      </w:tblGrid>
      <w:tr w:rsidR="009F18DE" w:rsidRPr="00506DB5" w14:paraId="74421BD2" w14:textId="77777777" w:rsidTr="001048C1">
        <w:trPr>
          <w:trHeight w:val="616"/>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6FBFDC03" w14:textId="77777777" w:rsidR="009F18DE" w:rsidRPr="00506DB5" w:rsidRDefault="009F18DE" w:rsidP="00872690">
            <w:pPr>
              <w:keepNext/>
              <w:keepLines/>
              <w:jc w:val="center"/>
              <w:rPr>
                <w:rFonts w:ascii="Tahoma" w:hAnsi="Tahoma" w:cs="Tahoma"/>
                <w:sz w:val="18"/>
                <w:szCs w:val="18"/>
              </w:rPr>
            </w:pPr>
            <w:r w:rsidRPr="00506DB5">
              <w:rPr>
                <w:rFonts w:ascii="Tahoma" w:hAnsi="Tahoma" w:cs="Tahoma"/>
                <w:b/>
                <w:sz w:val="18"/>
                <w:szCs w:val="18"/>
              </w:rPr>
              <w:t>Javno naročilo</w:t>
            </w:r>
            <w:r w:rsidRPr="00506DB5">
              <w:rPr>
                <w:rFonts w:ascii="Tahoma" w:hAnsi="Tahoma" w:cs="Tahoma"/>
                <w:sz w:val="18"/>
                <w:szCs w:val="18"/>
              </w:rPr>
              <w:t xml:space="preserve">: </w:t>
            </w:r>
          </w:p>
          <w:p w14:paraId="2E685999" w14:textId="5EBA700C" w:rsidR="009F18DE" w:rsidRPr="00506DB5" w:rsidRDefault="00C0011A" w:rsidP="00872690">
            <w:pPr>
              <w:keepNext/>
              <w:keepLines/>
              <w:jc w:val="center"/>
              <w:rPr>
                <w:sz w:val="18"/>
                <w:szCs w:val="18"/>
              </w:rPr>
            </w:pPr>
            <w:r w:rsidRPr="00506DB5">
              <w:rPr>
                <w:rFonts w:ascii="Tahoma" w:hAnsi="Tahoma" w:cs="Tahoma"/>
                <w:sz w:val="18"/>
              </w:rPr>
              <w:t>ENLJ-SAL-268/25</w:t>
            </w:r>
            <w:r w:rsidR="00CF6F79" w:rsidRPr="00506DB5">
              <w:rPr>
                <w:rFonts w:ascii="Tahoma" w:hAnsi="Tahoma" w:cs="Tahoma"/>
                <w:sz w:val="18"/>
              </w:rPr>
              <w:t xml:space="preserve"> </w:t>
            </w:r>
            <w:r w:rsidR="003B7A57" w:rsidRPr="00506DB5">
              <w:rPr>
                <w:rFonts w:ascii="Tahoma" w:hAnsi="Tahoma" w:cs="Tahoma"/>
                <w:sz w:val="18"/>
              </w:rPr>
              <w:t>P</w:t>
            </w:r>
            <w:r w:rsidRPr="00506DB5">
              <w:rPr>
                <w:rFonts w:ascii="Tahoma" w:hAnsi="Tahoma" w:cs="Tahoma"/>
                <w:sz w:val="18"/>
              </w:rPr>
              <w:t>revzem gradbenega kompozita in odpadnega pepela</w:t>
            </w:r>
          </w:p>
        </w:tc>
      </w:tr>
      <w:tr w:rsidR="009F18DE" w:rsidRPr="00506DB5" w14:paraId="4B194AB2" w14:textId="77777777" w:rsidTr="001048C1">
        <w:trPr>
          <w:trHeight w:val="251"/>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27322DF1" w14:textId="77777777" w:rsidR="009F18DE" w:rsidRPr="00506DB5" w:rsidRDefault="009F18DE" w:rsidP="00872690">
            <w:pPr>
              <w:keepNext/>
              <w:keepLines/>
              <w:rPr>
                <w:rFonts w:ascii="Tahoma" w:hAnsi="Tahoma" w:cs="Tahoma"/>
                <w:sz w:val="18"/>
                <w:szCs w:val="18"/>
              </w:rPr>
            </w:pPr>
            <w:r w:rsidRPr="00506DB5">
              <w:rPr>
                <w:rFonts w:ascii="Tahoma" w:hAnsi="Tahoma" w:cs="Tahoma"/>
                <w:b/>
                <w:sz w:val="18"/>
                <w:szCs w:val="18"/>
              </w:rPr>
              <w:t>PODATKI O PONUDNIKU/PARTNERJU</w:t>
            </w:r>
          </w:p>
        </w:tc>
      </w:tr>
      <w:tr w:rsidR="009F18DE" w:rsidRPr="00506DB5" w14:paraId="0470F4B2" w14:textId="77777777" w:rsidTr="001048C1">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5367D5"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Naziv ponudnika/partnerja</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2EC30FB3" w14:textId="77777777" w:rsidR="009F18DE" w:rsidRPr="00506DB5" w:rsidRDefault="009F18DE" w:rsidP="00872690">
            <w:pPr>
              <w:keepNext/>
              <w:keepLines/>
              <w:rPr>
                <w:rFonts w:ascii="Tahoma" w:hAnsi="Tahoma" w:cs="Tahoma"/>
                <w:sz w:val="18"/>
                <w:szCs w:val="18"/>
              </w:rPr>
            </w:pPr>
          </w:p>
          <w:p w14:paraId="0C3E1E26" w14:textId="77777777" w:rsidR="009F18DE" w:rsidRPr="00506DB5" w:rsidRDefault="009F18DE" w:rsidP="00872690">
            <w:pPr>
              <w:keepNext/>
              <w:keepLines/>
              <w:rPr>
                <w:rFonts w:ascii="Tahoma" w:hAnsi="Tahoma" w:cs="Tahoma"/>
                <w:sz w:val="18"/>
                <w:szCs w:val="18"/>
              </w:rPr>
            </w:pPr>
          </w:p>
          <w:p w14:paraId="46173C4B" w14:textId="77777777" w:rsidR="009F18DE" w:rsidRPr="00506DB5" w:rsidRDefault="009F18DE" w:rsidP="00872690">
            <w:pPr>
              <w:keepNext/>
              <w:keepLines/>
              <w:rPr>
                <w:rFonts w:ascii="Tahoma" w:hAnsi="Tahoma" w:cs="Tahoma"/>
                <w:sz w:val="18"/>
                <w:szCs w:val="18"/>
              </w:rPr>
            </w:pPr>
          </w:p>
        </w:tc>
      </w:tr>
      <w:tr w:rsidR="009F18DE" w:rsidRPr="00506DB5" w14:paraId="4575C363" w14:textId="77777777" w:rsidTr="001048C1">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7C681645"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Polni naslov</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402B4B74" w14:textId="77777777" w:rsidR="009F18DE" w:rsidRPr="00506DB5" w:rsidRDefault="009F18DE" w:rsidP="00872690">
            <w:pPr>
              <w:keepNext/>
              <w:keepLines/>
              <w:rPr>
                <w:rFonts w:ascii="Tahoma" w:hAnsi="Tahoma" w:cs="Tahoma"/>
                <w:sz w:val="18"/>
                <w:szCs w:val="18"/>
              </w:rPr>
            </w:pPr>
          </w:p>
          <w:p w14:paraId="57FA7AAE" w14:textId="77777777" w:rsidR="009F18DE" w:rsidRPr="00506DB5" w:rsidRDefault="009F18DE" w:rsidP="00872690">
            <w:pPr>
              <w:keepNext/>
              <w:keepLines/>
              <w:rPr>
                <w:rFonts w:ascii="Tahoma" w:hAnsi="Tahoma" w:cs="Tahoma"/>
                <w:sz w:val="18"/>
                <w:szCs w:val="18"/>
              </w:rPr>
            </w:pPr>
          </w:p>
          <w:p w14:paraId="3F414160" w14:textId="77777777" w:rsidR="009F18DE" w:rsidRPr="00506DB5" w:rsidRDefault="009F18DE" w:rsidP="00872690">
            <w:pPr>
              <w:keepNext/>
              <w:keepLines/>
              <w:rPr>
                <w:rFonts w:ascii="Tahoma" w:hAnsi="Tahoma" w:cs="Tahoma"/>
                <w:sz w:val="18"/>
                <w:szCs w:val="18"/>
              </w:rPr>
            </w:pPr>
          </w:p>
        </w:tc>
      </w:tr>
      <w:tr w:rsidR="009F18DE" w:rsidRPr="00506DB5" w14:paraId="4348FA24" w14:textId="77777777" w:rsidTr="001048C1">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51D579B1" w14:textId="77777777" w:rsidR="009F18DE" w:rsidRPr="00506DB5" w:rsidRDefault="009F18DE" w:rsidP="00872690">
            <w:pPr>
              <w:keepNext/>
              <w:keepLines/>
              <w:spacing w:line="276" w:lineRule="auto"/>
              <w:rPr>
                <w:rFonts w:ascii="Tahoma" w:hAnsi="Tahoma" w:cs="Tahoma"/>
                <w:sz w:val="18"/>
                <w:szCs w:val="18"/>
              </w:rPr>
            </w:pPr>
            <w:r w:rsidRPr="00506DB5">
              <w:rPr>
                <w:rFonts w:ascii="Tahoma" w:hAnsi="Tahoma" w:cs="Tahoma"/>
                <w:sz w:val="18"/>
                <w:szCs w:val="18"/>
              </w:rPr>
              <w:t xml:space="preserve">Matična </w:t>
            </w:r>
            <w:r w:rsidRPr="00506DB5">
              <w:rPr>
                <w:rFonts w:ascii="Tahoma" w:hAnsi="Tahoma" w:cs="Tahoma"/>
                <w:sz w:val="18"/>
                <w:szCs w:val="18"/>
                <w:u w:val="single"/>
              </w:rPr>
              <w:t>in</w:t>
            </w:r>
            <w:r w:rsidRPr="00506DB5">
              <w:rPr>
                <w:rFonts w:ascii="Tahoma" w:hAnsi="Tahoma" w:cs="Tahoma"/>
                <w:sz w:val="18"/>
                <w:szCs w:val="18"/>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05AA5525" w14:textId="77777777" w:rsidR="009F18DE" w:rsidRPr="00506DB5" w:rsidRDefault="009F18DE" w:rsidP="00872690">
            <w:pPr>
              <w:keepNext/>
              <w:keepLines/>
              <w:spacing w:line="276" w:lineRule="auto"/>
              <w:rPr>
                <w:rFonts w:ascii="Tahoma" w:hAnsi="Tahoma" w:cs="Tahoma"/>
                <w:sz w:val="18"/>
                <w:szCs w:val="18"/>
              </w:rPr>
            </w:pPr>
          </w:p>
        </w:tc>
        <w:tc>
          <w:tcPr>
            <w:tcW w:w="3110" w:type="dxa"/>
            <w:tcBorders>
              <w:top w:val="single" w:sz="4" w:space="0" w:color="auto"/>
              <w:left w:val="single" w:sz="4" w:space="0" w:color="auto"/>
              <w:bottom w:val="single" w:sz="4" w:space="0" w:color="auto"/>
              <w:right w:val="single" w:sz="4" w:space="0" w:color="auto"/>
            </w:tcBorders>
            <w:vAlign w:val="center"/>
          </w:tcPr>
          <w:p w14:paraId="729117BF" w14:textId="77777777" w:rsidR="009F18DE" w:rsidRPr="00506DB5" w:rsidRDefault="009F18DE" w:rsidP="00872690">
            <w:pPr>
              <w:keepNext/>
              <w:keepLines/>
              <w:spacing w:line="276" w:lineRule="auto"/>
              <w:rPr>
                <w:rFonts w:ascii="Tahoma" w:hAnsi="Tahoma" w:cs="Tahoma"/>
                <w:sz w:val="18"/>
                <w:szCs w:val="18"/>
              </w:rPr>
            </w:pPr>
          </w:p>
        </w:tc>
      </w:tr>
      <w:tr w:rsidR="009F18DE" w:rsidRPr="00506DB5" w14:paraId="2351A13A" w14:textId="77777777" w:rsidTr="001048C1">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61B10560" w14:textId="77777777" w:rsidR="009F18DE" w:rsidRPr="00506DB5" w:rsidRDefault="009F18DE" w:rsidP="00872690">
            <w:pPr>
              <w:keepNext/>
              <w:keepLines/>
              <w:spacing w:line="276" w:lineRule="auto"/>
              <w:rPr>
                <w:rFonts w:ascii="Tahoma" w:hAnsi="Tahoma" w:cs="Tahoma"/>
                <w:sz w:val="18"/>
                <w:szCs w:val="18"/>
              </w:rPr>
            </w:pPr>
            <w:r w:rsidRPr="00506DB5">
              <w:rPr>
                <w:rFonts w:ascii="Tahoma" w:hAnsi="Tahoma" w:cs="Tahoma"/>
                <w:sz w:val="18"/>
                <w:szCs w:val="18"/>
              </w:rPr>
              <w:t>Transakcijski račun ponudnika</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5F282CF5" w14:textId="77777777" w:rsidR="009F18DE" w:rsidRPr="00506DB5" w:rsidRDefault="009F18DE" w:rsidP="00872690">
            <w:pPr>
              <w:keepNext/>
              <w:keepLines/>
              <w:spacing w:line="276" w:lineRule="auto"/>
              <w:rPr>
                <w:rFonts w:ascii="Tahoma" w:hAnsi="Tahoma" w:cs="Tahoma"/>
                <w:sz w:val="18"/>
                <w:szCs w:val="18"/>
              </w:rPr>
            </w:pPr>
          </w:p>
        </w:tc>
      </w:tr>
      <w:tr w:rsidR="009F18DE" w:rsidRPr="00506DB5" w14:paraId="3DD01CBA" w14:textId="77777777" w:rsidTr="001048C1">
        <w:trPr>
          <w:trHeight w:val="291"/>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0DA2E8F8" w14:textId="77777777" w:rsidR="009F18DE" w:rsidRPr="00506DB5" w:rsidRDefault="009F18DE" w:rsidP="00872690">
            <w:pPr>
              <w:keepNext/>
              <w:keepLines/>
              <w:rPr>
                <w:sz w:val="18"/>
                <w:szCs w:val="18"/>
              </w:rPr>
            </w:pPr>
            <w:r w:rsidRPr="00506DB5">
              <w:rPr>
                <w:rFonts w:ascii="Tahoma" w:hAnsi="Tahoma" w:cs="Tahoma"/>
                <w:b/>
                <w:sz w:val="18"/>
                <w:szCs w:val="18"/>
              </w:rPr>
              <w:t>ODGOVORNA OSEBA PONUDNIKA</w:t>
            </w:r>
          </w:p>
        </w:tc>
      </w:tr>
      <w:tr w:rsidR="009F18DE" w:rsidRPr="00506DB5" w14:paraId="1D058840" w14:textId="77777777" w:rsidTr="001048C1">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73EAF2F8"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Naziv odgovorne osebe</w:t>
            </w:r>
          </w:p>
          <w:p w14:paraId="17780769"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(podpisnik pogodbe/okvirnega sporazuma)</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72C10F99" w14:textId="77777777" w:rsidR="009F18DE" w:rsidRPr="00506DB5" w:rsidRDefault="009F18DE" w:rsidP="00872690">
            <w:pPr>
              <w:keepNext/>
              <w:keepLines/>
              <w:rPr>
                <w:sz w:val="18"/>
                <w:szCs w:val="18"/>
              </w:rPr>
            </w:pPr>
          </w:p>
          <w:p w14:paraId="73805338" w14:textId="77777777" w:rsidR="009F18DE" w:rsidRPr="00506DB5" w:rsidRDefault="009F18DE" w:rsidP="00872690">
            <w:pPr>
              <w:keepNext/>
              <w:keepLines/>
              <w:rPr>
                <w:sz w:val="18"/>
                <w:szCs w:val="18"/>
              </w:rPr>
            </w:pPr>
          </w:p>
        </w:tc>
      </w:tr>
      <w:tr w:rsidR="009F18DE" w:rsidRPr="00506DB5" w14:paraId="2DDAF674" w14:textId="77777777" w:rsidTr="001048C1">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848D14B"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Funkcija</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1C92267B" w14:textId="77777777" w:rsidR="009F18DE" w:rsidRPr="00506DB5" w:rsidRDefault="009F18DE" w:rsidP="00872690">
            <w:pPr>
              <w:keepNext/>
              <w:keepLines/>
              <w:rPr>
                <w:sz w:val="18"/>
                <w:szCs w:val="18"/>
              </w:rPr>
            </w:pPr>
          </w:p>
        </w:tc>
      </w:tr>
      <w:tr w:rsidR="009F18DE" w:rsidRPr="00506DB5" w14:paraId="45198A2B" w14:textId="77777777" w:rsidTr="001048C1">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442D9BB4"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 xml:space="preserve">Elektronska pošta </w:t>
            </w:r>
            <w:r w:rsidRPr="00506DB5">
              <w:rPr>
                <w:rFonts w:ascii="Tahoma" w:hAnsi="Tahoma" w:cs="Tahoma"/>
                <w:sz w:val="18"/>
                <w:szCs w:val="18"/>
                <w:u w:val="single"/>
              </w:rPr>
              <w:t>in</w:t>
            </w:r>
            <w:r w:rsidRPr="00506DB5">
              <w:rPr>
                <w:rFonts w:ascii="Tahoma" w:hAnsi="Tahoma" w:cs="Tahoma"/>
                <w:sz w:val="18"/>
                <w:szCs w:val="18"/>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24BB20E2" w14:textId="77777777" w:rsidR="009F18DE" w:rsidRPr="00506DB5" w:rsidRDefault="009F18DE" w:rsidP="00872690">
            <w:pPr>
              <w:keepNext/>
              <w:keepLines/>
              <w:rPr>
                <w:sz w:val="18"/>
                <w:szCs w:val="18"/>
              </w:rPr>
            </w:pPr>
          </w:p>
        </w:tc>
        <w:tc>
          <w:tcPr>
            <w:tcW w:w="3110" w:type="dxa"/>
            <w:tcBorders>
              <w:top w:val="single" w:sz="4" w:space="0" w:color="auto"/>
              <w:left w:val="single" w:sz="4" w:space="0" w:color="auto"/>
              <w:bottom w:val="single" w:sz="4" w:space="0" w:color="auto"/>
              <w:right w:val="single" w:sz="4" w:space="0" w:color="auto"/>
            </w:tcBorders>
            <w:vAlign w:val="center"/>
          </w:tcPr>
          <w:p w14:paraId="39E9456F" w14:textId="77777777" w:rsidR="009F18DE" w:rsidRPr="00506DB5" w:rsidRDefault="009F18DE" w:rsidP="00872690">
            <w:pPr>
              <w:keepNext/>
              <w:keepLines/>
              <w:rPr>
                <w:sz w:val="18"/>
                <w:szCs w:val="18"/>
              </w:rPr>
            </w:pPr>
          </w:p>
        </w:tc>
      </w:tr>
      <w:tr w:rsidR="009F18DE" w:rsidRPr="00506DB5" w14:paraId="5D71D939" w14:textId="77777777" w:rsidTr="001048C1">
        <w:trPr>
          <w:trHeight w:val="245"/>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7FD65B19" w14:textId="77777777" w:rsidR="009F18DE" w:rsidRPr="00506DB5" w:rsidRDefault="009F18DE" w:rsidP="00872690">
            <w:pPr>
              <w:keepNext/>
              <w:keepLines/>
              <w:rPr>
                <w:sz w:val="18"/>
                <w:szCs w:val="18"/>
              </w:rPr>
            </w:pPr>
            <w:r w:rsidRPr="00506DB5">
              <w:rPr>
                <w:rFonts w:ascii="Tahoma" w:hAnsi="Tahoma" w:cs="Tahoma"/>
                <w:b/>
                <w:sz w:val="18"/>
                <w:szCs w:val="18"/>
              </w:rPr>
              <w:t>KONTAKTNA OSEBA PONUDNIKA</w:t>
            </w:r>
          </w:p>
        </w:tc>
      </w:tr>
      <w:tr w:rsidR="009F18DE" w:rsidRPr="00506DB5" w14:paraId="54867285" w14:textId="77777777" w:rsidTr="001048C1">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73A74562"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Naziv kontaktne osebe (v zvezi s ponudbo)</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731DAD18" w14:textId="77777777" w:rsidR="009F18DE" w:rsidRPr="00506DB5" w:rsidRDefault="009F18DE" w:rsidP="00872690">
            <w:pPr>
              <w:keepNext/>
              <w:keepLines/>
              <w:rPr>
                <w:sz w:val="18"/>
                <w:szCs w:val="18"/>
              </w:rPr>
            </w:pPr>
          </w:p>
        </w:tc>
      </w:tr>
      <w:tr w:rsidR="009F18DE" w:rsidRPr="00506DB5" w14:paraId="45C04F87" w14:textId="77777777" w:rsidTr="001048C1">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44E43B72"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 xml:space="preserve">Elektronska pošta </w:t>
            </w:r>
            <w:r w:rsidRPr="00506DB5">
              <w:rPr>
                <w:rFonts w:ascii="Tahoma" w:hAnsi="Tahoma" w:cs="Tahoma"/>
                <w:sz w:val="18"/>
                <w:szCs w:val="18"/>
                <w:u w:val="single"/>
              </w:rPr>
              <w:t>in</w:t>
            </w:r>
            <w:r w:rsidRPr="00506DB5">
              <w:rPr>
                <w:rFonts w:ascii="Tahoma" w:hAnsi="Tahoma" w:cs="Tahoma"/>
                <w:sz w:val="18"/>
                <w:szCs w:val="18"/>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02C96A2C" w14:textId="77777777" w:rsidR="009F18DE" w:rsidRPr="00506DB5" w:rsidRDefault="009F18DE" w:rsidP="00872690">
            <w:pPr>
              <w:keepNext/>
              <w:keepLines/>
              <w:rPr>
                <w:sz w:val="18"/>
                <w:szCs w:val="18"/>
              </w:rPr>
            </w:pPr>
          </w:p>
        </w:tc>
        <w:tc>
          <w:tcPr>
            <w:tcW w:w="3110" w:type="dxa"/>
            <w:tcBorders>
              <w:top w:val="single" w:sz="4" w:space="0" w:color="auto"/>
              <w:left w:val="single" w:sz="4" w:space="0" w:color="auto"/>
              <w:bottom w:val="single" w:sz="4" w:space="0" w:color="auto"/>
              <w:right w:val="single" w:sz="4" w:space="0" w:color="auto"/>
            </w:tcBorders>
            <w:vAlign w:val="center"/>
          </w:tcPr>
          <w:p w14:paraId="03FAC0BA" w14:textId="77777777" w:rsidR="009F18DE" w:rsidRPr="00506DB5" w:rsidRDefault="009F18DE" w:rsidP="00872690">
            <w:pPr>
              <w:keepNext/>
              <w:keepLines/>
              <w:rPr>
                <w:sz w:val="18"/>
                <w:szCs w:val="18"/>
              </w:rPr>
            </w:pPr>
          </w:p>
        </w:tc>
      </w:tr>
      <w:tr w:rsidR="009F18DE" w:rsidRPr="00506DB5" w14:paraId="0D9E48B9" w14:textId="77777777" w:rsidTr="001048C1">
        <w:trPr>
          <w:trHeight w:val="267"/>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7DB7C21A" w14:textId="77777777" w:rsidR="009F18DE" w:rsidRPr="00506DB5" w:rsidRDefault="009F18DE" w:rsidP="00872690">
            <w:pPr>
              <w:keepNext/>
              <w:keepLines/>
              <w:rPr>
                <w:sz w:val="18"/>
                <w:szCs w:val="18"/>
              </w:rPr>
            </w:pPr>
            <w:r w:rsidRPr="00506DB5">
              <w:rPr>
                <w:rFonts w:ascii="Tahoma" w:hAnsi="Tahoma" w:cs="Tahoma"/>
                <w:b/>
                <w:sz w:val="18"/>
                <w:szCs w:val="18"/>
              </w:rPr>
              <w:t xml:space="preserve">OSTALI PODATKI </w:t>
            </w:r>
          </w:p>
        </w:tc>
      </w:tr>
      <w:tr w:rsidR="009F18DE" w:rsidRPr="00506DB5" w14:paraId="51509792" w14:textId="77777777" w:rsidTr="001048C1">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0C589CA1"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 xml:space="preserve">Predstavnik/i ponudnika, ki bo/do urejali izvajanje predmetne pogodbe/ okvirnega sporazuma </w:t>
            </w:r>
            <w:r w:rsidRPr="00506DB5">
              <w:rPr>
                <w:rFonts w:ascii="Tahoma" w:hAnsi="Tahoma" w:cs="Tahoma"/>
                <w:i/>
                <w:sz w:val="18"/>
                <w:szCs w:val="18"/>
              </w:rPr>
              <w:t>(lahko je ista oseba)</w:t>
            </w:r>
          </w:p>
        </w:tc>
        <w:tc>
          <w:tcPr>
            <w:tcW w:w="6208" w:type="dxa"/>
            <w:gridSpan w:val="2"/>
            <w:tcBorders>
              <w:top w:val="single" w:sz="4" w:space="0" w:color="auto"/>
              <w:left w:val="single" w:sz="4" w:space="0" w:color="auto"/>
              <w:bottom w:val="single" w:sz="4" w:space="0" w:color="auto"/>
              <w:right w:val="single" w:sz="4" w:space="0" w:color="auto"/>
            </w:tcBorders>
            <w:vAlign w:val="center"/>
          </w:tcPr>
          <w:p w14:paraId="3E7D818A" w14:textId="77777777" w:rsidR="009F18DE" w:rsidRPr="00506DB5" w:rsidRDefault="009F18DE" w:rsidP="00872690">
            <w:pPr>
              <w:keepNext/>
              <w:keepLines/>
              <w:spacing w:line="276" w:lineRule="auto"/>
              <w:jc w:val="both"/>
              <w:rPr>
                <w:rFonts w:ascii="Tahoma" w:hAnsi="Tahoma" w:cs="Tahoma"/>
                <w:sz w:val="18"/>
                <w:szCs w:val="18"/>
              </w:rPr>
            </w:pPr>
            <w:r w:rsidRPr="00506DB5">
              <w:rPr>
                <w:rFonts w:ascii="Tahoma" w:hAnsi="Tahoma" w:cs="Tahoma"/>
                <w:sz w:val="18"/>
                <w:szCs w:val="18"/>
              </w:rPr>
              <w:t>Skrbnik pogodbe/okvirnega sporazuma:</w:t>
            </w:r>
          </w:p>
          <w:p w14:paraId="6FDF55AF" w14:textId="77777777" w:rsidR="009F18DE" w:rsidRPr="00506DB5" w:rsidRDefault="009F18DE" w:rsidP="00872690">
            <w:pPr>
              <w:keepNext/>
              <w:keepLines/>
              <w:spacing w:line="276" w:lineRule="auto"/>
              <w:ind w:right="-47"/>
              <w:jc w:val="both"/>
              <w:rPr>
                <w:rFonts w:ascii="Tahoma" w:hAnsi="Tahoma" w:cs="Tahoma"/>
                <w:sz w:val="17"/>
                <w:szCs w:val="17"/>
              </w:rPr>
            </w:pPr>
            <w:r w:rsidRPr="00506DB5">
              <w:rPr>
                <w:rFonts w:ascii="Tahoma" w:hAnsi="Tahoma" w:cs="Tahoma"/>
                <w:sz w:val="17"/>
                <w:szCs w:val="17"/>
              </w:rPr>
              <w:t xml:space="preserve">g./ga.________________________________; tel.: ____________________; </w:t>
            </w:r>
          </w:p>
          <w:p w14:paraId="65E71082" w14:textId="77777777" w:rsidR="009F18DE" w:rsidRPr="00506DB5" w:rsidRDefault="009F18DE" w:rsidP="00872690">
            <w:pPr>
              <w:keepNext/>
              <w:keepLines/>
              <w:spacing w:line="276" w:lineRule="auto"/>
              <w:jc w:val="both"/>
              <w:rPr>
                <w:rFonts w:ascii="Tahoma" w:hAnsi="Tahoma" w:cs="Tahoma"/>
                <w:sz w:val="17"/>
                <w:szCs w:val="17"/>
              </w:rPr>
            </w:pPr>
            <w:r w:rsidRPr="00506DB5">
              <w:rPr>
                <w:rFonts w:ascii="Tahoma" w:hAnsi="Tahoma" w:cs="Tahoma"/>
                <w:sz w:val="17"/>
                <w:szCs w:val="17"/>
              </w:rPr>
              <w:t>e - mail: ___________________________________.</w:t>
            </w:r>
          </w:p>
          <w:p w14:paraId="6C7147D4" w14:textId="77777777" w:rsidR="009F18DE" w:rsidRPr="00506DB5" w:rsidRDefault="009F18DE" w:rsidP="00872690">
            <w:pPr>
              <w:keepNext/>
              <w:keepLines/>
              <w:jc w:val="both"/>
              <w:rPr>
                <w:rFonts w:ascii="Tahoma" w:hAnsi="Tahoma" w:cs="Tahoma"/>
                <w:snapToGrid w:val="0"/>
                <w:sz w:val="10"/>
                <w:szCs w:val="18"/>
              </w:rPr>
            </w:pPr>
          </w:p>
          <w:p w14:paraId="50DD92D7" w14:textId="77777777" w:rsidR="009F18DE" w:rsidRPr="00506DB5" w:rsidRDefault="009F18DE" w:rsidP="00872690">
            <w:pPr>
              <w:keepNext/>
              <w:keepLines/>
              <w:spacing w:line="276" w:lineRule="auto"/>
              <w:jc w:val="both"/>
              <w:rPr>
                <w:rFonts w:ascii="Tahoma" w:hAnsi="Tahoma" w:cs="Tahoma"/>
                <w:sz w:val="18"/>
                <w:szCs w:val="18"/>
              </w:rPr>
            </w:pPr>
            <w:r w:rsidRPr="00506DB5">
              <w:rPr>
                <w:rFonts w:ascii="Tahoma" w:hAnsi="Tahoma" w:cs="Tahoma"/>
                <w:sz w:val="18"/>
                <w:szCs w:val="18"/>
              </w:rPr>
              <w:t xml:space="preserve">Kontaktna oseba pogodbe/okvirnega sporazuma: </w:t>
            </w:r>
          </w:p>
          <w:p w14:paraId="5F5721A3" w14:textId="77777777" w:rsidR="009F18DE" w:rsidRPr="00506DB5" w:rsidRDefault="009F18DE" w:rsidP="00872690">
            <w:pPr>
              <w:keepNext/>
              <w:keepLines/>
              <w:spacing w:line="276" w:lineRule="auto"/>
              <w:ind w:right="-47"/>
              <w:jc w:val="both"/>
              <w:rPr>
                <w:rFonts w:ascii="Tahoma" w:hAnsi="Tahoma" w:cs="Tahoma"/>
                <w:sz w:val="17"/>
                <w:szCs w:val="17"/>
              </w:rPr>
            </w:pPr>
            <w:r w:rsidRPr="00506DB5">
              <w:rPr>
                <w:rFonts w:ascii="Tahoma" w:hAnsi="Tahoma" w:cs="Tahoma"/>
                <w:sz w:val="17"/>
                <w:szCs w:val="17"/>
              </w:rPr>
              <w:t xml:space="preserve">g./ga.________________________________; tel.: ____________________; </w:t>
            </w:r>
          </w:p>
          <w:p w14:paraId="2CB25AC2" w14:textId="77777777" w:rsidR="009F18DE" w:rsidRPr="00506DB5" w:rsidRDefault="009F18DE" w:rsidP="00872690">
            <w:pPr>
              <w:keepNext/>
              <w:keepLines/>
              <w:jc w:val="both"/>
              <w:rPr>
                <w:rFonts w:ascii="Tahoma" w:hAnsi="Tahoma" w:cs="Tahoma"/>
                <w:sz w:val="18"/>
                <w:szCs w:val="18"/>
              </w:rPr>
            </w:pPr>
            <w:r w:rsidRPr="00506DB5">
              <w:rPr>
                <w:rFonts w:ascii="Tahoma" w:hAnsi="Tahoma" w:cs="Tahoma"/>
                <w:sz w:val="17"/>
                <w:szCs w:val="17"/>
              </w:rPr>
              <w:t>e - mail: ___________________________________.</w:t>
            </w:r>
          </w:p>
        </w:tc>
      </w:tr>
      <w:tr w:rsidR="009F18DE" w:rsidRPr="00506DB5" w14:paraId="5FD2E38F" w14:textId="77777777" w:rsidTr="001048C1">
        <w:trPr>
          <w:trHeight w:val="283"/>
          <w:jc w:val="center"/>
        </w:trPr>
        <w:tc>
          <w:tcPr>
            <w:tcW w:w="3285" w:type="dxa"/>
            <w:vMerge w:val="restart"/>
            <w:tcBorders>
              <w:top w:val="single" w:sz="4" w:space="0" w:color="auto"/>
              <w:left w:val="single" w:sz="4" w:space="0" w:color="auto"/>
              <w:right w:val="single" w:sz="4" w:space="0" w:color="auto"/>
            </w:tcBorders>
            <w:vAlign w:val="center"/>
          </w:tcPr>
          <w:p w14:paraId="1BD3A6BD" w14:textId="77777777" w:rsidR="009F18DE" w:rsidRPr="00506DB5" w:rsidRDefault="009F18DE" w:rsidP="00872690">
            <w:pPr>
              <w:keepNext/>
              <w:keepLines/>
              <w:rPr>
                <w:rFonts w:ascii="Tahoma" w:hAnsi="Tahoma" w:cs="Tahoma"/>
                <w:sz w:val="16"/>
                <w:szCs w:val="18"/>
              </w:rPr>
            </w:pPr>
            <w:r w:rsidRPr="00506DB5">
              <w:rPr>
                <w:rFonts w:ascii="Tahoma" w:hAnsi="Tahoma" w:cs="Tahoma"/>
                <w:b/>
                <w:sz w:val="16"/>
                <w:szCs w:val="18"/>
              </w:rPr>
              <w:t>VSE</w:t>
            </w:r>
            <w:r w:rsidRPr="00506DB5">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06DB5">
              <w:rPr>
                <w:rFonts w:ascii="Tahoma" w:hAnsi="Tahoma" w:cs="Tahoma"/>
                <w:b/>
                <w:sz w:val="16"/>
                <w:szCs w:val="18"/>
              </w:rPr>
              <w:t>ter</w:t>
            </w:r>
            <w:r w:rsidRPr="00506DB5">
              <w:rPr>
                <w:rFonts w:ascii="Tahoma" w:hAnsi="Tahoma" w:cs="Tahoma"/>
                <w:sz w:val="16"/>
                <w:szCs w:val="18"/>
              </w:rPr>
              <w:t xml:space="preserve"> njihov </w:t>
            </w:r>
            <w:r w:rsidRPr="00506DB5">
              <w:rPr>
                <w:rFonts w:ascii="Tahoma" w:hAnsi="Tahoma" w:cs="Tahoma"/>
                <w:b/>
                <w:sz w:val="16"/>
                <w:szCs w:val="18"/>
              </w:rPr>
              <w:t>EMŠO</w:t>
            </w:r>
          </w:p>
          <w:p w14:paraId="21B06D50" w14:textId="77777777" w:rsidR="009F18DE" w:rsidRPr="00506DB5" w:rsidRDefault="009F18DE" w:rsidP="00872690">
            <w:pPr>
              <w:keepNext/>
              <w:keepLines/>
              <w:rPr>
                <w:rFonts w:ascii="Tahoma" w:hAnsi="Tahoma" w:cs="Tahoma"/>
                <w:sz w:val="8"/>
                <w:szCs w:val="18"/>
              </w:rPr>
            </w:pPr>
          </w:p>
          <w:p w14:paraId="085E68F0" w14:textId="77777777" w:rsidR="009F18DE" w:rsidRPr="00506DB5" w:rsidRDefault="009F18DE" w:rsidP="00872690">
            <w:pPr>
              <w:keepNext/>
              <w:keepLines/>
              <w:rPr>
                <w:rFonts w:ascii="Tahoma" w:hAnsi="Tahoma" w:cs="Tahoma"/>
                <w:i/>
                <w:sz w:val="16"/>
                <w:szCs w:val="18"/>
              </w:rPr>
            </w:pPr>
            <w:r w:rsidRPr="00506DB5">
              <w:rPr>
                <w:rFonts w:ascii="Tahoma" w:hAnsi="Tahoma" w:cs="Tahoma"/>
                <w:i/>
                <w:sz w:val="16"/>
                <w:szCs w:val="18"/>
              </w:rPr>
              <w:t>/v primeru, da ste podatke vnesli v ESPD ali priložili lastno izjavo, ni potrebno izpolniti!/</w:t>
            </w:r>
          </w:p>
          <w:p w14:paraId="28EC6E9E" w14:textId="77777777" w:rsidR="009F18DE" w:rsidRPr="00506DB5" w:rsidRDefault="009F18DE" w:rsidP="00872690">
            <w:pPr>
              <w:keepNext/>
              <w:keepLines/>
              <w:rPr>
                <w:rFonts w:ascii="Tahoma" w:hAnsi="Tahoma" w:cs="Tahoma"/>
                <w:i/>
                <w:sz w:val="14"/>
                <w:szCs w:val="18"/>
              </w:rPr>
            </w:pPr>
          </w:p>
          <w:p w14:paraId="115C7C6B" w14:textId="77777777" w:rsidR="009F18DE" w:rsidRPr="00506DB5" w:rsidRDefault="009F18DE" w:rsidP="00872690">
            <w:pPr>
              <w:keepNext/>
              <w:keepLines/>
              <w:rPr>
                <w:rFonts w:ascii="Tahoma" w:hAnsi="Tahoma" w:cs="Tahoma"/>
                <w:i/>
                <w:sz w:val="18"/>
                <w:szCs w:val="18"/>
              </w:rPr>
            </w:pPr>
            <w:r w:rsidRPr="00506DB5">
              <w:rPr>
                <w:rFonts w:ascii="Tahoma" w:hAnsi="Tahoma" w:cs="Tahoma"/>
                <w:i/>
                <w:sz w:val="16"/>
                <w:szCs w:val="18"/>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241DC042" w14:textId="77777777" w:rsidR="009F18DE" w:rsidRPr="00506DB5" w:rsidRDefault="009F18DE" w:rsidP="00872690">
            <w:pPr>
              <w:keepNext/>
              <w:keepLines/>
              <w:spacing w:line="276" w:lineRule="auto"/>
              <w:jc w:val="center"/>
              <w:rPr>
                <w:rFonts w:ascii="Tahoma" w:hAnsi="Tahoma" w:cs="Tahoma"/>
                <w:sz w:val="18"/>
                <w:szCs w:val="18"/>
              </w:rPr>
            </w:pPr>
            <w:r w:rsidRPr="00506DB5">
              <w:rPr>
                <w:rFonts w:ascii="Tahoma" w:hAnsi="Tahoma" w:cs="Tahoma"/>
                <w:sz w:val="18"/>
                <w:szCs w:val="18"/>
              </w:rPr>
              <w:t>Ime in priimek</w:t>
            </w:r>
          </w:p>
        </w:tc>
        <w:tc>
          <w:tcPr>
            <w:tcW w:w="3110" w:type="dxa"/>
            <w:tcBorders>
              <w:top w:val="single" w:sz="4" w:space="0" w:color="auto"/>
              <w:left w:val="single" w:sz="4" w:space="0" w:color="auto"/>
              <w:bottom w:val="single" w:sz="4" w:space="0" w:color="auto"/>
              <w:right w:val="single" w:sz="4" w:space="0" w:color="auto"/>
            </w:tcBorders>
            <w:vAlign w:val="center"/>
          </w:tcPr>
          <w:p w14:paraId="24655DF9" w14:textId="77777777" w:rsidR="009F18DE" w:rsidRPr="00506DB5" w:rsidRDefault="009F18DE" w:rsidP="00872690">
            <w:pPr>
              <w:keepNext/>
              <w:keepLines/>
              <w:spacing w:line="276" w:lineRule="auto"/>
              <w:jc w:val="center"/>
              <w:rPr>
                <w:rFonts w:ascii="Tahoma" w:hAnsi="Tahoma" w:cs="Tahoma"/>
                <w:sz w:val="18"/>
                <w:szCs w:val="18"/>
              </w:rPr>
            </w:pPr>
            <w:r w:rsidRPr="00506DB5">
              <w:rPr>
                <w:rFonts w:ascii="Tahoma" w:hAnsi="Tahoma" w:cs="Tahoma"/>
                <w:sz w:val="18"/>
                <w:szCs w:val="18"/>
              </w:rPr>
              <w:t>EMŠO</w:t>
            </w:r>
          </w:p>
        </w:tc>
      </w:tr>
      <w:tr w:rsidR="009F18DE" w:rsidRPr="00506DB5" w14:paraId="7AFFD841" w14:textId="77777777" w:rsidTr="001048C1">
        <w:trPr>
          <w:trHeight w:val="2168"/>
          <w:jc w:val="center"/>
        </w:trPr>
        <w:tc>
          <w:tcPr>
            <w:tcW w:w="3285" w:type="dxa"/>
            <w:vMerge/>
            <w:tcBorders>
              <w:left w:val="single" w:sz="4" w:space="0" w:color="auto"/>
              <w:bottom w:val="single" w:sz="4" w:space="0" w:color="auto"/>
              <w:right w:val="single" w:sz="4" w:space="0" w:color="auto"/>
            </w:tcBorders>
            <w:vAlign w:val="center"/>
          </w:tcPr>
          <w:p w14:paraId="3870D771" w14:textId="77777777" w:rsidR="009F18DE" w:rsidRPr="00506DB5" w:rsidRDefault="009F18DE" w:rsidP="00872690">
            <w:pPr>
              <w:keepNext/>
              <w:keepLines/>
              <w:rPr>
                <w:rFonts w:ascii="Tahoma" w:hAnsi="Tahoma" w:cs="Tahoma"/>
                <w:sz w:val="16"/>
                <w:szCs w:val="18"/>
              </w:rPr>
            </w:pPr>
          </w:p>
        </w:tc>
        <w:tc>
          <w:tcPr>
            <w:tcW w:w="3098" w:type="dxa"/>
            <w:tcBorders>
              <w:top w:val="single" w:sz="4" w:space="0" w:color="auto"/>
              <w:left w:val="single" w:sz="4" w:space="0" w:color="auto"/>
              <w:bottom w:val="single" w:sz="4" w:space="0" w:color="auto"/>
              <w:right w:val="single" w:sz="4" w:space="0" w:color="auto"/>
            </w:tcBorders>
            <w:vAlign w:val="center"/>
          </w:tcPr>
          <w:p w14:paraId="5C05D281" w14:textId="77777777" w:rsidR="009F18DE" w:rsidRPr="00506DB5" w:rsidRDefault="009F18DE" w:rsidP="00872690">
            <w:pPr>
              <w:keepNext/>
              <w:keepLines/>
              <w:spacing w:line="276" w:lineRule="auto"/>
              <w:jc w:val="both"/>
              <w:rPr>
                <w:rFonts w:ascii="Tahoma" w:hAnsi="Tahoma" w:cs="Tahoma"/>
                <w:sz w:val="18"/>
                <w:szCs w:val="18"/>
              </w:rPr>
            </w:pPr>
          </w:p>
        </w:tc>
        <w:tc>
          <w:tcPr>
            <w:tcW w:w="3110" w:type="dxa"/>
            <w:tcBorders>
              <w:top w:val="single" w:sz="4" w:space="0" w:color="auto"/>
              <w:left w:val="single" w:sz="4" w:space="0" w:color="auto"/>
              <w:bottom w:val="single" w:sz="4" w:space="0" w:color="auto"/>
              <w:right w:val="single" w:sz="4" w:space="0" w:color="auto"/>
            </w:tcBorders>
            <w:vAlign w:val="center"/>
          </w:tcPr>
          <w:p w14:paraId="66699180" w14:textId="77777777" w:rsidR="009F18DE" w:rsidRPr="00506DB5" w:rsidRDefault="009F18DE" w:rsidP="00872690">
            <w:pPr>
              <w:keepNext/>
              <w:keepLines/>
              <w:spacing w:line="276" w:lineRule="auto"/>
              <w:jc w:val="both"/>
              <w:rPr>
                <w:rFonts w:ascii="Tahoma" w:hAnsi="Tahoma" w:cs="Tahoma"/>
                <w:sz w:val="18"/>
                <w:szCs w:val="18"/>
              </w:rPr>
            </w:pPr>
          </w:p>
        </w:tc>
      </w:tr>
      <w:tr w:rsidR="009F18DE" w:rsidRPr="00506DB5" w14:paraId="0E76BCCB" w14:textId="77777777" w:rsidTr="001048C1">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44182003" w14:textId="77777777" w:rsidR="009F18DE" w:rsidRPr="00506DB5" w:rsidRDefault="009F18DE" w:rsidP="00872690">
            <w:pPr>
              <w:keepNext/>
              <w:keepLines/>
              <w:rPr>
                <w:rFonts w:ascii="Tahoma" w:hAnsi="Tahoma" w:cs="Tahoma"/>
                <w:sz w:val="18"/>
                <w:szCs w:val="18"/>
              </w:rPr>
            </w:pPr>
            <w:r w:rsidRPr="00506DB5">
              <w:rPr>
                <w:rFonts w:ascii="Tahoma" w:hAnsi="Tahoma" w:cs="Tahoma"/>
                <w:sz w:val="18"/>
                <w:szCs w:val="18"/>
              </w:rPr>
              <w:t>Ponudnik je MSP* (</w:t>
            </w:r>
            <w:r w:rsidRPr="00506DB5">
              <w:rPr>
                <w:rFonts w:ascii="Tahoma" w:hAnsi="Tahoma" w:cs="Tahoma"/>
                <w:sz w:val="18"/>
                <w:szCs w:val="18"/>
                <w:u w:val="single"/>
              </w:rPr>
              <w:t>DA/NE</w:t>
            </w:r>
            <w:r w:rsidRPr="00506DB5">
              <w:rPr>
                <w:rFonts w:ascii="Tahoma" w:hAnsi="Tahoma" w:cs="Tahoma"/>
                <w:sz w:val="18"/>
                <w:szCs w:val="18"/>
              </w:rPr>
              <w:t xml:space="preserve">): </w:t>
            </w:r>
            <w:r w:rsidRPr="00506DB5">
              <w:rPr>
                <w:rFonts w:ascii="Tahoma" w:hAnsi="Tahoma" w:cs="Tahoma"/>
                <w:i/>
                <w:sz w:val="16"/>
                <w:szCs w:val="18"/>
              </w:rPr>
              <w:t xml:space="preserve">*MSP: </w:t>
            </w:r>
            <w:proofErr w:type="spellStart"/>
            <w:r w:rsidRPr="00506DB5">
              <w:rPr>
                <w:rFonts w:ascii="Tahoma" w:hAnsi="Tahoma" w:cs="Tahoma"/>
                <w:i/>
                <w:sz w:val="16"/>
                <w:szCs w:val="18"/>
              </w:rPr>
              <w:t>mikro</w:t>
            </w:r>
            <w:proofErr w:type="spellEnd"/>
            <w:r w:rsidRPr="00506DB5">
              <w:rPr>
                <w:rFonts w:ascii="Tahoma" w:hAnsi="Tahoma" w:cs="Tahoma"/>
                <w:i/>
                <w:sz w:val="16"/>
                <w:szCs w:val="18"/>
              </w:rPr>
              <w:t>, mala in srednje velika podjetja kot so opredeljena v Priporočilu Komisije 2003/361/ES</w:t>
            </w:r>
          </w:p>
        </w:tc>
        <w:tc>
          <w:tcPr>
            <w:tcW w:w="3110" w:type="dxa"/>
            <w:tcBorders>
              <w:top w:val="single" w:sz="4" w:space="0" w:color="auto"/>
              <w:left w:val="single" w:sz="4" w:space="0" w:color="auto"/>
              <w:bottom w:val="single" w:sz="4" w:space="0" w:color="auto"/>
              <w:right w:val="single" w:sz="4" w:space="0" w:color="auto"/>
            </w:tcBorders>
            <w:vAlign w:val="center"/>
          </w:tcPr>
          <w:p w14:paraId="6C90EA3B" w14:textId="77777777" w:rsidR="009F18DE" w:rsidRPr="00506DB5" w:rsidRDefault="009F18DE" w:rsidP="00872690">
            <w:pPr>
              <w:keepNext/>
              <w:keepLines/>
              <w:rPr>
                <w:sz w:val="18"/>
                <w:szCs w:val="18"/>
              </w:rPr>
            </w:pPr>
          </w:p>
        </w:tc>
      </w:tr>
    </w:tbl>
    <w:p w14:paraId="70BC82A7" w14:textId="77777777" w:rsidR="009F18DE" w:rsidRPr="00506DB5" w:rsidRDefault="009F18DE" w:rsidP="00872690">
      <w:pPr>
        <w:keepNext/>
        <w:keepLines/>
        <w:tabs>
          <w:tab w:val="left" w:pos="567"/>
          <w:tab w:val="num" w:pos="851"/>
          <w:tab w:val="left" w:pos="993"/>
        </w:tabs>
        <w:jc w:val="both"/>
        <w:rPr>
          <w:rFonts w:ascii="Tahoma" w:hAnsi="Tahoma" w:cs="Tahoma"/>
          <w:b/>
          <w:i/>
          <w:noProof/>
          <w:sz w:val="16"/>
          <w:szCs w:val="18"/>
        </w:rPr>
      </w:pPr>
    </w:p>
    <w:tbl>
      <w:tblPr>
        <w:tblW w:w="9498" w:type="dxa"/>
        <w:tblLayout w:type="fixed"/>
        <w:tblCellMar>
          <w:left w:w="30" w:type="dxa"/>
          <w:right w:w="30" w:type="dxa"/>
        </w:tblCellMar>
        <w:tblLook w:val="0000" w:firstRow="0" w:lastRow="0" w:firstColumn="0" w:lastColumn="0" w:noHBand="0" w:noVBand="0"/>
      </w:tblPr>
      <w:tblGrid>
        <w:gridCol w:w="3446"/>
        <w:gridCol w:w="2586"/>
        <w:gridCol w:w="3466"/>
      </w:tblGrid>
      <w:tr w:rsidR="009F18DE" w:rsidRPr="00506DB5" w14:paraId="21A88224" w14:textId="77777777" w:rsidTr="001048C1">
        <w:trPr>
          <w:trHeight w:val="235"/>
        </w:trPr>
        <w:tc>
          <w:tcPr>
            <w:tcW w:w="3446" w:type="dxa"/>
            <w:tcBorders>
              <w:bottom w:val="single" w:sz="4" w:space="0" w:color="auto"/>
            </w:tcBorders>
          </w:tcPr>
          <w:p w14:paraId="2F5A8C12" w14:textId="77777777" w:rsidR="009F18DE" w:rsidRPr="00506DB5" w:rsidRDefault="009F18DE" w:rsidP="00872690">
            <w:pPr>
              <w:keepNext/>
              <w:keepLines/>
              <w:jc w:val="both"/>
              <w:rPr>
                <w:rFonts w:ascii="Tahoma" w:hAnsi="Tahoma" w:cs="Tahoma"/>
                <w:snapToGrid w:val="0"/>
                <w:color w:val="000000"/>
                <w:sz w:val="22"/>
              </w:rPr>
            </w:pPr>
          </w:p>
          <w:p w14:paraId="3FBC642F" w14:textId="77777777" w:rsidR="009F18DE" w:rsidRPr="00506DB5" w:rsidRDefault="009F18DE" w:rsidP="00872690">
            <w:pPr>
              <w:keepNext/>
              <w:keepLines/>
              <w:jc w:val="both"/>
              <w:rPr>
                <w:rFonts w:ascii="Tahoma" w:hAnsi="Tahoma" w:cs="Tahoma"/>
                <w:snapToGrid w:val="0"/>
                <w:color w:val="000000"/>
              </w:rPr>
            </w:pPr>
          </w:p>
        </w:tc>
        <w:tc>
          <w:tcPr>
            <w:tcW w:w="2586" w:type="dxa"/>
          </w:tcPr>
          <w:p w14:paraId="395C2A27" w14:textId="77777777" w:rsidR="009F18DE" w:rsidRPr="00506DB5" w:rsidRDefault="009F18DE" w:rsidP="00872690">
            <w:pPr>
              <w:keepNext/>
              <w:keepLines/>
              <w:jc w:val="center"/>
              <w:rPr>
                <w:rFonts w:ascii="Tahoma" w:hAnsi="Tahoma" w:cs="Tahoma"/>
                <w:snapToGrid w:val="0"/>
                <w:color w:val="000000"/>
              </w:rPr>
            </w:pPr>
          </w:p>
        </w:tc>
        <w:tc>
          <w:tcPr>
            <w:tcW w:w="3466" w:type="dxa"/>
            <w:tcBorders>
              <w:bottom w:val="single" w:sz="4" w:space="0" w:color="auto"/>
            </w:tcBorders>
          </w:tcPr>
          <w:p w14:paraId="1FC9F429" w14:textId="77777777" w:rsidR="009F18DE" w:rsidRPr="00506DB5" w:rsidRDefault="009F18DE" w:rsidP="00872690">
            <w:pPr>
              <w:keepNext/>
              <w:keepLines/>
              <w:tabs>
                <w:tab w:val="left" w:pos="567"/>
                <w:tab w:val="num" w:pos="851"/>
                <w:tab w:val="left" w:pos="993"/>
              </w:tabs>
              <w:jc w:val="both"/>
              <w:rPr>
                <w:rFonts w:ascii="Tahoma" w:hAnsi="Tahoma" w:cs="Tahoma"/>
                <w:snapToGrid w:val="0"/>
                <w:color w:val="000000"/>
              </w:rPr>
            </w:pPr>
          </w:p>
        </w:tc>
      </w:tr>
      <w:tr w:rsidR="009F18DE" w:rsidRPr="00506DB5" w14:paraId="06ACD8BF" w14:textId="77777777" w:rsidTr="001048C1">
        <w:trPr>
          <w:trHeight w:val="235"/>
        </w:trPr>
        <w:tc>
          <w:tcPr>
            <w:tcW w:w="3446" w:type="dxa"/>
            <w:tcBorders>
              <w:top w:val="single" w:sz="4" w:space="0" w:color="auto"/>
            </w:tcBorders>
          </w:tcPr>
          <w:p w14:paraId="58957039" w14:textId="77777777" w:rsidR="009F18DE" w:rsidRPr="00506DB5" w:rsidRDefault="009F18DE" w:rsidP="00872690">
            <w:pPr>
              <w:keepNext/>
              <w:keepLines/>
              <w:jc w:val="center"/>
              <w:rPr>
                <w:rFonts w:ascii="Tahoma" w:hAnsi="Tahoma" w:cs="Tahoma"/>
                <w:snapToGrid w:val="0"/>
                <w:color w:val="000000"/>
              </w:rPr>
            </w:pPr>
            <w:r w:rsidRPr="00506DB5">
              <w:rPr>
                <w:rFonts w:ascii="Tahoma" w:hAnsi="Tahoma" w:cs="Tahoma"/>
                <w:snapToGrid w:val="0"/>
                <w:color w:val="000000"/>
              </w:rPr>
              <w:t>(</w:t>
            </w:r>
            <w:r w:rsidRPr="00506DB5">
              <w:rPr>
                <w:rFonts w:ascii="Tahoma" w:hAnsi="Tahoma" w:cs="Tahoma"/>
                <w:snapToGrid w:val="0"/>
                <w:color w:val="000000"/>
                <w:sz w:val="18"/>
              </w:rPr>
              <w:t>kraj, datum</w:t>
            </w:r>
            <w:r w:rsidRPr="00506DB5">
              <w:rPr>
                <w:rFonts w:ascii="Tahoma" w:hAnsi="Tahoma" w:cs="Tahoma"/>
                <w:snapToGrid w:val="0"/>
                <w:color w:val="000000"/>
              </w:rPr>
              <w:t>)</w:t>
            </w:r>
          </w:p>
        </w:tc>
        <w:tc>
          <w:tcPr>
            <w:tcW w:w="2586" w:type="dxa"/>
          </w:tcPr>
          <w:p w14:paraId="77FF300B" w14:textId="77777777" w:rsidR="009F18DE" w:rsidRPr="00506DB5" w:rsidRDefault="009F18DE" w:rsidP="00872690">
            <w:pPr>
              <w:keepNext/>
              <w:keepLines/>
              <w:jc w:val="center"/>
              <w:rPr>
                <w:rFonts w:ascii="Tahoma" w:hAnsi="Tahoma" w:cs="Tahoma"/>
                <w:snapToGrid w:val="0"/>
                <w:color w:val="000000"/>
              </w:rPr>
            </w:pPr>
            <w:r w:rsidRPr="00506DB5">
              <w:rPr>
                <w:rFonts w:ascii="Tahoma" w:hAnsi="Tahoma" w:cs="Tahoma"/>
                <w:snapToGrid w:val="0"/>
                <w:color w:val="000000"/>
              </w:rPr>
              <w:t>žig</w:t>
            </w:r>
          </w:p>
        </w:tc>
        <w:tc>
          <w:tcPr>
            <w:tcW w:w="3466" w:type="dxa"/>
            <w:tcBorders>
              <w:top w:val="single" w:sz="4" w:space="0" w:color="auto"/>
            </w:tcBorders>
          </w:tcPr>
          <w:p w14:paraId="13E30112" w14:textId="77777777" w:rsidR="009F18DE" w:rsidRPr="00506DB5" w:rsidRDefault="009F18DE" w:rsidP="00872690">
            <w:pPr>
              <w:keepNext/>
              <w:keepLines/>
              <w:jc w:val="both"/>
              <w:rPr>
                <w:rFonts w:ascii="Tahoma" w:hAnsi="Tahoma" w:cs="Tahoma"/>
                <w:snapToGrid w:val="0"/>
                <w:color w:val="000000"/>
              </w:rPr>
            </w:pPr>
            <w:r w:rsidRPr="00506DB5">
              <w:rPr>
                <w:rFonts w:ascii="Tahoma" w:hAnsi="Tahoma" w:cs="Tahoma"/>
                <w:snapToGrid w:val="0"/>
                <w:color w:val="000000"/>
              </w:rPr>
              <w:t>(</w:t>
            </w:r>
            <w:r w:rsidRPr="00506DB5">
              <w:rPr>
                <w:rFonts w:ascii="Tahoma" w:hAnsi="Tahoma" w:cs="Tahoma"/>
                <w:snapToGrid w:val="0"/>
                <w:color w:val="000000"/>
                <w:sz w:val="18"/>
              </w:rPr>
              <w:t>Naziv in podpis odgovorne osebe ponudnika</w:t>
            </w:r>
            <w:r w:rsidRPr="00506DB5">
              <w:rPr>
                <w:rFonts w:ascii="Tahoma" w:hAnsi="Tahoma" w:cs="Tahoma"/>
                <w:snapToGrid w:val="0"/>
                <w:color w:val="000000"/>
              </w:rPr>
              <w:t>)</w:t>
            </w:r>
          </w:p>
        </w:tc>
      </w:tr>
    </w:tbl>
    <w:p w14:paraId="59382F23" w14:textId="77777777" w:rsidR="009F18DE" w:rsidRPr="00506DB5" w:rsidRDefault="009F18DE" w:rsidP="00872690">
      <w:pPr>
        <w:keepNext/>
        <w:keepLines/>
        <w:tabs>
          <w:tab w:val="left" w:pos="567"/>
          <w:tab w:val="num" w:pos="851"/>
          <w:tab w:val="left" w:pos="993"/>
        </w:tabs>
        <w:jc w:val="both"/>
        <w:rPr>
          <w:rFonts w:ascii="Tahoma" w:hAnsi="Tahoma" w:cs="Tahoma"/>
          <w:b/>
          <w:i/>
          <w:noProof/>
          <w:sz w:val="16"/>
          <w:szCs w:val="18"/>
        </w:rPr>
      </w:pPr>
    </w:p>
    <w:p w14:paraId="25FC76F1" w14:textId="77777777" w:rsidR="009F18DE" w:rsidRPr="00506DB5" w:rsidRDefault="009F18DE" w:rsidP="00872690">
      <w:pPr>
        <w:keepNext/>
        <w:keepLines/>
        <w:tabs>
          <w:tab w:val="left" w:pos="567"/>
          <w:tab w:val="num" w:pos="851"/>
          <w:tab w:val="left" w:pos="993"/>
        </w:tabs>
        <w:jc w:val="both"/>
        <w:rPr>
          <w:rFonts w:ascii="Tahoma" w:hAnsi="Tahoma" w:cs="Tahoma"/>
          <w:b/>
          <w:i/>
          <w:noProof/>
          <w:sz w:val="18"/>
          <w:szCs w:val="17"/>
        </w:rPr>
      </w:pPr>
    </w:p>
    <w:p w14:paraId="082D0D00" w14:textId="43C79AD2" w:rsidR="002A40D3" w:rsidRPr="00506DB5" w:rsidRDefault="002A40D3" w:rsidP="00872690">
      <w:pPr>
        <w:keepNext/>
        <w:keepLines/>
        <w:tabs>
          <w:tab w:val="left" w:pos="567"/>
          <w:tab w:val="num" w:pos="851"/>
          <w:tab w:val="left" w:pos="993"/>
        </w:tabs>
        <w:jc w:val="both"/>
        <w:rPr>
          <w:rFonts w:ascii="Tahoma" w:hAnsi="Tahoma" w:cs="Tahoma"/>
          <w:i/>
          <w:noProof/>
          <w:sz w:val="18"/>
          <w:szCs w:val="17"/>
        </w:rPr>
      </w:pPr>
      <w:r w:rsidRPr="00506DB5">
        <w:rPr>
          <w:rFonts w:ascii="Tahoma" w:hAnsi="Tahoma" w:cs="Tahoma"/>
          <w:b/>
          <w:i/>
          <w:noProof/>
          <w:sz w:val="18"/>
          <w:szCs w:val="17"/>
        </w:rPr>
        <w:t xml:space="preserve">Navodilo: </w:t>
      </w:r>
      <w:r w:rsidRPr="00506DB5">
        <w:rPr>
          <w:rFonts w:ascii="Tahoma" w:hAnsi="Tahoma" w:cs="Tahoma"/>
          <w:i/>
          <w:noProof/>
          <w:sz w:val="18"/>
          <w:szCs w:val="17"/>
        </w:rPr>
        <w:t xml:space="preserve">V primeru, da odda več ponudnikov </w:t>
      </w:r>
      <w:r w:rsidRPr="00506DB5">
        <w:rPr>
          <w:rFonts w:ascii="Tahoma" w:hAnsi="Tahoma" w:cs="Tahoma"/>
          <w:i/>
          <w:noProof/>
          <w:sz w:val="18"/>
          <w:szCs w:val="17"/>
          <w:u w:val="single"/>
        </w:rPr>
        <w:t xml:space="preserve">skupno </w:t>
      </w:r>
      <w:r w:rsidR="009F18DE" w:rsidRPr="00506DB5">
        <w:rPr>
          <w:rFonts w:ascii="Tahoma" w:hAnsi="Tahoma" w:cs="Tahoma"/>
          <w:i/>
          <w:noProof/>
          <w:sz w:val="18"/>
          <w:szCs w:val="17"/>
          <w:u w:val="single"/>
        </w:rPr>
        <w:t>prijavo/</w:t>
      </w:r>
      <w:r w:rsidRPr="00506DB5">
        <w:rPr>
          <w:rFonts w:ascii="Tahoma" w:hAnsi="Tahoma" w:cs="Tahoma"/>
          <w:i/>
          <w:noProof/>
          <w:sz w:val="18"/>
          <w:szCs w:val="17"/>
          <w:u w:val="single"/>
        </w:rPr>
        <w:t>ponudbo</w:t>
      </w:r>
      <w:r w:rsidRPr="00506DB5">
        <w:rPr>
          <w:rFonts w:ascii="Tahoma" w:hAnsi="Tahoma" w:cs="Tahoma"/>
          <w:i/>
          <w:noProof/>
          <w:sz w:val="18"/>
          <w:szCs w:val="17"/>
        </w:rPr>
        <w:t xml:space="preserve">, morajo razmnožen obrazec priloge 1 izpolniti vsi ponudniki – partnerji. V primeru </w:t>
      </w:r>
      <w:r w:rsidRPr="00506DB5">
        <w:rPr>
          <w:rFonts w:ascii="Tahoma" w:hAnsi="Tahoma" w:cs="Tahoma"/>
          <w:i/>
          <w:noProof/>
          <w:sz w:val="18"/>
          <w:szCs w:val="17"/>
          <w:u w:val="single"/>
        </w:rPr>
        <w:t xml:space="preserve">skupne </w:t>
      </w:r>
      <w:r w:rsidR="00CF6F79" w:rsidRPr="00506DB5">
        <w:rPr>
          <w:rFonts w:ascii="Tahoma" w:hAnsi="Tahoma" w:cs="Tahoma"/>
          <w:i/>
          <w:noProof/>
          <w:sz w:val="18"/>
          <w:szCs w:val="17"/>
          <w:u w:val="single"/>
        </w:rPr>
        <w:t>prijave/</w:t>
      </w:r>
      <w:r w:rsidRPr="00506DB5">
        <w:rPr>
          <w:rFonts w:ascii="Tahoma" w:hAnsi="Tahoma" w:cs="Tahoma"/>
          <w:i/>
          <w:noProof/>
          <w:sz w:val="18"/>
          <w:szCs w:val="17"/>
          <w:u w:val="single"/>
        </w:rPr>
        <w:t>ponudbe</w:t>
      </w:r>
      <w:r w:rsidRPr="00506DB5">
        <w:rPr>
          <w:rFonts w:ascii="Tahoma" w:hAnsi="Tahoma" w:cs="Tahoma"/>
          <w:i/>
          <w:noProof/>
          <w:sz w:val="18"/>
          <w:szCs w:val="17"/>
        </w:rPr>
        <w:t xml:space="preserve"> se k prilogi 1 priloži </w:t>
      </w:r>
      <w:r w:rsidRPr="00506DB5">
        <w:rPr>
          <w:rFonts w:ascii="Tahoma" w:hAnsi="Tahoma" w:cs="Tahoma"/>
          <w:i/>
          <w:noProof/>
          <w:sz w:val="18"/>
          <w:szCs w:val="17"/>
          <w:u w:val="single"/>
        </w:rPr>
        <w:t>pravni akt o skupni izvedbi naročila</w:t>
      </w:r>
      <w:r w:rsidRPr="00506DB5">
        <w:rPr>
          <w:rFonts w:ascii="Tahoma" w:hAnsi="Tahoma" w:cs="Tahoma"/>
          <w:i/>
          <w:noProof/>
          <w:sz w:val="18"/>
          <w:szCs w:val="17"/>
        </w:rPr>
        <w:t>.</w:t>
      </w:r>
    </w:p>
    <w:p w14:paraId="435867C1" w14:textId="77777777" w:rsidR="002A40D3" w:rsidRPr="00506DB5" w:rsidRDefault="002A40D3" w:rsidP="00872690">
      <w:pPr>
        <w:keepNext/>
        <w:keepLines/>
        <w:tabs>
          <w:tab w:val="left" w:pos="567"/>
          <w:tab w:val="num" w:pos="851"/>
          <w:tab w:val="left" w:pos="993"/>
        </w:tabs>
        <w:jc w:val="both"/>
        <w:rPr>
          <w:rFonts w:ascii="Tahoma" w:hAnsi="Tahoma" w:cs="Tahoma"/>
          <w:b/>
          <w:i/>
          <w:noProof/>
          <w:sz w:val="18"/>
          <w:szCs w:val="17"/>
          <w:u w:val="single"/>
        </w:rPr>
      </w:pPr>
    </w:p>
    <w:p w14:paraId="31913E24" w14:textId="1D3516F1" w:rsidR="002A40D3" w:rsidRPr="00506DB5" w:rsidRDefault="002A40D3" w:rsidP="00872690">
      <w:pPr>
        <w:keepNext/>
        <w:keepLines/>
        <w:tabs>
          <w:tab w:val="left" w:pos="567"/>
          <w:tab w:val="num" w:pos="851"/>
          <w:tab w:val="left" w:pos="993"/>
        </w:tabs>
        <w:jc w:val="both"/>
        <w:rPr>
          <w:rFonts w:ascii="Tahoma" w:hAnsi="Tahoma" w:cs="Tahoma"/>
          <w:b/>
          <w:i/>
          <w:iCs/>
          <w:noProof/>
          <w:sz w:val="18"/>
          <w:szCs w:val="17"/>
          <w:u w:val="single"/>
        </w:rPr>
      </w:pPr>
      <w:r w:rsidRPr="00506DB5">
        <w:rPr>
          <w:rFonts w:ascii="Tahoma" w:hAnsi="Tahoma" w:cs="Tahoma"/>
          <w:i/>
          <w:iCs/>
          <w:noProof/>
          <w:sz w:val="18"/>
          <w:szCs w:val="17"/>
        </w:rPr>
        <w:t xml:space="preserve">Ponudnik </w:t>
      </w:r>
      <w:r w:rsidRPr="00506DB5">
        <w:rPr>
          <w:rFonts w:ascii="Tahoma" w:hAnsi="Tahoma" w:cs="Tahoma"/>
          <w:i/>
          <w:iCs/>
          <w:noProof/>
          <w:sz w:val="18"/>
          <w:szCs w:val="17"/>
          <w:u w:val="single"/>
        </w:rPr>
        <w:t>obrazec</w:t>
      </w:r>
      <w:r w:rsidRPr="00506DB5">
        <w:rPr>
          <w:rFonts w:ascii="Tahoma" w:hAnsi="Tahoma" w:cs="Tahoma"/>
          <w:b/>
          <w:i/>
          <w:iCs/>
          <w:noProof/>
          <w:sz w:val="18"/>
          <w:szCs w:val="17"/>
        </w:rPr>
        <w:t xml:space="preserve"> </w:t>
      </w:r>
      <w:r w:rsidRPr="00506DB5">
        <w:rPr>
          <w:rFonts w:ascii="Tahoma" w:hAnsi="Tahoma" w:cs="Tahoma"/>
          <w:i/>
          <w:iCs/>
          <w:noProof/>
          <w:sz w:val="18"/>
          <w:szCs w:val="17"/>
        </w:rPr>
        <w:t>v okviru sistema e-JN</w:t>
      </w:r>
      <w:r w:rsidRPr="00506DB5">
        <w:rPr>
          <w:rFonts w:ascii="Tahoma" w:hAnsi="Tahoma" w:cs="Tahoma"/>
          <w:b/>
          <w:i/>
          <w:iCs/>
          <w:noProof/>
          <w:sz w:val="18"/>
          <w:szCs w:val="17"/>
        </w:rPr>
        <w:t xml:space="preserve"> </w:t>
      </w:r>
      <w:r w:rsidRPr="00506DB5">
        <w:rPr>
          <w:rFonts w:ascii="Tahoma" w:hAnsi="Tahoma" w:cs="Tahoma"/>
          <w:b/>
          <w:i/>
          <w:iCs/>
          <w:noProof/>
          <w:sz w:val="18"/>
          <w:szCs w:val="17"/>
          <w:u w:val="single"/>
        </w:rPr>
        <w:t xml:space="preserve">naloži v </w:t>
      </w:r>
      <w:r w:rsidR="007E73A3" w:rsidRPr="00506DB5">
        <w:rPr>
          <w:rFonts w:ascii="Tahoma" w:hAnsi="Tahoma" w:cs="Tahoma"/>
          <w:b/>
          <w:i/>
          <w:iCs/>
          <w:noProof/>
          <w:sz w:val="18"/>
          <w:szCs w:val="17"/>
          <w:u w:val="single"/>
        </w:rPr>
        <w:t>Razdelek »DOKUMENTI«, del »Ostale priloge«</w:t>
      </w:r>
      <w:r w:rsidRPr="00506DB5">
        <w:rPr>
          <w:rFonts w:ascii="Tahoma" w:hAnsi="Tahoma" w:cs="Tahoma"/>
          <w:b/>
          <w:i/>
          <w:iCs/>
          <w:noProof/>
          <w:sz w:val="18"/>
          <w:szCs w:val="17"/>
          <w:u w:val="single"/>
        </w:rPr>
        <w:t>!!!</w:t>
      </w:r>
    </w:p>
    <w:p w14:paraId="7DBFC662" w14:textId="77777777" w:rsidR="00D66743" w:rsidRPr="00506DB5" w:rsidRDefault="00D66743" w:rsidP="00872690">
      <w:pPr>
        <w:keepNext/>
        <w:keepLines/>
      </w:pPr>
      <w:r w:rsidRPr="00506DB5">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722"/>
        <w:gridCol w:w="850"/>
        <w:gridCol w:w="284"/>
      </w:tblGrid>
      <w:tr w:rsidR="00623DAF" w:rsidRPr="00506DB5" w14:paraId="347595EA" w14:textId="77777777" w:rsidTr="00AA13D9">
        <w:tc>
          <w:tcPr>
            <w:tcW w:w="642" w:type="dxa"/>
            <w:tcBorders>
              <w:right w:val="nil"/>
            </w:tcBorders>
          </w:tcPr>
          <w:p w14:paraId="2AE8DD1D" w14:textId="633B873B" w:rsidR="00623DAF" w:rsidRPr="00506DB5" w:rsidRDefault="00202E82" w:rsidP="00872690">
            <w:pPr>
              <w:keepNext/>
              <w:keepLines/>
              <w:jc w:val="both"/>
              <w:rPr>
                <w:rFonts w:ascii="Tahoma" w:hAnsi="Tahoma" w:cs="Tahoma"/>
              </w:rPr>
            </w:pPr>
            <w:r w:rsidRPr="00506DB5">
              <w:rPr>
                <w:rFonts w:ascii="Tahoma" w:hAnsi="Tahoma" w:cs="Tahoma"/>
              </w:rPr>
              <w:lastRenderedPageBreak/>
              <w:br w:type="page"/>
            </w:r>
            <w:r w:rsidR="00623DAF" w:rsidRPr="00506DB5">
              <w:br w:type="page"/>
            </w:r>
          </w:p>
        </w:tc>
        <w:tc>
          <w:tcPr>
            <w:tcW w:w="7722" w:type="dxa"/>
            <w:tcBorders>
              <w:left w:val="nil"/>
            </w:tcBorders>
            <w:vAlign w:val="bottom"/>
          </w:tcPr>
          <w:p w14:paraId="42776A24" w14:textId="0F80FD2E" w:rsidR="00623DAF" w:rsidRPr="00506DB5" w:rsidRDefault="00B564B4" w:rsidP="00872690">
            <w:pPr>
              <w:keepNext/>
              <w:keepLines/>
              <w:jc w:val="both"/>
              <w:rPr>
                <w:rFonts w:ascii="Tahoma" w:hAnsi="Tahoma" w:cs="Tahoma"/>
              </w:rPr>
            </w:pPr>
            <w:r w:rsidRPr="00506DB5">
              <w:rPr>
                <w:rFonts w:ascii="Tahoma" w:hAnsi="Tahoma" w:cs="Tahoma"/>
              </w:rPr>
              <w:t xml:space="preserve">PRIJAVA </w:t>
            </w:r>
          </w:p>
        </w:tc>
        <w:tc>
          <w:tcPr>
            <w:tcW w:w="850" w:type="dxa"/>
            <w:tcBorders>
              <w:right w:val="nil"/>
            </w:tcBorders>
          </w:tcPr>
          <w:p w14:paraId="7A2FC14A" w14:textId="77777777" w:rsidR="00623DAF" w:rsidRPr="00506DB5" w:rsidRDefault="00623DAF" w:rsidP="00872690">
            <w:pPr>
              <w:keepNext/>
              <w:keepLines/>
              <w:jc w:val="both"/>
              <w:rPr>
                <w:rFonts w:ascii="Tahoma" w:hAnsi="Tahoma" w:cs="Tahoma"/>
                <w:b/>
              </w:rPr>
            </w:pPr>
            <w:r w:rsidRPr="00506DB5">
              <w:rPr>
                <w:rFonts w:ascii="Tahoma" w:hAnsi="Tahoma" w:cs="Tahoma"/>
                <w:b/>
                <w:i/>
              </w:rPr>
              <w:t xml:space="preserve">Priloga </w:t>
            </w:r>
          </w:p>
        </w:tc>
        <w:tc>
          <w:tcPr>
            <w:tcW w:w="284" w:type="dxa"/>
            <w:tcBorders>
              <w:left w:val="nil"/>
            </w:tcBorders>
          </w:tcPr>
          <w:p w14:paraId="15172866" w14:textId="5DE4A60D" w:rsidR="00623DAF" w:rsidRPr="00506DB5" w:rsidRDefault="00623DAF" w:rsidP="00872690">
            <w:pPr>
              <w:keepNext/>
              <w:keepLines/>
              <w:jc w:val="both"/>
              <w:rPr>
                <w:rFonts w:ascii="Tahoma" w:hAnsi="Tahoma" w:cs="Tahoma"/>
                <w:b/>
                <w:i/>
              </w:rPr>
            </w:pPr>
            <w:r w:rsidRPr="00506DB5">
              <w:rPr>
                <w:rFonts w:ascii="Tahoma" w:hAnsi="Tahoma" w:cs="Tahoma"/>
                <w:b/>
                <w:i/>
              </w:rPr>
              <w:t>2</w:t>
            </w:r>
            <w:r w:rsidR="00BE0206" w:rsidRPr="00506DB5">
              <w:rPr>
                <w:rFonts w:ascii="Tahoma" w:hAnsi="Tahoma" w:cs="Tahoma"/>
                <w:b/>
                <w:i/>
              </w:rPr>
              <w:t xml:space="preserve"> </w:t>
            </w:r>
          </w:p>
        </w:tc>
      </w:tr>
    </w:tbl>
    <w:p w14:paraId="1E050914" w14:textId="29D60871" w:rsidR="00623DAF" w:rsidRPr="00506DB5" w:rsidRDefault="00623DAF" w:rsidP="00872690">
      <w:pPr>
        <w:keepNext/>
        <w:keepLines/>
        <w:jc w:val="both"/>
        <w:rPr>
          <w:rFonts w:ascii="Tahoma" w:hAnsi="Tahoma" w:cs="Tahoma"/>
          <w:b/>
          <w:sz w:val="18"/>
        </w:rPr>
      </w:pPr>
    </w:p>
    <w:p w14:paraId="0EA9C460" w14:textId="77777777" w:rsidR="001048C1" w:rsidRPr="00506DB5" w:rsidRDefault="001048C1" w:rsidP="00872690">
      <w:pPr>
        <w:keepNext/>
        <w:keepLines/>
        <w:jc w:val="both"/>
        <w:rPr>
          <w:rFonts w:ascii="Tahoma" w:hAnsi="Tahoma" w:cs="Tahoma"/>
          <w:b/>
          <w:sz w:val="18"/>
        </w:rPr>
      </w:pPr>
    </w:p>
    <w:p w14:paraId="6B913348" w14:textId="38A64492" w:rsidR="00D66743" w:rsidRPr="00506DB5" w:rsidRDefault="00D66743" w:rsidP="00872690">
      <w:pPr>
        <w:keepNext/>
        <w:keepLines/>
        <w:jc w:val="both"/>
        <w:rPr>
          <w:rFonts w:ascii="Tahoma" w:hAnsi="Tahoma" w:cs="Tahoma"/>
          <w:b/>
          <w:noProof/>
        </w:rPr>
      </w:pPr>
      <w:r w:rsidRPr="00506DB5">
        <w:rPr>
          <w:rFonts w:ascii="Tahoma" w:hAnsi="Tahoma" w:cs="Tahoma"/>
          <w:noProof/>
        </w:rPr>
        <w:t xml:space="preserve">JAVNO NAROČILO: </w:t>
      </w:r>
      <w:r w:rsidRPr="00506DB5">
        <w:rPr>
          <w:rFonts w:ascii="Tahoma" w:hAnsi="Tahoma" w:cs="Tahoma"/>
          <w:b/>
          <w:noProof/>
        </w:rPr>
        <w:t xml:space="preserve"> </w:t>
      </w:r>
      <w:bookmarkStart w:id="18" w:name="_Hlk200019013"/>
      <w:r w:rsidR="00C0011A" w:rsidRPr="00506DB5">
        <w:rPr>
          <w:rFonts w:ascii="Tahoma" w:hAnsi="Tahoma" w:cs="Tahoma"/>
          <w:b/>
          <w:noProof/>
        </w:rPr>
        <w:t>ENLJ-SAL-268/25</w:t>
      </w:r>
      <w:r w:rsidRPr="00506DB5">
        <w:rPr>
          <w:rFonts w:ascii="Tahoma" w:hAnsi="Tahoma" w:cs="Tahoma"/>
          <w:b/>
          <w:noProof/>
        </w:rPr>
        <w:t xml:space="preserve"> </w:t>
      </w:r>
      <w:r w:rsidR="00C0011A" w:rsidRPr="00506DB5">
        <w:rPr>
          <w:rFonts w:ascii="Tahoma" w:hAnsi="Tahoma" w:cs="Tahoma"/>
          <w:b/>
          <w:noProof/>
        </w:rPr>
        <w:t>Prevzem gradbenega kompozita in odpadnega pepela</w:t>
      </w:r>
      <w:bookmarkEnd w:id="18"/>
      <w:r w:rsidRPr="00506DB5">
        <w:rPr>
          <w:rFonts w:ascii="Tahoma" w:hAnsi="Tahoma" w:cs="Tahoma"/>
          <w:b/>
          <w:noProof/>
        </w:rPr>
        <w:t xml:space="preserve">  </w:t>
      </w:r>
    </w:p>
    <w:p w14:paraId="7286E419" w14:textId="77777777" w:rsidR="00033FDE" w:rsidRPr="00506DB5" w:rsidRDefault="00033FDE" w:rsidP="00872690">
      <w:pPr>
        <w:keepNext/>
        <w:keepLines/>
        <w:jc w:val="both"/>
        <w:rPr>
          <w:rFonts w:ascii="Tahoma" w:hAnsi="Tahoma" w:cs="Tahoma"/>
          <w:b/>
          <w:noProof/>
          <w:sz w:val="28"/>
        </w:rPr>
      </w:pPr>
    </w:p>
    <w:p w14:paraId="2E4C34CA" w14:textId="4F45B8E6" w:rsidR="00D66743" w:rsidRPr="00506DB5" w:rsidRDefault="00CF6F79" w:rsidP="00872690">
      <w:pPr>
        <w:keepNext/>
        <w:keepLines/>
        <w:spacing w:line="360" w:lineRule="auto"/>
        <w:rPr>
          <w:rFonts w:ascii="Tahoma" w:hAnsi="Tahoma" w:cs="Tahoma"/>
          <w:noProof/>
        </w:rPr>
      </w:pPr>
      <w:r w:rsidRPr="00506DB5">
        <w:rPr>
          <w:rFonts w:ascii="Tahoma" w:hAnsi="Tahoma" w:cs="Tahoma"/>
          <w:noProof/>
        </w:rPr>
        <w:t>KANDIDAT/</w:t>
      </w:r>
      <w:r w:rsidR="00D66743" w:rsidRPr="00506DB5">
        <w:rPr>
          <w:rFonts w:ascii="Tahoma" w:hAnsi="Tahoma" w:cs="Tahoma"/>
          <w:noProof/>
        </w:rPr>
        <w:t>PONUDNIK: ___________</w:t>
      </w:r>
      <w:r w:rsidRPr="00506DB5">
        <w:rPr>
          <w:rFonts w:ascii="Tahoma" w:hAnsi="Tahoma" w:cs="Tahoma"/>
          <w:noProof/>
        </w:rPr>
        <w:t>________________________</w:t>
      </w:r>
      <w:r w:rsidR="00D66743" w:rsidRPr="00506DB5">
        <w:rPr>
          <w:rFonts w:ascii="Tahoma" w:hAnsi="Tahoma" w:cs="Tahoma"/>
          <w:noProof/>
        </w:rPr>
        <w:t>________________________________</w:t>
      </w:r>
    </w:p>
    <w:p w14:paraId="3C91FA75" w14:textId="38722838" w:rsidR="00D66743" w:rsidRPr="00506DB5" w:rsidRDefault="00D66743" w:rsidP="00872690">
      <w:pPr>
        <w:keepNext/>
        <w:keepLines/>
        <w:spacing w:line="360" w:lineRule="auto"/>
        <w:jc w:val="both"/>
        <w:rPr>
          <w:rFonts w:ascii="Tahoma" w:hAnsi="Tahoma" w:cs="Tahoma"/>
          <w:b/>
          <w:noProof/>
        </w:rPr>
      </w:pPr>
      <w:r w:rsidRPr="00506DB5">
        <w:rPr>
          <w:rFonts w:ascii="Tahoma" w:hAnsi="Tahoma" w:cs="Tahoma"/>
          <w:noProof/>
        </w:rPr>
        <w:t>_____________________________________________________________________</w:t>
      </w:r>
      <w:r w:rsidR="00CF6F79" w:rsidRPr="00506DB5">
        <w:rPr>
          <w:rFonts w:ascii="Tahoma" w:hAnsi="Tahoma" w:cs="Tahoma"/>
          <w:noProof/>
        </w:rPr>
        <w:t>___________</w:t>
      </w:r>
      <w:r w:rsidRPr="00506DB5">
        <w:rPr>
          <w:rFonts w:ascii="Tahoma" w:hAnsi="Tahoma" w:cs="Tahoma"/>
          <w:noProof/>
        </w:rPr>
        <w:t>______</w:t>
      </w:r>
    </w:p>
    <w:p w14:paraId="47422283" w14:textId="1FAF2DA9" w:rsidR="00D66743" w:rsidRPr="00506DB5" w:rsidRDefault="007C633A" w:rsidP="00872690">
      <w:pPr>
        <w:keepNext/>
        <w:keepLines/>
        <w:jc w:val="both"/>
        <w:rPr>
          <w:rFonts w:ascii="Tahoma" w:hAnsi="Tahoma" w:cs="Tahoma"/>
          <w:b/>
          <w:noProof/>
          <w:sz w:val="22"/>
          <w:szCs w:val="16"/>
        </w:rPr>
      </w:pPr>
      <w:r w:rsidRPr="00506DB5">
        <w:rPr>
          <w:rFonts w:ascii="Tahoma" w:hAnsi="Tahoma" w:cs="Tahoma"/>
          <w:b/>
          <w:noProof/>
          <w:sz w:val="22"/>
          <w:szCs w:val="16"/>
        </w:rPr>
        <w:t xml:space="preserve"> </w:t>
      </w:r>
    </w:p>
    <w:p w14:paraId="4F32C46B" w14:textId="6E7E38C8" w:rsidR="00D66743" w:rsidRPr="00506DB5" w:rsidRDefault="00B564B4" w:rsidP="00872690">
      <w:pPr>
        <w:keepNext/>
        <w:keepLines/>
        <w:jc w:val="both"/>
        <w:rPr>
          <w:rFonts w:ascii="Tahoma" w:hAnsi="Tahoma" w:cs="Tahoma"/>
          <w:b/>
          <w:noProof/>
          <w:szCs w:val="16"/>
        </w:rPr>
      </w:pPr>
      <w:r w:rsidRPr="00506DB5">
        <w:rPr>
          <w:rFonts w:ascii="Tahoma" w:hAnsi="Tahoma" w:cs="Tahoma"/>
          <w:noProof/>
        </w:rPr>
        <w:t xml:space="preserve">PRIJAVA </w:t>
      </w:r>
      <w:r w:rsidR="00D66743" w:rsidRPr="00506DB5">
        <w:rPr>
          <w:rFonts w:ascii="Tahoma" w:hAnsi="Tahoma" w:cs="Tahoma"/>
          <w:noProof/>
        </w:rPr>
        <w:t>ŠT. ______________________</w:t>
      </w:r>
    </w:p>
    <w:p w14:paraId="69A62BFD" w14:textId="2EFA3F41" w:rsidR="00D66743" w:rsidRPr="00506DB5" w:rsidRDefault="00D66743" w:rsidP="00872690">
      <w:pPr>
        <w:keepNext/>
        <w:keepLines/>
        <w:jc w:val="both"/>
        <w:rPr>
          <w:rFonts w:ascii="Tahoma" w:hAnsi="Tahoma" w:cs="Tahoma"/>
          <w:noProof/>
          <w:sz w:val="22"/>
          <w:szCs w:val="16"/>
        </w:rPr>
      </w:pPr>
    </w:p>
    <w:p w14:paraId="515962ED" w14:textId="2791388C" w:rsidR="009F3CF8" w:rsidRPr="00506DB5" w:rsidRDefault="009F3CF8" w:rsidP="00872690">
      <w:pPr>
        <w:keepNext/>
        <w:keepLines/>
        <w:jc w:val="both"/>
        <w:rPr>
          <w:rFonts w:ascii="Tahoma" w:hAnsi="Tahoma" w:cs="Tahoma"/>
          <w:noProof/>
          <w:sz w:val="22"/>
          <w:szCs w:val="16"/>
        </w:rPr>
      </w:pPr>
    </w:p>
    <w:p w14:paraId="09332044" w14:textId="5E4C376B" w:rsidR="009F3CF8" w:rsidRPr="00506DB5" w:rsidRDefault="009F3CF8" w:rsidP="00872690">
      <w:pPr>
        <w:keepNext/>
        <w:keepLines/>
        <w:numPr>
          <w:ilvl w:val="0"/>
          <w:numId w:val="3"/>
        </w:numPr>
        <w:tabs>
          <w:tab w:val="clear" w:pos="720"/>
          <w:tab w:val="num" w:pos="0"/>
        </w:tabs>
        <w:ind w:left="426" w:hanging="426"/>
        <w:jc w:val="both"/>
        <w:rPr>
          <w:rFonts w:ascii="Tahoma" w:hAnsi="Tahoma" w:cs="Tahoma"/>
          <w:b/>
        </w:rPr>
      </w:pPr>
      <w:r w:rsidRPr="00506DB5">
        <w:rPr>
          <w:rFonts w:ascii="Tahoma" w:hAnsi="Tahoma" w:cs="Tahoma"/>
          <w:b/>
        </w:rPr>
        <w:t>PARTNER</w:t>
      </w:r>
      <w:r w:rsidR="00A2553C" w:rsidRPr="00506DB5">
        <w:rPr>
          <w:rFonts w:ascii="Tahoma" w:hAnsi="Tahoma" w:cs="Tahoma"/>
          <w:b/>
        </w:rPr>
        <w:t xml:space="preserve"> V SKUPNI PRIJAVI/PONUDBI</w:t>
      </w:r>
      <w:r w:rsidRPr="00506DB5">
        <w:rPr>
          <w:rFonts w:ascii="Tahoma" w:hAnsi="Tahoma" w:cs="Tahoma"/>
          <w:b/>
        </w:rPr>
        <w:t>, PODIZVAJALEC/SUBJEKT, KATERIH ZMOGLJIVOSTI UPORABLJA PONUDNIK</w:t>
      </w:r>
    </w:p>
    <w:p w14:paraId="5DC68292" w14:textId="238C0E95" w:rsidR="00C502A4" w:rsidRPr="00506DB5" w:rsidRDefault="00C502A4" w:rsidP="00872690">
      <w:pPr>
        <w:keepNext/>
        <w:keepLines/>
        <w:jc w:val="both"/>
        <w:rPr>
          <w:rFonts w:ascii="Tahoma" w:hAnsi="Tahoma" w:cs="Tahoma"/>
          <w:sz w:val="16"/>
        </w:rPr>
      </w:pPr>
    </w:p>
    <w:p w14:paraId="75DC77BB" w14:textId="45B111F1" w:rsidR="00C502A4" w:rsidRPr="00506DB5" w:rsidRDefault="00C502A4" w:rsidP="00C502A4">
      <w:pPr>
        <w:keepNext/>
        <w:keepLines/>
        <w:ind w:left="1080" w:hanging="1080"/>
        <w:jc w:val="both"/>
        <w:rPr>
          <w:rFonts w:ascii="Tahoma" w:hAnsi="Tahoma" w:cs="Tahoma"/>
          <w:b/>
        </w:rPr>
      </w:pPr>
      <w:r w:rsidRPr="00506DB5">
        <w:rPr>
          <w:rFonts w:ascii="Tahoma" w:hAnsi="Tahoma" w:cs="Tahoma"/>
        </w:rPr>
        <w:t>Prijavo oz. ponudbo oddajamo (označi):</w:t>
      </w:r>
      <w:r w:rsidRPr="00506DB5">
        <w:rPr>
          <w:rFonts w:ascii="Tahoma" w:hAnsi="Tahoma" w:cs="Tahoma"/>
          <w:b/>
        </w:rPr>
        <w:t xml:space="preserve"> </w:t>
      </w:r>
    </w:p>
    <w:p w14:paraId="25EA47F5" w14:textId="77777777" w:rsidR="00C502A4" w:rsidRPr="00506DB5" w:rsidRDefault="00C502A4" w:rsidP="00C502A4">
      <w:pPr>
        <w:keepNext/>
        <w:keepLines/>
        <w:ind w:left="1080" w:hanging="1080"/>
        <w:jc w:val="both"/>
        <w:rPr>
          <w:rFonts w:ascii="Tahoma" w:hAnsi="Tahoma" w:cs="Tahoma"/>
          <w:b/>
          <w:sz w:val="18"/>
          <w:szCs w:val="18"/>
        </w:rPr>
      </w:pPr>
    </w:p>
    <w:p w14:paraId="27D741C5" w14:textId="77777777" w:rsidR="00C502A4" w:rsidRPr="00506DB5" w:rsidRDefault="00C502A4" w:rsidP="00C502A4">
      <w:pPr>
        <w:keepNext/>
        <w:keepLines/>
        <w:ind w:left="1080" w:hanging="1080"/>
        <w:jc w:val="both"/>
        <w:rPr>
          <w:rFonts w:ascii="Tahoma" w:hAnsi="Tahoma" w:cs="Tahoma"/>
          <w:bCs/>
          <w:sz w:val="18"/>
          <w:szCs w:val="18"/>
        </w:rPr>
      </w:pPr>
      <w:r w:rsidRPr="00506DB5">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71756DA1" wp14:editId="40FBA888">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4C358EB"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56DA1" id="Pravokotnik 34" o:spid="_x0000_s1026"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" filled="f" strokecolor="windowText" strokeweight="1pt">
                <v:textbox inset="1mm,0,0,0">
                  <w:txbxContent>
                    <w:p w14:paraId="44C358EB"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506DB5">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117D4ABE" wp14:editId="0EA90CA1">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9BFC16D"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D4ABE" id="Pravokotnik 3"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" filled="f" strokecolor="windowText" strokeweight="1pt">
                <v:textbox inset="1mm,0,0,0">
                  <w:txbxContent>
                    <w:p w14:paraId="79BFC16D"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506DB5">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06563969" wp14:editId="34E5181C">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76D63BB8"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63969" id="Pravokotnik 4"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4YbwIAAMwEAAAOAAAAZHJzL2Uyb0RvYy54bWysVFFP2zAQfp+0/2D5faRkwF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BDb4YbwIAAMwEAAAOAAAAAAAAAAAAAAAA&#10;AC4CAABkcnMvZTJvRG9jLnhtbFBLAQItABQABgAIAAAAIQA+J7K93AAAAAcBAAAPAAAAAAAAAAAA&#10;AAAAAMkEAABkcnMvZG93bnJldi54bWxQSwUGAAAAAAQABADzAAAA0gUAAAAA&#10;" filled="f" strokecolor="windowText" strokeweight="1pt">
                <v:textbox inset="1mm,0,0,0">
                  <w:txbxContent>
                    <w:p w14:paraId="76D63BB8"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506DB5">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53DAAF08" wp14:editId="07799CFA">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7EEDFBB"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AAF08" id="Pravokotnik 5"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ZCEr+24CAADMBAAADgAAAAAAAAAAAAAAAAAu&#10;AgAAZHJzL2Uyb0RvYy54bWxQSwECLQAUAAYACAAAACEA8uJrxtsAAAAHAQAADwAAAAAAAAAAAAAA&#10;AADIBAAAZHJzL2Rvd25yZXYueG1sUEsFBgAAAAAEAAQA8wAAANAFAAAAAA==&#10;" filled="f" strokecolor="windowText" strokeweight="1pt">
                <v:textbox inset="1mm,0,0,0">
                  <w:txbxContent>
                    <w:p w14:paraId="77EEDFBB" w14:textId="77777777" w:rsidR="00C502A4" w:rsidRPr="007A6555" w:rsidRDefault="00C502A4" w:rsidP="00C502A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506DB5">
        <w:rPr>
          <w:rFonts w:ascii="Tahoma" w:hAnsi="Tahoma" w:cs="Tahoma"/>
          <w:b/>
          <w:sz w:val="18"/>
          <w:szCs w:val="18"/>
        </w:rPr>
        <w:t xml:space="preserve">               </w:t>
      </w:r>
      <w:r w:rsidRPr="00506DB5">
        <w:rPr>
          <w:rFonts w:ascii="Tahoma" w:hAnsi="Tahoma" w:cs="Tahoma"/>
          <w:bCs/>
          <w:sz w:val="18"/>
          <w:szCs w:val="18"/>
        </w:rPr>
        <w:t xml:space="preserve">samostojno         </w:t>
      </w:r>
      <w:r w:rsidRPr="00506DB5">
        <w:rPr>
          <w:rFonts w:ascii="Tahoma" w:hAnsi="Tahoma" w:cs="Tahoma"/>
          <w:b/>
          <w:sz w:val="18"/>
          <w:szCs w:val="18"/>
        </w:rPr>
        <w:t xml:space="preserve">                </w:t>
      </w:r>
      <w:r w:rsidRPr="00506DB5">
        <w:rPr>
          <w:rFonts w:ascii="Tahoma" w:hAnsi="Tahoma" w:cs="Tahoma"/>
          <w:bCs/>
          <w:sz w:val="18"/>
          <w:szCs w:val="18"/>
        </w:rPr>
        <w:t>skupna ponudba</w:t>
      </w:r>
      <w:r w:rsidRPr="00506DB5">
        <w:rPr>
          <w:rFonts w:ascii="Tahoma" w:hAnsi="Tahoma" w:cs="Tahoma"/>
          <w:b/>
          <w:sz w:val="18"/>
          <w:szCs w:val="18"/>
        </w:rPr>
        <w:t xml:space="preserve">                 </w:t>
      </w:r>
      <w:r w:rsidRPr="00506DB5">
        <w:rPr>
          <w:rFonts w:ascii="Tahoma" w:hAnsi="Tahoma" w:cs="Tahoma"/>
          <w:bCs/>
          <w:sz w:val="18"/>
          <w:szCs w:val="18"/>
        </w:rPr>
        <w:t xml:space="preserve">s podizvajalci                     uporaba zmogljivosti </w:t>
      </w:r>
    </w:p>
    <w:p w14:paraId="0802EC26" w14:textId="77777777" w:rsidR="00C502A4" w:rsidRPr="00506DB5" w:rsidRDefault="00C502A4" w:rsidP="00C502A4">
      <w:pPr>
        <w:keepNext/>
        <w:keepLines/>
        <w:ind w:left="1080" w:hanging="1080"/>
        <w:jc w:val="both"/>
        <w:rPr>
          <w:rFonts w:ascii="Tahoma" w:hAnsi="Tahoma" w:cs="Tahoma"/>
          <w:b/>
          <w:sz w:val="18"/>
          <w:szCs w:val="18"/>
        </w:rPr>
      </w:pPr>
      <w:r w:rsidRPr="00506DB5">
        <w:rPr>
          <w:rFonts w:ascii="Tahoma" w:hAnsi="Tahoma" w:cs="Tahoma"/>
          <w:bCs/>
          <w:sz w:val="18"/>
          <w:szCs w:val="18"/>
        </w:rPr>
        <w:t xml:space="preserve">                                                                                                                                     drugih subjektov</w:t>
      </w:r>
    </w:p>
    <w:p w14:paraId="03CF736F" w14:textId="77777777" w:rsidR="00C502A4" w:rsidRPr="00506DB5" w:rsidRDefault="00C502A4" w:rsidP="00872690">
      <w:pPr>
        <w:keepNext/>
        <w:keepLines/>
        <w:jc w:val="both"/>
        <w:rPr>
          <w:rFonts w:ascii="Tahoma" w:hAnsi="Tahoma" w:cs="Tahoma"/>
          <w:sz w:val="16"/>
        </w:rPr>
      </w:pPr>
    </w:p>
    <w:p w14:paraId="0B67AD44" w14:textId="77DA0765" w:rsidR="007C633A" w:rsidRPr="00506DB5" w:rsidRDefault="007C633A" w:rsidP="00872690">
      <w:pPr>
        <w:keepNext/>
        <w:keepLines/>
        <w:jc w:val="both"/>
        <w:rPr>
          <w:rFonts w:ascii="Tahoma" w:hAnsi="Tahoma" w:cs="Tahoma"/>
          <w:sz w:val="10"/>
          <w:szCs w:val="8"/>
        </w:rPr>
      </w:pPr>
    </w:p>
    <w:tbl>
      <w:tblPr>
        <w:tblStyle w:val="Tabelamrea"/>
        <w:tblW w:w="9640" w:type="dxa"/>
        <w:tblInd w:w="-147" w:type="dxa"/>
        <w:tblLook w:val="04A0" w:firstRow="1" w:lastRow="0" w:firstColumn="1" w:lastColumn="0" w:noHBand="0" w:noVBand="1"/>
      </w:tblPr>
      <w:tblGrid>
        <w:gridCol w:w="6663"/>
        <w:gridCol w:w="2977"/>
      </w:tblGrid>
      <w:tr w:rsidR="00DC3050" w:rsidRPr="00506DB5" w14:paraId="57DF7D31" w14:textId="77777777" w:rsidTr="00AA13D9">
        <w:trPr>
          <w:trHeight w:val="357"/>
        </w:trPr>
        <w:tc>
          <w:tcPr>
            <w:tcW w:w="6663" w:type="dxa"/>
            <w:vAlign w:val="center"/>
          </w:tcPr>
          <w:p w14:paraId="65AC5E98" w14:textId="456E9953" w:rsidR="00DC3050" w:rsidRPr="00506DB5" w:rsidRDefault="004C5E20" w:rsidP="00872690">
            <w:pPr>
              <w:keepNext/>
              <w:keepLines/>
              <w:jc w:val="both"/>
              <w:rPr>
                <w:rFonts w:ascii="Tahoma" w:hAnsi="Tahoma" w:cs="Tahoma"/>
              </w:rPr>
            </w:pPr>
            <w:r w:rsidRPr="00506DB5">
              <w:rPr>
                <w:rFonts w:ascii="Tahoma" w:hAnsi="Tahoma" w:cs="Tahoma"/>
              </w:rPr>
              <w:t>*</w:t>
            </w:r>
            <w:r w:rsidR="002A680D" w:rsidRPr="00506DB5">
              <w:rPr>
                <w:rFonts w:ascii="Tahoma" w:hAnsi="Tahoma" w:cs="Tahoma"/>
              </w:rPr>
              <w:t xml:space="preserve"> </w:t>
            </w:r>
            <w:r w:rsidR="00DC3050" w:rsidRPr="00506DB5">
              <w:rPr>
                <w:rFonts w:ascii="Tahoma" w:hAnsi="Tahoma" w:cs="Tahoma"/>
              </w:rPr>
              <w:t xml:space="preserve">NAZIV GOSPODARSKEGA SUBJEKTA, KI SODELUJE V PRIJAVI/PONUDBI </w:t>
            </w:r>
          </w:p>
          <w:p w14:paraId="20B5DDFD" w14:textId="2CEF50A7" w:rsidR="00DC3050" w:rsidRPr="00506DB5" w:rsidRDefault="00DC3050" w:rsidP="00872690">
            <w:pPr>
              <w:keepNext/>
              <w:keepLines/>
              <w:jc w:val="center"/>
              <w:rPr>
                <w:rFonts w:ascii="Tahoma" w:hAnsi="Tahoma" w:cs="Tahoma"/>
              </w:rPr>
            </w:pPr>
            <w:r w:rsidRPr="00506DB5">
              <w:rPr>
                <w:rFonts w:ascii="Tahoma" w:hAnsi="Tahoma" w:cs="Tahoma"/>
              </w:rPr>
              <w:t>partner, podizvajalec/subjekt, katerih zmogljivosti uporablja ponudnik</w:t>
            </w:r>
          </w:p>
        </w:tc>
        <w:tc>
          <w:tcPr>
            <w:tcW w:w="2977" w:type="dxa"/>
            <w:vAlign w:val="center"/>
          </w:tcPr>
          <w:p w14:paraId="58D58834" w14:textId="77777777" w:rsidR="0087395B" w:rsidRPr="00506DB5" w:rsidRDefault="00DC3050" w:rsidP="00872690">
            <w:pPr>
              <w:keepNext/>
              <w:keepLines/>
              <w:ind w:right="-111"/>
              <w:jc w:val="center"/>
              <w:rPr>
                <w:rFonts w:ascii="Tahoma" w:hAnsi="Tahoma" w:cs="Tahoma"/>
              </w:rPr>
            </w:pPr>
            <w:r w:rsidRPr="00506DB5">
              <w:rPr>
                <w:rFonts w:ascii="Tahoma" w:hAnsi="Tahoma" w:cs="Tahoma"/>
              </w:rPr>
              <w:t>Navedi</w:t>
            </w:r>
            <w:r w:rsidR="002F191C" w:rsidRPr="00506DB5">
              <w:rPr>
                <w:rFonts w:ascii="Tahoma" w:hAnsi="Tahoma" w:cs="Tahoma"/>
              </w:rPr>
              <w:t>te vlogo</w:t>
            </w:r>
            <w:r w:rsidR="0087395B" w:rsidRPr="00506DB5">
              <w:rPr>
                <w:rFonts w:ascii="Tahoma" w:hAnsi="Tahoma" w:cs="Tahoma"/>
              </w:rPr>
              <w:t xml:space="preserve">: </w:t>
            </w:r>
          </w:p>
          <w:p w14:paraId="7C11F48B" w14:textId="7A1D8072" w:rsidR="00DC3050" w:rsidRPr="00506DB5" w:rsidRDefault="0087395B" w:rsidP="00872690">
            <w:pPr>
              <w:keepNext/>
              <w:keepLines/>
              <w:ind w:right="-111"/>
              <w:jc w:val="center"/>
              <w:rPr>
                <w:rFonts w:ascii="Tahoma" w:hAnsi="Tahoma" w:cs="Tahoma"/>
              </w:rPr>
            </w:pPr>
            <w:r w:rsidRPr="00506DB5">
              <w:rPr>
                <w:rFonts w:ascii="Tahoma" w:hAnsi="Tahoma" w:cs="Tahoma"/>
              </w:rPr>
              <w:t>vodilni</w:t>
            </w:r>
            <w:r w:rsidR="00DC3050" w:rsidRPr="00506DB5">
              <w:rPr>
                <w:rFonts w:ascii="Tahoma" w:hAnsi="Tahoma" w:cs="Tahoma"/>
              </w:rPr>
              <w:t xml:space="preserve"> partner,</w:t>
            </w:r>
            <w:r w:rsidRPr="00506DB5">
              <w:rPr>
                <w:rFonts w:ascii="Tahoma" w:hAnsi="Tahoma" w:cs="Tahoma"/>
              </w:rPr>
              <w:t xml:space="preserve"> partner,</w:t>
            </w:r>
            <w:r w:rsidR="00DC3050" w:rsidRPr="00506DB5">
              <w:rPr>
                <w:rFonts w:ascii="Tahoma" w:hAnsi="Tahoma" w:cs="Tahoma"/>
              </w:rPr>
              <w:t xml:space="preserve"> podizvajalec, uporaba zmogljivosti drugih subjektov</w:t>
            </w:r>
          </w:p>
        </w:tc>
      </w:tr>
      <w:tr w:rsidR="00DC3050" w:rsidRPr="00506DB5" w14:paraId="3788A527" w14:textId="77777777" w:rsidTr="00AA13D9">
        <w:trPr>
          <w:trHeight w:val="850"/>
        </w:trPr>
        <w:tc>
          <w:tcPr>
            <w:tcW w:w="6663" w:type="dxa"/>
            <w:vAlign w:val="center"/>
          </w:tcPr>
          <w:p w14:paraId="33D2B504" w14:textId="77777777" w:rsidR="00DC3050" w:rsidRPr="00506DB5" w:rsidRDefault="00DC3050" w:rsidP="00872690">
            <w:pPr>
              <w:keepNext/>
              <w:keepLines/>
              <w:jc w:val="both"/>
              <w:rPr>
                <w:rFonts w:ascii="Tahoma" w:hAnsi="Tahoma" w:cs="Tahoma"/>
              </w:rPr>
            </w:pPr>
          </w:p>
        </w:tc>
        <w:tc>
          <w:tcPr>
            <w:tcW w:w="2977" w:type="dxa"/>
            <w:vAlign w:val="center"/>
          </w:tcPr>
          <w:p w14:paraId="357729BA" w14:textId="77777777" w:rsidR="00DC3050" w:rsidRPr="00506DB5" w:rsidRDefault="00DC3050" w:rsidP="00872690">
            <w:pPr>
              <w:keepNext/>
              <w:keepLines/>
              <w:jc w:val="both"/>
              <w:rPr>
                <w:rFonts w:ascii="Tahoma" w:hAnsi="Tahoma" w:cs="Tahoma"/>
              </w:rPr>
            </w:pPr>
          </w:p>
        </w:tc>
      </w:tr>
      <w:tr w:rsidR="00DF03AA" w:rsidRPr="00506DB5" w14:paraId="73843A7C" w14:textId="77777777" w:rsidTr="00AA13D9">
        <w:trPr>
          <w:trHeight w:val="850"/>
        </w:trPr>
        <w:tc>
          <w:tcPr>
            <w:tcW w:w="6663" w:type="dxa"/>
            <w:vAlign w:val="center"/>
          </w:tcPr>
          <w:p w14:paraId="2F6B3D4C" w14:textId="77777777" w:rsidR="00DF03AA" w:rsidRPr="00506DB5" w:rsidRDefault="00DF03AA" w:rsidP="00872690">
            <w:pPr>
              <w:keepNext/>
              <w:keepLines/>
              <w:jc w:val="both"/>
              <w:rPr>
                <w:rFonts w:ascii="Tahoma" w:hAnsi="Tahoma" w:cs="Tahoma"/>
              </w:rPr>
            </w:pPr>
          </w:p>
        </w:tc>
        <w:tc>
          <w:tcPr>
            <w:tcW w:w="2977" w:type="dxa"/>
            <w:vAlign w:val="center"/>
          </w:tcPr>
          <w:p w14:paraId="401B5477" w14:textId="77777777" w:rsidR="00DF03AA" w:rsidRPr="00506DB5" w:rsidRDefault="00DF03AA" w:rsidP="00872690">
            <w:pPr>
              <w:keepNext/>
              <w:keepLines/>
              <w:jc w:val="both"/>
              <w:rPr>
                <w:rFonts w:ascii="Tahoma" w:hAnsi="Tahoma" w:cs="Tahoma"/>
              </w:rPr>
            </w:pPr>
          </w:p>
        </w:tc>
      </w:tr>
      <w:tr w:rsidR="00DF03AA" w:rsidRPr="00506DB5" w14:paraId="55FCEDA3" w14:textId="77777777" w:rsidTr="00AA13D9">
        <w:trPr>
          <w:trHeight w:val="850"/>
        </w:trPr>
        <w:tc>
          <w:tcPr>
            <w:tcW w:w="6663" w:type="dxa"/>
            <w:vAlign w:val="center"/>
          </w:tcPr>
          <w:p w14:paraId="4841D66F" w14:textId="77777777" w:rsidR="00DF03AA" w:rsidRPr="00506DB5" w:rsidRDefault="00DF03AA" w:rsidP="00872690">
            <w:pPr>
              <w:keepNext/>
              <w:keepLines/>
              <w:jc w:val="both"/>
              <w:rPr>
                <w:rFonts w:ascii="Tahoma" w:hAnsi="Tahoma" w:cs="Tahoma"/>
              </w:rPr>
            </w:pPr>
          </w:p>
        </w:tc>
        <w:tc>
          <w:tcPr>
            <w:tcW w:w="2977" w:type="dxa"/>
            <w:vAlign w:val="center"/>
          </w:tcPr>
          <w:p w14:paraId="20CC3AEA" w14:textId="77777777" w:rsidR="00DF03AA" w:rsidRPr="00506DB5" w:rsidRDefault="00DF03AA" w:rsidP="00872690">
            <w:pPr>
              <w:keepNext/>
              <w:keepLines/>
              <w:jc w:val="both"/>
              <w:rPr>
                <w:rFonts w:ascii="Tahoma" w:hAnsi="Tahoma" w:cs="Tahoma"/>
              </w:rPr>
            </w:pPr>
          </w:p>
        </w:tc>
      </w:tr>
      <w:tr w:rsidR="00DF03AA" w:rsidRPr="00506DB5" w14:paraId="67A69285" w14:textId="77777777" w:rsidTr="00AA13D9">
        <w:trPr>
          <w:trHeight w:val="850"/>
        </w:trPr>
        <w:tc>
          <w:tcPr>
            <w:tcW w:w="6663" w:type="dxa"/>
            <w:vAlign w:val="center"/>
          </w:tcPr>
          <w:p w14:paraId="7AF3AABF" w14:textId="77777777" w:rsidR="00DF03AA" w:rsidRPr="00506DB5" w:rsidRDefault="00DF03AA" w:rsidP="00872690">
            <w:pPr>
              <w:keepNext/>
              <w:keepLines/>
              <w:jc w:val="both"/>
              <w:rPr>
                <w:rFonts w:ascii="Tahoma" w:hAnsi="Tahoma" w:cs="Tahoma"/>
              </w:rPr>
            </w:pPr>
          </w:p>
        </w:tc>
        <w:tc>
          <w:tcPr>
            <w:tcW w:w="2977" w:type="dxa"/>
            <w:vAlign w:val="center"/>
          </w:tcPr>
          <w:p w14:paraId="70EA4D5B" w14:textId="77777777" w:rsidR="00DF03AA" w:rsidRPr="00506DB5" w:rsidRDefault="00DF03AA" w:rsidP="00872690">
            <w:pPr>
              <w:keepNext/>
              <w:keepLines/>
              <w:jc w:val="both"/>
              <w:rPr>
                <w:rFonts w:ascii="Tahoma" w:hAnsi="Tahoma" w:cs="Tahoma"/>
              </w:rPr>
            </w:pPr>
          </w:p>
        </w:tc>
      </w:tr>
      <w:tr w:rsidR="00DF03AA" w:rsidRPr="00506DB5" w14:paraId="177C3574" w14:textId="77777777" w:rsidTr="00AA13D9">
        <w:trPr>
          <w:trHeight w:val="850"/>
        </w:trPr>
        <w:tc>
          <w:tcPr>
            <w:tcW w:w="6663" w:type="dxa"/>
            <w:vAlign w:val="center"/>
          </w:tcPr>
          <w:p w14:paraId="4CCC56F2" w14:textId="77777777" w:rsidR="00DF03AA" w:rsidRPr="00506DB5" w:rsidRDefault="00DF03AA" w:rsidP="00872690">
            <w:pPr>
              <w:keepNext/>
              <w:keepLines/>
              <w:jc w:val="both"/>
              <w:rPr>
                <w:rFonts w:ascii="Tahoma" w:hAnsi="Tahoma" w:cs="Tahoma"/>
              </w:rPr>
            </w:pPr>
          </w:p>
        </w:tc>
        <w:tc>
          <w:tcPr>
            <w:tcW w:w="2977" w:type="dxa"/>
            <w:vAlign w:val="center"/>
          </w:tcPr>
          <w:p w14:paraId="563056BB" w14:textId="77777777" w:rsidR="00DF03AA" w:rsidRPr="00506DB5" w:rsidRDefault="00DF03AA" w:rsidP="00872690">
            <w:pPr>
              <w:keepNext/>
              <w:keepLines/>
              <w:jc w:val="both"/>
              <w:rPr>
                <w:rFonts w:ascii="Tahoma" w:hAnsi="Tahoma" w:cs="Tahoma"/>
              </w:rPr>
            </w:pPr>
          </w:p>
        </w:tc>
      </w:tr>
    </w:tbl>
    <w:p w14:paraId="02E4838D" w14:textId="59DC1924" w:rsidR="002D6FE5" w:rsidRPr="00506DB5" w:rsidRDefault="002D6FE5" w:rsidP="00872690">
      <w:pPr>
        <w:keepNext/>
        <w:keepLines/>
        <w:spacing w:after="60"/>
        <w:jc w:val="both"/>
        <w:rPr>
          <w:rFonts w:ascii="Tahoma" w:hAnsi="Tahoma" w:cs="Tahoma"/>
          <w:sz w:val="24"/>
          <w:szCs w:val="24"/>
        </w:rPr>
      </w:pPr>
    </w:p>
    <w:p w14:paraId="6F2C7790" w14:textId="4CAA5FB4" w:rsidR="00202E82" w:rsidRPr="00506DB5" w:rsidRDefault="00202E82" w:rsidP="00872690">
      <w:pPr>
        <w:keepNext/>
        <w:keepLines/>
        <w:numPr>
          <w:ilvl w:val="0"/>
          <w:numId w:val="3"/>
        </w:numPr>
        <w:tabs>
          <w:tab w:val="clear" w:pos="720"/>
          <w:tab w:val="num" w:pos="360"/>
        </w:tabs>
        <w:ind w:left="426" w:hanging="426"/>
        <w:rPr>
          <w:rFonts w:ascii="Tahoma" w:hAnsi="Tahoma" w:cs="Tahoma"/>
          <w:b/>
        </w:rPr>
      </w:pPr>
      <w:r w:rsidRPr="00506DB5">
        <w:rPr>
          <w:rFonts w:ascii="Tahoma" w:hAnsi="Tahoma" w:cs="Tahoma"/>
          <w:b/>
        </w:rPr>
        <w:t xml:space="preserve">VELJAVNOST </w:t>
      </w:r>
      <w:r w:rsidR="00C23AE9" w:rsidRPr="00506DB5">
        <w:rPr>
          <w:rFonts w:ascii="Tahoma" w:hAnsi="Tahoma" w:cs="Tahoma"/>
          <w:b/>
        </w:rPr>
        <w:t>PRIJAVE</w:t>
      </w:r>
    </w:p>
    <w:p w14:paraId="17F3B84A" w14:textId="3A07F506" w:rsidR="00202E82" w:rsidRPr="00506DB5" w:rsidRDefault="00202E82" w:rsidP="00872690">
      <w:pPr>
        <w:keepNext/>
        <w:keepLines/>
        <w:jc w:val="both"/>
        <w:rPr>
          <w:rFonts w:ascii="Tahoma" w:hAnsi="Tahoma" w:cs="Tahoma"/>
          <w:sz w:val="18"/>
        </w:rPr>
      </w:pPr>
    </w:p>
    <w:p w14:paraId="7BF1B4CA" w14:textId="6E1DA493" w:rsidR="00202E82" w:rsidRPr="00506DB5" w:rsidRDefault="00C23AE9" w:rsidP="00872690">
      <w:pPr>
        <w:keepNext/>
        <w:keepLines/>
        <w:jc w:val="both"/>
        <w:rPr>
          <w:rFonts w:ascii="Tahoma" w:hAnsi="Tahoma" w:cs="Tahoma"/>
        </w:rPr>
      </w:pPr>
      <w:r w:rsidRPr="00506DB5">
        <w:rPr>
          <w:rFonts w:ascii="Tahoma" w:hAnsi="Tahoma" w:cs="Tahoma"/>
        </w:rPr>
        <w:t>Prijava</w:t>
      </w:r>
      <w:r w:rsidR="00D66743" w:rsidRPr="00506DB5">
        <w:rPr>
          <w:rFonts w:ascii="Tahoma" w:hAnsi="Tahoma" w:cs="Tahoma"/>
        </w:rPr>
        <w:t xml:space="preserve"> je zavezujoča in</w:t>
      </w:r>
      <w:r w:rsidR="009F3CF8" w:rsidRPr="00506DB5">
        <w:rPr>
          <w:rFonts w:ascii="Tahoma" w:hAnsi="Tahoma" w:cs="Tahoma"/>
        </w:rPr>
        <w:t xml:space="preserve"> velja do vključno 1. </w:t>
      </w:r>
      <w:r w:rsidR="00F80D4D" w:rsidRPr="00506DB5">
        <w:rPr>
          <w:rFonts w:ascii="Tahoma" w:hAnsi="Tahoma" w:cs="Tahoma"/>
        </w:rPr>
        <w:t>2</w:t>
      </w:r>
      <w:r w:rsidR="009F3CF8" w:rsidRPr="00506DB5">
        <w:rPr>
          <w:rFonts w:ascii="Tahoma" w:hAnsi="Tahoma" w:cs="Tahoma"/>
        </w:rPr>
        <w:t>. 202</w:t>
      </w:r>
      <w:r w:rsidR="004B6152" w:rsidRPr="00506DB5">
        <w:rPr>
          <w:rFonts w:ascii="Tahoma" w:hAnsi="Tahoma" w:cs="Tahoma"/>
        </w:rPr>
        <w:t>6</w:t>
      </w:r>
      <w:r w:rsidR="00843B85" w:rsidRPr="00506DB5">
        <w:rPr>
          <w:rFonts w:ascii="Tahoma" w:hAnsi="Tahoma" w:cs="Tahoma"/>
        </w:rPr>
        <w:t>.</w:t>
      </w:r>
    </w:p>
    <w:p w14:paraId="6FFC78DE" w14:textId="31B7F10B" w:rsidR="008F1E87" w:rsidRPr="00506DB5" w:rsidRDefault="008F1E87" w:rsidP="00872690">
      <w:pPr>
        <w:keepNext/>
        <w:keepLines/>
        <w:jc w:val="both"/>
        <w:rPr>
          <w:rFonts w:ascii="Tahoma" w:hAnsi="Tahoma" w:cs="Tahoma"/>
          <w:sz w:val="16"/>
          <w:szCs w:val="16"/>
        </w:rPr>
      </w:pPr>
    </w:p>
    <w:p w14:paraId="0DE7A4B1" w14:textId="77777777" w:rsidR="00983141" w:rsidRPr="00506DB5" w:rsidRDefault="00983141" w:rsidP="00872690">
      <w:pPr>
        <w:keepNext/>
        <w:keepLines/>
        <w:jc w:val="both"/>
        <w:rPr>
          <w:rFonts w:ascii="Tahoma" w:hAnsi="Tahoma" w:cs="Tahoma"/>
        </w:rPr>
      </w:pPr>
    </w:p>
    <w:tbl>
      <w:tblPr>
        <w:tblW w:w="9468" w:type="dxa"/>
        <w:tblInd w:w="30" w:type="dxa"/>
        <w:tblLayout w:type="fixed"/>
        <w:tblCellMar>
          <w:left w:w="30" w:type="dxa"/>
          <w:right w:w="30" w:type="dxa"/>
        </w:tblCellMar>
        <w:tblLook w:val="0000" w:firstRow="0" w:lastRow="0" w:firstColumn="0" w:lastColumn="0" w:noHBand="0" w:noVBand="0"/>
      </w:tblPr>
      <w:tblGrid>
        <w:gridCol w:w="2835"/>
        <w:gridCol w:w="2380"/>
        <w:gridCol w:w="4253"/>
      </w:tblGrid>
      <w:tr w:rsidR="00202E82" w:rsidRPr="00506DB5" w14:paraId="36CAAF8D" w14:textId="77777777" w:rsidTr="00AA13D9">
        <w:trPr>
          <w:trHeight w:val="235"/>
        </w:trPr>
        <w:tc>
          <w:tcPr>
            <w:tcW w:w="2835" w:type="dxa"/>
            <w:tcBorders>
              <w:bottom w:val="single" w:sz="4" w:space="0" w:color="auto"/>
            </w:tcBorders>
          </w:tcPr>
          <w:p w14:paraId="55E65947" w14:textId="77777777" w:rsidR="00202E82" w:rsidRPr="00506DB5" w:rsidRDefault="00202E82" w:rsidP="00872690">
            <w:pPr>
              <w:keepNext/>
              <w:keepLines/>
              <w:jc w:val="both"/>
              <w:rPr>
                <w:rFonts w:ascii="Tahoma" w:hAnsi="Tahoma" w:cs="Tahoma"/>
                <w:snapToGrid w:val="0"/>
                <w:color w:val="000000"/>
              </w:rPr>
            </w:pPr>
          </w:p>
        </w:tc>
        <w:tc>
          <w:tcPr>
            <w:tcW w:w="2380" w:type="dxa"/>
          </w:tcPr>
          <w:p w14:paraId="00FBEBAA" w14:textId="77777777" w:rsidR="00202E82" w:rsidRPr="00506DB5" w:rsidRDefault="00202E82" w:rsidP="00872690">
            <w:pPr>
              <w:keepNext/>
              <w:keepLines/>
              <w:jc w:val="center"/>
              <w:rPr>
                <w:rFonts w:ascii="Tahoma" w:hAnsi="Tahoma" w:cs="Tahoma"/>
                <w:snapToGrid w:val="0"/>
                <w:color w:val="000000"/>
              </w:rPr>
            </w:pPr>
          </w:p>
        </w:tc>
        <w:tc>
          <w:tcPr>
            <w:tcW w:w="4253" w:type="dxa"/>
            <w:tcBorders>
              <w:bottom w:val="single" w:sz="4" w:space="0" w:color="auto"/>
            </w:tcBorders>
          </w:tcPr>
          <w:p w14:paraId="5B8C7754" w14:textId="77777777" w:rsidR="00202E82" w:rsidRPr="00506DB5" w:rsidRDefault="00202E82" w:rsidP="00872690">
            <w:pPr>
              <w:keepNext/>
              <w:keepLines/>
              <w:ind w:right="114"/>
              <w:jc w:val="both"/>
              <w:rPr>
                <w:rFonts w:ascii="Tahoma" w:hAnsi="Tahoma" w:cs="Tahoma"/>
                <w:snapToGrid w:val="0"/>
                <w:color w:val="000000"/>
                <w:sz w:val="28"/>
              </w:rPr>
            </w:pPr>
          </w:p>
        </w:tc>
      </w:tr>
      <w:tr w:rsidR="00202E82" w:rsidRPr="00506DB5" w14:paraId="7366DCAD" w14:textId="77777777" w:rsidTr="00AA13D9">
        <w:trPr>
          <w:trHeight w:val="235"/>
        </w:trPr>
        <w:tc>
          <w:tcPr>
            <w:tcW w:w="2835" w:type="dxa"/>
            <w:tcBorders>
              <w:top w:val="single" w:sz="4" w:space="0" w:color="auto"/>
            </w:tcBorders>
          </w:tcPr>
          <w:p w14:paraId="18BD97F4" w14:textId="77777777" w:rsidR="00202E82" w:rsidRPr="00506DB5" w:rsidRDefault="00202E82" w:rsidP="00872690">
            <w:pPr>
              <w:keepNext/>
              <w:keepLines/>
              <w:jc w:val="center"/>
              <w:rPr>
                <w:rFonts w:ascii="Tahoma" w:hAnsi="Tahoma" w:cs="Tahoma"/>
                <w:snapToGrid w:val="0"/>
                <w:color w:val="000000"/>
                <w:sz w:val="18"/>
              </w:rPr>
            </w:pPr>
            <w:r w:rsidRPr="00506DB5">
              <w:rPr>
                <w:rFonts w:ascii="Tahoma" w:hAnsi="Tahoma" w:cs="Tahoma"/>
                <w:snapToGrid w:val="0"/>
                <w:color w:val="000000"/>
                <w:sz w:val="18"/>
              </w:rPr>
              <w:t>(kraj, datum)</w:t>
            </w:r>
          </w:p>
        </w:tc>
        <w:tc>
          <w:tcPr>
            <w:tcW w:w="2380" w:type="dxa"/>
          </w:tcPr>
          <w:p w14:paraId="3C7B3C6A" w14:textId="77777777" w:rsidR="00202E82" w:rsidRPr="00506DB5" w:rsidRDefault="00202E82" w:rsidP="00872690">
            <w:pPr>
              <w:keepNext/>
              <w:keepLines/>
              <w:jc w:val="center"/>
              <w:rPr>
                <w:rFonts w:ascii="Tahoma" w:hAnsi="Tahoma" w:cs="Tahoma"/>
                <w:snapToGrid w:val="0"/>
                <w:color w:val="000000"/>
                <w:sz w:val="18"/>
              </w:rPr>
            </w:pPr>
            <w:r w:rsidRPr="00506DB5">
              <w:rPr>
                <w:rFonts w:ascii="Tahoma" w:hAnsi="Tahoma" w:cs="Tahoma"/>
                <w:snapToGrid w:val="0"/>
                <w:color w:val="000000"/>
                <w:sz w:val="18"/>
              </w:rPr>
              <w:t>žig</w:t>
            </w:r>
          </w:p>
        </w:tc>
        <w:tc>
          <w:tcPr>
            <w:tcW w:w="4253" w:type="dxa"/>
            <w:tcBorders>
              <w:top w:val="single" w:sz="4" w:space="0" w:color="auto"/>
            </w:tcBorders>
          </w:tcPr>
          <w:p w14:paraId="5EC98101" w14:textId="5EF06C81" w:rsidR="00202E82" w:rsidRPr="00506DB5" w:rsidRDefault="00202E82" w:rsidP="00872690">
            <w:pPr>
              <w:keepNext/>
              <w:keepLines/>
              <w:ind w:right="114"/>
              <w:jc w:val="center"/>
              <w:rPr>
                <w:rFonts w:ascii="Tahoma" w:hAnsi="Tahoma" w:cs="Tahoma"/>
                <w:snapToGrid w:val="0"/>
                <w:color w:val="000000"/>
                <w:sz w:val="18"/>
              </w:rPr>
            </w:pPr>
            <w:r w:rsidRPr="00506DB5">
              <w:rPr>
                <w:rFonts w:ascii="Tahoma" w:hAnsi="Tahoma" w:cs="Tahoma"/>
                <w:snapToGrid w:val="0"/>
                <w:color w:val="000000"/>
                <w:sz w:val="18"/>
              </w:rPr>
              <w:t xml:space="preserve">(naziv </w:t>
            </w:r>
            <w:r w:rsidR="00843B85" w:rsidRPr="00506DB5">
              <w:rPr>
                <w:rFonts w:ascii="Tahoma" w:hAnsi="Tahoma" w:cs="Tahoma"/>
                <w:snapToGrid w:val="0"/>
                <w:color w:val="000000"/>
                <w:sz w:val="18"/>
              </w:rPr>
              <w:t>kandidata/</w:t>
            </w:r>
            <w:r w:rsidRPr="00506DB5">
              <w:rPr>
                <w:rFonts w:ascii="Tahoma" w:hAnsi="Tahoma" w:cs="Tahoma"/>
                <w:snapToGrid w:val="0"/>
                <w:color w:val="000000"/>
                <w:sz w:val="18"/>
              </w:rPr>
              <w:t>ponudnika, podpis odgovorne osebe)</w:t>
            </w:r>
          </w:p>
        </w:tc>
      </w:tr>
    </w:tbl>
    <w:p w14:paraId="4C2CC678" w14:textId="3BD637E5" w:rsidR="00202E82" w:rsidRPr="00506DB5" w:rsidRDefault="00202E82" w:rsidP="00872690">
      <w:pPr>
        <w:keepNext/>
        <w:keepLines/>
        <w:rPr>
          <w:sz w:val="32"/>
        </w:rPr>
      </w:pPr>
    </w:p>
    <w:p w14:paraId="004653BA" w14:textId="77777777" w:rsidR="006C1AB4" w:rsidRPr="00506DB5" w:rsidRDefault="006C1AB4" w:rsidP="00872690">
      <w:pPr>
        <w:keepNext/>
        <w:keepLines/>
        <w:spacing w:line="276" w:lineRule="auto"/>
        <w:jc w:val="both"/>
        <w:rPr>
          <w:rFonts w:ascii="Tahoma" w:hAnsi="Tahoma" w:cs="Tahoma"/>
          <w:b/>
          <w:i/>
          <w:sz w:val="18"/>
        </w:rPr>
      </w:pPr>
      <w:r w:rsidRPr="00506DB5">
        <w:rPr>
          <w:rFonts w:ascii="Tahoma" w:hAnsi="Tahoma" w:cs="Tahoma"/>
          <w:b/>
          <w:i/>
          <w:sz w:val="18"/>
        </w:rPr>
        <w:t xml:space="preserve">Navodilo: </w:t>
      </w:r>
    </w:p>
    <w:p w14:paraId="61715F65" w14:textId="76C15389" w:rsidR="004C5E20" w:rsidRPr="00506DB5" w:rsidRDefault="004C5E20" w:rsidP="00872690">
      <w:pPr>
        <w:keepNext/>
        <w:keepLines/>
        <w:tabs>
          <w:tab w:val="left" w:pos="567"/>
          <w:tab w:val="num" w:pos="851"/>
          <w:tab w:val="left" w:pos="993"/>
        </w:tabs>
        <w:spacing w:line="276" w:lineRule="auto"/>
        <w:jc w:val="both"/>
        <w:rPr>
          <w:rFonts w:ascii="Tahoma" w:hAnsi="Tahoma" w:cs="Tahoma"/>
          <w:i/>
          <w:iCs/>
          <w:noProof/>
          <w:sz w:val="18"/>
          <w:szCs w:val="17"/>
        </w:rPr>
      </w:pPr>
      <w:r w:rsidRPr="00506DB5">
        <w:rPr>
          <w:rFonts w:ascii="Tahoma" w:hAnsi="Tahoma" w:cs="Tahoma"/>
          <w:i/>
          <w:iCs/>
          <w:noProof/>
          <w:sz w:val="18"/>
          <w:szCs w:val="17"/>
        </w:rPr>
        <w:t xml:space="preserve">* </w:t>
      </w:r>
      <w:r w:rsidR="00B378FF" w:rsidRPr="00506DB5">
        <w:rPr>
          <w:rFonts w:ascii="Tahoma" w:hAnsi="Tahoma" w:cs="Tahoma"/>
          <w:i/>
          <w:iCs/>
          <w:noProof/>
          <w:sz w:val="18"/>
          <w:szCs w:val="17"/>
        </w:rPr>
        <w:t xml:space="preserve">V </w:t>
      </w:r>
      <w:r w:rsidRPr="00506DB5">
        <w:rPr>
          <w:rFonts w:ascii="Tahoma" w:hAnsi="Tahoma" w:cs="Tahoma"/>
          <w:i/>
          <w:iCs/>
          <w:noProof/>
          <w:sz w:val="18"/>
          <w:szCs w:val="17"/>
        </w:rPr>
        <w:t xml:space="preserve">primeru, da kandidat/ponudnik nastopa samostojno, tabele ni potrebno izpolniti! </w:t>
      </w:r>
    </w:p>
    <w:p w14:paraId="427EE6CB" w14:textId="77777777" w:rsidR="0072368D" w:rsidRPr="00506DB5" w:rsidRDefault="0072368D" w:rsidP="00872690">
      <w:pPr>
        <w:keepNext/>
        <w:keepLines/>
        <w:tabs>
          <w:tab w:val="left" w:pos="567"/>
          <w:tab w:val="num" w:pos="851"/>
          <w:tab w:val="left" w:pos="993"/>
        </w:tabs>
        <w:spacing w:line="276" w:lineRule="auto"/>
        <w:jc w:val="both"/>
        <w:rPr>
          <w:rFonts w:ascii="Tahoma" w:hAnsi="Tahoma" w:cs="Tahoma"/>
          <w:i/>
          <w:iCs/>
          <w:noProof/>
          <w:sz w:val="6"/>
          <w:szCs w:val="6"/>
        </w:rPr>
      </w:pPr>
    </w:p>
    <w:p w14:paraId="647710EE" w14:textId="575066A7" w:rsidR="009355E0" w:rsidRPr="00506DB5" w:rsidRDefault="00DF03AA" w:rsidP="00872690">
      <w:pPr>
        <w:keepNext/>
        <w:keepLines/>
        <w:tabs>
          <w:tab w:val="left" w:pos="567"/>
          <w:tab w:val="num" w:pos="851"/>
          <w:tab w:val="left" w:pos="993"/>
        </w:tabs>
        <w:spacing w:line="276" w:lineRule="auto"/>
        <w:jc w:val="both"/>
        <w:rPr>
          <w:sz w:val="16"/>
          <w:szCs w:val="16"/>
        </w:rPr>
      </w:pPr>
      <w:r w:rsidRPr="00506DB5">
        <w:rPr>
          <w:rFonts w:ascii="Tahoma" w:hAnsi="Tahoma" w:cs="Tahoma"/>
          <w:i/>
          <w:iCs/>
          <w:noProof/>
          <w:sz w:val="18"/>
          <w:szCs w:val="17"/>
        </w:rPr>
        <w:t xml:space="preserve">Ponudnik </w:t>
      </w:r>
      <w:r w:rsidRPr="00506DB5">
        <w:rPr>
          <w:rFonts w:ascii="Tahoma" w:hAnsi="Tahoma" w:cs="Tahoma"/>
          <w:i/>
          <w:iCs/>
          <w:noProof/>
          <w:sz w:val="18"/>
          <w:szCs w:val="17"/>
          <w:u w:val="single"/>
        </w:rPr>
        <w:t>obrazec</w:t>
      </w:r>
      <w:r w:rsidRPr="00506DB5">
        <w:rPr>
          <w:rFonts w:ascii="Tahoma" w:hAnsi="Tahoma" w:cs="Tahoma"/>
          <w:b/>
          <w:i/>
          <w:iCs/>
          <w:noProof/>
          <w:sz w:val="18"/>
          <w:szCs w:val="17"/>
        </w:rPr>
        <w:t xml:space="preserve"> </w:t>
      </w:r>
      <w:r w:rsidRPr="00506DB5">
        <w:rPr>
          <w:rFonts w:ascii="Tahoma" w:hAnsi="Tahoma" w:cs="Tahoma"/>
          <w:i/>
          <w:iCs/>
          <w:noProof/>
          <w:sz w:val="18"/>
          <w:szCs w:val="17"/>
        </w:rPr>
        <w:t>v okviru sistema e-JN</w:t>
      </w:r>
      <w:r w:rsidRPr="00506DB5">
        <w:rPr>
          <w:rFonts w:ascii="Tahoma" w:hAnsi="Tahoma" w:cs="Tahoma"/>
          <w:b/>
          <w:i/>
          <w:iCs/>
          <w:noProof/>
          <w:sz w:val="18"/>
          <w:szCs w:val="17"/>
        </w:rPr>
        <w:t xml:space="preserve"> </w:t>
      </w:r>
      <w:r w:rsidRPr="00506DB5">
        <w:rPr>
          <w:rFonts w:ascii="Tahoma" w:hAnsi="Tahoma" w:cs="Tahoma"/>
          <w:b/>
          <w:i/>
          <w:iCs/>
          <w:noProof/>
          <w:sz w:val="18"/>
          <w:szCs w:val="17"/>
          <w:u w:val="single"/>
        </w:rPr>
        <w:t>naloži v Razdelek »DOKUMENTI«, del »Ostale priloge«!!!</w:t>
      </w:r>
      <w:r w:rsidR="009355E0" w:rsidRPr="00506DB5">
        <w:rPr>
          <w:sz w:val="16"/>
          <w:szCs w:val="16"/>
        </w:rPr>
        <w:br w:type="page"/>
      </w:r>
    </w:p>
    <w:p w14:paraId="14E87469" w14:textId="77777777" w:rsidR="00A539F4" w:rsidRPr="00506DB5" w:rsidRDefault="00A539F4" w:rsidP="00872690">
      <w:pPr>
        <w:keepNext/>
        <w:keepLines/>
        <w:tabs>
          <w:tab w:val="left" w:pos="567"/>
          <w:tab w:val="num" w:pos="851"/>
          <w:tab w:val="left" w:pos="993"/>
        </w:tabs>
        <w:jc w:val="both"/>
        <w:rPr>
          <w:rFonts w:ascii="Tahoma" w:hAnsi="Tahoma" w:cs="Tahoma"/>
          <w:b/>
          <w:i/>
          <w:iCs/>
          <w:noProof/>
          <w:sz w:val="4"/>
          <w:szCs w:val="17"/>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D93424" w:rsidRPr="00506DB5" w14:paraId="6FACEAFF" w14:textId="77777777" w:rsidTr="001048C1">
        <w:trPr>
          <w:trHeight w:val="251"/>
        </w:trPr>
        <w:tc>
          <w:tcPr>
            <w:tcW w:w="212" w:type="dxa"/>
            <w:tcBorders>
              <w:top w:val="single" w:sz="4" w:space="0" w:color="auto"/>
              <w:left w:val="single" w:sz="4" w:space="0" w:color="auto"/>
              <w:bottom w:val="single" w:sz="4" w:space="0" w:color="auto"/>
              <w:right w:val="nil"/>
            </w:tcBorders>
          </w:tcPr>
          <w:p w14:paraId="46B59023" w14:textId="77777777" w:rsidR="00D93424" w:rsidRPr="00506DB5" w:rsidRDefault="00D93424" w:rsidP="00872690">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3E675E70" w14:textId="090CEC2E" w:rsidR="001048C1" w:rsidRPr="00506DB5" w:rsidRDefault="00D93424" w:rsidP="00872690">
            <w:pPr>
              <w:keepNext/>
              <w:keepLines/>
              <w:ind w:right="-284"/>
              <w:jc w:val="both"/>
              <w:rPr>
                <w:rFonts w:ascii="Tahoma" w:hAnsi="Tahoma" w:cs="Tahoma"/>
              </w:rPr>
            </w:pPr>
            <w:r w:rsidRPr="00506DB5">
              <w:rPr>
                <w:rFonts w:ascii="Tahoma" w:hAnsi="Tahoma" w:cs="Tahoma"/>
              </w:rPr>
              <w:t xml:space="preserve">IZJAVA O IZPOLNJEVANJU POGOJEV – PONUDNIK/PARTNER </w:t>
            </w:r>
          </w:p>
        </w:tc>
        <w:tc>
          <w:tcPr>
            <w:tcW w:w="851" w:type="dxa"/>
            <w:tcBorders>
              <w:top w:val="single" w:sz="4" w:space="0" w:color="auto"/>
              <w:left w:val="single" w:sz="4" w:space="0" w:color="auto"/>
              <w:bottom w:val="single" w:sz="4" w:space="0" w:color="auto"/>
              <w:right w:val="nil"/>
            </w:tcBorders>
            <w:hideMark/>
          </w:tcPr>
          <w:p w14:paraId="1E9ED2B8" w14:textId="77777777" w:rsidR="00D93424" w:rsidRPr="00506DB5" w:rsidRDefault="00D93424" w:rsidP="00872690">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E06A320" w14:textId="77777777" w:rsidR="00D93424" w:rsidRPr="00506DB5" w:rsidRDefault="00D93424" w:rsidP="00872690">
            <w:pPr>
              <w:keepNext/>
              <w:keepLines/>
              <w:jc w:val="both"/>
              <w:rPr>
                <w:rFonts w:ascii="Tahoma" w:hAnsi="Tahoma" w:cs="Tahoma"/>
                <w:b/>
                <w:i/>
              </w:rPr>
            </w:pPr>
            <w:r w:rsidRPr="00506DB5">
              <w:rPr>
                <w:rFonts w:ascii="Tahoma" w:hAnsi="Tahoma" w:cs="Tahoma"/>
                <w:b/>
                <w:i/>
              </w:rPr>
              <w:t>3/1</w:t>
            </w:r>
          </w:p>
        </w:tc>
      </w:tr>
    </w:tbl>
    <w:p w14:paraId="57C039D0" w14:textId="77777777" w:rsidR="00D93424" w:rsidRPr="00506DB5" w:rsidRDefault="00D93424" w:rsidP="00872690">
      <w:pPr>
        <w:keepNext/>
        <w:keepLines/>
        <w:contextualSpacing/>
        <w:jc w:val="both"/>
        <w:rPr>
          <w:rFonts w:ascii="Tahoma" w:hAnsi="Tahoma" w:cs="Tahoma"/>
          <w:sz w:val="16"/>
        </w:rPr>
      </w:pPr>
    </w:p>
    <w:p w14:paraId="0476C01A" w14:textId="38D99954" w:rsidR="00D93424" w:rsidRPr="00506DB5" w:rsidRDefault="00BB7BEC" w:rsidP="00872690">
      <w:pPr>
        <w:keepNext/>
        <w:keepLines/>
        <w:spacing w:line="276" w:lineRule="auto"/>
        <w:jc w:val="both"/>
        <w:rPr>
          <w:rFonts w:ascii="Tahoma" w:hAnsi="Tahoma" w:cs="Tahoma"/>
        </w:rPr>
      </w:pPr>
      <w:r w:rsidRPr="00506DB5">
        <w:rPr>
          <w:rFonts w:ascii="Tahoma" w:hAnsi="Tahoma" w:cs="Tahoma"/>
        </w:rPr>
        <w:t>Kandidat/</w:t>
      </w:r>
      <w:r w:rsidR="00D93424" w:rsidRPr="00506DB5">
        <w:rPr>
          <w:rFonts w:ascii="Tahoma" w:hAnsi="Tahoma" w:cs="Tahoma"/>
        </w:rPr>
        <w:t>Ponudnik (partner) ___________________________</w:t>
      </w:r>
      <w:r w:rsidRPr="00506DB5">
        <w:rPr>
          <w:rFonts w:ascii="Tahoma" w:hAnsi="Tahoma" w:cs="Tahoma"/>
        </w:rPr>
        <w:t>__________________________</w:t>
      </w:r>
      <w:r w:rsidR="00D93424" w:rsidRPr="00506DB5">
        <w:rPr>
          <w:rFonts w:ascii="Tahoma" w:hAnsi="Tahoma" w:cs="Tahoma"/>
        </w:rPr>
        <w:t xml:space="preserve">__________, ki oddajamo ponudbo za javno naročilo </w:t>
      </w:r>
      <w:r w:rsidR="00C0011A" w:rsidRPr="00506DB5">
        <w:rPr>
          <w:rFonts w:ascii="Tahoma" w:hAnsi="Tahoma" w:cs="Tahoma"/>
          <w:b/>
        </w:rPr>
        <w:t>ENLJ-SAL-268/25</w:t>
      </w:r>
      <w:r w:rsidR="009E1C4D" w:rsidRPr="00506DB5">
        <w:rPr>
          <w:rFonts w:ascii="Tahoma" w:hAnsi="Tahoma" w:cs="Tahoma"/>
          <w:b/>
        </w:rPr>
        <w:t xml:space="preserve"> </w:t>
      </w:r>
      <w:r w:rsidR="00C0011A" w:rsidRPr="00506DB5">
        <w:rPr>
          <w:rFonts w:ascii="Tahoma" w:hAnsi="Tahoma" w:cs="Tahoma"/>
          <w:b/>
        </w:rPr>
        <w:t>Prevzem gradbenega kompozita in odpadnega pepela</w:t>
      </w:r>
      <w:r w:rsidR="00D93424" w:rsidRPr="00506DB5">
        <w:rPr>
          <w:rFonts w:ascii="Tahoma" w:hAnsi="Tahoma" w:cs="Tahoma"/>
          <w:color w:val="000000"/>
        </w:rPr>
        <w:t xml:space="preserve">, pod kazensko in materialno odgovornostjo podajamo naslednje izjave:  </w:t>
      </w:r>
    </w:p>
    <w:p w14:paraId="5AB44942" w14:textId="77777777" w:rsidR="00D93424" w:rsidRPr="00506DB5" w:rsidRDefault="00D93424" w:rsidP="00872690">
      <w:pPr>
        <w:keepNext/>
        <w:keepLines/>
        <w:tabs>
          <w:tab w:val="left" w:pos="8647"/>
          <w:tab w:val="left" w:pos="9354"/>
        </w:tabs>
        <w:ind w:right="-2"/>
        <w:jc w:val="both"/>
        <w:rPr>
          <w:rFonts w:ascii="Tahoma" w:hAnsi="Tahoma" w:cs="Tahoma"/>
          <w:sz w:val="24"/>
        </w:rPr>
      </w:pPr>
    </w:p>
    <w:p w14:paraId="516B626F" w14:textId="77777777" w:rsidR="00D93424" w:rsidRPr="00506DB5" w:rsidRDefault="00D93424" w:rsidP="00872690">
      <w:pPr>
        <w:keepNext/>
        <w:keepLines/>
        <w:numPr>
          <w:ilvl w:val="0"/>
          <w:numId w:val="16"/>
        </w:numPr>
        <w:jc w:val="both"/>
        <w:rPr>
          <w:rFonts w:ascii="Tahoma" w:hAnsi="Tahoma" w:cs="Tahoma"/>
          <w:b/>
        </w:rPr>
      </w:pPr>
      <w:r w:rsidRPr="00506DB5">
        <w:rPr>
          <w:rFonts w:ascii="Tahoma" w:hAnsi="Tahoma" w:cs="Tahoma"/>
          <w:b/>
        </w:rPr>
        <w:t>IZJAVA O SPREJEMANJU IN IZPOLNJEVANJU POGOJEV RAZPISNE DOKUMENTACIJE</w:t>
      </w:r>
    </w:p>
    <w:p w14:paraId="1FAC2706" w14:textId="77777777" w:rsidR="00D93424" w:rsidRPr="00506DB5" w:rsidRDefault="00D93424" w:rsidP="00872690">
      <w:pPr>
        <w:keepNext/>
        <w:keepLines/>
        <w:tabs>
          <w:tab w:val="left" w:pos="8647"/>
          <w:tab w:val="left" w:pos="9354"/>
        </w:tabs>
        <w:ind w:right="-2"/>
        <w:jc w:val="both"/>
        <w:rPr>
          <w:rFonts w:ascii="Tahoma" w:hAnsi="Tahoma" w:cs="Tahoma"/>
          <w:b/>
        </w:rPr>
      </w:pPr>
      <w:r w:rsidRPr="00506DB5">
        <w:rPr>
          <w:rFonts w:ascii="Tahoma" w:hAnsi="Tahoma" w:cs="Tahoma"/>
        </w:rPr>
        <w:t>IZJAVLJAMO,</w:t>
      </w:r>
      <w:r w:rsidRPr="00506DB5">
        <w:rPr>
          <w:rFonts w:ascii="Tahoma" w:hAnsi="Tahoma" w:cs="Tahoma"/>
          <w:b/>
        </w:rPr>
        <w:t xml:space="preserve"> </w:t>
      </w:r>
      <w:r w:rsidRPr="00506DB5">
        <w:rPr>
          <w:rFonts w:ascii="Tahoma" w:hAnsi="Tahoma" w:cs="Tahoma"/>
        </w:rPr>
        <w:t xml:space="preserve">da smo v celoti seznanjeni z vsebino razpisne dokumentacije ter vsemi njenimi popravki in dopolnitvami oz. spremembami in da se strinjamo z </w:t>
      </w:r>
      <w:r w:rsidRPr="00506DB5">
        <w:rPr>
          <w:rFonts w:ascii="Tahoma" w:hAnsi="Tahoma" w:cs="Tahoma"/>
          <w:u w:val="single"/>
        </w:rPr>
        <w:t>vsemi pogoji in zahtevami razpisne dokumentacije</w:t>
      </w:r>
      <w:r w:rsidRPr="00506DB5">
        <w:rPr>
          <w:rFonts w:ascii="Tahoma" w:hAnsi="Tahoma" w:cs="Tahoma"/>
        </w:rPr>
        <w:t xml:space="preserve"> (opisi, določila, zahteve, pogoji, zahteve glede finančnih zavarovanj </w:t>
      </w:r>
      <w:proofErr w:type="spellStart"/>
      <w:r w:rsidRPr="00506DB5">
        <w:rPr>
          <w:rFonts w:ascii="Tahoma" w:hAnsi="Tahoma" w:cs="Tahoma"/>
        </w:rPr>
        <w:t>itd</w:t>
      </w:r>
      <w:proofErr w:type="spellEnd"/>
      <w:r w:rsidRPr="00506DB5">
        <w:rPr>
          <w:rFonts w:ascii="Tahoma" w:hAnsi="Tahoma" w:cs="Tahoma"/>
        </w:rPr>
        <w:t xml:space="preserve">…) predmetnega javnega naročila </w:t>
      </w:r>
      <w:r w:rsidRPr="00506DB5">
        <w:rPr>
          <w:rFonts w:ascii="Tahoma" w:hAnsi="Tahoma" w:cs="Tahoma"/>
          <w:u w:val="single"/>
        </w:rPr>
        <w:t>oziroma da v celoti izpolnjujemo le-te</w:t>
      </w:r>
      <w:r w:rsidRPr="00506DB5">
        <w:rPr>
          <w:rFonts w:ascii="Tahoma" w:hAnsi="Tahoma" w:cs="Tahoma"/>
        </w:rPr>
        <w:t xml:space="preserve">. </w:t>
      </w:r>
    </w:p>
    <w:p w14:paraId="2A61DDD5" w14:textId="77777777" w:rsidR="00D93424" w:rsidRPr="00506DB5" w:rsidRDefault="00D93424" w:rsidP="00872690">
      <w:pPr>
        <w:keepNext/>
        <w:keepLines/>
        <w:tabs>
          <w:tab w:val="left" w:pos="8647"/>
          <w:tab w:val="left" w:pos="9354"/>
        </w:tabs>
        <w:ind w:right="-2"/>
        <w:jc w:val="both"/>
        <w:rPr>
          <w:rFonts w:ascii="Tahoma" w:hAnsi="Tahoma" w:cs="Tahoma"/>
        </w:rPr>
      </w:pPr>
    </w:p>
    <w:p w14:paraId="07880741" w14:textId="77777777" w:rsidR="00D93424" w:rsidRPr="00506DB5" w:rsidRDefault="00D93424" w:rsidP="00872690">
      <w:pPr>
        <w:keepNext/>
        <w:keepLines/>
        <w:numPr>
          <w:ilvl w:val="0"/>
          <w:numId w:val="16"/>
        </w:numPr>
        <w:jc w:val="both"/>
        <w:rPr>
          <w:rFonts w:ascii="Tahoma" w:hAnsi="Tahoma" w:cs="Tahoma"/>
          <w:b/>
        </w:rPr>
      </w:pPr>
      <w:r w:rsidRPr="00506DB5">
        <w:rPr>
          <w:rFonts w:ascii="Tahoma" w:hAnsi="Tahoma" w:cs="Tahoma"/>
          <w:b/>
        </w:rPr>
        <w:t>TEHNIČNA SPECIFIKACIJA</w:t>
      </w:r>
      <w:r w:rsidRPr="00506DB5">
        <w:rPr>
          <w:rFonts w:ascii="Tahoma" w:hAnsi="Tahoma" w:cs="Tahoma"/>
          <w:b/>
          <w:sz w:val="24"/>
        </w:rPr>
        <w:t xml:space="preserve"> </w:t>
      </w:r>
      <w:r w:rsidRPr="00506DB5">
        <w:rPr>
          <w:rFonts w:ascii="Tahoma" w:hAnsi="Tahoma" w:cs="Tahoma"/>
          <w:b/>
        </w:rPr>
        <w:t>IN PONUDBENI POGOJI IN ZAHTEVE</w:t>
      </w:r>
    </w:p>
    <w:p w14:paraId="088AF80C" w14:textId="77777777" w:rsidR="00D93424" w:rsidRPr="00506DB5" w:rsidRDefault="00D93424" w:rsidP="00872690">
      <w:pPr>
        <w:keepNext/>
        <w:keepLines/>
        <w:tabs>
          <w:tab w:val="left" w:pos="9354"/>
        </w:tabs>
        <w:ind w:right="-2"/>
        <w:jc w:val="both"/>
        <w:rPr>
          <w:rFonts w:ascii="Tahoma" w:hAnsi="Tahoma" w:cs="Tahoma"/>
        </w:rPr>
      </w:pPr>
      <w:r w:rsidRPr="00506DB5">
        <w:rPr>
          <w:rFonts w:ascii="Tahoma" w:hAnsi="Tahoma" w:cs="Tahoma"/>
        </w:rPr>
        <w:t>IZJAVLJAMO,</w:t>
      </w:r>
      <w:r w:rsidRPr="00506DB5">
        <w:rPr>
          <w:rFonts w:ascii="Tahoma" w:hAnsi="Tahoma" w:cs="Tahoma"/>
          <w:b/>
        </w:rPr>
        <w:t xml:space="preserve"> </w:t>
      </w:r>
      <w:r w:rsidRPr="00506DB5">
        <w:rPr>
          <w:rFonts w:ascii="Tahoma" w:hAnsi="Tahoma" w:cs="Tahoma"/>
        </w:rPr>
        <w:t>da se strinjamo in v celoti izpolnjujemo vse pogoje in zahteve glede tehnične specifikacije in ostalih pogojev in zahtev, ki so navedeni v Poglavju 2. razpisne dokumentacije oz. v vseh njeni podtočkah.</w:t>
      </w:r>
    </w:p>
    <w:p w14:paraId="565A9703" w14:textId="77777777" w:rsidR="00D93424" w:rsidRPr="00506DB5" w:rsidRDefault="00D93424" w:rsidP="00872690">
      <w:pPr>
        <w:keepNext/>
        <w:keepLines/>
        <w:tabs>
          <w:tab w:val="left" w:pos="8647"/>
          <w:tab w:val="left" w:pos="9354"/>
        </w:tabs>
        <w:ind w:right="-2"/>
        <w:jc w:val="both"/>
        <w:rPr>
          <w:rFonts w:ascii="Tahoma" w:hAnsi="Tahoma" w:cs="Tahoma"/>
          <w:b/>
        </w:rPr>
      </w:pPr>
    </w:p>
    <w:p w14:paraId="6C601FD6" w14:textId="77777777" w:rsidR="00D93424" w:rsidRPr="00506DB5" w:rsidRDefault="00D93424" w:rsidP="00872690">
      <w:pPr>
        <w:keepNext/>
        <w:keepLines/>
        <w:numPr>
          <w:ilvl w:val="0"/>
          <w:numId w:val="16"/>
        </w:numPr>
        <w:jc w:val="both"/>
        <w:rPr>
          <w:rFonts w:ascii="Tahoma" w:hAnsi="Tahoma" w:cs="Tahoma"/>
          <w:b/>
        </w:rPr>
      </w:pPr>
      <w:r w:rsidRPr="00506DB5">
        <w:rPr>
          <w:rFonts w:ascii="Tahoma" w:hAnsi="Tahoma" w:cs="Tahoma"/>
          <w:b/>
        </w:rPr>
        <w:t>UGOTAVLJANJE SPOSOBNOSTI PONUDNIKA</w:t>
      </w:r>
    </w:p>
    <w:p w14:paraId="3EB2351A" w14:textId="77777777" w:rsidR="00D93424" w:rsidRPr="00506DB5" w:rsidRDefault="00D93424" w:rsidP="00872690">
      <w:pPr>
        <w:keepNext/>
        <w:keepLines/>
        <w:tabs>
          <w:tab w:val="left" w:pos="9354"/>
        </w:tabs>
        <w:ind w:right="-2"/>
        <w:jc w:val="both"/>
        <w:rPr>
          <w:rFonts w:ascii="Tahoma" w:hAnsi="Tahoma" w:cs="Tahoma"/>
        </w:rPr>
      </w:pPr>
      <w:r w:rsidRPr="00506DB5">
        <w:rPr>
          <w:rFonts w:ascii="Tahoma" w:hAnsi="Tahoma" w:cs="Tahoma"/>
        </w:rPr>
        <w:t>IZJAVLJAMO, da v celoti izpolnjujemo pogoje in zahteve</w:t>
      </w:r>
      <w:r w:rsidRPr="00506DB5">
        <w:t xml:space="preserve"> </w:t>
      </w:r>
      <w:r w:rsidRPr="00506DB5">
        <w:rPr>
          <w:rFonts w:ascii="Tahoma" w:hAnsi="Tahoma" w:cs="Tahoma"/>
        </w:rPr>
        <w:t>za ugotavljanje sposobnosti (razloge za izključitev in pogoje za sodelovanje), ki so navedeni v Poglavju 3. razpisne dokumentacije oz. v vseh njenih podtočkah.</w:t>
      </w:r>
    </w:p>
    <w:p w14:paraId="55ABF0B3" w14:textId="77777777" w:rsidR="00D93424" w:rsidRPr="00506DB5" w:rsidRDefault="00D93424" w:rsidP="00872690">
      <w:pPr>
        <w:keepNext/>
        <w:keepLines/>
        <w:tabs>
          <w:tab w:val="left" w:pos="8647"/>
          <w:tab w:val="left" w:pos="9354"/>
        </w:tabs>
        <w:ind w:right="-2"/>
        <w:jc w:val="both"/>
        <w:rPr>
          <w:rFonts w:ascii="Tahoma" w:hAnsi="Tahoma" w:cs="Tahoma"/>
          <w:b/>
        </w:rPr>
      </w:pPr>
    </w:p>
    <w:p w14:paraId="403DDD17" w14:textId="77777777" w:rsidR="00D93424" w:rsidRPr="00506DB5" w:rsidRDefault="00D93424" w:rsidP="00872690">
      <w:pPr>
        <w:keepNext/>
        <w:keepLines/>
        <w:numPr>
          <w:ilvl w:val="0"/>
          <w:numId w:val="16"/>
        </w:numPr>
        <w:rPr>
          <w:rFonts w:ascii="Tahoma" w:hAnsi="Tahoma" w:cs="Tahoma"/>
          <w:b/>
        </w:rPr>
      </w:pPr>
      <w:r w:rsidRPr="00506DB5">
        <w:rPr>
          <w:rFonts w:ascii="Tahoma" w:hAnsi="Tahoma" w:cs="Tahoma"/>
          <w:b/>
        </w:rPr>
        <w:t>OSTALE ZAHTEVE IN POGOJI NAROČNIKA</w:t>
      </w:r>
    </w:p>
    <w:p w14:paraId="2057A1EF" w14:textId="77777777" w:rsidR="00D93424" w:rsidRPr="00506DB5" w:rsidRDefault="00D93424" w:rsidP="00872690">
      <w:pPr>
        <w:keepNext/>
        <w:keepLines/>
        <w:tabs>
          <w:tab w:val="left" w:pos="567"/>
        </w:tabs>
        <w:rPr>
          <w:rFonts w:ascii="Tahoma" w:eastAsia="Calibri" w:hAnsi="Tahoma" w:cs="Tahoma"/>
        </w:rPr>
      </w:pPr>
      <w:r w:rsidRPr="00506DB5">
        <w:rPr>
          <w:rFonts w:ascii="Tahoma" w:eastAsia="Calibri" w:hAnsi="Tahoma" w:cs="Tahoma"/>
        </w:rPr>
        <w:t>IZJAVLJAMO, DA:</w:t>
      </w:r>
    </w:p>
    <w:p w14:paraId="5CEC1AD9" w14:textId="77777777" w:rsidR="00D93424" w:rsidRPr="00506DB5" w:rsidRDefault="00D93424" w:rsidP="00872690">
      <w:pPr>
        <w:keepNext/>
        <w:keepLines/>
        <w:numPr>
          <w:ilvl w:val="0"/>
          <w:numId w:val="17"/>
        </w:numPr>
        <w:ind w:left="284" w:hanging="284"/>
        <w:jc w:val="both"/>
        <w:rPr>
          <w:rFonts w:ascii="Tahoma" w:eastAsia="Calibri" w:hAnsi="Tahoma" w:cs="Tahoma"/>
        </w:rPr>
      </w:pPr>
      <w:bookmarkStart w:id="19" w:name="_Hlk103582078"/>
      <w:r w:rsidRPr="00506DB5">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8CEEC8B"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6555780C"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9"/>
    <w:p w14:paraId="1AEB3F40"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se zavezujemo, da bomo na zahtevo naročnika predložiti dodatna dokazila oz. pojasnila za preveritev izpolnjevanja pogojev in zahtev iz razpisne dokumentacije;</w:t>
      </w:r>
    </w:p>
    <w:p w14:paraId="4DE63A63"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45AD464"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so v ponudbeno ceno vključeni vsi materialni in nematerialni stroški, ki bodo potrebni za izvedbo predmeta naročila, v skladu z vsemi zahtevami naročnika;</w:t>
      </w:r>
    </w:p>
    <w:p w14:paraId="7B92AD6F"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45146280"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A13A6FC"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1EF9ED43" w14:textId="77777777" w:rsidR="00D93424" w:rsidRPr="00506DB5" w:rsidRDefault="00D93424" w:rsidP="00872690">
      <w:pPr>
        <w:keepNext/>
        <w:keepLines/>
        <w:jc w:val="both"/>
        <w:rPr>
          <w:rFonts w:ascii="Tahoma" w:eastAsia="Calibri" w:hAnsi="Tahoma" w:cs="Tahoma"/>
          <w:sz w:val="10"/>
        </w:rPr>
      </w:pPr>
    </w:p>
    <w:p w14:paraId="750FE367" w14:textId="77777777" w:rsidR="00D93424" w:rsidRPr="00506DB5" w:rsidRDefault="00D93424" w:rsidP="00872690">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D93424" w:rsidRPr="00506DB5" w14:paraId="226DCFF9" w14:textId="77777777" w:rsidTr="007939F0">
        <w:trPr>
          <w:trHeight w:val="235"/>
        </w:trPr>
        <w:tc>
          <w:tcPr>
            <w:tcW w:w="3401" w:type="dxa"/>
            <w:tcBorders>
              <w:top w:val="nil"/>
              <w:left w:val="nil"/>
              <w:bottom w:val="single" w:sz="4" w:space="0" w:color="auto"/>
              <w:right w:val="nil"/>
            </w:tcBorders>
          </w:tcPr>
          <w:p w14:paraId="7D93CBDE" w14:textId="77777777" w:rsidR="00D93424" w:rsidRPr="00506DB5" w:rsidRDefault="00D93424" w:rsidP="00872690">
            <w:pPr>
              <w:keepNext/>
              <w:keepLines/>
              <w:jc w:val="both"/>
              <w:rPr>
                <w:rFonts w:ascii="Tahoma" w:hAnsi="Tahoma" w:cs="Tahoma"/>
                <w:snapToGrid w:val="0"/>
              </w:rPr>
            </w:pPr>
          </w:p>
        </w:tc>
        <w:tc>
          <w:tcPr>
            <w:tcW w:w="2976" w:type="dxa"/>
          </w:tcPr>
          <w:p w14:paraId="2A0101C1" w14:textId="77777777" w:rsidR="00D93424" w:rsidRPr="00506DB5" w:rsidRDefault="00D93424" w:rsidP="00872690">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03AD1791" w14:textId="77777777" w:rsidR="00D93424" w:rsidRPr="00506DB5" w:rsidRDefault="00D93424" w:rsidP="00872690">
            <w:pPr>
              <w:keepNext/>
              <w:keepLines/>
              <w:tabs>
                <w:tab w:val="left" w:pos="567"/>
                <w:tab w:val="num" w:pos="851"/>
                <w:tab w:val="left" w:pos="993"/>
              </w:tabs>
              <w:jc w:val="both"/>
              <w:rPr>
                <w:rFonts w:ascii="Tahoma" w:hAnsi="Tahoma" w:cs="Tahoma"/>
                <w:snapToGrid w:val="0"/>
                <w:sz w:val="28"/>
              </w:rPr>
            </w:pPr>
          </w:p>
        </w:tc>
      </w:tr>
      <w:tr w:rsidR="00D93424" w:rsidRPr="00506DB5" w14:paraId="2370C731" w14:textId="77777777" w:rsidTr="007939F0">
        <w:trPr>
          <w:trHeight w:val="235"/>
        </w:trPr>
        <w:tc>
          <w:tcPr>
            <w:tcW w:w="3401" w:type="dxa"/>
            <w:tcBorders>
              <w:top w:val="single" w:sz="4" w:space="0" w:color="auto"/>
              <w:left w:val="nil"/>
              <w:bottom w:val="nil"/>
              <w:right w:val="nil"/>
            </w:tcBorders>
            <w:hideMark/>
          </w:tcPr>
          <w:p w14:paraId="69D04312"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(kraj, datum)</w:t>
            </w:r>
          </w:p>
        </w:tc>
        <w:tc>
          <w:tcPr>
            <w:tcW w:w="2976" w:type="dxa"/>
            <w:hideMark/>
          </w:tcPr>
          <w:p w14:paraId="75A9EB8B"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žig</w:t>
            </w:r>
          </w:p>
        </w:tc>
        <w:tc>
          <w:tcPr>
            <w:tcW w:w="3118" w:type="dxa"/>
            <w:tcBorders>
              <w:top w:val="single" w:sz="4" w:space="0" w:color="auto"/>
              <w:left w:val="nil"/>
              <w:bottom w:val="nil"/>
              <w:right w:val="nil"/>
            </w:tcBorders>
            <w:hideMark/>
          </w:tcPr>
          <w:p w14:paraId="12BE23D1"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(podpis odgovorne osebe)</w:t>
            </w:r>
          </w:p>
        </w:tc>
      </w:tr>
    </w:tbl>
    <w:p w14:paraId="38967A78" w14:textId="77777777" w:rsidR="00D93424" w:rsidRPr="00506DB5" w:rsidRDefault="00D93424" w:rsidP="00872690">
      <w:pPr>
        <w:keepNext/>
        <w:keepLines/>
        <w:spacing w:after="40"/>
        <w:jc w:val="both"/>
        <w:rPr>
          <w:rFonts w:ascii="Tahoma" w:hAnsi="Tahoma" w:cs="Tahoma"/>
          <w:b/>
          <w:i/>
          <w:sz w:val="12"/>
          <w:szCs w:val="18"/>
          <w:u w:val="single"/>
        </w:rPr>
      </w:pPr>
    </w:p>
    <w:p w14:paraId="7FE514FF" w14:textId="7337960C" w:rsidR="00D93424" w:rsidRPr="00506DB5" w:rsidRDefault="00D93424" w:rsidP="00872690">
      <w:pPr>
        <w:keepNext/>
        <w:keepLines/>
        <w:spacing w:after="40"/>
        <w:jc w:val="both"/>
        <w:rPr>
          <w:rFonts w:ascii="Tahoma" w:hAnsi="Tahoma" w:cs="Tahoma"/>
          <w:b/>
          <w:i/>
          <w:sz w:val="12"/>
          <w:szCs w:val="18"/>
        </w:rPr>
      </w:pPr>
    </w:p>
    <w:p w14:paraId="3684429F" w14:textId="77777777" w:rsidR="00495215" w:rsidRPr="00506DB5" w:rsidRDefault="00495215" w:rsidP="00872690">
      <w:pPr>
        <w:keepNext/>
        <w:keepLines/>
        <w:spacing w:after="40"/>
        <w:jc w:val="both"/>
        <w:rPr>
          <w:rFonts w:ascii="Tahoma" w:hAnsi="Tahoma" w:cs="Tahoma"/>
          <w:b/>
          <w:i/>
          <w:sz w:val="12"/>
          <w:szCs w:val="18"/>
        </w:rPr>
      </w:pPr>
    </w:p>
    <w:p w14:paraId="12637ED0" w14:textId="77777777" w:rsidR="00D93424" w:rsidRPr="00506DB5" w:rsidRDefault="00D93424" w:rsidP="00872690">
      <w:pPr>
        <w:keepNext/>
        <w:keepLines/>
        <w:spacing w:after="40"/>
        <w:jc w:val="both"/>
        <w:rPr>
          <w:rFonts w:ascii="Tahoma" w:hAnsi="Tahoma" w:cs="Tahoma"/>
          <w:i/>
          <w:sz w:val="18"/>
          <w:szCs w:val="18"/>
          <w:u w:val="single"/>
        </w:rPr>
      </w:pPr>
      <w:r w:rsidRPr="00506DB5">
        <w:rPr>
          <w:rFonts w:ascii="Tahoma" w:hAnsi="Tahoma" w:cs="Tahoma"/>
          <w:b/>
          <w:i/>
          <w:sz w:val="18"/>
          <w:szCs w:val="18"/>
        </w:rPr>
        <w:t>Opomba:</w:t>
      </w:r>
      <w:r w:rsidRPr="00506DB5">
        <w:rPr>
          <w:rFonts w:ascii="Tahoma" w:hAnsi="Tahoma" w:cs="Tahoma"/>
          <w:i/>
          <w:sz w:val="18"/>
          <w:szCs w:val="18"/>
        </w:rPr>
        <w:t xml:space="preserve"> </w:t>
      </w:r>
      <w:r w:rsidRPr="00506DB5">
        <w:rPr>
          <w:rFonts w:ascii="Tahoma" w:hAnsi="Tahoma" w:cs="Tahoma"/>
          <w:i/>
          <w:iCs/>
          <w:sz w:val="18"/>
          <w:szCs w:val="22"/>
        </w:rPr>
        <w:t>Izjavo izpolnijo in podpišejo tudi VSI partnerji v primeru skupne ponudbe.</w:t>
      </w:r>
    </w:p>
    <w:p w14:paraId="659DA6E3" w14:textId="77777777" w:rsidR="00D93424" w:rsidRPr="00506DB5" w:rsidRDefault="00D93424" w:rsidP="00872690">
      <w:pPr>
        <w:keepNext/>
        <w:keepLines/>
        <w:spacing w:after="40"/>
        <w:jc w:val="both"/>
        <w:rPr>
          <w:rFonts w:ascii="Tahoma" w:hAnsi="Tahoma" w:cs="Tahoma"/>
          <w:b/>
          <w:i/>
          <w:sz w:val="18"/>
          <w:szCs w:val="18"/>
          <w:u w:val="single"/>
        </w:rPr>
      </w:pPr>
      <w:r w:rsidRPr="00506DB5">
        <w:rPr>
          <w:rFonts w:ascii="Tahoma" w:hAnsi="Tahoma" w:cs="Tahoma"/>
          <w:b/>
          <w:i/>
          <w:sz w:val="18"/>
          <w:szCs w:val="18"/>
        </w:rPr>
        <w:t xml:space="preserve">Navodilo: </w:t>
      </w:r>
      <w:r w:rsidRPr="00506DB5">
        <w:rPr>
          <w:rFonts w:ascii="Tahoma" w:hAnsi="Tahoma" w:cs="Tahoma"/>
          <w:i/>
          <w:iCs/>
          <w:sz w:val="18"/>
          <w:szCs w:val="22"/>
        </w:rPr>
        <w:t>Obrazec</w:t>
      </w:r>
      <w:r w:rsidRPr="00506DB5">
        <w:rPr>
          <w:rFonts w:ascii="Tahoma" w:hAnsi="Tahoma" w:cs="Tahoma"/>
          <w:b/>
          <w:i/>
          <w:iCs/>
          <w:sz w:val="18"/>
          <w:szCs w:val="22"/>
        </w:rPr>
        <w:t xml:space="preserve"> </w:t>
      </w:r>
      <w:r w:rsidRPr="00506DB5">
        <w:rPr>
          <w:rFonts w:ascii="Tahoma" w:hAnsi="Tahoma" w:cs="Tahoma"/>
          <w:i/>
          <w:iCs/>
          <w:sz w:val="18"/>
          <w:szCs w:val="22"/>
        </w:rPr>
        <w:t>se</w:t>
      </w:r>
      <w:r w:rsidRPr="00506DB5">
        <w:rPr>
          <w:rFonts w:ascii="Tahoma" w:hAnsi="Tahoma" w:cs="Tahoma"/>
          <w:b/>
          <w:i/>
          <w:iCs/>
          <w:sz w:val="18"/>
          <w:szCs w:val="22"/>
        </w:rPr>
        <w:t xml:space="preserve"> </w:t>
      </w:r>
      <w:r w:rsidRPr="00506DB5">
        <w:rPr>
          <w:rFonts w:ascii="Tahoma" w:hAnsi="Tahoma" w:cs="Tahoma"/>
          <w:i/>
          <w:iCs/>
          <w:sz w:val="18"/>
          <w:szCs w:val="22"/>
        </w:rPr>
        <w:t>v okviru sistema e-JN</w:t>
      </w:r>
      <w:r w:rsidRPr="00506DB5">
        <w:rPr>
          <w:rFonts w:ascii="Tahoma" w:hAnsi="Tahoma" w:cs="Tahoma"/>
          <w:b/>
          <w:i/>
          <w:iCs/>
          <w:sz w:val="18"/>
          <w:szCs w:val="22"/>
        </w:rPr>
        <w:t xml:space="preserve"> </w:t>
      </w:r>
      <w:r w:rsidRPr="00506DB5">
        <w:rPr>
          <w:rFonts w:ascii="Tahoma" w:hAnsi="Tahoma" w:cs="Tahoma"/>
          <w:b/>
          <w:i/>
          <w:iCs/>
          <w:sz w:val="18"/>
          <w:szCs w:val="22"/>
          <w:u w:val="single"/>
        </w:rPr>
        <w:t>naloži v Razdelek »DOKUMENTI«, del »Ostale priloge«« !!!</w:t>
      </w:r>
    </w:p>
    <w:p w14:paraId="6C18348B" w14:textId="77777777" w:rsidR="00D93424" w:rsidRPr="00506DB5" w:rsidRDefault="00D93424" w:rsidP="00872690">
      <w:pPr>
        <w:keepNext/>
        <w:keepLines/>
      </w:pPr>
    </w:p>
    <w:p w14:paraId="70F15CDF" w14:textId="277FC2F6" w:rsidR="00D93424" w:rsidRPr="00506DB5" w:rsidRDefault="00D93424" w:rsidP="00872690">
      <w:pPr>
        <w:keepNext/>
        <w:keepLines/>
        <w:contextualSpacing/>
        <w:jc w:val="both"/>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1048C1" w:rsidRPr="00506DB5" w14:paraId="158462F6" w14:textId="77777777" w:rsidTr="006463CE">
        <w:trPr>
          <w:trHeight w:val="251"/>
        </w:trPr>
        <w:tc>
          <w:tcPr>
            <w:tcW w:w="212" w:type="dxa"/>
            <w:tcBorders>
              <w:top w:val="single" w:sz="4" w:space="0" w:color="auto"/>
              <w:left w:val="single" w:sz="4" w:space="0" w:color="auto"/>
              <w:bottom w:val="single" w:sz="4" w:space="0" w:color="auto"/>
              <w:right w:val="nil"/>
            </w:tcBorders>
          </w:tcPr>
          <w:p w14:paraId="10C18E72" w14:textId="77777777" w:rsidR="001048C1" w:rsidRPr="00506DB5" w:rsidRDefault="001048C1" w:rsidP="006463CE">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6C827571" w14:textId="2EC8D829" w:rsidR="001048C1" w:rsidRPr="00506DB5" w:rsidRDefault="001048C1" w:rsidP="00815FCB">
            <w:pPr>
              <w:keepNext/>
              <w:keepLines/>
              <w:jc w:val="both"/>
              <w:rPr>
                <w:rFonts w:ascii="Tahoma" w:hAnsi="Tahoma" w:cs="Tahoma"/>
              </w:rPr>
            </w:pPr>
            <w:r w:rsidRPr="00506DB5">
              <w:rPr>
                <w:rFonts w:ascii="Tahoma" w:hAnsi="Tahoma" w:cs="Tahoma"/>
              </w:rPr>
              <w:t>IZJAVA O IZPOLNJEVANJU POGOJEV – PODIZVAJALEC/SUBJEKT, KATERIH ZMOGLJIVOST UPORABLJA PONUDNIK</w:t>
            </w:r>
            <w:r w:rsidR="00815FCB" w:rsidRPr="00506DB5">
              <w:rPr>
                <w:rFonts w:ascii="Tahoma" w:hAnsi="Tahoma" w:cs="Tahoma"/>
              </w:rPr>
              <w:t>/KANDIDAT</w:t>
            </w:r>
          </w:p>
        </w:tc>
        <w:tc>
          <w:tcPr>
            <w:tcW w:w="851" w:type="dxa"/>
            <w:tcBorders>
              <w:top w:val="single" w:sz="4" w:space="0" w:color="auto"/>
              <w:left w:val="single" w:sz="4" w:space="0" w:color="auto"/>
              <w:bottom w:val="single" w:sz="4" w:space="0" w:color="auto"/>
              <w:right w:val="nil"/>
            </w:tcBorders>
            <w:hideMark/>
          </w:tcPr>
          <w:p w14:paraId="63E05B92" w14:textId="77777777" w:rsidR="001048C1" w:rsidRPr="00506DB5" w:rsidRDefault="001048C1" w:rsidP="006463CE">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3125E30E" w14:textId="163E3921" w:rsidR="001048C1" w:rsidRPr="00506DB5" w:rsidRDefault="001048C1" w:rsidP="006463CE">
            <w:pPr>
              <w:keepNext/>
              <w:keepLines/>
              <w:jc w:val="both"/>
              <w:rPr>
                <w:rFonts w:ascii="Tahoma" w:hAnsi="Tahoma" w:cs="Tahoma"/>
                <w:b/>
                <w:i/>
              </w:rPr>
            </w:pPr>
            <w:r w:rsidRPr="00506DB5">
              <w:rPr>
                <w:rFonts w:ascii="Tahoma" w:hAnsi="Tahoma" w:cs="Tahoma"/>
                <w:b/>
                <w:i/>
              </w:rPr>
              <w:t>3/2</w:t>
            </w:r>
          </w:p>
        </w:tc>
      </w:tr>
    </w:tbl>
    <w:p w14:paraId="205FA820" w14:textId="77777777" w:rsidR="001048C1" w:rsidRPr="00506DB5" w:rsidRDefault="001048C1" w:rsidP="00872690">
      <w:pPr>
        <w:keepNext/>
        <w:keepLines/>
        <w:contextualSpacing/>
        <w:jc w:val="both"/>
        <w:rPr>
          <w:rFonts w:ascii="Tahoma" w:hAnsi="Tahoma" w:cs="Tahoma"/>
          <w:bCs/>
          <w:noProof/>
          <w:sz w:val="18"/>
          <w:szCs w:val="18"/>
        </w:rPr>
      </w:pPr>
    </w:p>
    <w:p w14:paraId="7684BA5D" w14:textId="60C17139" w:rsidR="00D93424" w:rsidRPr="00506DB5" w:rsidRDefault="00D93424" w:rsidP="00872690">
      <w:pPr>
        <w:keepNext/>
        <w:keepLines/>
        <w:spacing w:line="276" w:lineRule="auto"/>
        <w:jc w:val="both"/>
        <w:rPr>
          <w:rFonts w:ascii="Tahoma" w:hAnsi="Tahoma" w:cs="Tahoma"/>
        </w:rPr>
      </w:pPr>
      <w:r w:rsidRPr="00506DB5">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C0011A" w:rsidRPr="00506DB5">
        <w:rPr>
          <w:rFonts w:ascii="Tahoma" w:hAnsi="Tahoma" w:cs="Tahoma"/>
          <w:b/>
          <w:noProof/>
        </w:rPr>
        <w:t>ENLJ-SAL-268/25</w:t>
      </w:r>
      <w:r w:rsidR="001048C1" w:rsidRPr="00506DB5">
        <w:rPr>
          <w:rFonts w:ascii="Tahoma" w:hAnsi="Tahoma" w:cs="Tahoma"/>
          <w:b/>
          <w:noProof/>
        </w:rPr>
        <w:t xml:space="preserve"> </w:t>
      </w:r>
      <w:r w:rsidR="00C0011A" w:rsidRPr="00506DB5">
        <w:rPr>
          <w:rFonts w:ascii="Tahoma" w:hAnsi="Tahoma" w:cs="Tahoma"/>
          <w:b/>
          <w:noProof/>
        </w:rPr>
        <w:t>Prevzem gradbenega kompozita in odpadnega pepela</w:t>
      </w:r>
      <w:r w:rsidRPr="00506DB5">
        <w:rPr>
          <w:rFonts w:ascii="Tahoma" w:hAnsi="Tahoma" w:cs="Tahoma"/>
          <w:color w:val="000000"/>
        </w:rPr>
        <w:t xml:space="preserve">, pod kazensko in materialno odgovornostjo podajamo naslednje izjave:  </w:t>
      </w:r>
    </w:p>
    <w:p w14:paraId="5CEE7C97" w14:textId="77777777" w:rsidR="00D93424" w:rsidRPr="00506DB5" w:rsidRDefault="00D93424" w:rsidP="00872690">
      <w:pPr>
        <w:keepNext/>
        <w:keepLines/>
        <w:contextualSpacing/>
        <w:jc w:val="both"/>
        <w:rPr>
          <w:rFonts w:ascii="Tahoma" w:hAnsi="Tahoma" w:cs="Tahoma"/>
          <w:bCs/>
          <w:noProof/>
          <w:szCs w:val="18"/>
        </w:rPr>
      </w:pPr>
    </w:p>
    <w:p w14:paraId="442EA1F8" w14:textId="77777777" w:rsidR="00D93424" w:rsidRPr="00506DB5" w:rsidRDefault="00D93424" w:rsidP="00872690">
      <w:pPr>
        <w:keepNext/>
        <w:keepLines/>
        <w:numPr>
          <w:ilvl w:val="0"/>
          <w:numId w:val="18"/>
        </w:numPr>
        <w:jc w:val="both"/>
        <w:rPr>
          <w:rFonts w:ascii="Tahoma" w:hAnsi="Tahoma" w:cs="Tahoma"/>
          <w:b/>
        </w:rPr>
      </w:pPr>
      <w:r w:rsidRPr="00506DB5">
        <w:rPr>
          <w:rFonts w:ascii="Tahoma" w:hAnsi="Tahoma" w:cs="Tahoma"/>
          <w:b/>
        </w:rPr>
        <w:t>IZJAVA O SPREJEMANJU IN IZPOLNJEVANJU POGOJEV RAZPISNE DOKUMENTACIJE</w:t>
      </w:r>
    </w:p>
    <w:p w14:paraId="4C087D43" w14:textId="77777777" w:rsidR="00D93424" w:rsidRPr="00506DB5" w:rsidRDefault="00D93424" w:rsidP="00872690">
      <w:pPr>
        <w:keepNext/>
        <w:keepLines/>
        <w:tabs>
          <w:tab w:val="left" w:pos="8647"/>
          <w:tab w:val="left" w:pos="9354"/>
        </w:tabs>
        <w:ind w:right="-2"/>
        <w:jc w:val="both"/>
        <w:rPr>
          <w:rFonts w:ascii="Tahoma" w:hAnsi="Tahoma" w:cs="Tahoma"/>
        </w:rPr>
      </w:pPr>
      <w:r w:rsidRPr="00506DB5">
        <w:rPr>
          <w:rFonts w:ascii="Tahoma" w:hAnsi="Tahoma" w:cs="Tahoma"/>
        </w:rPr>
        <w:t xml:space="preserve">IZJAVLJAMO, da se strinjamo in izpolnjujemo vse pogoje in zahteve razpisne dokumentacije (opisi, določila, zahteve, pogoji, </w:t>
      </w:r>
      <w:proofErr w:type="spellStart"/>
      <w:r w:rsidRPr="00506DB5">
        <w:rPr>
          <w:rFonts w:ascii="Tahoma" w:hAnsi="Tahoma" w:cs="Tahoma"/>
        </w:rPr>
        <w:t>itd</w:t>
      </w:r>
      <w:proofErr w:type="spellEnd"/>
      <w:r w:rsidRPr="00506DB5">
        <w:rPr>
          <w:rFonts w:ascii="Tahoma" w:hAnsi="Tahoma" w:cs="Tahoma"/>
        </w:rPr>
        <w:t xml:space="preserve">…) predmetnega javnega naročila, </w:t>
      </w:r>
      <w:r w:rsidRPr="00506DB5">
        <w:rPr>
          <w:rFonts w:ascii="Tahoma" w:hAnsi="Tahoma" w:cs="Tahoma"/>
          <w:u w:val="single"/>
        </w:rPr>
        <w:t>ki se nanašajo na podizvajalca/e oz. na subjekt/e, katerih zmogljivosti bo uporabljal ponudnik</w:t>
      </w:r>
      <w:r w:rsidRPr="00506DB5">
        <w:rPr>
          <w:rFonts w:ascii="Tahoma" w:hAnsi="Tahoma" w:cs="Tahoma"/>
        </w:rPr>
        <w:t xml:space="preserve">.   </w:t>
      </w:r>
    </w:p>
    <w:p w14:paraId="7CBA48D4" w14:textId="77777777" w:rsidR="00D93424" w:rsidRPr="00506DB5" w:rsidRDefault="00D93424" w:rsidP="00872690">
      <w:pPr>
        <w:keepNext/>
        <w:keepLines/>
        <w:tabs>
          <w:tab w:val="left" w:pos="8647"/>
          <w:tab w:val="left" w:pos="9354"/>
        </w:tabs>
        <w:ind w:right="-2"/>
        <w:jc w:val="both"/>
        <w:rPr>
          <w:rFonts w:ascii="Tahoma" w:hAnsi="Tahoma" w:cs="Tahoma"/>
        </w:rPr>
      </w:pPr>
    </w:p>
    <w:p w14:paraId="1188F6E3" w14:textId="77777777" w:rsidR="00D93424" w:rsidRPr="00506DB5" w:rsidRDefault="00D93424" w:rsidP="00872690">
      <w:pPr>
        <w:keepNext/>
        <w:keepLines/>
        <w:numPr>
          <w:ilvl w:val="0"/>
          <w:numId w:val="18"/>
        </w:numPr>
        <w:jc w:val="both"/>
        <w:rPr>
          <w:rFonts w:ascii="Tahoma" w:hAnsi="Tahoma" w:cs="Tahoma"/>
          <w:b/>
        </w:rPr>
      </w:pPr>
      <w:r w:rsidRPr="00506DB5">
        <w:rPr>
          <w:rFonts w:ascii="Tahoma" w:hAnsi="Tahoma" w:cs="Tahoma"/>
          <w:b/>
        </w:rPr>
        <w:t>TEHNIČNA SPECIFIKACIJA</w:t>
      </w:r>
      <w:r w:rsidRPr="00506DB5">
        <w:rPr>
          <w:rFonts w:ascii="Tahoma" w:hAnsi="Tahoma" w:cs="Tahoma"/>
          <w:b/>
          <w:sz w:val="24"/>
        </w:rPr>
        <w:t xml:space="preserve"> </w:t>
      </w:r>
      <w:r w:rsidRPr="00506DB5">
        <w:rPr>
          <w:rFonts w:ascii="Tahoma" w:hAnsi="Tahoma" w:cs="Tahoma"/>
          <w:b/>
        </w:rPr>
        <w:t>IN PONUDBENI POGOJI IN ZAHTEVE</w:t>
      </w:r>
    </w:p>
    <w:p w14:paraId="4E741E55" w14:textId="77777777" w:rsidR="00D93424" w:rsidRPr="00506DB5" w:rsidRDefault="00D93424" w:rsidP="00872690">
      <w:pPr>
        <w:keepNext/>
        <w:keepLines/>
        <w:tabs>
          <w:tab w:val="left" w:pos="9354"/>
        </w:tabs>
        <w:ind w:right="-2"/>
        <w:jc w:val="both"/>
        <w:rPr>
          <w:rFonts w:ascii="Tahoma" w:hAnsi="Tahoma" w:cs="Tahoma"/>
        </w:rPr>
      </w:pPr>
      <w:r w:rsidRPr="00506DB5">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506DB5">
        <w:rPr>
          <w:rFonts w:ascii="Tahoma" w:hAnsi="Tahoma" w:cs="Tahoma"/>
          <w:u w:val="single"/>
        </w:rPr>
        <w:t>ki se nanašajo na podizvajalca/e oz. na subjekt/e, katerih zmogljivosti bo uporabljal ponudnik</w:t>
      </w:r>
      <w:r w:rsidRPr="00506DB5">
        <w:rPr>
          <w:rFonts w:ascii="Tahoma" w:hAnsi="Tahoma" w:cs="Tahoma"/>
        </w:rPr>
        <w:t xml:space="preserve">.  </w:t>
      </w:r>
    </w:p>
    <w:p w14:paraId="57BC81BD" w14:textId="77777777" w:rsidR="00D93424" w:rsidRPr="00506DB5" w:rsidRDefault="00D93424" w:rsidP="00872690">
      <w:pPr>
        <w:keepNext/>
        <w:keepLines/>
        <w:tabs>
          <w:tab w:val="left" w:pos="8647"/>
          <w:tab w:val="left" w:pos="9354"/>
        </w:tabs>
        <w:ind w:right="-2"/>
        <w:jc w:val="both"/>
        <w:rPr>
          <w:rFonts w:ascii="Tahoma" w:hAnsi="Tahoma" w:cs="Tahoma"/>
          <w:b/>
        </w:rPr>
      </w:pPr>
    </w:p>
    <w:p w14:paraId="75CA07D9" w14:textId="77777777" w:rsidR="00D93424" w:rsidRPr="00506DB5" w:rsidRDefault="00D93424" w:rsidP="00872690">
      <w:pPr>
        <w:keepNext/>
        <w:keepLines/>
        <w:numPr>
          <w:ilvl w:val="0"/>
          <w:numId w:val="18"/>
        </w:numPr>
        <w:jc w:val="both"/>
        <w:rPr>
          <w:rFonts w:ascii="Tahoma" w:hAnsi="Tahoma" w:cs="Tahoma"/>
          <w:b/>
        </w:rPr>
      </w:pPr>
      <w:r w:rsidRPr="00506DB5">
        <w:rPr>
          <w:rFonts w:ascii="Tahoma" w:hAnsi="Tahoma" w:cs="Tahoma"/>
          <w:b/>
        </w:rPr>
        <w:t>UGOTAVLJANJE SPOSOBNOSTI PONUDNIKA</w:t>
      </w:r>
    </w:p>
    <w:p w14:paraId="629C0804" w14:textId="77777777" w:rsidR="00D93424" w:rsidRPr="00506DB5" w:rsidRDefault="00D93424" w:rsidP="00872690">
      <w:pPr>
        <w:keepNext/>
        <w:keepLines/>
        <w:tabs>
          <w:tab w:val="left" w:pos="9354"/>
        </w:tabs>
        <w:ind w:right="-2"/>
        <w:jc w:val="both"/>
        <w:rPr>
          <w:rFonts w:ascii="Tahoma" w:hAnsi="Tahoma" w:cs="Tahoma"/>
        </w:rPr>
      </w:pPr>
      <w:r w:rsidRPr="00506DB5">
        <w:rPr>
          <w:rFonts w:ascii="Tahoma" w:hAnsi="Tahoma" w:cs="Tahoma"/>
        </w:rPr>
        <w:t>IZJAVLJAMO, da v celoti izpolnjujemo pogoje in zahteve</w:t>
      </w:r>
      <w:r w:rsidRPr="00506DB5">
        <w:t xml:space="preserve"> </w:t>
      </w:r>
      <w:r w:rsidRPr="00506DB5">
        <w:rPr>
          <w:rFonts w:ascii="Tahoma" w:hAnsi="Tahoma" w:cs="Tahoma"/>
        </w:rPr>
        <w:t>za ugotavljanje sposobnosti (razloge za izključitev in pogoje za sodelovanje), ki so navedeni v Poglavju 3. razpisne dokumentacije oz. v vseh njeni podtočkah,</w:t>
      </w:r>
      <w:r w:rsidRPr="00506DB5">
        <w:t xml:space="preserve"> </w:t>
      </w:r>
      <w:r w:rsidRPr="00506DB5">
        <w:rPr>
          <w:rFonts w:ascii="Tahoma" w:hAnsi="Tahoma" w:cs="Tahoma"/>
          <w:u w:val="single"/>
        </w:rPr>
        <w:t>ki se nanašajo na podizvajalca/e oz. na subjekt/e, katerih zmogljivosti bo uporabljal ponudnik</w:t>
      </w:r>
      <w:r w:rsidRPr="00506DB5">
        <w:rPr>
          <w:rFonts w:ascii="Tahoma" w:hAnsi="Tahoma" w:cs="Tahoma"/>
        </w:rPr>
        <w:t>.</w:t>
      </w:r>
    </w:p>
    <w:p w14:paraId="16EC68C8" w14:textId="77777777" w:rsidR="00D93424" w:rsidRPr="00506DB5" w:rsidRDefault="00D93424" w:rsidP="00872690">
      <w:pPr>
        <w:keepNext/>
        <w:keepLines/>
        <w:tabs>
          <w:tab w:val="left" w:pos="8647"/>
          <w:tab w:val="left" w:pos="9354"/>
        </w:tabs>
        <w:ind w:right="-2"/>
        <w:jc w:val="both"/>
        <w:rPr>
          <w:rFonts w:ascii="Tahoma" w:hAnsi="Tahoma" w:cs="Tahoma"/>
          <w:b/>
        </w:rPr>
      </w:pPr>
    </w:p>
    <w:p w14:paraId="067C86A5" w14:textId="77777777" w:rsidR="00D93424" w:rsidRPr="00506DB5" w:rsidRDefault="00D93424" w:rsidP="00872690">
      <w:pPr>
        <w:keepNext/>
        <w:keepLines/>
        <w:numPr>
          <w:ilvl w:val="0"/>
          <w:numId w:val="18"/>
        </w:numPr>
        <w:rPr>
          <w:rFonts w:ascii="Tahoma" w:hAnsi="Tahoma" w:cs="Tahoma"/>
          <w:b/>
        </w:rPr>
      </w:pPr>
      <w:r w:rsidRPr="00506DB5">
        <w:rPr>
          <w:rFonts w:ascii="Tahoma" w:hAnsi="Tahoma" w:cs="Tahoma"/>
          <w:b/>
        </w:rPr>
        <w:t>OSTALE ZAHTEVE IN POGOJI NAROČNIKA</w:t>
      </w:r>
    </w:p>
    <w:p w14:paraId="72460E14" w14:textId="77777777" w:rsidR="00D93424" w:rsidRPr="00506DB5" w:rsidRDefault="00D93424" w:rsidP="00872690">
      <w:pPr>
        <w:keepNext/>
        <w:keepLines/>
        <w:tabs>
          <w:tab w:val="left" w:pos="567"/>
        </w:tabs>
        <w:rPr>
          <w:rFonts w:ascii="Tahoma" w:eastAsia="Calibri" w:hAnsi="Tahoma" w:cs="Tahoma"/>
        </w:rPr>
      </w:pPr>
      <w:r w:rsidRPr="00506DB5">
        <w:rPr>
          <w:rFonts w:ascii="Tahoma" w:eastAsia="Calibri" w:hAnsi="Tahoma" w:cs="Tahoma"/>
        </w:rPr>
        <w:t>IZJAVLJAMO, DA:</w:t>
      </w:r>
    </w:p>
    <w:p w14:paraId="04970091"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FFD7259"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29189899"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FA2FE60" w14:textId="77777777" w:rsidR="00D93424" w:rsidRPr="00506DB5" w:rsidRDefault="00D93424" w:rsidP="00872690">
      <w:pPr>
        <w:keepNext/>
        <w:keepLines/>
        <w:numPr>
          <w:ilvl w:val="0"/>
          <w:numId w:val="17"/>
        </w:numPr>
        <w:ind w:left="284" w:hanging="284"/>
        <w:jc w:val="both"/>
        <w:rPr>
          <w:rFonts w:ascii="Tahoma" w:eastAsia="Calibri" w:hAnsi="Tahoma" w:cs="Tahoma"/>
        </w:rPr>
      </w:pPr>
      <w:r w:rsidRPr="00506DB5">
        <w:rPr>
          <w:rFonts w:ascii="Tahoma" w:eastAsia="Calibri" w:hAnsi="Tahoma" w:cs="Tahoma"/>
        </w:rPr>
        <w:t>sprejemamo in izpolnjujemo tudi vse ostale pogoje in zahteve predmetne razpisne dokumentacije,</w:t>
      </w:r>
      <w:r w:rsidRPr="00506DB5">
        <w:rPr>
          <w:rFonts w:ascii="Tahoma" w:hAnsi="Tahoma" w:cs="Tahoma"/>
        </w:rPr>
        <w:t xml:space="preserve"> </w:t>
      </w:r>
      <w:r w:rsidRPr="00506DB5">
        <w:rPr>
          <w:rFonts w:ascii="Tahoma" w:hAnsi="Tahoma" w:cs="Tahoma"/>
          <w:u w:val="single"/>
        </w:rPr>
        <w:t>ki se nanašajo na podizvajalca/e oz. na subjekt/e, katerih zmogljivosti bo uporabljal ponudnik</w:t>
      </w:r>
      <w:r w:rsidRPr="00506DB5">
        <w:rPr>
          <w:rFonts w:ascii="Tahoma" w:hAnsi="Tahoma" w:cs="Tahoma"/>
        </w:rPr>
        <w:t>,</w:t>
      </w:r>
      <w:r w:rsidRPr="00506DB5">
        <w:rPr>
          <w:rFonts w:ascii="Tahoma" w:eastAsia="Calibri" w:hAnsi="Tahoma" w:cs="Tahoma"/>
        </w:rPr>
        <w:t xml:space="preserve"> ter prevzemamo kazensko in materialno odgovornost, da so vsi podatki in dokumenti podani v ponudbi, resnični, in da fotokopije priloženih listin ustrezajo originalu.</w:t>
      </w:r>
    </w:p>
    <w:p w14:paraId="1B0565B8" w14:textId="77777777" w:rsidR="00D93424" w:rsidRPr="00506DB5" w:rsidRDefault="00D93424" w:rsidP="00872690">
      <w:pPr>
        <w:keepNext/>
        <w:keepLines/>
        <w:jc w:val="both"/>
        <w:rPr>
          <w:rFonts w:ascii="Tahoma" w:eastAsia="Calibri" w:hAnsi="Tahoma" w:cs="Tahoma"/>
          <w:sz w:val="18"/>
        </w:rPr>
      </w:pPr>
    </w:p>
    <w:p w14:paraId="391C0A34" w14:textId="77777777" w:rsidR="00D93424" w:rsidRPr="00506DB5" w:rsidRDefault="00D93424" w:rsidP="00872690">
      <w:pPr>
        <w:keepNext/>
        <w:keepLines/>
        <w:jc w:val="both"/>
        <w:rPr>
          <w:rFonts w:ascii="Tahoma" w:eastAsia="Calibri" w:hAnsi="Tahoma" w:cs="Tahoma"/>
          <w:sz w:val="18"/>
        </w:rPr>
      </w:pPr>
    </w:p>
    <w:p w14:paraId="03C035E0" w14:textId="77777777" w:rsidR="00D93424" w:rsidRPr="00506DB5" w:rsidRDefault="00D93424" w:rsidP="00872690">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D93424" w:rsidRPr="00506DB5" w14:paraId="76460057" w14:textId="77777777" w:rsidTr="007939F0">
        <w:trPr>
          <w:trHeight w:val="235"/>
        </w:trPr>
        <w:tc>
          <w:tcPr>
            <w:tcW w:w="3401" w:type="dxa"/>
            <w:tcBorders>
              <w:top w:val="nil"/>
              <w:left w:val="nil"/>
              <w:bottom w:val="single" w:sz="4" w:space="0" w:color="auto"/>
              <w:right w:val="nil"/>
            </w:tcBorders>
          </w:tcPr>
          <w:p w14:paraId="7FDF82B3" w14:textId="77777777" w:rsidR="00D93424" w:rsidRPr="00506DB5" w:rsidRDefault="00D93424" w:rsidP="00872690">
            <w:pPr>
              <w:keepNext/>
              <w:keepLines/>
              <w:jc w:val="both"/>
              <w:rPr>
                <w:rFonts w:ascii="Tahoma" w:hAnsi="Tahoma" w:cs="Tahoma"/>
                <w:snapToGrid w:val="0"/>
              </w:rPr>
            </w:pPr>
          </w:p>
        </w:tc>
        <w:tc>
          <w:tcPr>
            <w:tcW w:w="2976" w:type="dxa"/>
          </w:tcPr>
          <w:p w14:paraId="3CA6134D" w14:textId="77777777" w:rsidR="00D93424" w:rsidRPr="00506DB5" w:rsidRDefault="00D93424" w:rsidP="00872690">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4A3F37A1" w14:textId="77777777" w:rsidR="00D93424" w:rsidRPr="00506DB5" w:rsidRDefault="00D93424" w:rsidP="00872690">
            <w:pPr>
              <w:keepNext/>
              <w:keepLines/>
              <w:tabs>
                <w:tab w:val="left" w:pos="567"/>
                <w:tab w:val="num" w:pos="851"/>
                <w:tab w:val="left" w:pos="993"/>
              </w:tabs>
              <w:jc w:val="both"/>
              <w:rPr>
                <w:rFonts w:ascii="Tahoma" w:hAnsi="Tahoma" w:cs="Tahoma"/>
                <w:snapToGrid w:val="0"/>
                <w:sz w:val="28"/>
              </w:rPr>
            </w:pPr>
          </w:p>
        </w:tc>
      </w:tr>
      <w:tr w:rsidR="00D93424" w:rsidRPr="00506DB5" w14:paraId="464B5948" w14:textId="77777777" w:rsidTr="007939F0">
        <w:trPr>
          <w:trHeight w:val="235"/>
        </w:trPr>
        <w:tc>
          <w:tcPr>
            <w:tcW w:w="3401" w:type="dxa"/>
            <w:tcBorders>
              <w:top w:val="single" w:sz="4" w:space="0" w:color="auto"/>
              <w:left w:val="nil"/>
              <w:bottom w:val="nil"/>
              <w:right w:val="nil"/>
            </w:tcBorders>
            <w:hideMark/>
          </w:tcPr>
          <w:p w14:paraId="7687F62C"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(kraj, datum)</w:t>
            </w:r>
          </w:p>
        </w:tc>
        <w:tc>
          <w:tcPr>
            <w:tcW w:w="2976" w:type="dxa"/>
            <w:hideMark/>
          </w:tcPr>
          <w:p w14:paraId="58FBFDD4"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žig</w:t>
            </w:r>
          </w:p>
        </w:tc>
        <w:tc>
          <w:tcPr>
            <w:tcW w:w="3118" w:type="dxa"/>
            <w:tcBorders>
              <w:top w:val="single" w:sz="4" w:space="0" w:color="auto"/>
              <w:left w:val="nil"/>
              <w:bottom w:val="nil"/>
              <w:right w:val="nil"/>
            </w:tcBorders>
            <w:hideMark/>
          </w:tcPr>
          <w:p w14:paraId="564593FE" w14:textId="77777777" w:rsidR="00D93424" w:rsidRPr="00506DB5" w:rsidRDefault="00D93424" w:rsidP="00872690">
            <w:pPr>
              <w:keepNext/>
              <w:keepLines/>
              <w:jc w:val="center"/>
              <w:rPr>
                <w:rFonts w:ascii="Tahoma" w:hAnsi="Tahoma" w:cs="Tahoma"/>
                <w:snapToGrid w:val="0"/>
                <w:sz w:val="18"/>
              </w:rPr>
            </w:pPr>
            <w:r w:rsidRPr="00506DB5">
              <w:rPr>
                <w:rFonts w:ascii="Tahoma" w:hAnsi="Tahoma" w:cs="Tahoma"/>
                <w:snapToGrid w:val="0"/>
                <w:sz w:val="18"/>
              </w:rPr>
              <w:t>(podpis odgovorne osebe)</w:t>
            </w:r>
          </w:p>
        </w:tc>
      </w:tr>
    </w:tbl>
    <w:p w14:paraId="53ACE91C" w14:textId="77777777" w:rsidR="00D93424" w:rsidRPr="00506DB5" w:rsidRDefault="00D93424" w:rsidP="00872690">
      <w:pPr>
        <w:keepNext/>
        <w:keepLines/>
        <w:spacing w:after="40"/>
        <w:jc w:val="both"/>
        <w:rPr>
          <w:rFonts w:ascii="Tahoma" w:hAnsi="Tahoma" w:cs="Tahoma"/>
          <w:b/>
          <w:i/>
          <w:sz w:val="12"/>
          <w:szCs w:val="18"/>
          <w:u w:val="single"/>
        </w:rPr>
      </w:pPr>
    </w:p>
    <w:p w14:paraId="2B77BBBA" w14:textId="77777777" w:rsidR="00D93424" w:rsidRPr="00506DB5" w:rsidRDefault="00D93424" w:rsidP="00872690">
      <w:pPr>
        <w:keepNext/>
        <w:keepLines/>
        <w:spacing w:after="40"/>
        <w:jc w:val="both"/>
        <w:rPr>
          <w:rFonts w:ascii="Tahoma" w:hAnsi="Tahoma" w:cs="Tahoma"/>
          <w:b/>
          <w:i/>
          <w:sz w:val="12"/>
          <w:szCs w:val="18"/>
        </w:rPr>
      </w:pPr>
    </w:p>
    <w:p w14:paraId="2B699F45" w14:textId="77777777" w:rsidR="00D93424" w:rsidRPr="00506DB5" w:rsidRDefault="00D93424" w:rsidP="00872690">
      <w:pPr>
        <w:keepNext/>
        <w:keepLines/>
        <w:spacing w:after="40"/>
        <w:jc w:val="both"/>
        <w:rPr>
          <w:rFonts w:ascii="Tahoma" w:hAnsi="Tahoma" w:cs="Tahoma"/>
          <w:b/>
          <w:i/>
          <w:sz w:val="12"/>
          <w:szCs w:val="18"/>
        </w:rPr>
      </w:pPr>
    </w:p>
    <w:p w14:paraId="0E0FE599" w14:textId="77777777" w:rsidR="00D93424" w:rsidRPr="00506DB5" w:rsidRDefault="00D93424" w:rsidP="00872690">
      <w:pPr>
        <w:keepNext/>
        <w:keepLines/>
        <w:spacing w:after="40"/>
        <w:jc w:val="both"/>
        <w:rPr>
          <w:rFonts w:ascii="Tahoma" w:hAnsi="Tahoma" w:cs="Tahoma"/>
          <w:b/>
          <w:i/>
          <w:sz w:val="12"/>
          <w:szCs w:val="18"/>
        </w:rPr>
      </w:pPr>
    </w:p>
    <w:p w14:paraId="12E7D5A8" w14:textId="77777777" w:rsidR="00D93424" w:rsidRPr="00506DB5" w:rsidRDefault="00D93424" w:rsidP="00872690">
      <w:pPr>
        <w:keepNext/>
        <w:keepLines/>
        <w:spacing w:after="40"/>
        <w:jc w:val="both"/>
        <w:rPr>
          <w:rFonts w:ascii="Tahoma" w:hAnsi="Tahoma" w:cs="Tahoma"/>
          <w:b/>
          <w:i/>
          <w:sz w:val="12"/>
          <w:szCs w:val="18"/>
        </w:rPr>
      </w:pPr>
    </w:p>
    <w:p w14:paraId="62FC54E9" w14:textId="77777777" w:rsidR="00D93424" w:rsidRPr="00506DB5" w:rsidRDefault="00D93424" w:rsidP="00872690">
      <w:pPr>
        <w:keepNext/>
        <w:keepLines/>
        <w:spacing w:after="40"/>
        <w:jc w:val="both"/>
        <w:rPr>
          <w:rFonts w:ascii="Tahoma" w:hAnsi="Tahoma" w:cs="Tahoma"/>
          <w:i/>
          <w:sz w:val="18"/>
          <w:szCs w:val="18"/>
          <w:u w:val="single"/>
        </w:rPr>
      </w:pPr>
      <w:r w:rsidRPr="00506DB5">
        <w:rPr>
          <w:rFonts w:ascii="Tahoma" w:hAnsi="Tahoma" w:cs="Tahoma"/>
          <w:b/>
          <w:i/>
          <w:sz w:val="18"/>
          <w:szCs w:val="18"/>
        </w:rPr>
        <w:t>Opomba:</w:t>
      </w:r>
      <w:r w:rsidRPr="00506DB5">
        <w:rPr>
          <w:rFonts w:ascii="Tahoma" w:hAnsi="Tahoma" w:cs="Tahoma"/>
          <w:i/>
          <w:sz w:val="18"/>
          <w:szCs w:val="18"/>
        </w:rPr>
        <w:t xml:space="preserve"> </w:t>
      </w:r>
      <w:r w:rsidRPr="00506DB5">
        <w:rPr>
          <w:rFonts w:ascii="Tahoma" w:hAnsi="Tahoma" w:cs="Tahoma"/>
          <w:i/>
          <w:iCs/>
          <w:sz w:val="18"/>
          <w:szCs w:val="22"/>
        </w:rPr>
        <w:t>Izjavo izpolnijo in podpišejo tudi VSI partnerji v primeru skupne ponudbe.</w:t>
      </w:r>
    </w:p>
    <w:p w14:paraId="05526868" w14:textId="77777777" w:rsidR="00D93424" w:rsidRPr="00506DB5" w:rsidRDefault="00D93424" w:rsidP="00872690">
      <w:pPr>
        <w:keepNext/>
        <w:keepLines/>
        <w:tabs>
          <w:tab w:val="left" w:pos="8647"/>
          <w:tab w:val="left" w:pos="9354"/>
        </w:tabs>
        <w:ind w:right="-2"/>
        <w:jc w:val="both"/>
        <w:rPr>
          <w:rFonts w:ascii="Tahoma" w:hAnsi="Tahoma" w:cs="Tahoma"/>
          <w:b/>
          <w:sz w:val="12"/>
        </w:rPr>
      </w:pPr>
    </w:p>
    <w:p w14:paraId="457C17A0" w14:textId="77777777" w:rsidR="00D93424" w:rsidRPr="00506DB5" w:rsidRDefault="00D93424" w:rsidP="00872690">
      <w:pPr>
        <w:keepNext/>
        <w:keepLines/>
        <w:spacing w:after="40"/>
        <w:jc w:val="both"/>
        <w:rPr>
          <w:rFonts w:ascii="Tahoma" w:hAnsi="Tahoma" w:cs="Tahoma"/>
          <w:b/>
          <w:i/>
          <w:sz w:val="18"/>
          <w:szCs w:val="18"/>
          <w:u w:val="single"/>
        </w:rPr>
      </w:pPr>
      <w:r w:rsidRPr="00506DB5">
        <w:rPr>
          <w:rFonts w:ascii="Tahoma" w:hAnsi="Tahoma" w:cs="Tahoma"/>
          <w:b/>
          <w:i/>
          <w:sz w:val="18"/>
          <w:szCs w:val="18"/>
        </w:rPr>
        <w:t xml:space="preserve">Navodilo: </w:t>
      </w:r>
      <w:r w:rsidRPr="00506DB5">
        <w:rPr>
          <w:rFonts w:ascii="Tahoma" w:hAnsi="Tahoma" w:cs="Tahoma"/>
          <w:i/>
          <w:iCs/>
          <w:sz w:val="18"/>
          <w:szCs w:val="22"/>
        </w:rPr>
        <w:t>Obrazec</w:t>
      </w:r>
      <w:r w:rsidRPr="00506DB5">
        <w:rPr>
          <w:rFonts w:ascii="Tahoma" w:hAnsi="Tahoma" w:cs="Tahoma"/>
          <w:b/>
          <w:i/>
          <w:iCs/>
          <w:sz w:val="18"/>
          <w:szCs w:val="22"/>
        </w:rPr>
        <w:t xml:space="preserve"> </w:t>
      </w:r>
      <w:r w:rsidRPr="00506DB5">
        <w:rPr>
          <w:rFonts w:ascii="Tahoma" w:hAnsi="Tahoma" w:cs="Tahoma"/>
          <w:i/>
          <w:iCs/>
          <w:sz w:val="18"/>
          <w:szCs w:val="22"/>
        </w:rPr>
        <w:t>se</w:t>
      </w:r>
      <w:r w:rsidRPr="00506DB5">
        <w:rPr>
          <w:rFonts w:ascii="Tahoma" w:hAnsi="Tahoma" w:cs="Tahoma"/>
          <w:b/>
          <w:i/>
          <w:iCs/>
          <w:sz w:val="18"/>
          <w:szCs w:val="22"/>
        </w:rPr>
        <w:t xml:space="preserve"> </w:t>
      </w:r>
      <w:r w:rsidRPr="00506DB5">
        <w:rPr>
          <w:rFonts w:ascii="Tahoma" w:hAnsi="Tahoma" w:cs="Tahoma"/>
          <w:i/>
          <w:iCs/>
          <w:sz w:val="18"/>
          <w:szCs w:val="22"/>
        </w:rPr>
        <w:t>v okviru sistema e-JN</w:t>
      </w:r>
      <w:r w:rsidRPr="00506DB5">
        <w:rPr>
          <w:rFonts w:ascii="Tahoma" w:hAnsi="Tahoma" w:cs="Tahoma"/>
          <w:b/>
          <w:i/>
          <w:iCs/>
          <w:sz w:val="18"/>
          <w:szCs w:val="22"/>
        </w:rPr>
        <w:t xml:space="preserve"> </w:t>
      </w:r>
      <w:r w:rsidRPr="00506DB5">
        <w:rPr>
          <w:rFonts w:ascii="Tahoma" w:hAnsi="Tahoma" w:cs="Tahoma"/>
          <w:b/>
          <w:i/>
          <w:iCs/>
          <w:sz w:val="18"/>
          <w:szCs w:val="22"/>
          <w:u w:val="single"/>
        </w:rPr>
        <w:t>naloži v Razdelek »DOKUMENTI«, del »Ostale priloge«« !!!</w:t>
      </w:r>
    </w:p>
    <w:p w14:paraId="44A337A8" w14:textId="77777777" w:rsidR="00D93424" w:rsidRPr="00506DB5" w:rsidRDefault="00D93424" w:rsidP="00872690">
      <w:pPr>
        <w:keepNext/>
        <w:keepLines/>
        <w:contextualSpacing/>
        <w:jc w:val="both"/>
        <w:rPr>
          <w:rFonts w:ascii="Tahoma" w:hAnsi="Tahoma" w:cs="Tahoma"/>
          <w:bCs/>
          <w:noProof/>
          <w:szCs w:val="18"/>
        </w:rPr>
      </w:pPr>
    </w:p>
    <w:p w14:paraId="723775F1" w14:textId="77777777" w:rsidR="00D93424" w:rsidRPr="00506DB5" w:rsidRDefault="00D93424" w:rsidP="00872690">
      <w:pPr>
        <w:keepNext/>
        <w:keepLines/>
        <w:contextualSpacing/>
        <w:jc w:val="both"/>
        <w:rPr>
          <w:rFonts w:ascii="Tahoma" w:hAnsi="Tahoma" w:cs="Tahoma"/>
          <w:bCs/>
          <w:i/>
          <w:noProof/>
          <w:sz w:val="18"/>
          <w:szCs w:val="18"/>
        </w:rPr>
      </w:pPr>
    </w:p>
    <w:p w14:paraId="54B49E27" w14:textId="77777777" w:rsidR="00D93424" w:rsidRPr="00506DB5" w:rsidRDefault="00D93424" w:rsidP="00872690">
      <w:pPr>
        <w:keepNext/>
        <w:keepLines/>
        <w:contextualSpacing/>
        <w:jc w:val="both"/>
        <w:rPr>
          <w:rFonts w:ascii="Tahoma" w:hAnsi="Tahoma" w:cs="Tahoma"/>
          <w:bCs/>
          <w:i/>
          <w:noProof/>
          <w:sz w:val="18"/>
          <w:szCs w:val="18"/>
        </w:rPr>
      </w:pPr>
    </w:p>
    <w:p w14:paraId="302424E5" w14:textId="77777777" w:rsidR="00D93424" w:rsidRPr="00506DB5" w:rsidRDefault="00D93424" w:rsidP="00872690">
      <w:pPr>
        <w:keepNext/>
        <w:keepLines/>
      </w:pPr>
      <w:r w:rsidRPr="00506DB5">
        <w:br w:type="page"/>
      </w:r>
    </w:p>
    <w:p w14:paraId="79226B35" w14:textId="035E26A7" w:rsidR="00D93424" w:rsidRPr="00506DB5" w:rsidRDefault="00D93424" w:rsidP="00872690">
      <w:pPr>
        <w:keepNext/>
        <w:keepLines/>
        <w:tabs>
          <w:tab w:val="left" w:pos="284"/>
        </w:tabs>
        <w:contextualSpacing/>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851"/>
        <w:gridCol w:w="567"/>
      </w:tblGrid>
      <w:tr w:rsidR="009E1C4D" w:rsidRPr="00506DB5" w14:paraId="2FFE95F4" w14:textId="77777777" w:rsidTr="009E1C4D">
        <w:trPr>
          <w:trHeight w:val="251"/>
        </w:trPr>
        <w:tc>
          <w:tcPr>
            <w:tcW w:w="212" w:type="dxa"/>
            <w:tcBorders>
              <w:top w:val="single" w:sz="4" w:space="0" w:color="auto"/>
              <w:left w:val="single" w:sz="4" w:space="0" w:color="auto"/>
              <w:bottom w:val="single" w:sz="4" w:space="0" w:color="auto"/>
              <w:right w:val="nil"/>
            </w:tcBorders>
          </w:tcPr>
          <w:p w14:paraId="735B050F" w14:textId="77777777" w:rsidR="009E1C4D" w:rsidRPr="00506DB5" w:rsidRDefault="009E1C4D" w:rsidP="006463CE">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auto"/>
            </w:tcBorders>
            <w:hideMark/>
          </w:tcPr>
          <w:p w14:paraId="05DDFAED" w14:textId="4C881DF0" w:rsidR="009E1C4D" w:rsidRPr="00506DB5" w:rsidRDefault="009E1C4D" w:rsidP="00815FCB">
            <w:pPr>
              <w:keepNext/>
              <w:keepLines/>
              <w:jc w:val="both"/>
              <w:rPr>
                <w:rFonts w:ascii="Tahoma" w:hAnsi="Tahoma" w:cs="Tahoma"/>
              </w:rPr>
            </w:pPr>
            <w:r w:rsidRPr="00506DB5">
              <w:rPr>
                <w:rFonts w:ascii="Tahoma" w:hAnsi="Tahoma" w:cs="Tahoma"/>
              </w:rPr>
              <w:t>IZJAVA O UDELEŽBI FIZIČNIH IN PRAVNIH OSEB V LASTNIŠTVU PONUDNIKA</w:t>
            </w:r>
            <w:r w:rsidR="00815FCB" w:rsidRPr="00506DB5">
              <w:rPr>
                <w:rFonts w:ascii="Tahoma" w:hAnsi="Tahoma" w:cs="Tahoma"/>
              </w:rPr>
              <w:t>/KANDIDATA</w:t>
            </w:r>
          </w:p>
        </w:tc>
        <w:tc>
          <w:tcPr>
            <w:tcW w:w="851" w:type="dxa"/>
            <w:tcBorders>
              <w:top w:val="single" w:sz="4" w:space="0" w:color="auto"/>
              <w:left w:val="single" w:sz="4" w:space="0" w:color="auto"/>
              <w:bottom w:val="single" w:sz="4" w:space="0" w:color="auto"/>
              <w:right w:val="nil"/>
            </w:tcBorders>
            <w:hideMark/>
          </w:tcPr>
          <w:p w14:paraId="2FF00DEC" w14:textId="77777777" w:rsidR="009E1C4D" w:rsidRPr="00506DB5" w:rsidRDefault="009E1C4D" w:rsidP="006463CE">
            <w:pPr>
              <w:keepNext/>
              <w:keepLines/>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752D693" w14:textId="31A28101" w:rsidR="009E1C4D" w:rsidRPr="00506DB5" w:rsidRDefault="009E1C4D" w:rsidP="006463CE">
            <w:pPr>
              <w:keepNext/>
              <w:keepLines/>
              <w:jc w:val="both"/>
              <w:rPr>
                <w:rFonts w:ascii="Tahoma" w:hAnsi="Tahoma" w:cs="Tahoma"/>
                <w:b/>
                <w:i/>
              </w:rPr>
            </w:pPr>
            <w:r w:rsidRPr="00506DB5">
              <w:rPr>
                <w:rFonts w:ascii="Tahoma" w:hAnsi="Tahoma" w:cs="Tahoma"/>
                <w:b/>
                <w:i/>
              </w:rPr>
              <w:t>3/3</w:t>
            </w:r>
          </w:p>
        </w:tc>
      </w:tr>
    </w:tbl>
    <w:p w14:paraId="4DFD9149" w14:textId="13BB7557" w:rsidR="009E1C4D" w:rsidRPr="00506DB5" w:rsidRDefault="009E1C4D" w:rsidP="00872690">
      <w:pPr>
        <w:keepNext/>
        <w:keepLines/>
        <w:tabs>
          <w:tab w:val="left" w:pos="284"/>
        </w:tabs>
        <w:contextualSpacing/>
        <w:rPr>
          <w:rFonts w:ascii="Tahoma" w:hAnsi="Tahoma" w:cs="Tahoma"/>
          <w:b/>
        </w:rPr>
      </w:pPr>
    </w:p>
    <w:p w14:paraId="3877C9B7" w14:textId="77777777" w:rsidR="00D93424" w:rsidRPr="00506DB5" w:rsidRDefault="00D93424" w:rsidP="00872690">
      <w:pPr>
        <w:keepNext/>
        <w:keepLines/>
        <w:tabs>
          <w:tab w:val="left" w:pos="284"/>
        </w:tabs>
        <w:contextualSpacing/>
        <w:jc w:val="right"/>
        <w:rPr>
          <w:rFonts w:ascii="Tahoma" w:hAnsi="Tahoma" w:cs="Tahoma"/>
        </w:rPr>
      </w:pPr>
    </w:p>
    <w:p w14:paraId="668235E3" w14:textId="77777777" w:rsidR="00D93424" w:rsidRPr="00506DB5" w:rsidRDefault="00D93424" w:rsidP="00872690">
      <w:pPr>
        <w:keepNext/>
        <w:keepLines/>
        <w:tabs>
          <w:tab w:val="left" w:pos="2694"/>
          <w:tab w:val="left" w:pos="2977"/>
        </w:tabs>
        <w:ind w:right="1"/>
        <w:contextualSpacing/>
        <w:jc w:val="center"/>
        <w:rPr>
          <w:rFonts w:ascii="Tahoma" w:hAnsi="Tahoma" w:cs="Tahoma"/>
          <w:b/>
        </w:rPr>
      </w:pPr>
      <w:r w:rsidRPr="00506DB5">
        <w:rPr>
          <w:rFonts w:ascii="Tahoma" w:hAnsi="Tahoma" w:cs="Tahoma"/>
          <w:b/>
        </w:rPr>
        <w:t>I Z J A V A</w:t>
      </w:r>
    </w:p>
    <w:p w14:paraId="2C5A3F73" w14:textId="77777777" w:rsidR="00D93424" w:rsidRPr="00506DB5" w:rsidRDefault="00D93424" w:rsidP="00872690">
      <w:pPr>
        <w:keepNext/>
        <w:keepLines/>
        <w:ind w:right="1"/>
        <w:contextualSpacing/>
        <w:jc w:val="center"/>
        <w:rPr>
          <w:rFonts w:ascii="Tahoma" w:hAnsi="Tahoma" w:cs="Tahoma"/>
          <w:b/>
        </w:rPr>
      </w:pPr>
      <w:r w:rsidRPr="00506DB5">
        <w:rPr>
          <w:rFonts w:ascii="Tahoma" w:hAnsi="Tahoma" w:cs="Tahoma"/>
          <w:b/>
        </w:rPr>
        <w:t>O UDELEŽBI FIZIČNIH IN PRAVNIH OSEB V LASTNIŠTVU PONUDNIKA</w:t>
      </w:r>
    </w:p>
    <w:p w14:paraId="1D40ED88" w14:textId="77777777" w:rsidR="00D93424" w:rsidRPr="00506DB5" w:rsidRDefault="00D93424" w:rsidP="00872690">
      <w:pPr>
        <w:keepNext/>
        <w:keepLines/>
        <w:tabs>
          <w:tab w:val="left" w:pos="284"/>
        </w:tabs>
        <w:contextualSpacing/>
        <w:rPr>
          <w:rFonts w:ascii="Tahoma" w:hAnsi="Tahoma" w:cs="Tahoma"/>
          <w:b/>
        </w:rPr>
      </w:pPr>
    </w:p>
    <w:p w14:paraId="5EE52A35" w14:textId="77777777" w:rsidR="00D93424" w:rsidRPr="00506DB5" w:rsidRDefault="00D93424" w:rsidP="00872690">
      <w:pPr>
        <w:keepNext/>
        <w:keepLines/>
        <w:tabs>
          <w:tab w:val="left" w:pos="284"/>
        </w:tabs>
        <w:contextualSpacing/>
        <w:rPr>
          <w:rFonts w:ascii="Tahoma" w:hAnsi="Tahoma" w:cs="Tahoma"/>
          <w:b/>
        </w:rPr>
      </w:pPr>
    </w:p>
    <w:p w14:paraId="18912F1D" w14:textId="77777777" w:rsidR="00D93424" w:rsidRPr="00506DB5" w:rsidRDefault="00D93424" w:rsidP="00872690">
      <w:pPr>
        <w:keepNext/>
        <w:keepLines/>
        <w:tabs>
          <w:tab w:val="left" w:pos="284"/>
        </w:tabs>
        <w:contextualSpacing/>
        <w:jc w:val="both"/>
        <w:rPr>
          <w:rFonts w:ascii="Tahoma" w:hAnsi="Tahoma" w:cs="Tahoma"/>
        </w:rPr>
      </w:pPr>
    </w:p>
    <w:p w14:paraId="14C928AE" w14:textId="77777777" w:rsidR="00D93424" w:rsidRPr="00506DB5" w:rsidRDefault="00D93424" w:rsidP="00872690">
      <w:pPr>
        <w:keepNext/>
        <w:keepLines/>
        <w:ind w:right="1"/>
        <w:jc w:val="both"/>
        <w:rPr>
          <w:rFonts w:ascii="Tahoma" w:hAnsi="Tahoma" w:cs="Tahoma"/>
          <w:b/>
          <w:i/>
        </w:rPr>
      </w:pPr>
      <w:r w:rsidRPr="00506DB5">
        <w:rPr>
          <w:rFonts w:ascii="Tahoma" w:hAnsi="Tahoma" w:cs="Tahoma"/>
          <w:b/>
          <w:i/>
        </w:rPr>
        <w:t>Podatki o pravni osebi (ponudniku):</w:t>
      </w:r>
    </w:p>
    <w:p w14:paraId="042A5715"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Polno ime podjetja</w:t>
      </w:r>
      <w:r w:rsidRPr="00506DB5">
        <w:rPr>
          <w:rFonts w:ascii="Tahoma" w:hAnsi="Tahoma" w:cs="Tahoma"/>
        </w:rPr>
        <w:t>: ____________________________________________________________________</w:t>
      </w:r>
    </w:p>
    <w:p w14:paraId="675B791F"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Sedež podjetja</w:t>
      </w:r>
      <w:r w:rsidRPr="00506DB5">
        <w:rPr>
          <w:rFonts w:ascii="Tahoma" w:hAnsi="Tahoma" w:cs="Tahoma"/>
        </w:rPr>
        <w:t>: _______________________________________________________________________</w:t>
      </w:r>
    </w:p>
    <w:p w14:paraId="3B4298D1"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Občina sedeža podjetja</w:t>
      </w:r>
      <w:r w:rsidRPr="00506DB5">
        <w:rPr>
          <w:rFonts w:ascii="Tahoma" w:hAnsi="Tahoma" w:cs="Tahoma"/>
        </w:rPr>
        <w:t>: ________________________________________________________________</w:t>
      </w:r>
    </w:p>
    <w:p w14:paraId="04ED5BC0"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Številka vpisa v sodni register (št. vložka)</w:t>
      </w:r>
      <w:r w:rsidRPr="00506DB5">
        <w:rPr>
          <w:rFonts w:ascii="Tahoma" w:hAnsi="Tahoma" w:cs="Tahoma"/>
        </w:rPr>
        <w:t>: _________________________________________________</w:t>
      </w:r>
    </w:p>
    <w:p w14:paraId="20E595B7"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Matična številka podjetja</w:t>
      </w:r>
      <w:r w:rsidRPr="00506DB5">
        <w:rPr>
          <w:rFonts w:ascii="Tahoma" w:hAnsi="Tahoma" w:cs="Tahoma"/>
        </w:rPr>
        <w:t>: _______________________________________________________________</w:t>
      </w:r>
    </w:p>
    <w:p w14:paraId="22AD5377" w14:textId="77777777" w:rsidR="00D93424" w:rsidRPr="00506DB5" w:rsidRDefault="00D93424" w:rsidP="00872690">
      <w:pPr>
        <w:keepNext/>
        <w:keepLines/>
        <w:spacing w:after="240"/>
        <w:ind w:right="1"/>
        <w:jc w:val="both"/>
        <w:rPr>
          <w:rFonts w:ascii="Tahoma" w:hAnsi="Tahoma" w:cs="Tahoma"/>
        </w:rPr>
      </w:pPr>
      <w:r w:rsidRPr="00506DB5">
        <w:rPr>
          <w:rFonts w:ascii="Tahoma" w:hAnsi="Tahoma" w:cs="Tahoma"/>
          <w:bCs/>
        </w:rPr>
        <w:t>ID ZA DDV:</w:t>
      </w:r>
      <w:r w:rsidRPr="00506DB5">
        <w:rPr>
          <w:rFonts w:ascii="Tahoma" w:hAnsi="Tahoma" w:cs="Tahoma"/>
        </w:rPr>
        <w:t xml:space="preserve"> _________________________________________________________________________</w:t>
      </w:r>
    </w:p>
    <w:p w14:paraId="6E67C8BB" w14:textId="77777777" w:rsidR="00D93424" w:rsidRPr="00506DB5" w:rsidRDefault="00D93424" w:rsidP="00872690">
      <w:pPr>
        <w:keepNext/>
        <w:keepLines/>
        <w:ind w:right="1"/>
        <w:contextualSpacing/>
        <w:jc w:val="both"/>
        <w:rPr>
          <w:rFonts w:ascii="Tahoma" w:hAnsi="Tahoma" w:cs="Tahoma"/>
        </w:rPr>
      </w:pPr>
    </w:p>
    <w:p w14:paraId="1E8C993C" w14:textId="28B04D48" w:rsidR="00D93424" w:rsidRPr="00506DB5" w:rsidRDefault="00D93424" w:rsidP="00872690">
      <w:pPr>
        <w:keepNext/>
        <w:keepLines/>
        <w:contextualSpacing/>
        <w:jc w:val="both"/>
        <w:rPr>
          <w:rFonts w:ascii="Tahoma" w:hAnsi="Tahoma" w:cs="Tahoma"/>
        </w:rPr>
      </w:pPr>
      <w:r w:rsidRPr="00506DB5">
        <w:rPr>
          <w:rFonts w:ascii="Tahoma" w:hAnsi="Tahoma" w:cs="Tahoma"/>
        </w:rPr>
        <w:t xml:space="preserve">V zvezi z javnim naročilom </w:t>
      </w:r>
      <w:r w:rsidR="00C0011A" w:rsidRPr="00506DB5">
        <w:rPr>
          <w:rFonts w:ascii="Tahoma" w:hAnsi="Tahoma" w:cs="Tahoma"/>
          <w:b/>
          <w:noProof/>
        </w:rPr>
        <w:t>ENLJ-SAL-268/25</w:t>
      </w:r>
      <w:r w:rsidR="002D2A1E" w:rsidRPr="00506DB5">
        <w:rPr>
          <w:rFonts w:ascii="Tahoma" w:hAnsi="Tahoma" w:cs="Tahoma"/>
          <w:b/>
          <w:noProof/>
        </w:rPr>
        <w:t xml:space="preserve"> </w:t>
      </w:r>
      <w:r w:rsidR="00C0011A" w:rsidRPr="00506DB5">
        <w:rPr>
          <w:rFonts w:ascii="Tahoma" w:hAnsi="Tahoma" w:cs="Tahoma"/>
          <w:b/>
          <w:noProof/>
        </w:rPr>
        <w:t>Prevzem gradbenega kompozita in odpadnega pepela</w:t>
      </w:r>
      <w:r w:rsidRPr="00506DB5">
        <w:rPr>
          <w:rFonts w:ascii="Tahoma" w:hAnsi="Tahoma" w:cs="Tahoma"/>
          <w:b/>
        </w:rPr>
        <w:t xml:space="preserve"> </w:t>
      </w:r>
      <w:r w:rsidRPr="00506DB5">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2DF4A79" w14:textId="77777777" w:rsidR="00D93424" w:rsidRPr="00506DB5" w:rsidRDefault="00D93424" w:rsidP="00872690">
      <w:pPr>
        <w:keepNext/>
        <w:keepLines/>
        <w:contextualSpacing/>
        <w:jc w:val="both"/>
      </w:pPr>
    </w:p>
    <w:p w14:paraId="1B38B5DD" w14:textId="77777777" w:rsidR="00D93424" w:rsidRPr="00506DB5" w:rsidRDefault="00D93424" w:rsidP="00872690">
      <w:pPr>
        <w:keepNext/>
        <w:keepLines/>
        <w:contextualSpacing/>
        <w:jc w:val="both"/>
      </w:pPr>
      <w:r w:rsidRPr="00506DB5">
        <w:t xml:space="preserve">  </w:t>
      </w:r>
    </w:p>
    <w:p w14:paraId="69A591B6" w14:textId="77777777" w:rsidR="00D93424" w:rsidRPr="00506DB5" w:rsidRDefault="00D93424" w:rsidP="00872690">
      <w:pPr>
        <w:keepNext/>
        <w:keepLines/>
        <w:contextualSpacing/>
        <w:jc w:val="both"/>
        <w:rPr>
          <w:rFonts w:ascii="Tahoma" w:hAnsi="Tahoma" w:cs="Tahoma"/>
        </w:rPr>
      </w:pPr>
      <w:r w:rsidRPr="00506DB5">
        <w:rPr>
          <w:rFonts w:ascii="Tahoma" w:hAnsi="Tahoma" w:cs="Tahoma"/>
          <w:b/>
        </w:rPr>
        <w:t>IZJAVLJAMO</w:t>
      </w:r>
      <w:r w:rsidRPr="00506DB5">
        <w:rPr>
          <w:rFonts w:ascii="Tahoma" w:hAnsi="Tahoma" w:cs="Tahoma"/>
        </w:rPr>
        <w:t xml:space="preserve">, da so pri lastništvu zgoraj navedenega ponudnika udeležene naslednje </w:t>
      </w:r>
      <w:r w:rsidRPr="00506DB5">
        <w:rPr>
          <w:rFonts w:ascii="Tahoma" w:hAnsi="Tahoma" w:cs="Tahoma"/>
          <w:u w:val="single"/>
        </w:rPr>
        <w:t>pravne osebe</w:t>
      </w:r>
      <w:r w:rsidRPr="00506DB5">
        <w:rPr>
          <w:rFonts w:ascii="Tahoma" w:hAnsi="Tahoma" w:cs="Tahoma"/>
        </w:rPr>
        <w:t>, vključno z udeležbo tihih družbenikov:</w:t>
      </w:r>
    </w:p>
    <w:p w14:paraId="0FD3D653" w14:textId="77777777" w:rsidR="00D93424" w:rsidRPr="00506DB5" w:rsidRDefault="00D93424" w:rsidP="00872690">
      <w:pPr>
        <w:keepNext/>
        <w:keepLines/>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D93424" w:rsidRPr="00506DB5" w14:paraId="6C694B20"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CD1F482"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D9E0E92"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23A1CDBC"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15E5ED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Delež lastništva v %</w:t>
            </w:r>
          </w:p>
        </w:tc>
      </w:tr>
      <w:tr w:rsidR="00D93424" w:rsidRPr="00506DB5" w14:paraId="6532007F"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1E73EF7B"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0B7080A"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BC56F9"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C618B84" w14:textId="77777777" w:rsidR="00D93424" w:rsidRPr="00506DB5" w:rsidRDefault="00D93424" w:rsidP="00872690">
            <w:pPr>
              <w:keepNext/>
              <w:keepLines/>
              <w:contextualSpacing/>
              <w:jc w:val="both"/>
              <w:rPr>
                <w:rFonts w:ascii="Tahoma" w:hAnsi="Tahoma" w:cs="Tahoma"/>
                <w:b/>
              </w:rPr>
            </w:pPr>
          </w:p>
        </w:tc>
      </w:tr>
      <w:tr w:rsidR="00D93424" w:rsidRPr="00506DB5" w14:paraId="4DA8C043"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A49F52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24EE463"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9C702B"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7882964" w14:textId="77777777" w:rsidR="00D93424" w:rsidRPr="00506DB5" w:rsidRDefault="00D93424" w:rsidP="00872690">
            <w:pPr>
              <w:keepNext/>
              <w:keepLines/>
              <w:contextualSpacing/>
              <w:jc w:val="both"/>
              <w:rPr>
                <w:rFonts w:ascii="Tahoma" w:hAnsi="Tahoma" w:cs="Tahoma"/>
                <w:b/>
              </w:rPr>
            </w:pPr>
          </w:p>
        </w:tc>
      </w:tr>
      <w:tr w:rsidR="00D93424" w:rsidRPr="00506DB5" w14:paraId="09689574"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5DE4A97F"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28476134"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568C93A"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FFC9EE5" w14:textId="77777777" w:rsidR="00D93424" w:rsidRPr="00506DB5" w:rsidRDefault="00D93424" w:rsidP="00872690">
            <w:pPr>
              <w:keepNext/>
              <w:keepLines/>
              <w:contextualSpacing/>
              <w:jc w:val="both"/>
              <w:rPr>
                <w:rFonts w:ascii="Tahoma" w:hAnsi="Tahoma" w:cs="Tahoma"/>
                <w:b/>
              </w:rPr>
            </w:pPr>
          </w:p>
        </w:tc>
      </w:tr>
      <w:tr w:rsidR="00D93424" w:rsidRPr="00506DB5" w14:paraId="28AD84E5"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0C3A49F4"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3333BBB5"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2B4CCB8"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D1E9100" w14:textId="77777777" w:rsidR="00D93424" w:rsidRPr="00506DB5" w:rsidRDefault="00D93424" w:rsidP="00872690">
            <w:pPr>
              <w:keepNext/>
              <w:keepLines/>
              <w:contextualSpacing/>
              <w:jc w:val="both"/>
              <w:rPr>
                <w:rFonts w:ascii="Tahoma" w:hAnsi="Tahoma" w:cs="Tahoma"/>
                <w:b/>
              </w:rPr>
            </w:pPr>
          </w:p>
        </w:tc>
      </w:tr>
      <w:tr w:rsidR="00D93424" w:rsidRPr="00506DB5" w14:paraId="57CCA238"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23CFFB24"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7CE26586"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5DB088"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94A05C7" w14:textId="77777777" w:rsidR="00D93424" w:rsidRPr="00506DB5" w:rsidRDefault="00D93424" w:rsidP="00872690">
            <w:pPr>
              <w:keepNext/>
              <w:keepLines/>
              <w:contextualSpacing/>
              <w:jc w:val="both"/>
              <w:rPr>
                <w:rFonts w:ascii="Tahoma" w:hAnsi="Tahoma" w:cs="Tahoma"/>
                <w:b/>
              </w:rPr>
            </w:pPr>
          </w:p>
        </w:tc>
      </w:tr>
      <w:tr w:rsidR="00D93424" w:rsidRPr="00506DB5" w14:paraId="7E6B0409"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60783301"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7E49A672"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8351A2" w14:textId="77777777" w:rsidR="00D93424" w:rsidRPr="00506DB5" w:rsidRDefault="00D93424" w:rsidP="00872690">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ADF952F" w14:textId="77777777" w:rsidR="00D93424" w:rsidRPr="00506DB5" w:rsidRDefault="00D93424" w:rsidP="00872690">
            <w:pPr>
              <w:keepNext/>
              <w:keepLines/>
              <w:contextualSpacing/>
              <w:jc w:val="both"/>
              <w:rPr>
                <w:rFonts w:ascii="Tahoma" w:hAnsi="Tahoma" w:cs="Tahoma"/>
                <w:b/>
              </w:rPr>
            </w:pPr>
          </w:p>
        </w:tc>
      </w:tr>
    </w:tbl>
    <w:p w14:paraId="6A86D6E9" w14:textId="77777777" w:rsidR="00D93424" w:rsidRPr="00506DB5" w:rsidRDefault="00D93424" w:rsidP="00872690">
      <w:pPr>
        <w:keepNext/>
        <w:keepLines/>
        <w:contextualSpacing/>
        <w:jc w:val="both"/>
        <w:rPr>
          <w:rFonts w:ascii="Tahoma" w:hAnsi="Tahoma" w:cs="Tahoma"/>
          <w:b/>
        </w:rPr>
      </w:pPr>
    </w:p>
    <w:p w14:paraId="51EF9C68" w14:textId="77777777" w:rsidR="00D93424" w:rsidRPr="00506DB5" w:rsidRDefault="00D93424" w:rsidP="00872690">
      <w:pPr>
        <w:keepNext/>
        <w:keepLines/>
        <w:contextualSpacing/>
        <w:jc w:val="both"/>
        <w:rPr>
          <w:rFonts w:ascii="Tahoma" w:hAnsi="Tahoma" w:cs="Tahoma"/>
          <w:b/>
        </w:rPr>
      </w:pPr>
    </w:p>
    <w:p w14:paraId="705033F8" w14:textId="77777777" w:rsidR="00D93424" w:rsidRPr="00506DB5" w:rsidRDefault="00D93424" w:rsidP="00872690">
      <w:pPr>
        <w:keepNext/>
        <w:keepLines/>
        <w:contextualSpacing/>
        <w:jc w:val="both"/>
        <w:rPr>
          <w:rFonts w:ascii="Tahoma" w:hAnsi="Tahoma" w:cs="Tahoma"/>
        </w:rPr>
      </w:pPr>
      <w:r w:rsidRPr="00506DB5">
        <w:rPr>
          <w:rFonts w:ascii="Tahoma" w:hAnsi="Tahoma" w:cs="Tahoma"/>
          <w:b/>
        </w:rPr>
        <w:t>IZJAVLJAMO</w:t>
      </w:r>
      <w:r w:rsidRPr="00506DB5">
        <w:rPr>
          <w:rFonts w:ascii="Tahoma" w:hAnsi="Tahoma" w:cs="Tahoma"/>
        </w:rPr>
        <w:t xml:space="preserve">, da so pri lastništvu zgoraj navedenega ponudnika udeležene naslednje </w:t>
      </w:r>
      <w:r w:rsidRPr="00506DB5">
        <w:rPr>
          <w:rFonts w:ascii="Tahoma" w:hAnsi="Tahoma" w:cs="Tahoma"/>
          <w:u w:val="single"/>
        </w:rPr>
        <w:t>fizične osebe</w:t>
      </w:r>
      <w:r w:rsidRPr="00506DB5">
        <w:rPr>
          <w:rFonts w:ascii="Tahoma" w:hAnsi="Tahoma" w:cs="Tahoma"/>
        </w:rPr>
        <w:t>, vključno z udeležbo tihih družbenikov:</w:t>
      </w:r>
    </w:p>
    <w:p w14:paraId="4FE6AA67" w14:textId="77777777" w:rsidR="00D93424" w:rsidRPr="00506DB5" w:rsidRDefault="00D93424" w:rsidP="00872690">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D93424" w:rsidRPr="00506DB5" w14:paraId="0FAAB458"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5F240E41"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543AF7B"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10AFA953"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DFF8C00"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Delež lastništva v %</w:t>
            </w:r>
          </w:p>
        </w:tc>
      </w:tr>
      <w:tr w:rsidR="00D93424" w:rsidRPr="00506DB5" w14:paraId="4314F6EB"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22D54D5E"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6C05C7DE"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4D17CBF"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3AB70D8" w14:textId="77777777" w:rsidR="00D93424" w:rsidRPr="00506DB5" w:rsidRDefault="00D93424" w:rsidP="00872690">
            <w:pPr>
              <w:keepNext/>
              <w:keepLines/>
              <w:contextualSpacing/>
              <w:jc w:val="both"/>
              <w:rPr>
                <w:rFonts w:ascii="Tahoma" w:hAnsi="Tahoma" w:cs="Tahoma"/>
                <w:b/>
              </w:rPr>
            </w:pPr>
          </w:p>
        </w:tc>
      </w:tr>
      <w:tr w:rsidR="00D93424" w:rsidRPr="00506DB5" w14:paraId="6CE800E5"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1651772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4E54EE94"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B5194AF"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3C1CD25" w14:textId="77777777" w:rsidR="00D93424" w:rsidRPr="00506DB5" w:rsidRDefault="00D93424" w:rsidP="00872690">
            <w:pPr>
              <w:keepNext/>
              <w:keepLines/>
              <w:contextualSpacing/>
              <w:jc w:val="both"/>
              <w:rPr>
                <w:rFonts w:ascii="Tahoma" w:hAnsi="Tahoma" w:cs="Tahoma"/>
                <w:b/>
              </w:rPr>
            </w:pPr>
          </w:p>
        </w:tc>
      </w:tr>
      <w:tr w:rsidR="00D93424" w:rsidRPr="00506DB5" w14:paraId="06AB8403"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1B77462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9CB34D6"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B6DA73"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8E7260C" w14:textId="77777777" w:rsidR="00D93424" w:rsidRPr="00506DB5" w:rsidRDefault="00D93424" w:rsidP="00872690">
            <w:pPr>
              <w:keepNext/>
              <w:keepLines/>
              <w:contextualSpacing/>
              <w:jc w:val="both"/>
              <w:rPr>
                <w:rFonts w:ascii="Tahoma" w:hAnsi="Tahoma" w:cs="Tahoma"/>
                <w:b/>
              </w:rPr>
            </w:pPr>
          </w:p>
        </w:tc>
      </w:tr>
      <w:tr w:rsidR="00D93424" w:rsidRPr="00506DB5" w14:paraId="0D5F217B"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7CF41EE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C52B6D9"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C3D7361"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C803431" w14:textId="77777777" w:rsidR="00D93424" w:rsidRPr="00506DB5" w:rsidRDefault="00D93424" w:rsidP="00872690">
            <w:pPr>
              <w:keepNext/>
              <w:keepLines/>
              <w:contextualSpacing/>
              <w:jc w:val="both"/>
              <w:rPr>
                <w:rFonts w:ascii="Tahoma" w:hAnsi="Tahoma" w:cs="Tahoma"/>
                <w:b/>
              </w:rPr>
            </w:pPr>
          </w:p>
        </w:tc>
      </w:tr>
      <w:tr w:rsidR="00D93424" w:rsidRPr="00506DB5" w14:paraId="2180704B"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159431E5"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14AD93B" w14:textId="77777777" w:rsidR="00D93424" w:rsidRPr="00506DB5" w:rsidRDefault="00D93424"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7CB1BB"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DBB322B" w14:textId="77777777" w:rsidR="00D93424" w:rsidRPr="00506DB5" w:rsidRDefault="00D93424" w:rsidP="00872690">
            <w:pPr>
              <w:keepNext/>
              <w:keepLines/>
              <w:contextualSpacing/>
              <w:jc w:val="both"/>
              <w:rPr>
                <w:rFonts w:ascii="Tahoma" w:hAnsi="Tahoma" w:cs="Tahoma"/>
                <w:b/>
              </w:rPr>
            </w:pPr>
          </w:p>
        </w:tc>
      </w:tr>
      <w:tr w:rsidR="00D93424" w:rsidRPr="00506DB5" w14:paraId="002F52B5" w14:textId="77777777" w:rsidTr="007939F0">
        <w:tc>
          <w:tcPr>
            <w:tcW w:w="534" w:type="dxa"/>
            <w:tcBorders>
              <w:top w:val="single" w:sz="4" w:space="0" w:color="auto"/>
              <w:left w:val="single" w:sz="4" w:space="0" w:color="auto"/>
              <w:bottom w:val="single" w:sz="4" w:space="0" w:color="auto"/>
              <w:right w:val="single" w:sz="4" w:space="0" w:color="auto"/>
            </w:tcBorders>
            <w:hideMark/>
          </w:tcPr>
          <w:p w14:paraId="5760AA76"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2785A11" w14:textId="55B812C1" w:rsidR="00815FCB" w:rsidRPr="00506DB5" w:rsidRDefault="00815FCB" w:rsidP="00872690">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2418EA" w14:textId="77777777" w:rsidR="00D93424" w:rsidRPr="00506DB5" w:rsidRDefault="00D93424" w:rsidP="00872690">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9DCA192" w14:textId="77777777" w:rsidR="00D93424" w:rsidRPr="00506DB5" w:rsidRDefault="00D93424" w:rsidP="00872690">
            <w:pPr>
              <w:keepNext/>
              <w:keepLines/>
              <w:contextualSpacing/>
              <w:jc w:val="both"/>
              <w:rPr>
                <w:rFonts w:ascii="Tahoma" w:hAnsi="Tahoma" w:cs="Tahoma"/>
                <w:b/>
              </w:rPr>
            </w:pPr>
          </w:p>
        </w:tc>
      </w:tr>
    </w:tbl>
    <w:p w14:paraId="3284961D" w14:textId="77777777" w:rsidR="00D93424" w:rsidRPr="00506DB5" w:rsidRDefault="00D93424" w:rsidP="00872690">
      <w:pPr>
        <w:keepNext/>
        <w:keepLines/>
        <w:contextualSpacing/>
        <w:jc w:val="both"/>
        <w:rPr>
          <w:rFonts w:ascii="Tahoma" w:hAnsi="Tahoma" w:cs="Tahoma"/>
          <w:b/>
        </w:rPr>
      </w:pPr>
    </w:p>
    <w:p w14:paraId="237F9E65" w14:textId="77777777" w:rsidR="00D93424" w:rsidRPr="00506DB5" w:rsidRDefault="00D93424" w:rsidP="00872690">
      <w:pPr>
        <w:keepNext/>
        <w:keepLines/>
        <w:contextualSpacing/>
        <w:jc w:val="both"/>
        <w:rPr>
          <w:rFonts w:ascii="Tahoma" w:hAnsi="Tahoma" w:cs="Tahoma"/>
          <w:b/>
        </w:rPr>
      </w:pPr>
    </w:p>
    <w:p w14:paraId="71EC51F8" w14:textId="77777777" w:rsidR="00D93424" w:rsidRPr="00506DB5" w:rsidRDefault="00D93424" w:rsidP="00872690">
      <w:pPr>
        <w:keepNext/>
        <w:keepLines/>
        <w:contextualSpacing/>
        <w:jc w:val="both"/>
        <w:rPr>
          <w:rFonts w:ascii="Tahoma" w:hAnsi="Tahoma" w:cs="Tahoma"/>
          <w:b/>
        </w:rPr>
      </w:pPr>
    </w:p>
    <w:p w14:paraId="121189AA" w14:textId="77777777" w:rsidR="00D93424" w:rsidRPr="00506DB5" w:rsidRDefault="00D93424" w:rsidP="00872690">
      <w:pPr>
        <w:keepNext/>
        <w:keepLines/>
        <w:contextualSpacing/>
        <w:jc w:val="both"/>
        <w:rPr>
          <w:rFonts w:ascii="Tahoma" w:hAnsi="Tahoma" w:cs="Tahoma"/>
          <w:b/>
        </w:rPr>
      </w:pPr>
    </w:p>
    <w:p w14:paraId="45DAE7E5" w14:textId="77777777" w:rsidR="00D93424" w:rsidRPr="00506DB5" w:rsidRDefault="00D93424" w:rsidP="00872690">
      <w:pPr>
        <w:keepNext/>
        <w:keepLines/>
        <w:contextualSpacing/>
        <w:jc w:val="both"/>
        <w:rPr>
          <w:rFonts w:ascii="Tahoma" w:hAnsi="Tahoma" w:cs="Tahoma"/>
        </w:rPr>
      </w:pPr>
      <w:r w:rsidRPr="00506DB5">
        <w:rPr>
          <w:rFonts w:ascii="Tahoma" w:hAnsi="Tahoma" w:cs="Tahoma"/>
          <w:b/>
        </w:rPr>
        <w:t>IZJAVLJAMO</w:t>
      </w:r>
      <w:r w:rsidRPr="00506DB5">
        <w:rPr>
          <w:rFonts w:ascii="Tahoma" w:hAnsi="Tahoma" w:cs="Tahoma"/>
        </w:rPr>
        <w:t xml:space="preserve">, da so skladno z določbami zakona, ki ureja gospodarske družbe, </w:t>
      </w:r>
      <w:r w:rsidRPr="00506DB5">
        <w:rPr>
          <w:rFonts w:ascii="Tahoma" w:hAnsi="Tahoma" w:cs="Tahoma"/>
          <w:u w:val="single"/>
        </w:rPr>
        <w:t>povezane družbe</w:t>
      </w:r>
      <w:r w:rsidRPr="00506DB5">
        <w:rPr>
          <w:rFonts w:ascii="Tahoma" w:hAnsi="Tahoma" w:cs="Tahoma"/>
        </w:rPr>
        <w:t xml:space="preserve"> z zgoraj navedenim ponudnikom, naslednji gospodarski subjekti:</w:t>
      </w:r>
    </w:p>
    <w:p w14:paraId="79FF0B50" w14:textId="77777777" w:rsidR="00D93424" w:rsidRPr="00506DB5" w:rsidRDefault="00D93424" w:rsidP="00872690">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D93424" w:rsidRPr="00506DB5" w14:paraId="3653EABC"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861F512"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1039ADD"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258FCA2"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E09F81"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Matična številka</w:t>
            </w:r>
          </w:p>
        </w:tc>
      </w:tr>
      <w:tr w:rsidR="00D93424" w:rsidRPr="00506DB5" w14:paraId="7DC49A7E"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C610417"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0E6BF5F"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F487142"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92DD156" w14:textId="77777777" w:rsidR="00D93424" w:rsidRPr="00506DB5" w:rsidRDefault="00D93424" w:rsidP="00872690">
            <w:pPr>
              <w:keepNext/>
              <w:keepLines/>
              <w:contextualSpacing/>
              <w:jc w:val="both"/>
              <w:rPr>
                <w:rFonts w:ascii="Tahoma" w:hAnsi="Tahoma" w:cs="Tahoma"/>
                <w:b/>
              </w:rPr>
            </w:pPr>
          </w:p>
        </w:tc>
      </w:tr>
      <w:tr w:rsidR="00D93424" w:rsidRPr="00506DB5" w14:paraId="4A666426"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7A67D433"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7C448F40"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D388BA6"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D5253D2" w14:textId="77777777" w:rsidR="00D93424" w:rsidRPr="00506DB5" w:rsidRDefault="00D93424" w:rsidP="00872690">
            <w:pPr>
              <w:keepNext/>
              <w:keepLines/>
              <w:contextualSpacing/>
              <w:jc w:val="both"/>
              <w:rPr>
                <w:rFonts w:ascii="Tahoma" w:hAnsi="Tahoma" w:cs="Tahoma"/>
                <w:b/>
              </w:rPr>
            </w:pPr>
          </w:p>
        </w:tc>
      </w:tr>
      <w:tr w:rsidR="00D93424" w:rsidRPr="00506DB5" w14:paraId="04C326C2"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551CDCDF"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4F523366"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F8AA879"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56DEA53" w14:textId="77777777" w:rsidR="00D93424" w:rsidRPr="00506DB5" w:rsidRDefault="00D93424" w:rsidP="00872690">
            <w:pPr>
              <w:keepNext/>
              <w:keepLines/>
              <w:contextualSpacing/>
              <w:jc w:val="both"/>
              <w:rPr>
                <w:rFonts w:ascii="Tahoma" w:hAnsi="Tahoma" w:cs="Tahoma"/>
                <w:b/>
              </w:rPr>
            </w:pPr>
          </w:p>
        </w:tc>
      </w:tr>
      <w:tr w:rsidR="00D93424" w:rsidRPr="00506DB5" w14:paraId="4813F2A7"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DB28138"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541429A5"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48E72CA"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D66CAE" w14:textId="77777777" w:rsidR="00D93424" w:rsidRPr="00506DB5" w:rsidRDefault="00D93424" w:rsidP="00872690">
            <w:pPr>
              <w:keepNext/>
              <w:keepLines/>
              <w:contextualSpacing/>
              <w:jc w:val="both"/>
              <w:rPr>
                <w:rFonts w:ascii="Tahoma" w:hAnsi="Tahoma" w:cs="Tahoma"/>
                <w:b/>
              </w:rPr>
            </w:pPr>
          </w:p>
        </w:tc>
      </w:tr>
      <w:tr w:rsidR="00D93424" w:rsidRPr="00506DB5" w14:paraId="480583B4"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4050C749"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75FA1475"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5EFBDA6"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94B4792" w14:textId="77777777" w:rsidR="00D93424" w:rsidRPr="00506DB5" w:rsidRDefault="00D93424" w:rsidP="00872690">
            <w:pPr>
              <w:keepNext/>
              <w:keepLines/>
              <w:contextualSpacing/>
              <w:jc w:val="both"/>
              <w:rPr>
                <w:rFonts w:ascii="Tahoma" w:hAnsi="Tahoma" w:cs="Tahoma"/>
                <w:b/>
              </w:rPr>
            </w:pPr>
          </w:p>
        </w:tc>
      </w:tr>
      <w:tr w:rsidR="00D93424" w:rsidRPr="00506DB5" w14:paraId="05228E06" w14:textId="77777777" w:rsidTr="007939F0">
        <w:tc>
          <w:tcPr>
            <w:tcW w:w="533" w:type="dxa"/>
            <w:tcBorders>
              <w:top w:val="single" w:sz="4" w:space="0" w:color="auto"/>
              <w:left w:val="single" w:sz="4" w:space="0" w:color="auto"/>
              <w:bottom w:val="single" w:sz="4" w:space="0" w:color="auto"/>
              <w:right w:val="single" w:sz="4" w:space="0" w:color="auto"/>
            </w:tcBorders>
            <w:hideMark/>
          </w:tcPr>
          <w:p w14:paraId="169A7E2A"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3FE6C8B5" w14:textId="77777777" w:rsidR="00D93424" w:rsidRPr="00506DB5" w:rsidRDefault="00D93424" w:rsidP="00872690">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AE8B1E" w14:textId="77777777" w:rsidR="00D93424" w:rsidRPr="00506DB5" w:rsidRDefault="00D93424" w:rsidP="00872690">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A1BBCB1" w14:textId="77777777" w:rsidR="00D93424" w:rsidRPr="00506DB5" w:rsidRDefault="00D93424" w:rsidP="00872690">
            <w:pPr>
              <w:keepNext/>
              <w:keepLines/>
              <w:contextualSpacing/>
              <w:jc w:val="both"/>
              <w:rPr>
                <w:rFonts w:ascii="Tahoma" w:hAnsi="Tahoma" w:cs="Tahoma"/>
                <w:b/>
              </w:rPr>
            </w:pPr>
          </w:p>
        </w:tc>
      </w:tr>
    </w:tbl>
    <w:p w14:paraId="19AF26BE" w14:textId="77777777" w:rsidR="00D93424" w:rsidRPr="00506DB5" w:rsidRDefault="00D93424" w:rsidP="00872690">
      <w:pPr>
        <w:keepNext/>
        <w:keepLines/>
        <w:contextualSpacing/>
        <w:jc w:val="both"/>
        <w:rPr>
          <w:rFonts w:ascii="Tahoma" w:hAnsi="Tahoma" w:cs="Tahoma"/>
          <w:b/>
        </w:rPr>
      </w:pPr>
    </w:p>
    <w:p w14:paraId="6F6E0117" w14:textId="77777777" w:rsidR="00D93424" w:rsidRPr="00506DB5" w:rsidRDefault="00D93424" w:rsidP="00872690">
      <w:pPr>
        <w:keepNext/>
        <w:keepLines/>
        <w:contextualSpacing/>
        <w:jc w:val="both"/>
        <w:rPr>
          <w:rFonts w:ascii="Tahoma" w:hAnsi="Tahoma" w:cs="Tahoma"/>
        </w:rPr>
      </w:pPr>
    </w:p>
    <w:p w14:paraId="6A2CC6CA" w14:textId="77777777" w:rsidR="00D93424" w:rsidRPr="00506DB5" w:rsidRDefault="00D93424" w:rsidP="00872690">
      <w:pPr>
        <w:keepNext/>
        <w:keepLines/>
        <w:contextualSpacing/>
        <w:jc w:val="both"/>
        <w:rPr>
          <w:rFonts w:ascii="Tahoma" w:hAnsi="Tahoma" w:cs="Tahoma"/>
        </w:rPr>
      </w:pPr>
      <w:r w:rsidRPr="00506DB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2D321E7" w14:textId="77777777" w:rsidR="00D93424" w:rsidRPr="00506DB5" w:rsidRDefault="00D93424" w:rsidP="00872690">
      <w:pPr>
        <w:keepNext/>
        <w:keepLines/>
        <w:contextualSpacing/>
        <w:jc w:val="both"/>
        <w:rPr>
          <w:rFonts w:ascii="Tahoma" w:hAnsi="Tahoma" w:cs="Tahoma"/>
        </w:rPr>
      </w:pPr>
    </w:p>
    <w:p w14:paraId="08C871B0" w14:textId="77777777" w:rsidR="00D93424" w:rsidRPr="00506DB5" w:rsidRDefault="00D93424" w:rsidP="00872690">
      <w:pPr>
        <w:keepNext/>
        <w:keepLines/>
        <w:contextualSpacing/>
        <w:jc w:val="both"/>
        <w:rPr>
          <w:rFonts w:ascii="Tahoma" w:hAnsi="Tahoma" w:cs="Tahoma"/>
        </w:rPr>
      </w:pPr>
      <w:r w:rsidRPr="00506DB5">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CBE2D74" w14:textId="77777777" w:rsidR="00D93424" w:rsidRPr="00506DB5" w:rsidRDefault="00D93424" w:rsidP="00872690">
      <w:pPr>
        <w:keepNext/>
        <w:keepLines/>
        <w:contextualSpacing/>
        <w:jc w:val="both"/>
        <w:rPr>
          <w:rFonts w:ascii="Tahoma" w:hAnsi="Tahoma" w:cs="Tahoma"/>
          <w:b/>
        </w:rPr>
      </w:pPr>
    </w:p>
    <w:p w14:paraId="76E27DAD" w14:textId="77777777" w:rsidR="00D93424" w:rsidRPr="00506DB5" w:rsidRDefault="00D93424" w:rsidP="00872690">
      <w:pPr>
        <w:keepNext/>
        <w:keepLines/>
        <w:contextualSpacing/>
        <w:jc w:val="both"/>
        <w:rPr>
          <w:rFonts w:ascii="Tahoma" w:hAnsi="Tahoma" w:cs="Tahoma"/>
          <w:i/>
          <w:u w:val="single"/>
        </w:rPr>
      </w:pPr>
      <w:r w:rsidRPr="00506DB5">
        <w:rPr>
          <w:rFonts w:ascii="Tahoma" w:hAnsi="Tahoma" w:cs="Tahoma"/>
          <w:i/>
          <w:u w:val="single"/>
        </w:rPr>
        <w:t>Vse izjave podajamo pod kazensko in materialno odgovornostjo.</w:t>
      </w:r>
    </w:p>
    <w:p w14:paraId="69FC3B13" w14:textId="77777777" w:rsidR="00D93424" w:rsidRPr="00506DB5" w:rsidRDefault="00D93424" w:rsidP="00872690">
      <w:pPr>
        <w:keepNext/>
        <w:keepLines/>
        <w:contextualSpacing/>
        <w:jc w:val="both"/>
        <w:rPr>
          <w:rFonts w:ascii="Tahoma" w:hAnsi="Tahoma" w:cs="Tahoma"/>
          <w:b/>
        </w:rPr>
      </w:pPr>
    </w:p>
    <w:p w14:paraId="0C733108" w14:textId="77777777" w:rsidR="00D93424" w:rsidRPr="00506DB5" w:rsidRDefault="00D93424" w:rsidP="00872690">
      <w:pPr>
        <w:keepNext/>
        <w:keepLines/>
        <w:contextualSpacing/>
        <w:jc w:val="both"/>
        <w:rPr>
          <w:rFonts w:ascii="Tahoma" w:hAnsi="Tahoma" w:cs="Tahoma"/>
          <w:b/>
        </w:rPr>
      </w:pPr>
    </w:p>
    <w:p w14:paraId="3A2CAD50" w14:textId="77777777" w:rsidR="00D93424" w:rsidRPr="00506DB5" w:rsidRDefault="00D93424" w:rsidP="00872690">
      <w:pPr>
        <w:keepNext/>
        <w:keepLines/>
        <w:contextualSpacing/>
        <w:jc w:val="both"/>
        <w:rPr>
          <w:rFonts w:ascii="Tahoma" w:hAnsi="Tahoma" w:cs="Tahoma"/>
          <w:b/>
        </w:rPr>
      </w:pPr>
    </w:p>
    <w:p w14:paraId="5F01B2BF" w14:textId="77777777" w:rsidR="00D93424" w:rsidRPr="00506DB5" w:rsidRDefault="00D93424" w:rsidP="00872690">
      <w:pPr>
        <w:keepNext/>
        <w:keepLines/>
        <w:contextualSpacing/>
        <w:jc w:val="both"/>
        <w:rPr>
          <w:rFonts w:ascii="Tahoma" w:hAnsi="Tahoma" w:cs="Tahoma"/>
          <w:b/>
        </w:rPr>
      </w:pPr>
    </w:p>
    <w:p w14:paraId="5F333DAD" w14:textId="77777777" w:rsidR="00D93424" w:rsidRPr="00506DB5" w:rsidRDefault="00D93424" w:rsidP="00872690">
      <w:pPr>
        <w:keepNext/>
        <w:keepLines/>
        <w:contextualSpacing/>
        <w:jc w:val="both"/>
        <w:rPr>
          <w:rFonts w:ascii="Tahoma" w:hAnsi="Tahoma" w:cs="Tahoma"/>
          <w:b/>
        </w:rPr>
      </w:pPr>
    </w:p>
    <w:p w14:paraId="4BD1EC17" w14:textId="77777777" w:rsidR="00D93424" w:rsidRPr="00506DB5" w:rsidRDefault="00D93424" w:rsidP="00872690">
      <w:pPr>
        <w:keepNext/>
        <w:keepLines/>
        <w:contextualSpacing/>
        <w:jc w:val="both"/>
        <w:rPr>
          <w:rFonts w:ascii="Tahoma" w:hAnsi="Tahoma" w:cs="Tahoma"/>
          <w:b/>
        </w:rPr>
      </w:pPr>
    </w:p>
    <w:p w14:paraId="4F5B0AD1" w14:textId="77777777" w:rsidR="00D93424" w:rsidRPr="00506DB5" w:rsidRDefault="00D93424" w:rsidP="00872690">
      <w:pPr>
        <w:keepNext/>
        <w:keepLines/>
        <w:contextualSpacing/>
        <w:jc w:val="both"/>
        <w:rPr>
          <w:rFonts w:ascii="Tahoma" w:hAnsi="Tahoma" w:cs="Tahoma"/>
          <w:b/>
        </w:rPr>
      </w:pPr>
      <w:r w:rsidRPr="00506DB5">
        <w:rPr>
          <w:rFonts w:ascii="Tahoma" w:hAnsi="Tahoma" w:cs="Tahoma"/>
          <w:b/>
        </w:rPr>
        <w:t>__________________________                                    _____________________________</w:t>
      </w:r>
    </w:p>
    <w:p w14:paraId="72BAD34F" w14:textId="77777777" w:rsidR="00D93424" w:rsidRPr="00506DB5" w:rsidRDefault="00D93424" w:rsidP="00872690">
      <w:pPr>
        <w:keepNext/>
        <w:keepLines/>
        <w:contextualSpacing/>
        <w:jc w:val="both"/>
        <w:rPr>
          <w:rFonts w:ascii="Tahoma" w:hAnsi="Tahoma" w:cs="Tahoma"/>
        </w:rPr>
      </w:pPr>
      <w:r w:rsidRPr="00506DB5">
        <w:rPr>
          <w:rFonts w:ascii="Tahoma" w:hAnsi="Tahoma" w:cs="Tahoma"/>
        </w:rPr>
        <w:t xml:space="preserve">(Kraj in datum)                                         Žig                      (Naziv in podpis zakonitega zastopnika  </w:t>
      </w:r>
    </w:p>
    <w:p w14:paraId="0449604F" w14:textId="77777777" w:rsidR="00D93424" w:rsidRPr="00506DB5" w:rsidRDefault="00D93424" w:rsidP="00872690">
      <w:pPr>
        <w:keepNext/>
        <w:keepLines/>
        <w:contextualSpacing/>
        <w:jc w:val="both"/>
        <w:rPr>
          <w:rFonts w:ascii="Tahoma" w:hAnsi="Tahoma" w:cs="Tahoma"/>
        </w:rPr>
      </w:pPr>
      <w:r w:rsidRPr="00506DB5">
        <w:rPr>
          <w:rFonts w:ascii="Tahoma" w:hAnsi="Tahoma" w:cs="Tahoma"/>
        </w:rPr>
        <w:t xml:space="preserve">                                                                                               ponudnika/podizvajalca) </w:t>
      </w:r>
    </w:p>
    <w:p w14:paraId="0E006BAD" w14:textId="77777777" w:rsidR="00D93424" w:rsidRPr="00506DB5" w:rsidRDefault="00D93424" w:rsidP="00872690">
      <w:pPr>
        <w:keepNext/>
        <w:keepLines/>
        <w:tabs>
          <w:tab w:val="left" w:pos="284"/>
        </w:tabs>
        <w:contextualSpacing/>
        <w:jc w:val="both"/>
        <w:rPr>
          <w:rFonts w:ascii="Tahoma" w:hAnsi="Tahoma" w:cs="Tahoma"/>
        </w:rPr>
      </w:pPr>
    </w:p>
    <w:p w14:paraId="412F8F6F" w14:textId="77777777" w:rsidR="00D93424" w:rsidRPr="00506DB5" w:rsidRDefault="00D93424" w:rsidP="00872690">
      <w:pPr>
        <w:keepNext/>
        <w:keepLines/>
        <w:tabs>
          <w:tab w:val="left" w:pos="284"/>
        </w:tabs>
        <w:contextualSpacing/>
        <w:jc w:val="both"/>
        <w:rPr>
          <w:rFonts w:ascii="Tahoma" w:hAnsi="Tahoma" w:cs="Tahoma"/>
        </w:rPr>
      </w:pPr>
    </w:p>
    <w:p w14:paraId="589E6905" w14:textId="77777777" w:rsidR="00D93424" w:rsidRPr="00506DB5" w:rsidRDefault="00D93424" w:rsidP="00872690">
      <w:pPr>
        <w:keepNext/>
        <w:keepLines/>
        <w:tabs>
          <w:tab w:val="left" w:pos="284"/>
        </w:tabs>
        <w:contextualSpacing/>
        <w:jc w:val="both"/>
        <w:rPr>
          <w:rFonts w:ascii="Tahoma" w:hAnsi="Tahoma" w:cs="Tahoma"/>
        </w:rPr>
      </w:pPr>
    </w:p>
    <w:p w14:paraId="502FBA89" w14:textId="77777777" w:rsidR="00D93424" w:rsidRPr="00506DB5" w:rsidRDefault="00D93424" w:rsidP="00872690">
      <w:pPr>
        <w:keepNext/>
        <w:keepLines/>
        <w:contextualSpacing/>
      </w:pPr>
    </w:p>
    <w:p w14:paraId="5213EBD1" w14:textId="77777777" w:rsidR="00D93424" w:rsidRPr="00506DB5" w:rsidRDefault="00D93424" w:rsidP="00872690">
      <w:pPr>
        <w:keepNext/>
        <w:keepLines/>
        <w:contextualSpacing/>
      </w:pPr>
    </w:p>
    <w:p w14:paraId="614A86CB" w14:textId="77777777" w:rsidR="00D93424" w:rsidRPr="00506DB5" w:rsidRDefault="00D93424" w:rsidP="00872690">
      <w:pPr>
        <w:keepNext/>
        <w:keepLines/>
        <w:contextualSpacing/>
      </w:pPr>
    </w:p>
    <w:p w14:paraId="0321F9BC" w14:textId="77777777" w:rsidR="00D93424" w:rsidRPr="00506DB5" w:rsidRDefault="00D93424" w:rsidP="00872690">
      <w:pPr>
        <w:keepNext/>
        <w:keepLines/>
        <w:contextualSpacing/>
      </w:pPr>
    </w:p>
    <w:p w14:paraId="4976488F" w14:textId="77777777" w:rsidR="00D93424" w:rsidRPr="00506DB5" w:rsidRDefault="00D93424" w:rsidP="00872690">
      <w:pPr>
        <w:keepNext/>
        <w:keepLines/>
        <w:contextualSpacing/>
        <w:jc w:val="both"/>
        <w:rPr>
          <w:rFonts w:ascii="Tahoma" w:hAnsi="Tahoma" w:cs="Tahoma"/>
          <w:b/>
          <w:i/>
          <w:sz w:val="18"/>
          <w:szCs w:val="18"/>
          <w:u w:val="single"/>
        </w:rPr>
      </w:pPr>
      <w:r w:rsidRPr="00506DB5">
        <w:rPr>
          <w:rFonts w:ascii="Tahoma" w:hAnsi="Tahoma" w:cs="Tahoma"/>
          <w:b/>
          <w:i/>
          <w:sz w:val="18"/>
          <w:szCs w:val="18"/>
          <w:u w:val="single"/>
        </w:rPr>
        <w:t xml:space="preserve">Navodilo: </w:t>
      </w:r>
    </w:p>
    <w:p w14:paraId="59CA76AF" w14:textId="77777777" w:rsidR="00D93424" w:rsidRPr="00506DB5" w:rsidRDefault="00D93424" w:rsidP="00872690">
      <w:pPr>
        <w:keepNext/>
        <w:keepLines/>
        <w:contextualSpacing/>
        <w:jc w:val="both"/>
        <w:rPr>
          <w:rFonts w:ascii="Tahoma" w:hAnsi="Tahoma" w:cs="Tahoma"/>
          <w:i/>
          <w:iCs/>
          <w:sz w:val="18"/>
          <w:szCs w:val="22"/>
        </w:rPr>
      </w:pPr>
      <w:r w:rsidRPr="00506DB5">
        <w:rPr>
          <w:rFonts w:ascii="Tahoma" w:hAnsi="Tahoma" w:cs="Tahoma"/>
          <w:i/>
          <w:iCs/>
          <w:sz w:val="18"/>
          <w:szCs w:val="22"/>
        </w:rPr>
        <w:t xml:space="preserve">Izjavo izpolni in podpiše </w:t>
      </w:r>
      <w:r w:rsidRPr="00506DB5">
        <w:rPr>
          <w:rFonts w:ascii="Tahoma" w:hAnsi="Tahoma" w:cs="Tahoma"/>
          <w:i/>
          <w:iCs/>
          <w:sz w:val="18"/>
          <w:szCs w:val="22"/>
          <w:u w:val="single"/>
        </w:rPr>
        <w:t>ponudnik</w:t>
      </w:r>
      <w:r w:rsidRPr="00506DB5">
        <w:rPr>
          <w:rFonts w:ascii="Tahoma" w:hAnsi="Tahoma" w:cs="Tahoma"/>
          <w:i/>
          <w:iCs/>
          <w:sz w:val="18"/>
          <w:szCs w:val="22"/>
        </w:rPr>
        <w:t xml:space="preserve">, kot tudi vsi </w:t>
      </w:r>
      <w:r w:rsidRPr="00506DB5">
        <w:rPr>
          <w:rFonts w:ascii="Tahoma" w:hAnsi="Tahoma" w:cs="Tahoma"/>
          <w:i/>
          <w:iCs/>
          <w:sz w:val="18"/>
          <w:szCs w:val="22"/>
          <w:u w:val="single"/>
        </w:rPr>
        <w:t>posamezni člani skupine ponudnikov</w:t>
      </w:r>
      <w:r w:rsidRPr="00506DB5">
        <w:rPr>
          <w:rFonts w:ascii="Tahoma" w:hAnsi="Tahoma" w:cs="Tahoma"/>
          <w:i/>
          <w:iCs/>
          <w:sz w:val="18"/>
          <w:szCs w:val="22"/>
        </w:rPr>
        <w:t xml:space="preserve"> (partnerji) v primeru skupne ponudbe, </w:t>
      </w:r>
      <w:r w:rsidRPr="00506DB5">
        <w:rPr>
          <w:rFonts w:ascii="Tahoma" w:hAnsi="Tahoma" w:cs="Tahoma"/>
          <w:b/>
          <w:i/>
          <w:iCs/>
          <w:sz w:val="18"/>
          <w:szCs w:val="22"/>
        </w:rPr>
        <w:t>ter</w:t>
      </w:r>
      <w:r w:rsidRPr="00506DB5">
        <w:rPr>
          <w:rFonts w:ascii="Tahoma" w:hAnsi="Tahoma" w:cs="Tahoma"/>
          <w:i/>
          <w:iCs/>
          <w:sz w:val="18"/>
          <w:szCs w:val="22"/>
        </w:rPr>
        <w:t xml:space="preserve"> vsi </w:t>
      </w:r>
      <w:r w:rsidRPr="00506DB5">
        <w:rPr>
          <w:rFonts w:ascii="Tahoma" w:hAnsi="Tahoma" w:cs="Tahoma"/>
          <w:i/>
          <w:iCs/>
          <w:sz w:val="18"/>
          <w:szCs w:val="22"/>
          <w:u w:val="single"/>
        </w:rPr>
        <w:t>podizvajalci</w:t>
      </w:r>
      <w:r w:rsidRPr="00506DB5">
        <w:rPr>
          <w:rFonts w:ascii="Tahoma" w:hAnsi="Tahoma" w:cs="Tahoma"/>
          <w:i/>
          <w:iCs/>
          <w:sz w:val="18"/>
          <w:szCs w:val="22"/>
        </w:rPr>
        <w:t xml:space="preserve"> (če ponudnik izvaja javno naročilo s podizvajalci) in morebitni </w:t>
      </w:r>
      <w:r w:rsidRPr="00506DB5">
        <w:rPr>
          <w:rFonts w:ascii="Tahoma" w:hAnsi="Tahoma" w:cs="Tahoma"/>
          <w:i/>
          <w:iCs/>
          <w:sz w:val="18"/>
          <w:szCs w:val="22"/>
          <w:u w:val="single"/>
        </w:rPr>
        <w:t>subjekti</w:t>
      </w:r>
      <w:r w:rsidRPr="00506DB5">
        <w:rPr>
          <w:rFonts w:ascii="Tahoma" w:hAnsi="Tahoma" w:cs="Tahoma"/>
          <w:i/>
          <w:iCs/>
          <w:sz w:val="18"/>
          <w:szCs w:val="22"/>
        </w:rPr>
        <w:t>, katerih zmogljivost uporablja ponudnik (v kolikor bo ponudnik uporabil zmogljivosti drugih subjektov za izvedbo javnega naročila).</w:t>
      </w:r>
    </w:p>
    <w:p w14:paraId="4737F529" w14:textId="77777777" w:rsidR="00D93424" w:rsidRPr="00506DB5" w:rsidRDefault="00D93424" w:rsidP="00872690">
      <w:pPr>
        <w:keepNext/>
        <w:keepLines/>
        <w:tabs>
          <w:tab w:val="left" w:pos="284"/>
        </w:tabs>
        <w:contextualSpacing/>
        <w:jc w:val="both"/>
        <w:rPr>
          <w:rFonts w:ascii="Tahoma" w:hAnsi="Tahoma" w:cs="Tahoma"/>
        </w:rPr>
      </w:pPr>
    </w:p>
    <w:p w14:paraId="48C4FAB7" w14:textId="77777777" w:rsidR="00D93424" w:rsidRPr="00506DB5" w:rsidRDefault="00D93424" w:rsidP="00872690">
      <w:pPr>
        <w:keepNext/>
        <w:keepLines/>
        <w:tabs>
          <w:tab w:val="left" w:pos="284"/>
        </w:tabs>
        <w:contextualSpacing/>
        <w:jc w:val="both"/>
        <w:rPr>
          <w:rFonts w:ascii="Tahoma" w:hAnsi="Tahoma" w:cs="Tahoma"/>
        </w:rPr>
      </w:pPr>
      <w:r w:rsidRPr="00506DB5">
        <w:rPr>
          <w:rFonts w:ascii="Tahoma" w:hAnsi="Tahoma" w:cs="Tahoma"/>
          <w:i/>
          <w:sz w:val="18"/>
        </w:rPr>
        <w:t xml:space="preserve">Ponudnik </w:t>
      </w:r>
      <w:r w:rsidRPr="00506DB5">
        <w:rPr>
          <w:rFonts w:ascii="Tahoma" w:hAnsi="Tahoma" w:cs="Tahoma"/>
          <w:i/>
          <w:sz w:val="18"/>
          <w:u w:val="single"/>
        </w:rPr>
        <w:t>obrazec</w:t>
      </w:r>
      <w:r w:rsidRPr="00506DB5">
        <w:rPr>
          <w:rFonts w:ascii="Tahoma" w:hAnsi="Tahoma" w:cs="Tahoma"/>
          <w:b/>
          <w:i/>
          <w:sz w:val="18"/>
        </w:rPr>
        <w:t xml:space="preserve"> </w:t>
      </w:r>
      <w:r w:rsidRPr="00506DB5">
        <w:rPr>
          <w:rFonts w:ascii="Tahoma" w:hAnsi="Tahoma" w:cs="Tahoma"/>
          <w:i/>
          <w:sz w:val="18"/>
        </w:rPr>
        <w:t>v okviru sistema e-JN</w:t>
      </w:r>
      <w:r w:rsidRPr="00506DB5">
        <w:rPr>
          <w:rFonts w:ascii="Tahoma" w:hAnsi="Tahoma" w:cs="Tahoma"/>
          <w:b/>
          <w:i/>
          <w:sz w:val="18"/>
        </w:rPr>
        <w:t xml:space="preserve"> </w:t>
      </w:r>
      <w:r w:rsidRPr="00506DB5">
        <w:rPr>
          <w:rFonts w:ascii="Tahoma" w:hAnsi="Tahoma" w:cs="Tahoma"/>
          <w:b/>
          <w:i/>
          <w:sz w:val="18"/>
          <w:u w:val="single"/>
        </w:rPr>
        <w:t>naloži v Razdelek »DOKUMENTI«, del »Ostale priloge«!!!</w:t>
      </w:r>
    </w:p>
    <w:p w14:paraId="47D309A2" w14:textId="77777777" w:rsidR="00D93424" w:rsidRPr="00506DB5" w:rsidRDefault="00D93424" w:rsidP="00872690">
      <w:pPr>
        <w:keepNext/>
        <w:keepLines/>
        <w:contextualSpacing/>
        <w:jc w:val="both"/>
        <w:rPr>
          <w:rFonts w:ascii="Tahoma" w:hAnsi="Tahoma" w:cs="Tahoma"/>
          <w:b/>
          <w:i/>
          <w:sz w:val="18"/>
          <w:szCs w:val="18"/>
          <w:u w:val="single"/>
        </w:rPr>
      </w:pPr>
    </w:p>
    <w:p w14:paraId="06256CD0" w14:textId="739CC8DC" w:rsidR="00D93424" w:rsidRPr="00506DB5" w:rsidRDefault="00D93424" w:rsidP="00872690">
      <w:pPr>
        <w:keepNext/>
        <w:keepLines/>
        <w:jc w:val="both"/>
        <w:rPr>
          <w:rFonts w:ascii="Tahoma" w:hAnsi="Tahoma" w:cs="Tahoma"/>
          <w:b/>
          <w:i/>
          <w:sz w:val="18"/>
          <w:szCs w:val="18"/>
          <w:u w:val="single"/>
        </w:rPr>
      </w:pPr>
      <w:r w:rsidRPr="00506DB5">
        <w:rPr>
          <w:rFonts w:ascii="Tahoma" w:hAnsi="Tahoma" w:cs="Tahoma"/>
          <w:b/>
          <w:i/>
          <w:sz w:val="18"/>
          <w:szCs w:val="18"/>
          <w:u w:val="single"/>
        </w:rPr>
        <w:t>Opomba:</w:t>
      </w:r>
      <w:r w:rsidRPr="00506DB5">
        <w:rPr>
          <w:rFonts w:ascii="Tahoma" w:hAnsi="Tahoma" w:cs="Tahoma"/>
          <w:b/>
          <w:i/>
          <w:sz w:val="18"/>
          <w:szCs w:val="18"/>
        </w:rPr>
        <w:t xml:space="preserve">  </w:t>
      </w:r>
      <w:r w:rsidR="000746BF" w:rsidRPr="00506DB5">
        <w:rPr>
          <w:rFonts w:ascii="Tahoma" w:hAnsi="Tahoma" w:cs="Tahoma"/>
          <w:i/>
          <w:iCs/>
          <w:sz w:val="18"/>
          <w:szCs w:val="22"/>
        </w:rPr>
        <w:t>V skladu 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506DB5">
        <w:rPr>
          <w:rFonts w:ascii="Tahoma" w:hAnsi="Tahoma" w:cs="Tahoma"/>
          <w:i/>
          <w:iCs/>
          <w:sz w:val="18"/>
          <w:szCs w:val="22"/>
        </w:rPr>
        <w:t xml:space="preserve">. </w:t>
      </w:r>
    </w:p>
    <w:p w14:paraId="64CC1CAF" w14:textId="77777777" w:rsidR="00D93424" w:rsidRPr="00506DB5" w:rsidRDefault="00D93424" w:rsidP="00872690">
      <w:pPr>
        <w:keepNext/>
        <w:keepLines/>
        <w:rPr>
          <w:rFonts w:ascii="Tahoma" w:hAnsi="Tahoma" w:cs="Tahoma"/>
          <w:bCs/>
          <w:i/>
          <w:sz w:val="18"/>
          <w:szCs w:val="18"/>
        </w:rPr>
      </w:pPr>
    </w:p>
    <w:p w14:paraId="05755D77" w14:textId="77777777" w:rsidR="00D93424" w:rsidRPr="00506DB5" w:rsidRDefault="00D93424" w:rsidP="00872690">
      <w:pPr>
        <w:keepNext/>
        <w:keepLines/>
        <w:jc w:val="both"/>
        <w:rPr>
          <w:rFonts w:ascii="Tahoma" w:hAnsi="Tahoma" w:cs="Tahoma"/>
          <w:sz w:val="18"/>
          <w:szCs w:val="18"/>
        </w:rPr>
      </w:pPr>
      <w:r w:rsidRPr="00506DB5">
        <w:rPr>
          <w:rFonts w:ascii="Tahoma" w:hAnsi="Tahoma" w:cs="Tahoma"/>
          <w:bCs/>
          <w:i/>
          <w:sz w:val="18"/>
          <w:szCs w:val="18"/>
        </w:rPr>
        <w:t xml:space="preserve">* </w:t>
      </w:r>
      <w:r w:rsidRPr="00506DB5">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506DB5">
        <w:rPr>
          <w:rFonts w:ascii="Tahoma" w:hAnsi="Tahoma" w:cs="Tahoma"/>
          <w:i/>
          <w:sz w:val="18"/>
          <w:szCs w:val="18"/>
        </w:rPr>
        <w:t>ZIntPK</w:t>
      </w:r>
      <w:proofErr w:type="spellEnd"/>
      <w:r w:rsidRPr="00506DB5">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506DB5">
        <w:rPr>
          <w:rFonts w:ascii="Tahoma" w:hAnsi="Tahoma" w:cs="Tahoma"/>
          <w:sz w:val="18"/>
          <w:szCs w:val="18"/>
        </w:rPr>
        <w:t xml:space="preserve"> </w:t>
      </w:r>
    </w:p>
    <w:p w14:paraId="028F4353" w14:textId="77777777" w:rsidR="00D93424" w:rsidRPr="00506DB5" w:rsidRDefault="00D93424" w:rsidP="00872690">
      <w:pPr>
        <w:keepNext/>
        <w:keepLines/>
        <w:contextualSpacing/>
        <w:jc w:val="both"/>
        <w:rPr>
          <w:rFonts w:ascii="Tahoma" w:hAnsi="Tahoma" w:cs="Tahoma"/>
          <w:bCs/>
          <w:i/>
          <w:noProof/>
          <w:sz w:val="18"/>
          <w:szCs w:val="18"/>
        </w:rPr>
      </w:pPr>
    </w:p>
    <w:p w14:paraId="71E9E9FB" w14:textId="77777777" w:rsidR="00D93424" w:rsidRPr="00506DB5" w:rsidRDefault="00D93424" w:rsidP="00872690">
      <w:pPr>
        <w:keepNext/>
        <w:keepLines/>
        <w:contextualSpacing/>
      </w:pPr>
    </w:p>
    <w:p w14:paraId="10721366" w14:textId="482BCF23" w:rsidR="00D93424" w:rsidRPr="00506DB5" w:rsidRDefault="00D93424" w:rsidP="00872690">
      <w:pPr>
        <w:keepNext/>
        <w:keepLines/>
        <w:contextualSpacing/>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722"/>
        <w:gridCol w:w="850"/>
        <w:gridCol w:w="284"/>
      </w:tblGrid>
      <w:tr w:rsidR="00BC29E8" w:rsidRPr="00506DB5" w14:paraId="2444EF54" w14:textId="77777777" w:rsidTr="006463CE">
        <w:tc>
          <w:tcPr>
            <w:tcW w:w="642" w:type="dxa"/>
            <w:tcBorders>
              <w:right w:val="nil"/>
            </w:tcBorders>
          </w:tcPr>
          <w:p w14:paraId="61D63724" w14:textId="77777777" w:rsidR="00BC29E8" w:rsidRPr="00506DB5" w:rsidRDefault="00BC29E8" w:rsidP="006463CE">
            <w:pPr>
              <w:keepNext/>
              <w:keepLines/>
              <w:jc w:val="both"/>
              <w:rPr>
                <w:rFonts w:ascii="Tahoma" w:hAnsi="Tahoma" w:cs="Tahoma"/>
              </w:rPr>
            </w:pPr>
            <w:r w:rsidRPr="00506DB5">
              <w:rPr>
                <w:rFonts w:ascii="Tahoma" w:hAnsi="Tahoma" w:cs="Tahoma"/>
              </w:rPr>
              <w:br w:type="page"/>
            </w:r>
            <w:r w:rsidRPr="00506DB5">
              <w:br w:type="page"/>
            </w:r>
          </w:p>
        </w:tc>
        <w:tc>
          <w:tcPr>
            <w:tcW w:w="7722" w:type="dxa"/>
            <w:tcBorders>
              <w:left w:val="nil"/>
            </w:tcBorders>
            <w:vAlign w:val="bottom"/>
          </w:tcPr>
          <w:p w14:paraId="720E4F7E" w14:textId="581286A5" w:rsidR="00BC29E8" w:rsidRPr="00506DB5" w:rsidRDefault="00BC29E8" w:rsidP="006463CE">
            <w:pPr>
              <w:keepNext/>
              <w:keepLines/>
              <w:jc w:val="both"/>
              <w:rPr>
                <w:rFonts w:ascii="Tahoma" w:hAnsi="Tahoma" w:cs="Tahoma"/>
              </w:rPr>
            </w:pPr>
            <w:r w:rsidRPr="00506DB5">
              <w:rPr>
                <w:rFonts w:ascii="Tahoma" w:hAnsi="Tahoma" w:cs="Tahoma"/>
              </w:rPr>
              <w:t>ESPSD OBRAZEC</w:t>
            </w:r>
          </w:p>
        </w:tc>
        <w:tc>
          <w:tcPr>
            <w:tcW w:w="850" w:type="dxa"/>
            <w:tcBorders>
              <w:right w:val="nil"/>
            </w:tcBorders>
          </w:tcPr>
          <w:p w14:paraId="2A0C98CC" w14:textId="77777777" w:rsidR="00BC29E8" w:rsidRPr="00506DB5" w:rsidRDefault="00BC29E8" w:rsidP="006463CE">
            <w:pPr>
              <w:keepNext/>
              <w:keepLines/>
              <w:jc w:val="both"/>
              <w:rPr>
                <w:rFonts w:ascii="Tahoma" w:hAnsi="Tahoma" w:cs="Tahoma"/>
                <w:b/>
              </w:rPr>
            </w:pPr>
            <w:r w:rsidRPr="00506DB5">
              <w:rPr>
                <w:rFonts w:ascii="Tahoma" w:hAnsi="Tahoma" w:cs="Tahoma"/>
                <w:b/>
                <w:i/>
              </w:rPr>
              <w:t xml:space="preserve">Priloga </w:t>
            </w:r>
          </w:p>
        </w:tc>
        <w:tc>
          <w:tcPr>
            <w:tcW w:w="284" w:type="dxa"/>
            <w:tcBorders>
              <w:left w:val="nil"/>
            </w:tcBorders>
          </w:tcPr>
          <w:p w14:paraId="404EA60C" w14:textId="696E0D06" w:rsidR="00BC29E8" w:rsidRPr="00506DB5" w:rsidRDefault="00BC29E8" w:rsidP="006463CE">
            <w:pPr>
              <w:keepNext/>
              <w:keepLines/>
              <w:jc w:val="both"/>
              <w:rPr>
                <w:rFonts w:ascii="Tahoma" w:hAnsi="Tahoma" w:cs="Tahoma"/>
                <w:b/>
                <w:i/>
              </w:rPr>
            </w:pPr>
            <w:r w:rsidRPr="00506DB5">
              <w:rPr>
                <w:rFonts w:ascii="Tahoma" w:hAnsi="Tahoma" w:cs="Tahoma"/>
                <w:b/>
                <w:i/>
              </w:rPr>
              <w:t xml:space="preserve">4 </w:t>
            </w:r>
          </w:p>
        </w:tc>
      </w:tr>
    </w:tbl>
    <w:p w14:paraId="13F9664C" w14:textId="77777777" w:rsidR="00BC29E8" w:rsidRPr="00506DB5" w:rsidRDefault="00BC29E8" w:rsidP="00872690">
      <w:pPr>
        <w:keepNext/>
        <w:keepLines/>
        <w:contextualSpacing/>
        <w:jc w:val="both"/>
        <w:rPr>
          <w:rFonts w:ascii="Tahoma" w:hAnsi="Tahoma" w:cs="Tahoma"/>
        </w:rPr>
      </w:pPr>
    </w:p>
    <w:p w14:paraId="035EFA63" w14:textId="77777777" w:rsidR="00D93424" w:rsidRPr="00506DB5" w:rsidRDefault="00D93424" w:rsidP="00872690">
      <w:pPr>
        <w:keepNext/>
        <w:keepLines/>
        <w:contextualSpacing/>
        <w:jc w:val="both"/>
        <w:rPr>
          <w:rFonts w:ascii="Tahoma" w:hAnsi="Tahoma" w:cs="Tahoma"/>
        </w:rPr>
      </w:pPr>
      <w:r w:rsidRPr="00506DB5">
        <w:rPr>
          <w:rFonts w:ascii="Tahoma" w:hAnsi="Tahoma" w:cs="Tahoma"/>
        </w:rPr>
        <w:t>Ponudnik (oz. glavni partner v primeru skupne ponudbe) mora svoj obrazec ESPD izpolniti ter ga v .</w:t>
      </w:r>
      <w:proofErr w:type="spellStart"/>
      <w:r w:rsidRPr="00506DB5">
        <w:rPr>
          <w:rFonts w:ascii="Tahoma" w:hAnsi="Tahoma" w:cs="Tahoma"/>
        </w:rPr>
        <w:t>pdf</w:t>
      </w:r>
      <w:proofErr w:type="spellEnd"/>
      <w:r w:rsidRPr="00506DB5">
        <w:rPr>
          <w:rFonts w:ascii="Tahoma" w:hAnsi="Tahoma" w:cs="Tahoma"/>
        </w:rPr>
        <w:t xml:space="preserve"> formatu ali v elektronski obliki (nepodpisan .</w:t>
      </w:r>
      <w:proofErr w:type="spellStart"/>
      <w:r w:rsidRPr="00506DB5">
        <w:rPr>
          <w:rFonts w:ascii="Tahoma" w:hAnsi="Tahoma" w:cs="Tahoma"/>
        </w:rPr>
        <w:t>xml</w:t>
      </w:r>
      <w:proofErr w:type="spellEnd"/>
      <w:r w:rsidRPr="00506DB5">
        <w:rPr>
          <w:rFonts w:ascii="Tahoma" w:hAnsi="Tahoma" w:cs="Tahoma"/>
        </w:rPr>
        <w:t xml:space="preserve"> format, ki bo podpisan hkrati z oddajo ponudbe) naložiti na informacijski sistem e-JN </w:t>
      </w:r>
      <w:r w:rsidRPr="00506DB5">
        <w:rPr>
          <w:rFonts w:ascii="Tahoma" w:hAnsi="Tahoma" w:cs="Tahoma"/>
          <w:b/>
          <w:u w:val="single"/>
        </w:rPr>
        <w:t>v Razdelek »DOKUMENTI«, del »ESPD-ponudnik«</w:t>
      </w:r>
      <w:r w:rsidRPr="00506DB5">
        <w:rPr>
          <w:rFonts w:ascii="Tahoma" w:hAnsi="Tahoma" w:cs="Tahoma"/>
          <w:u w:val="single"/>
        </w:rPr>
        <w:t>.</w:t>
      </w:r>
      <w:r w:rsidRPr="00506DB5">
        <w:rPr>
          <w:rFonts w:ascii="Tahoma" w:hAnsi="Tahoma" w:cs="Tahoma"/>
        </w:rPr>
        <w:t xml:space="preserve"> </w:t>
      </w:r>
    </w:p>
    <w:p w14:paraId="6DB862A2" w14:textId="77777777" w:rsidR="00D93424" w:rsidRPr="00506DB5" w:rsidRDefault="00D93424" w:rsidP="00872690">
      <w:pPr>
        <w:keepNext/>
        <w:keepLines/>
        <w:contextualSpacing/>
        <w:jc w:val="both"/>
        <w:rPr>
          <w:rFonts w:ascii="Tahoma" w:hAnsi="Tahoma" w:cs="Tahoma"/>
          <w:i/>
          <w:sz w:val="14"/>
          <w:szCs w:val="18"/>
        </w:rPr>
      </w:pPr>
    </w:p>
    <w:p w14:paraId="55ACC34E" w14:textId="77777777" w:rsidR="00D93424" w:rsidRPr="00506DB5" w:rsidRDefault="00D93424" w:rsidP="00872690">
      <w:pPr>
        <w:keepNext/>
        <w:keepLines/>
        <w:contextualSpacing/>
        <w:jc w:val="both"/>
        <w:rPr>
          <w:rFonts w:ascii="Tahoma" w:hAnsi="Tahoma" w:cs="Tahoma"/>
          <w:sz w:val="14"/>
        </w:rPr>
      </w:pPr>
      <w:r w:rsidRPr="00506DB5">
        <w:rPr>
          <w:rFonts w:ascii="Tahoma" w:hAnsi="Tahoma" w:cs="Tahoma"/>
          <w:i/>
          <w:sz w:val="18"/>
          <w:szCs w:val="18"/>
        </w:rPr>
        <w:t>Tudi če ponudnik naloži podpisan ESPD v .</w:t>
      </w:r>
      <w:proofErr w:type="spellStart"/>
      <w:r w:rsidRPr="00506DB5">
        <w:rPr>
          <w:rFonts w:ascii="Tahoma" w:hAnsi="Tahoma" w:cs="Tahoma"/>
          <w:i/>
          <w:sz w:val="18"/>
          <w:szCs w:val="18"/>
        </w:rPr>
        <w:t>pdf</w:t>
      </w:r>
      <w:proofErr w:type="spellEnd"/>
      <w:r w:rsidRPr="00506DB5">
        <w:rPr>
          <w:rFonts w:ascii="Tahoma" w:hAnsi="Tahoma" w:cs="Tahoma"/>
          <w:i/>
          <w:sz w:val="18"/>
          <w:szCs w:val="18"/>
        </w:rPr>
        <w:t xml:space="preserve"> format, bo ta hkrati s podpisom ponudbe podpisan še enkrat. </w:t>
      </w:r>
    </w:p>
    <w:p w14:paraId="5FCD7B40" w14:textId="77777777" w:rsidR="00D93424" w:rsidRPr="00506DB5" w:rsidRDefault="00D93424" w:rsidP="00872690">
      <w:pPr>
        <w:keepNext/>
        <w:keepLines/>
        <w:contextualSpacing/>
        <w:jc w:val="both"/>
        <w:rPr>
          <w:rFonts w:ascii="Tahoma" w:hAnsi="Tahoma" w:cs="Tahoma"/>
        </w:rPr>
      </w:pPr>
    </w:p>
    <w:p w14:paraId="68FE2003" w14:textId="77777777" w:rsidR="00D93424" w:rsidRPr="00506DB5" w:rsidRDefault="00D93424" w:rsidP="00872690">
      <w:pPr>
        <w:keepNext/>
        <w:keepLines/>
        <w:contextualSpacing/>
        <w:jc w:val="both"/>
        <w:rPr>
          <w:rFonts w:ascii="Tahoma" w:hAnsi="Tahoma" w:cs="Tahoma"/>
          <w:bCs/>
          <w:noProof/>
          <w:szCs w:val="18"/>
        </w:rPr>
      </w:pPr>
      <w:r w:rsidRPr="00506DB5">
        <w:rPr>
          <w:rFonts w:ascii="Tahoma" w:hAnsi="Tahoma" w:cs="Tahoma"/>
        </w:rPr>
        <w:t xml:space="preserve">Za vse v ponudbi navedene </w:t>
      </w:r>
      <w:r w:rsidRPr="00506DB5">
        <w:rPr>
          <w:rFonts w:ascii="Tahoma" w:hAnsi="Tahoma" w:cs="Tahoma"/>
          <w:u w:val="single"/>
        </w:rPr>
        <w:t>partnerje</w:t>
      </w:r>
      <w:r w:rsidRPr="00506DB5">
        <w:rPr>
          <w:rFonts w:ascii="Tahoma" w:hAnsi="Tahoma" w:cs="Tahoma"/>
        </w:rPr>
        <w:t xml:space="preserve"> </w:t>
      </w:r>
      <w:r w:rsidRPr="00506DB5">
        <w:rPr>
          <w:rFonts w:ascii="Tahoma" w:hAnsi="Tahoma" w:cs="Tahoma"/>
          <w:i/>
          <w:sz w:val="18"/>
        </w:rPr>
        <w:t>(v primeru skupne ponudbe)</w:t>
      </w:r>
      <w:r w:rsidRPr="00506DB5">
        <w:rPr>
          <w:rFonts w:ascii="Tahoma" w:hAnsi="Tahoma" w:cs="Tahoma"/>
        </w:rPr>
        <w:t xml:space="preserve">, in/ali </w:t>
      </w:r>
      <w:r w:rsidRPr="00506DB5">
        <w:rPr>
          <w:rFonts w:ascii="Tahoma" w:hAnsi="Tahoma" w:cs="Tahoma"/>
          <w:u w:val="single"/>
        </w:rPr>
        <w:t>podizvajalce</w:t>
      </w:r>
      <w:r w:rsidRPr="00506DB5">
        <w:rPr>
          <w:rFonts w:ascii="Tahoma" w:hAnsi="Tahoma" w:cs="Tahoma"/>
          <w:iCs/>
          <w:sz w:val="18"/>
          <w:szCs w:val="22"/>
        </w:rPr>
        <w:t xml:space="preserve"> </w:t>
      </w:r>
      <w:r w:rsidRPr="00506DB5">
        <w:rPr>
          <w:rFonts w:ascii="Tahoma" w:hAnsi="Tahoma" w:cs="Tahoma"/>
          <w:i/>
          <w:iCs/>
          <w:sz w:val="16"/>
          <w:szCs w:val="22"/>
        </w:rPr>
        <w:t>(</w:t>
      </w:r>
      <w:r w:rsidRPr="00506DB5">
        <w:rPr>
          <w:rFonts w:ascii="Tahoma" w:hAnsi="Tahoma" w:cs="Tahoma"/>
          <w:i/>
          <w:iCs/>
          <w:sz w:val="18"/>
        </w:rPr>
        <w:t>če ponudnik izvaja javno naročilo s podizvajalci)</w:t>
      </w:r>
      <w:r w:rsidRPr="00506DB5">
        <w:rPr>
          <w:rFonts w:ascii="Tahoma" w:hAnsi="Tahoma" w:cs="Tahoma"/>
          <w:iCs/>
        </w:rPr>
        <w:t xml:space="preserve"> in/ali </w:t>
      </w:r>
      <w:r w:rsidRPr="00506DB5">
        <w:rPr>
          <w:rFonts w:ascii="Tahoma" w:hAnsi="Tahoma" w:cs="Tahoma"/>
          <w:iCs/>
          <w:u w:val="single"/>
        </w:rPr>
        <w:t>subjekte, katerih zmogljivost uporablja ponudnik</w:t>
      </w:r>
      <w:r w:rsidRPr="00506DB5">
        <w:rPr>
          <w:rFonts w:ascii="Tahoma" w:hAnsi="Tahoma" w:cs="Tahoma"/>
          <w:iCs/>
        </w:rPr>
        <w:t xml:space="preserve"> </w:t>
      </w:r>
      <w:r w:rsidRPr="00506DB5">
        <w:rPr>
          <w:rFonts w:ascii="Tahoma" w:hAnsi="Tahoma" w:cs="Tahoma"/>
          <w:i/>
          <w:iCs/>
          <w:sz w:val="18"/>
        </w:rPr>
        <w:t>(v kolikor bo ponudnik uporabil zmogljivosti drugih subjektov za izvedbo javnega naročila)</w:t>
      </w:r>
      <w:r w:rsidRPr="00506DB5">
        <w:rPr>
          <w:rFonts w:ascii="Tahoma" w:hAnsi="Tahoma" w:cs="Tahoma"/>
          <w:iCs/>
        </w:rPr>
        <w:t>,</w:t>
      </w:r>
      <w:r w:rsidRPr="00506DB5">
        <w:rPr>
          <w:rFonts w:ascii="Tahoma" w:hAnsi="Tahoma" w:cs="Tahoma"/>
        </w:rPr>
        <w:t xml:space="preserve"> mora ponudnik ročno/fizično podpisane ESPD obrazce (za vsakega od ostalih sodelujočih) v .</w:t>
      </w:r>
      <w:proofErr w:type="spellStart"/>
      <w:r w:rsidRPr="00506DB5">
        <w:rPr>
          <w:rFonts w:ascii="Tahoma" w:hAnsi="Tahoma" w:cs="Tahoma"/>
        </w:rPr>
        <w:t>pdf</w:t>
      </w:r>
      <w:proofErr w:type="spellEnd"/>
      <w:r w:rsidRPr="00506DB5">
        <w:rPr>
          <w:rFonts w:ascii="Tahoma" w:hAnsi="Tahoma" w:cs="Tahoma"/>
        </w:rPr>
        <w:t xml:space="preserve"> obliki ali v .</w:t>
      </w:r>
      <w:proofErr w:type="spellStart"/>
      <w:r w:rsidRPr="00506DB5">
        <w:rPr>
          <w:rFonts w:ascii="Tahoma" w:hAnsi="Tahoma" w:cs="Tahoma"/>
        </w:rPr>
        <w:t>xml</w:t>
      </w:r>
      <w:proofErr w:type="spellEnd"/>
      <w:r w:rsidRPr="00506DB5">
        <w:rPr>
          <w:rFonts w:ascii="Tahoma" w:hAnsi="Tahoma" w:cs="Tahoma"/>
        </w:rPr>
        <w:t xml:space="preserve"> formatu (elektronsko podpisan) naložiti na informacijski sistem e-JN </w:t>
      </w:r>
      <w:r w:rsidRPr="00506DB5">
        <w:rPr>
          <w:rFonts w:ascii="Tahoma" w:hAnsi="Tahoma" w:cs="Tahoma"/>
          <w:b/>
        </w:rPr>
        <w:t>v Razdelek »SODELUJOČI«, del »ESPD – ostali sodelujoči«</w:t>
      </w:r>
      <w:r w:rsidRPr="00506DB5">
        <w:rPr>
          <w:rFonts w:ascii="Tahoma" w:hAnsi="Tahoma" w:cs="Tahoma"/>
        </w:rPr>
        <w:t>.</w:t>
      </w:r>
    </w:p>
    <w:p w14:paraId="19AA9230" w14:textId="77777777" w:rsidR="0037044D" w:rsidRPr="00506DB5" w:rsidRDefault="0037044D" w:rsidP="00872690">
      <w:pPr>
        <w:keepNext/>
        <w:keepLines/>
        <w:rPr>
          <w:rFonts w:ascii="Tahoma" w:hAnsi="Tahoma" w:cs="Tahoma"/>
          <w:b/>
          <w:bCs/>
          <w:i/>
          <w:noProof/>
          <w:sz w:val="18"/>
          <w:szCs w:val="18"/>
        </w:rPr>
      </w:pPr>
      <w:r w:rsidRPr="00506DB5">
        <w:rPr>
          <w:rFonts w:ascii="Tahoma" w:hAnsi="Tahoma" w:cs="Tahoma"/>
          <w:b/>
          <w:bCs/>
          <w:i/>
          <w:noProof/>
          <w:sz w:val="18"/>
          <w:szCs w:val="18"/>
        </w:rPr>
        <w:br w:type="page"/>
      </w:r>
    </w:p>
    <w:p w14:paraId="48D0E64D" w14:textId="77777777" w:rsidR="0037044D" w:rsidRPr="00506DB5" w:rsidRDefault="0037044D" w:rsidP="00872690">
      <w:pPr>
        <w:keepNext/>
        <w:keepLines/>
        <w:rPr>
          <w:rFonts w:ascii="Tahoma" w:hAnsi="Tahoma" w:cs="Tahoma"/>
          <w:noProof/>
          <w:sz w:val="14"/>
          <w:szCs w:val="2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BC29E8" w:rsidRPr="00506DB5" w14:paraId="5189F3B4" w14:textId="77777777" w:rsidTr="006463CE">
        <w:tc>
          <w:tcPr>
            <w:tcW w:w="600" w:type="dxa"/>
            <w:tcBorders>
              <w:top w:val="single" w:sz="4" w:space="0" w:color="auto"/>
              <w:left w:val="single" w:sz="4" w:space="0" w:color="auto"/>
              <w:bottom w:val="single" w:sz="4" w:space="0" w:color="auto"/>
              <w:right w:val="nil"/>
            </w:tcBorders>
          </w:tcPr>
          <w:p w14:paraId="33B4400B" w14:textId="77777777" w:rsidR="00BC29E8" w:rsidRPr="00506DB5" w:rsidRDefault="00BC29E8" w:rsidP="006463CE">
            <w:pPr>
              <w:keepNext/>
              <w:keepLines/>
              <w:contextualSpacing/>
              <w:jc w:val="both"/>
              <w:rPr>
                <w:rFonts w:ascii="Tahoma" w:hAnsi="Tahoma" w:cs="Tahoma"/>
              </w:rPr>
            </w:pPr>
            <w:bookmarkStart w:id="20" w:name="_Hlk206453068"/>
          </w:p>
        </w:tc>
        <w:tc>
          <w:tcPr>
            <w:tcW w:w="7550" w:type="dxa"/>
            <w:tcBorders>
              <w:top w:val="single" w:sz="4" w:space="0" w:color="auto"/>
              <w:left w:val="nil"/>
              <w:bottom w:val="single" w:sz="4" w:space="0" w:color="auto"/>
              <w:right w:val="single" w:sz="4" w:space="0" w:color="808080"/>
            </w:tcBorders>
            <w:hideMark/>
          </w:tcPr>
          <w:p w14:paraId="2509AB75" w14:textId="2DB2B95B" w:rsidR="00BC29E8" w:rsidRPr="00506DB5" w:rsidRDefault="00BC29E8" w:rsidP="006463CE">
            <w:pPr>
              <w:keepNext/>
              <w:keepLines/>
              <w:contextualSpacing/>
              <w:jc w:val="both"/>
              <w:rPr>
                <w:rFonts w:ascii="Tahoma" w:hAnsi="Tahoma" w:cs="Tahoma"/>
              </w:rPr>
            </w:pPr>
            <w:r w:rsidRPr="00506DB5">
              <w:rPr>
                <w:rFonts w:ascii="Tahoma" w:hAnsi="Tahoma" w:cs="Tahoma"/>
              </w:rPr>
              <w:t>SEZNAM PODIZVAJALCEV</w:t>
            </w:r>
          </w:p>
        </w:tc>
        <w:tc>
          <w:tcPr>
            <w:tcW w:w="851" w:type="dxa"/>
            <w:tcBorders>
              <w:top w:val="single" w:sz="4" w:space="0" w:color="auto"/>
              <w:left w:val="single" w:sz="4" w:space="0" w:color="808080"/>
              <w:bottom w:val="single" w:sz="4" w:space="0" w:color="auto"/>
              <w:right w:val="nil"/>
            </w:tcBorders>
            <w:hideMark/>
          </w:tcPr>
          <w:p w14:paraId="7F036996" w14:textId="77777777" w:rsidR="00BC29E8" w:rsidRPr="00506DB5" w:rsidRDefault="00BC29E8" w:rsidP="006463CE">
            <w:pPr>
              <w:keepNext/>
              <w:keepLines/>
              <w:contextualSpacing/>
              <w:jc w:val="both"/>
              <w:rPr>
                <w:rFonts w:ascii="Tahoma" w:hAnsi="Tahoma" w:cs="Tahoma"/>
                <w:b/>
              </w:rPr>
            </w:pPr>
            <w:r w:rsidRPr="00506DB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0F6A7A3" w14:textId="0B570977" w:rsidR="00BC29E8" w:rsidRPr="00506DB5" w:rsidRDefault="00BC29E8" w:rsidP="006463CE">
            <w:pPr>
              <w:keepNext/>
              <w:keepLines/>
              <w:contextualSpacing/>
              <w:jc w:val="both"/>
              <w:rPr>
                <w:rFonts w:ascii="Tahoma" w:hAnsi="Tahoma" w:cs="Tahoma"/>
                <w:b/>
                <w:i/>
              </w:rPr>
            </w:pPr>
            <w:r w:rsidRPr="00506DB5">
              <w:rPr>
                <w:rFonts w:ascii="Tahoma" w:hAnsi="Tahoma" w:cs="Tahoma"/>
                <w:b/>
                <w:i/>
              </w:rPr>
              <w:t>5</w:t>
            </w:r>
          </w:p>
        </w:tc>
      </w:tr>
      <w:bookmarkEnd w:id="20"/>
    </w:tbl>
    <w:p w14:paraId="640C3589" w14:textId="77777777" w:rsidR="00BC29E8" w:rsidRPr="00506DB5" w:rsidRDefault="00BC29E8" w:rsidP="00872690">
      <w:pPr>
        <w:keepNext/>
        <w:keepLines/>
        <w:jc w:val="both"/>
        <w:rPr>
          <w:rFonts w:ascii="Tahoma" w:hAnsi="Tahoma" w:cs="Tahoma"/>
        </w:rPr>
      </w:pPr>
    </w:p>
    <w:p w14:paraId="5AB2D546" w14:textId="30DE87CB" w:rsidR="00D93424" w:rsidRPr="00506DB5" w:rsidRDefault="00D93424" w:rsidP="00872690">
      <w:pPr>
        <w:keepNext/>
        <w:keepLines/>
        <w:jc w:val="both"/>
        <w:rPr>
          <w:rFonts w:ascii="Tahoma" w:hAnsi="Tahoma" w:cs="Tahoma"/>
        </w:rPr>
      </w:pPr>
      <w:r w:rsidRPr="00506DB5">
        <w:rPr>
          <w:rFonts w:ascii="Tahoma" w:hAnsi="Tahoma" w:cs="Tahoma"/>
        </w:rPr>
        <w:t>Ponudnik mora v prilogi navesti podizvajalce, s katerimi nastopa v skupnem nastopu, in izpolniti vse zahtevane podatke. Prilogo podpišeta tako ponudnik kot podizvajalec.</w:t>
      </w:r>
    </w:p>
    <w:p w14:paraId="19ACD040" w14:textId="77777777" w:rsidR="00D93424" w:rsidRPr="00506DB5" w:rsidRDefault="00D93424" w:rsidP="00872690">
      <w:pPr>
        <w:keepNext/>
        <w:keepLines/>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D93424" w:rsidRPr="00506DB5" w14:paraId="2EFB8910" w14:textId="77777777" w:rsidTr="007939F0">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15BDD75B" w14:textId="638C18A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 xml:space="preserve">Javno naročilo: </w:t>
            </w:r>
            <w:r w:rsidR="00C0011A" w:rsidRPr="00506DB5">
              <w:rPr>
                <w:rFonts w:ascii="Tahoma" w:hAnsi="Tahoma" w:cs="Tahoma"/>
                <w:b/>
                <w:sz w:val="18"/>
                <w:szCs w:val="18"/>
              </w:rPr>
              <w:t>ENLJ-SAL-268/25</w:t>
            </w:r>
            <w:r w:rsidR="002D2A1E" w:rsidRPr="00506DB5">
              <w:rPr>
                <w:rFonts w:ascii="Tahoma" w:hAnsi="Tahoma" w:cs="Tahoma"/>
                <w:b/>
                <w:sz w:val="18"/>
                <w:szCs w:val="18"/>
              </w:rPr>
              <w:t xml:space="preserve"> </w:t>
            </w:r>
            <w:r w:rsidR="00C0011A" w:rsidRPr="00506DB5">
              <w:rPr>
                <w:rFonts w:ascii="Tahoma" w:hAnsi="Tahoma" w:cs="Tahoma"/>
                <w:b/>
                <w:sz w:val="18"/>
                <w:szCs w:val="18"/>
              </w:rPr>
              <w:t>Prevzem gradbenega kompozita in odpadnega pepela</w:t>
            </w:r>
          </w:p>
        </w:tc>
      </w:tr>
      <w:tr w:rsidR="00D93424" w:rsidRPr="00506DB5" w14:paraId="15325F69" w14:textId="77777777" w:rsidTr="007939F0">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2C5FDD6"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0A7B81D" w14:textId="77777777" w:rsidR="00D93424" w:rsidRPr="00506DB5" w:rsidRDefault="00D93424" w:rsidP="00872690">
            <w:pPr>
              <w:keepNext/>
              <w:keepLines/>
              <w:rPr>
                <w:rFonts w:ascii="Tahoma" w:hAnsi="Tahoma" w:cs="Tahoma"/>
                <w:sz w:val="18"/>
                <w:szCs w:val="18"/>
              </w:rPr>
            </w:pPr>
          </w:p>
          <w:p w14:paraId="3D4EDAF3" w14:textId="77777777" w:rsidR="00D93424" w:rsidRPr="00506DB5" w:rsidRDefault="00D93424" w:rsidP="00872690">
            <w:pPr>
              <w:keepNext/>
              <w:keepLines/>
              <w:rPr>
                <w:rFonts w:ascii="Tahoma" w:hAnsi="Tahoma" w:cs="Tahoma"/>
                <w:sz w:val="18"/>
                <w:szCs w:val="18"/>
              </w:rPr>
            </w:pPr>
          </w:p>
        </w:tc>
      </w:tr>
      <w:tr w:rsidR="00D93424" w:rsidRPr="00506DB5" w14:paraId="24C99ADD" w14:textId="77777777" w:rsidTr="007939F0">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882FC49"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4155EC0" w14:textId="77777777" w:rsidR="00D93424" w:rsidRPr="00506DB5" w:rsidRDefault="00D93424" w:rsidP="00872690">
            <w:pPr>
              <w:keepNext/>
              <w:keepLines/>
              <w:rPr>
                <w:rFonts w:ascii="Tahoma" w:hAnsi="Tahoma" w:cs="Tahoma"/>
                <w:sz w:val="18"/>
                <w:szCs w:val="18"/>
              </w:rPr>
            </w:pPr>
          </w:p>
          <w:p w14:paraId="22E0CA9C" w14:textId="77777777" w:rsidR="00D93424" w:rsidRPr="00506DB5" w:rsidRDefault="00D93424" w:rsidP="00872690">
            <w:pPr>
              <w:keepNext/>
              <w:keepLines/>
              <w:rPr>
                <w:rFonts w:ascii="Tahoma" w:hAnsi="Tahoma" w:cs="Tahoma"/>
                <w:sz w:val="18"/>
                <w:szCs w:val="18"/>
              </w:rPr>
            </w:pPr>
          </w:p>
        </w:tc>
      </w:tr>
      <w:tr w:rsidR="00D93424" w:rsidRPr="00506DB5" w14:paraId="4EF348AE" w14:textId="77777777" w:rsidTr="007939F0">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6546E21B"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 xml:space="preserve">Matična </w:t>
            </w:r>
            <w:r w:rsidRPr="00506DB5">
              <w:rPr>
                <w:rFonts w:ascii="Tahoma" w:hAnsi="Tahoma" w:cs="Tahoma"/>
                <w:sz w:val="18"/>
                <w:szCs w:val="18"/>
                <w:u w:val="single"/>
              </w:rPr>
              <w:t>in</w:t>
            </w:r>
            <w:r w:rsidRPr="00506DB5">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B5D0D22" w14:textId="77777777" w:rsidR="00D93424" w:rsidRPr="00506DB5" w:rsidRDefault="00D93424" w:rsidP="00872690">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6BCDBDB2" w14:textId="77777777" w:rsidR="00D93424" w:rsidRPr="00506DB5" w:rsidRDefault="00D93424" w:rsidP="00872690">
            <w:pPr>
              <w:keepNext/>
              <w:keepLines/>
              <w:rPr>
                <w:rFonts w:ascii="Tahoma" w:hAnsi="Tahoma" w:cs="Tahoma"/>
                <w:sz w:val="18"/>
                <w:szCs w:val="18"/>
              </w:rPr>
            </w:pPr>
          </w:p>
        </w:tc>
      </w:tr>
      <w:tr w:rsidR="00D93424" w:rsidRPr="00506DB5" w14:paraId="1B2D2F71" w14:textId="77777777" w:rsidTr="007939F0">
        <w:trPr>
          <w:trHeight w:val="217"/>
          <w:jc w:val="center"/>
        </w:trPr>
        <w:tc>
          <w:tcPr>
            <w:tcW w:w="4253" w:type="dxa"/>
            <w:vMerge w:val="restart"/>
            <w:tcBorders>
              <w:top w:val="single" w:sz="4" w:space="0" w:color="auto"/>
              <w:left w:val="single" w:sz="4" w:space="0" w:color="auto"/>
              <w:right w:val="single" w:sz="4" w:space="0" w:color="auto"/>
            </w:tcBorders>
            <w:vAlign w:val="center"/>
          </w:tcPr>
          <w:p w14:paraId="66380E28" w14:textId="77777777" w:rsidR="00D93424" w:rsidRPr="00506DB5" w:rsidRDefault="00D93424" w:rsidP="00872690">
            <w:pPr>
              <w:keepNext/>
              <w:keepLines/>
              <w:jc w:val="both"/>
              <w:rPr>
                <w:rFonts w:ascii="Tahoma" w:hAnsi="Tahoma" w:cs="Tahoma"/>
                <w:sz w:val="16"/>
                <w:szCs w:val="18"/>
              </w:rPr>
            </w:pPr>
            <w:r w:rsidRPr="00506DB5">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506DB5">
              <w:rPr>
                <w:rFonts w:ascii="Tahoma" w:hAnsi="Tahoma" w:cs="Tahoma"/>
                <w:b/>
                <w:sz w:val="16"/>
                <w:szCs w:val="18"/>
              </w:rPr>
              <w:t>ter</w:t>
            </w:r>
            <w:r w:rsidRPr="00506DB5">
              <w:rPr>
                <w:rFonts w:ascii="Tahoma" w:hAnsi="Tahoma" w:cs="Tahoma"/>
                <w:sz w:val="16"/>
                <w:szCs w:val="18"/>
              </w:rPr>
              <w:t xml:space="preserve"> njihov </w:t>
            </w:r>
            <w:r w:rsidRPr="00506DB5">
              <w:rPr>
                <w:rFonts w:ascii="Tahoma" w:hAnsi="Tahoma" w:cs="Tahoma"/>
                <w:b/>
                <w:sz w:val="16"/>
                <w:szCs w:val="18"/>
              </w:rPr>
              <w:t>EMŠO</w:t>
            </w:r>
          </w:p>
          <w:p w14:paraId="0F83F14C" w14:textId="77777777" w:rsidR="00D93424" w:rsidRPr="00506DB5" w:rsidRDefault="00D93424" w:rsidP="00872690">
            <w:pPr>
              <w:keepNext/>
              <w:keepLines/>
              <w:rPr>
                <w:rFonts w:ascii="Tahoma" w:hAnsi="Tahoma" w:cs="Tahoma"/>
                <w:sz w:val="8"/>
                <w:szCs w:val="18"/>
              </w:rPr>
            </w:pPr>
          </w:p>
          <w:p w14:paraId="53CC9F24" w14:textId="77777777" w:rsidR="00D93424" w:rsidRPr="00506DB5" w:rsidRDefault="00D93424" w:rsidP="00872690">
            <w:pPr>
              <w:keepNext/>
              <w:keepLines/>
              <w:rPr>
                <w:rFonts w:ascii="Tahoma" w:hAnsi="Tahoma" w:cs="Tahoma"/>
                <w:i/>
                <w:sz w:val="16"/>
                <w:szCs w:val="18"/>
              </w:rPr>
            </w:pPr>
            <w:r w:rsidRPr="00506DB5">
              <w:rPr>
                <w:rFonts w:ascii="Tahoma" w:hAnsi="Tahoma" w:cs="Tahoma"/>
                <w:i/>
                <w:sz w:val="16"/>
                <w:szCs w:val="18"/>
              </w:rPr>
              <w:t>/v primeru, da ste podatke vnesli v ESPD ali priložili lastno izjavo, ni potrebno izpolniti!/</w:t>
            </w:r>
          </w:p>
          <w:p w14:paraId="6C01FA32" w14:textId="77777777" w:rsidR="00D93424" w:rsidRPr="00506DB5" w:rsidRDefault="00D93424" w:rsidP="00872690">
            <w:pPr>
              <w:keepNext/>
              <w:keepLines/>
              <w:rPr>
                <w:rFonts w:ascii="Tahoma" w:hAnsi="Tahoma" w:cs="Tahoma"/>
                <w:i/>
                <w:sz w:val="8"/>
                <w:szCs w:val="18"/>
              </w:rPr>
            </w:pPr>
          </w:p>
          <w:p w14:paraId="22E8535E" w14:textId="77777777" w:rsidR="00D93424" w:rsidRPr="00506DB5" w:rsidRDefault="00D93424" w:rsidP="00872690">
            <w:pPr>
              <w:keepNext/>
              <w:keepLines/>
              <w:rPr>
                <w:rFonts w:ascii="Tahoma" w:hAnsi="Tahoma" w:cs="Tahoma"/>
                <w:sz w:val="18"/>
                <w:szCs w:val="18"/>
              </w:rPr>
            </w:pPr>
            <w:r w:rsidRPr="00506DB5">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5D2F2B9"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8B6782D"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EMŠO</w:t>
            </w:r>
          </w:p>
        </w:tc>
      </w:tr>
      <w:tr w:rsidR="00D93424" w:rsidRPr="00506DB5" w14:paraId="5A538C32" w14:textId="77777777" w:rsidTr="00D93424">
        <w:trPr>
          <w:trHeight w:val="1615"/>
          <w:jc w:val="center"/>
        </w:trPr>
        <w:tc>
          <w:tcPr>
            <w:tcW w:w="4253" w:type="dxa"/>
            <w:vMerge/>
            <w:tcBorders>
              <w:left w:val="single" w:sz="4" w:space="0" w:color="auto"/>
              <w:bottom w:val="single" w:sz="4" w:space="0" w:color="auto"/>
              <w:right w:val="single" w:sz="4" w:space="0" w:color="auto"/>
            </w:tcBorders>
            <w:vAlign w:val="center"/>
          </w:tcPr>
          <w:p w14:paraId="2F81B467" w14:textId="77777777" w:rsidR="00D93424" w:rsidRPr="00506DB5" w:rsidRDefault="00D93424" w:rsidP="00872690">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DF2AFA8" w14:textId="77777777" w:rsidR="00D93424" w:rsidRPr="00506DB5" w:rsidRDefault="00D93424" w:rsidP="00872690">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2498A84" w14:textId="77777777" w:rsidR="00D93424" w:rsidRPr="00506DB5" w:rsidRDefault="00D93424" w:rsidP="00872690">
            <w:pPr>
              <w:keepNext/>
              <w:keepLines/>
              <w:rPr>
                <w:rFonts w:ascii="Tahoma" w:hAnsi="Tahoma" w:cs="Tahoma"/>
                <w:sz w:val="18"/>
                <w:szCs w:val="18"/>
              </w:rPr>
            </w:pPr>
          </w:p>
        </w:tc>
      </w:tr>
      <w:tr w:rsidR="00D93424" w:rsidRPr="00506DB5" w14:paraId="2AA6CA86" w14:textId="77777777" w:rsidTr="007939F0">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52363461" w14:textId="77777777" w:rsidR="00D93424" w:rsidRPr="00506DB5" w:rsidRDefault="00D93424" w:rsidP="00872690">
            <w:pPr>
              <w:keepNext/>
              <w:keepLines/>
              <w:jc w:val="center"/>
              <w:rPr>
                <w:rFonts w:ascii="Tahoma" w:hAnsi="Tahoma" w:cs="Tahoma"/>
                <w:sz w:val="18"/>
                <w:szCs w:val="18"/>
              </w:rPr>
            </w:pPr>
          </w:p>
          <w:p w14:paraId="04845265" w14:textId="77777777" w:rsidR="00D93424" w:rsidRPr="00506DB5" w:rsidRDefault="00D93424" w:rsidP="00872690">
            <w:pPr>
              <w:keepNext/>
              <w:keepLines/>
              <w:jc w:val="center"/>
              <w:rPr>
                <w:rFonts w:ascii="Tahoma" w:hAnsi="Tahoma" w:cs="Tahoma"/>
                <w:sz w:val="18"/>
                <w:szCs w:val="18"/>
              </w:rPr>
            </w:pPr>
          </w:p>
          <w:p w14:paraId="6359A868" w14:textId="77777777" w:rsidR="00D93424" w:rsidRPr="00506DB5" w:rsidRDefault="00D93424" w:rsidP="00872690">
            <w:pPr>
              <w:keepNext/>
              <w:keepLines/>
              <w:jc w:val="center"/>
              <w:rPr>
                <w:rFonts w:ascii="Tahoma" w:hAnsi="Tahoma" w:cs="Tahoma"/>
                <w:sz w:val="18"/>
                <w:szCs w:val="18"/>
              </w:rPr>
            </w:pPr>
          </w:p>
          <w:p w14:paraId="019E9512" w14:textId="77777777" w:rsidR="00D93424" w:rsidRPr="00506DB5" w:rsidRDefault="00D93424" w:rsidP="00872690">
            <w:pPr>
              <w:keepNext/>
              <w:keepLines/>
              <w:jc w:val="center"/>
              <w:rPr>
                <w:rFonts w:ascii="Tahoma" w:hAnsi="Tahoma" w:cs="Tahoma"/>
                <w:sz w:val="18"/>
                <w:szCs w:val="18"/>
              </w:rPr>
            </w:pPr>
          </w:p>
          <w:p w14:paraId="3BC98D9C"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 xml:space="preserve">Vsak del javnega naročila (storitev/gradnja/blago), ki se oddaja v </w:t>
            </w:r>
            <w:proofErr w:type="spellStart"/>
            <w:r w:rsidRPr="00506DB5">
              <w:rPr>
                <w:rFonts w:ascii="Tahoma" w:hAnsi="Tahoma" w:cs="Tahoma"/>
                <w:sz w:val="18"/>
                <w:szCs w:val="18"/>
              </w:rPr>
              <w:t>podizvajanje</w:t>
            </w:r>
            <w:proofErr w:type="spellEnd"/>
            <w:r w:rsidRPr="00506DB5">
              <w:rPr>
                <w:rFonts w:ascii="Tahoma" w:hAnsi="Tahoma" w:cs="Tahoma"/>
                <w:sz w:val="18"/>
                <w:szCs w:val="18"/>
              </w:rPr>
              <w:t xml:space="preserve"> (vrsta/opis del)</w:t>
            </w:r>
          </w:p>
          <w:p w14:paraId="3E4A6ABF" w14:textId="77777777" w:rsidR="00D93424" w:rsidRPr="00506DB5" w:rsidRDefault="00D93424" w:rsidP="00872690">
            <w:pPr>
              <w:keepNext/>
              <w:keepLines/>
              <w:jc w:val="center"/>
              <w:rPr>
                <w:rFonts w:ascii="Tahoma" w:hAnsi="Tahoma" w:cs="Tahoma"/>
                <w:sz w:val="18"/>
                <w:szCs w:val="18"/>
              </w:rPr>
            </w:pPr>
          </w:p>
          <w:p w14:paraId="47EDF4DB" w14:textId="77777777" w:rsidR="00D93424" w:rsidRPr="00506DB5" w:rsidRDefault="00D93424" w:rsidP="00872690">
            <w:pPr>
              <w:keepNext/>
              <w:keepLines/>
              <w:jc w:val="center"/>
              <w:rPr>
                <w:rFonts w:ascii="Tahoma" w:hAnsi="Tahoma" w:cs="Tahoma"/>
                <w:sz w:val="18"/>
                <w:szCs w:val="18"/>
              </w:rPr>
            </w:pPr>
          </w:p>
          <w:p w14:paraId="0ED75CBD" w14:textId="77777777" w:rsidR="00D93424" w:rsidRPr="00506DB5" w:rsidRDefault="00D93424" w:rsidP="00872690">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70D76B4" w14:textId="77777777" w:rsidR="00D93424" w:rsidRPr="00506DB5" w:rsidRDefault="00D93424" w:rsidP="00872690">
            <w:pPr>
              <w:keepNext/>
              <w:keepLines/>
              <w:rPr>
                <w:rFonts w:ascii="Tahoma" w:hAnsi="Tahoma" w:cs="Tahoma"/>
                <w:sz w:val="18"/>
                <w:szCs w:val="18"/>
              </w:rPr>
            </w:pPr>
          </w:p>
          <w:p w14:paraId="5A8FD27F" w14:textId="77777777" w:rsidR="00D93424" w:rsidRPr="00506DB5" w:rsidRDefault="00D93424" w:rsidP="00872690">
            <w:pPr>
              <w:keepNext/>
              <w:keepLines/>
              <w:rPr>
                <w:rFonts w:ascii="Tahoma" w:hAnsi="Tahoma" w:cs="Tahoma"/>
                <w:sz w:val="18"/>
                <w:szCs w:val="18"/>
              </w:rPr>
            </w:pPr>
          </w:p>
          <w:p w14:paraId="5A8B3CC2" w14:textId="77777777" w:rsidR="00D93424" w:rsidRPr="00506DB5" w:rsidRDefault="00D93424" w:rsidP="00872690">
            <w:pPr>
              <w:keepNext/>
              <w:keepLines/>
              <w:rPr>
                <w:rFonts w:ascii="Tahoma" w:hAnsi="Tahoma" w:cs="Tahoma"/>
                <w:sz w:val="18"/>
                <w:szCs w:val="18"/>
              </w:rPr>
            </w:pPr>
          </w:p>
        </w:tc>
      </w:tr>
      <w:tr w:rsidR="00D93424" w:rsidRPr="00506DB5" w14:paraId="6EA43DB0" w14:textId="77777777" w:rsidTr="007939F0">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1BE5CE7F"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 xml:space="preserve">Okvirna količina/delež (%) javnega naročila, ki se oddaja v </w:t>
            </w:r>
            <w:proofErr w:type="spellStart"/>
            <w:r w:rsidRPr="00506DB5">
              <w:rPr>
                <w:rFonts w:ascii="Tahoma" w:hAnsi="Tahoma" w:cs="Tahoma"/>
                <w:sz w:val="18"/>
                <w:szCs w:val="18"/>
              </w:rPr>
              <w:t>podizvajanje</w:t>
            </w:r>
            <w:proofErr w:type="spellEnd"/>
            <w:r w:rsidRPr="00506DB5">
              <w:rPr>
                <w:rFonts w:ascii="Tahoma" w:hAnsi="Tahoma" w:cs="Tahoma"/>
                <w:sz w:val="18"/>
                <w:szCs w:val="18"/>
              </w:rPr>
              <w:t xml:space="preserve"> </w:t>
            </w:r>
            <w:r w:rsidRPr="00506DB5">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5A2F9642" w14:textId="77777777" w:rsidR="00D93424" w:rsidRPr="00506DB5" w:rsidRDefault="00D93424" w:rsidP="00872690">
            <w:pPr>
              <w:keepNext/>
              <w:keepLines/>
              <w:rPr>
                <w:sz w:val="18"/>
                <w:szCs w:val="18"/>
              </w:rPr>
            </w:pPr>
          </w:p>
        </w:tc>
      </w:tr>
      <w:tr w:rsidR="00D93424" w:rsidRPr="00506DB5" w14:paraId="39D7639F" w14:textId="77777777" w:rsidTr="007939F0">
        <w:trPr>
          <w:trHeight w:val="334"/>
          <w:jc w:val="center"/>
        </w:trPr>
        <w:tc>
          <w:tcPr>
            <w:tcW w:w="4253" w:type="dxa"/>
            <w:vMerge w:val="restart"/>
            <w:tcBorders>
              <w:top w:val="double" w:sz="4" w:space="0" w:color="auto"/>
              <w:left w:val="single" w:sz="4" w:space="0" w:color="auto"/>
              <w:right w:val="single" w:sz="4" w:space="0" w:color="auto"/>
            </w:tcBorders>
            <w:vAlign w:val="center"/>
          </w:tcPr>
          <w:p w14:paraId="2DDF6F5E" w14:textId="77777777" w:rsidR="00D93424" w:rsidRPr="00506DB5" w:rsidRDefault="00D93424" w:rsidP="00872690">
            <w:pPr>
              <w:keepNext/>
              <w:keepLines/>
              <w:jc w:val="both"/>
              <w:rPr>
                <w:rFonts w:ascii="Tahoma" w:hAnsi="Tahoma" w:cs="Tahoma"/>
                <w:sz w:val="18"/>
                <w:szCs w:val="17"/>
              </w:rPr>
            </w:pPr>
            <w:r w:rsidRPr="00506DB5">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6FC0284F" w14:textId="77777777" w:rsidR="00D93424" w:rsidRPr="00506DB5" w:rsidRDefault="00D93424" w:rsidP="00872690">
            <w:pPr>
              <w:keepNext/>
              <w:keepLines/>
              <w:jc w:val="center"/>
              <w:rPr>
                <w:rFonts w:ascii="Tahoma" w:hAnsi="Tahoma" w:cs="Tahoma"/>
                <w:b/>
                <w:sz w:val="18"/>
                <w:szCs w:val="18"/>
              </w:rPr>
            </w:pPr>
            <w:r w:rsidRPr="00506DB5">
              <w:rPr>
                <w:rFonts w:ascii="Tahoma" w:hAnsi="Tahoma" w:cs="Tahoma"/>
                <w:b/>
                <w:sz w:val="16"/>
                <w:szCs w:val="18"/>
              </w:rPr>
              <w:t xml:space="preserve">Obkrožite/označite </w:t>
            </w:r>
          </w:p>
        </w:tc>
      </w:tr>
      <w:tr w:rsidR="00D93424" w:rsidRPr="00506DB5" w14:paraId="20E55AF1" w14:textId="77777777" w:rsidTr="007939F0">
        <w:trPr>
          <w:trHeight w:val="334"/>
          <w:jc w:val="center"/>
        </w:trPr>
        <w:tc>
          <w:tcPr>
            <w:tcW w:w="4253" w:type="dxa"/>
            <w:vMerge/>
            <w:tcBorders>
              <w:left w:val="single" w:sz="4" w:space="0" w:color="auto"/>
              <w:bottom w:val="single" w:sz="4" w:space="0" w:color="auto"/>
              <w:right w:val="single" w:sz="4" w:space="0" w:color="auto"/>
            </w:tcBorders>
            <w:vAlign w:val="center"/>
          </w:tcPr>
          <w:p w14:paraId="1715AD98" w14:textId="77777777" w:rsidR="00D93424" w:rsidRPr="00506DB5" w:rsidRDefault="00D93424" w:rsidP="00872690">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5B16A19"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2401EAA"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NE</w:t>
            </w:r>
          </w:p>
        </w:tc>
      </w:tr>
      <w:tr w:rsidR="00D93424" w:rsidRPr="00506DB5" w14:paraId="70694DD1" w14:textId="77777777" w:rsidTr="007939F0">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19DE9AB5"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BE1CC5A" w14:textId="77777777" w:rsidR="00D93424" w:rsidRPr="00506DB5" w:rsidRDefault="00D93424" w:rsidP="00872690">
            <w:pPr>
              <w:keepNext/>
              <w:keepLines/>
              <w:rPr>
                <w:rFonts w:ascii="Tahoma" w:hAnsi="Tahoma" w:cs="Tahoma"/>
                <w:sz w:val="18"/>
                <w:szCs w:val="18"/>
              </w:rPr>
            </w:pPr>
          </w:p>
        </w:tc>
      </w:tr>
    </w:tbl>
    <w:p w14:paraId="12DB42D0" w14:textId="77777777" w:rsidR="00D93424" w:rsidRPr="00506DB5" w:rsidRDefault="00D93424" w:rsidP="00872690">
      <w:pPr>
        <w:keepNext/>
        <w:keepLines/>
        <w:tabs>
          <w:tab w:val="left" w:pos="567"/>
          <w:tab w:val="left" w:pos="851"/>
          <w:tab w:val="left" w:pos="993"/>
        </w:tabs>
        <w:jc w:val="both"/>
        <w:rPr>
          <w:rFonts w:ascii="Tahoma" w:hAnsi="Tahoma" w:cs="Tahoma"/>
          <w:sz w:val="14"/>
          <w:lang w:eastAsia="ar-SA"/>
        </w:rPr>
      </w:pPr>
    </w:p>
    <w:p w14:paraId="009EF105" w14:textId="4FF46ADE" w:rsidR="00D93424" w:rsidRPr="00506DB5" w:rsidRDefault="00D93424" w:rsidP="00872690">
      <w:pPr>
        <w:keepNext/>
        <w:keepLines/>
        <w:tabs>
          <w:tab w:val="left" w:pos="567"/>
          <w:tab w:val="left" w:pos="851"/>
          <w:tab w:val="left" w:pos="993"/>
        </w:tabs>
        <w:jc w:val="both"/>
        <w:rPr>
          <w:rFonts w:ascii="Tahoma" w:hAnsi="Tahoma" w:cs="Tahoma"/>
          <w:sz w:val="19"/>
          <w:szCs w:val="19"/>
          <w:lang w:eastAsia="ar-SA"/>
        </w:rPr>
      </w:pPr>
      <w:r w:rsidRPr="00506DB5">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6C90FCEB" w14:textId="77777777" w:rsidR="00D93424" w:rsidRPr="00506DB5" w:rsidRDefault="00D93424" w:rsidP="00872690">
      <w:pPr>
        <w:keepNext/>
        <w:keepLines/>
        <w:tabs>
          <w:tab w:val="left" w:pos="567"/>
          <w:tab w:val="left" w:pos="851"/>
          <w:tab w:val="left" w:pos="993"/>
        </w:tabs>
        <w:jc w:val="both"/>
        <w:rPr>
          <w:rFonts w:ascii="Tahoma" w:hAnsi="Tahoma" w:cs="Tahoma"/>
          <w:sz w:val="14"/>
          <w:lang w:eastAsia="ar-SA"/>
        </w:rPr>
      </w:pPr>
      <w:r w:rsidRPr="00506DB5">
        <w:rPr>
          <w:rFonts w:ascii="Tahoma" w:hAnsi="Tahoma" w:cs="Tahoma"/>
          <w:sz w:val="14"/>
          <w:lang w:eastAsia="ar-SA"/>
        </w:rPr>
        <w:t xml:space="preserve"> </w:t>
      </w:r>
    </w:p>
    <w:p w14:paraId="1143B4BE" w14:textId="77777777" w:rsidR="00D93424" w:rsidRPr="00506DB5" w:rsidRDefault="00D93424" w:rsidP="00872690">
      <w:pPr>
        <w:keepNext/>
        <w:keepLines/>
        <w:tabs>
          <w:tab w:val="left" w:pos="567"/>
          <w:tab w:val="left" w:pos="851"/>
          <w:tab w:val="left" w:pos="993"/>
        </w:tabs>
        <w:jc w:val="both"/>
        <w:rPr>
          <w:rFonts w:ascii="Tahoma" w:hAnsi="Tahoma" w:cs="Tahoma"/>
          <w:sz w:val="12"/>
          <w:lang w:eastAsia="ar-SA"/>
        </w:rPr>
      </w:pPr>
    </w:p>
    <w:p w14:paraId="6D79954B" w14:textId="77777777" w:rsidR="00D93424" w:rsidRPr="00506DB5" w:rsidRDefault="00D93424" w:rsidP="00872690">
      <w:pPr>
        <w:keepNext/>
        <w:keepLines/>
        <w:tabs>
          <w:tab w:val="left" w:pos="5400"/>
        </w:tabs>
        <w:rPr>
          <w:rFonts w:ascii="Tahoma" w:hAnsi="Tahoma" w:cs="Tahoma"/>
        </w:rPr>
      </w:pPr>
      <w:r w:rsidRPr="00506DB5">
        <w:rPr>
          <w:rFonts w:ascii="Tahoma" w:hAnsi="Tahoma" w:cs="Tahoma"/>
        </w:rPr>
        <w:t>Datum: ___________________</w:t>
      </w:r>
      <w:r w:rsidRPr="00506DB5">
        <w:rPr>
          <w:rFonts w:ascii="Tahoma" w:hAnsi="Tahoma" w:cs="Tahoma"/>
        </w:rPr>
        <w:tab/>
      </w:r>
    </w:p>
    <w:p w14:paraId="6C6147E5" w14:textId="77777777" w:rsidR="00D93424" w:rsidRPr="00506DB5" w:rsidRDefault="00D93424" w:rsidP="00872690">
      <w:pPr>
        <w:keepNext/>
        <w:keepLines/>
        <w:tabs>
          <w:tab w:val="left" w:pos="5400"/>
        </w:tabs>
        <w:rPr>
          <w:rFonts w:ascii="Tahoma" w:hAnsi="Tahoma" w:cs="Tahoma"/>
          <w:sz w:val="16"/>
        </w:rPr>
      </w:pPr>
    </w:p>
    <w:p w14:paraId="6B0FFA86" w14:textId="77777777" w:rsidR="00D93424" w:rsidRPr="00506DB5" w:rsidRDefault="00D93424" w:rsidP="00872690">
      <w:pPr>
        <w:keepNext/>
        <w:keepLines/>
        <w:tabs>
          <w:tab w:val="left" w:pos="5400"/>
        </w:tabs>
        <w:rPr>
          <w:rFonts w:ascii="Tahoma" w:hAnsi="Tahoma" w:cs="Tahoma"/>
        </w:rPr>
      </w:pPr>
    </w:p>
    <w:p w14:paraId="5F0ADAE4" w14:textId="77777777" w:rsidR="00D93424" w:rsidRPr="00506DB5" w:rsidRDefault="00D93424" w:rsidP="00872690">
      <w:pPr>
        <w:keepNext/>
        <w:keepLines/>
        <w:tabs>
          <w:tab w:val="left" w:pos="5400"/>
        </w:tabs>
        <w:rPr>
          <w:rFonts w:ascii="Tahoma" w:hAnsi="Tahoma" w:cs="Tahoma"/>
        </w:rPr>
      </w:pPr>
      <w:r w:rsidRPr="00506DB5">
        <w:rPr>
          <w:rFonts w:ascii="Tahoma" w:hAnsi="Tahoma" w:cs="Tahoma"/>
        </w:rPr>
        <w:t xml:space="preserve">Podpis odgovorne osebe </w:t>
      </w:r>
      <w:r w:rsidRPr="00506DB5">
        <w:rPr>
          <w:rFonts w:ascii="Tahoma" w:hAnsi="Tahoma" w:cs="Tahoma"/>
          <w:b/>
        </w:rPr>
        <w:t>ponudnika</w:t>
      </w:r>
      <w:r w:rsidRPr="00506DB5">
        <w:rPr>
          <w:rFonts w:ascii="Tahoma" w:hAnsi="Tahoma" w:cs="Tahoma"/>
        </w:rPr>
        <w:t xml:space="preserve">: </w:t>
      </w:r>
      <w:r w:rsidRPr="00506DB5">
        <w:rPr>
          <w:rFonts w:ascii="Tahoma" w:hAnsi="Tahoma" w:cs="Tahoma"/>
        </w:rPr>
        <w:tab/>
      </w:r>
      <w:r w:rsidRPr="00506DB5">
        <w:rPr>
          <w:rFonts w:ascii="Tahoma" w:hAnsi="Tahoma" w:cs="Tahoma"/>
        </w:rPr>
        <w:tab/>
        <w:t xml:space="preserve">Podpis odgovorne osebe </w:t>
      </w:r>
      <w:r w:rsidRPr="00506DB5">
        <w:rPr>
          <w:rFonts w:ascii="Tahoma" w:hAnsi="Tahoma" w:cs="Tahoma"/>
          <w:b/>
        </w:rPr>
        <w:t>podizvajalca</w:t>
      </w:r>
      <w:r w:rsidRPr="00506DB5">
        <w:rPr>
          <w:rFonts w:ascii="Tahoma" w:hAnsi="Tahoma" w:cs="Tahoma"/>
        </w:rPr>
        <w:t>:</w:t>
      </w:r>
    </w:p>
    <w:p w14:paraId="3E7C528A" w14:textId="77777777" w:rsidR="00D93424" w:rsidRPr="00506DB5" w:rsidRDefault="00D93424" w:rsidP="00872690">
      <w:pPr>
        <w:keepNext/>
        <w:keepLines/>
        <w:tabs>
          <w:tab w:val="left" w:pos="5400"/>
        </w:tabs>
        <w:rPr>
          <w:rFonts w:ascii="Tahoma" w:hAnsi="Tahoma" w:cs="Tahoma"/>
          <w:sz w:val="32"/>
        </w:rPr>
      </w:pPr>
    </w:p>
    <w:p w14:paraId="42775FAF" w14:textId="77777777" w:rsidR="00D93424" w:rsidRPr="00506DB5" w:rsidRDefault="00D93424" w:rsidP="00872690">
      <w:pPr>
        <w:keepNext/>
        <w:keepLines/>
        <w:rPr>
          <w:rFonts w:ascii="Tahoma" w:hAnsi="Tahoma" w:cs="Tahoma"/>
        </w:rPr>
      </w:pPr>
      <w:r w:rsidRPr="00506DB5">
        <w:rPr>
          <w:rFonts w:ascii="Tahoma" w:hAnsi="Tahoma" w:cs="Tahoma"/>
        </w:rPr>
        <w:t>_______________________________</w:t>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t>_______________________________</w:t>
      </w:r>
    </w:p>
    <w:p w14:paraId="789E9776" w14:textId="77777777" w:rsidR="00D93424" w:rsidRPr="00506DB5" w:rsidRDefault="00D93424" w:rsidP="00872690">
      <w:pPr>
        <w:keepNext/>
        <w:keepLines/>
        <w:tabs>
          <w:tab w:val="left" w:pos="284"/>
        </w:tabs>
        <w:jc w:val="both"/>
        <w:rPr>
          <w:rFonts w:ascii="Tahoma" w:hAnsi="Tahoma" w:cs="Tahoma"/>
          <w:b/>
          <w:sz w:val="12"/>
        </w:rPr>
      </w:pPr>
      <w:r w:rsidRPr="00506DB5">
        <w:rPr>
          <w:rFonts w:ascii="Tahoma" w:hAnsi="Tahoma" w:cs="Tahoma"/>
          <w:b/>
        </w:rPr>
        <w:tab/>
      </w:r>
      <w:r w:rsidRPr="00506DB5">
        <w:rPr>
          <w:rFonts w:ascii="Tahoma" w:hAnsi="Tahoma" w:cs="Tahoma"/>
          <w:b/>
        </w:rPr>
        <w:tab/>
        <w:t xml:space="preserve">   </w:t>
      </w:r>
    </w:p>
    <w:p w14:paraId="7725705E" w14:textId="77777777" w:rsidR="00D93424" w:rsidRPr="00506DB5" w:rsidRDefault="00D93424" w:rsidP="00872690">
      <w:pPr>
        <w:keepNext/>
        <w:keepLines/>
        <w:tabs>
          <w:tab w:val="left" w:pos="284"/>
        </w:tabs>
        <w:rPr>
          <w:rFonts w:ascii="Tahoma" w:hAnsi="Tahoma" w:cs="Tahoma"/>
          <w:b/>
        </w:rPr>
      </w:pPr>
      <w:r w:rsidRPr="00506DB5">
        <w:rPr>
          <w:rFonts w:ascii="Tahoma" w:hAnsi="Tahoma" w:cs="Tahoma"/>
        </w:rPr>
        <w:tab/>
      </w:r>
      <w:r w:rsidRPr="00506DB5">
        <w:rPr>
          <w:rFonts w:ascii="Tahoma" w:hAnsi="Tahoma" w:cs="Tahoma"/>
        </w:rPr>
        <w:tab/>
      </w:r>
      <w:r w:rsidRPr="00506DB5">
        <w:rPr>
          <w:rFonts w:ascii="Tahoma" w:hAnsi="Tahoma" w:cs="Tahoma"/>
        </w:rPr>
        <w:tab/>
        <w:t xml:space="preserve">Žig: </w:t>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r>
      <w:r w:rsidRPr="00506DB5">
        <w:rPr>
          <w:rFonts w:ascii="Tahoma" w:hAnsi="Tahoma" w:cs="Tahoma"/>
        </w:rPr>
        <w:tab/>
        <w:t xml:space="preserve"> Žig:</w:t>
      </w:r>
    </w:p>
    <w:p w14:paraId="7254B291" w14:textId="77777777" w:rsidR="00D93424" w:rsidRPr="00506DB5" w:rsidRDefault="00D93424" w:rsidP="00872690">
      <w:pPr>
        <w:keepNext/>
        <w:keepLines/>
        <w:rPr>
          <w:rFonts w:ascii="Tahoma" w:hAnsi="Tahoma" w:cs="Tahoma"/>
          <w:szCs w:val="18"/>
          <w:lang w:eastAsia="ar-SA"/>
        </w:rPr>
      </w:pPr>
    </w:p>
    <w:p w14:paraId="36535E96" w14:textId="77777777" w:rsidR="00D93424" w:rsidRPr="00506DB5" w:rsidRDefault="00D93424" w:rsidP="00872690">
      <w:pPr>
        <w:keepNext/>
        <w:keepLines/>
        <w:rPr>
          <w:rFonts w:ascii="Tahoma" w:hAnsi="Tahoma" w:cs="Tahoma"/>
          <w:sz w:val="18"/>
          <w:szCs w:val="18"/>
          <w:lang w:eastAsia="ar-SA"/>
        </w:rPr>
      </w:pPr>
    </w:p>
    <w:p w14:paraId="37606859" w14:textId="77777777" w:rsidR="00D93424" w:rsidRPr="00506DB5" w:rsidRDefault="00D93424" w:rsidP="00872690">
      <w:pPr>
        <w:keepNext/>
        <w:keepLines/>
        <w:ind w:left="851" w:hanging="851"/>
        <w:rPr>
          <w:rFonts w:ascii="Tahoma" w:hAnsi="Tahoma" w:cs="Tahoma"/>
          <w:i/>
          <w:sz w:val="16"/>
          <w:szCs w:val="18"/>
          <w:lang w:eastAsia="ar-SA"/>
        </w:rPr>
      </w:pPr>
      <w:r w:rsidRPr="00506DB5">
        <w:rPr>
          <w:rFonts w:ascii="Tahoma" w:hAnsi="Tahoma" w:cs="Tahoma"/>
          <w:b/>
          <w:i/>
          <w:sz w:val="16"/>
          <w:szCs w:val="18"/>
          <w:lang w:eastAsia="ar-SA"/>
        </w:rPr>
        <w:t xml:space="preserve">Opomba:  </w:t>
      </w:r>
      <w:r w:rsidRPr="00506DB5">
        <w:rPr>
          <w:rFonts w:ascii="Tahoma" w:hAnsi="Tahoma" w:cs="Tahoma"/>
          <w:i/>
          <w:sz w:val="16"/>
          <w:szCs w:val="18"/>
          <w:lang w:eastAsia="ar-SA"/>
        </w:rPr>
        <w:t xml:space="preserve">Obrazec velja tudi za primer, da se je gospodarski subjekt odločil oddati del javnega naročila v </w:t>
      </w:r>
      <w:proofErr w:type="spellStart"/>
      <w:r w:rsidRPr="00506DB5">
        <w:rPr>
          <w:rFonts w:ascii="Tahoma" w:hAnsi="Tahoma" w:cs="Tahoma"/>
          <w:i/>
          <w:sz w:val="16"/>
          <w:szCs w:val="18"/>
          <w:lang w:eastAsia="ar-SA"/>
        </w:rPr>
        <w:t>podizvajanje</w:t>
      </w:r>
      <w:proofErr w:type="spellEnd"/>
      <w:r w:rsidRPr="00506DB5">
        <w:rPr>
          <w:rFonts w:ascii="Tahoma" w:hAnsi="Tahoma" w:cs="Tahoma"/>
          <w:i/>
          <w:sz w:val="16"/>
          <w:szCs w:val="18"/>
          <w:lang w:eastAsia="ar-SA"/>
        </w:rPr>
        <w:t xml:space="preserve"> in za izvedbo  tega dela uporablja podizvajalčeve zmogljivosti, zato podizvajalcu ni potrebno izpolniti še priloge 6. </w:t>
      </w:r>
    </w:p>
    <w:p w14:paraId="088FFF98" w14:textId="77777777" w:rsidR="00D93424" w:rsidRPr="00506DB5" w:rsidRDefault="00D93424" w:rsidP="00872690">
      <w:pPr>
        <w:keepNext/>
        <w:keepLines/>
        <w:rPr>
          <w:rFonts w:ascii="Tahoma" w:hAnsi="Tahoma" w:cs="Tahoma"/>
          <w:noProof/>
          <w:sz w:val="18"/>
          <w:szCs w:val="18"/>
          <w:lang w:eastAsia="ar-SA"/>
        </w:rPr>
      </w:pPr>
    </w:p>
    <w:p w14:paraId="174D14DB" w14:textId="77777777" w:rsidR="00D93424" w:rsidRPr="00506DB5" w:rsidRDefault="00D93424" w:rsidP="00872690">
      <w:pPr>
        <w:keepNext/>
        <w:keepLines/>
        <w:tabs>
          <w:tab w:val="left" w:pos="851"/>
        </w:tabs>
        <w:rPr>
          <w:noProof/>
          <w:sz w:val="18"/>
        </w:rPr>
      </w:pPr>
      <w:r w:rsidRPr="00506DB5">
        <w:rPr>
          <w:rFonts w:ascii="Tahoma" w:hAnsi="Tahoma" w:cs="Tahoma"/>
          <w:b/>
          <w:i/>
          <w:noProof/>
          <w:sz w:val="16"/>
          <w:szCs w:val="18"/>
          <w:lang w:eastAsia="ar-SA"/>
        </w:rPr>
        <w:t>Navodilo</w:t>
      </w:r>
      <w:r w:rsidRPr="00506DB5">
        <w:rPr>
          <w:rFonts w:ascii="Tahoma" w:hAnsi="Tahoma" w:cs="Tahoma"/>
          <w:i/>
          <w:noProof/>
          <w:sz w:val="16"/>
          <w:szCs w:val="18"/>
          <w:lang w:eastAsia="ar-SA"/>
        </w:rPr>
        <w:t xml:space="preserve">: </w:t>
      </w:r>
      <w:r w:rsidRPr="00506DB5">
        <w:rPr>
          <w:rFonts w:ascii="Tahoma" w:hAnsi="Tahoma" w:cs="Tahoma"/>
          <w:i/>
          <w:noProof/>
          <w:sz w:val="16"/>
          <w:szCs w:val="18"/>
          <w:lang w:eastAsia="ar-SA"/>
        </w:rPr>
        <w:tab/>
        <w:t>Obrazec se po potrebi kopira!</w:t>
      </w:r>
      <w:r w:rsidRPr="00506DB5">
        <w:rPr>
          <w:noProof/>
          <w:sz w:val="18"/>
        </w:rPr>
        <w:t xml:space="preserve"> </w:t>
      </w:r>
    </w:p>
    <w:p w14:paraId="0325D69A" w14:textId="77777777" w:rsidR="00D93424" w:rsidRPr="00506DB5" w:rsidRDefault="00D93424" w:rsidP="00872690">
      <w:pPr>
        <w:keepNext/>
        <w:keepLines/>
        <w:tabs>
          <w:tab w:val="left" w:pos="851"/>
        </w:tabs>
        <w:rPr>
          <w:noProof/>
          <w:sz w:val="18"/>
        </w:rPr>
      </w:pPr>
      <w:r w:rsidRPr="00506DB5">
        <w:rPr>
          <w:rFonts w:ascii="Tahoma" w:hAnsi="Tahoma" w:cs="Tahoma"/>
          <w:i/>
          <w:noProof/>
          <w:sz w:val="16"/>
        </w:rPr>
        <w:tab/>
        <w:t xml:space="preserve">Ponudnik </w:t>
      </w:r>
      <w:r w:rsidRPr="00506DB5">
        <w:rPr>
          <w:rFonts w:ascii="Tahoma" w:hAnsi="Tahoma" w:cs="Tahoma"/>
          <w:i/>
          <w:noProof/>
          <w:sz w:val="16"/>
          <w:u w:val="single"/>
        </w:rPr>
        <w:t>obrazec</w:t>
      </w:r>
      <w:r w:rsidRPr="00506DB5">
        <w:rPr>
          <w:rFonts w:ascii="Tahoma" w:hAnsi="Tahoma" w:cs="Tahoma"/>
          <w:b/>
          <w:i/>
          <w:noProof/>
          <w:sz w:val="16"/>
        </w:rPr>
        <w:t xml:space="preserve"> </w:t>
      </w:r>
      <w:r w:rsidRPr="00506DB5">
        <w:rPr>
          <w:rFonts w:ascii="Tahoma" w:hAnsi="Tahoma" w:cs="Tahoma"/>
          <w:i/>
          <w:noProof/>
          <w:sz w:val="16"/>
        </w:rPr>
        <w:t>v okviru sistema e-JN</w:t>
      </w:r>
      <w:r w:rsidRPr="00506DB5">
        <w:rPr>
          <w:rFonts w:ascii="Tahoma" w:hAnsi="Tahoma" w:cs="Tahoma"/>
          <w:b/>
          <w:i/>
          <w:noProof/>
          <w:sz w:val="16"/>
        </w:rPr>
        <w:t xml:space="preserve"> </w:t>
      </w:r>
      <w:r w:rsidRPr="00506DB5">
        <w:rPr>
          <w:rFonts w:ascii="Tahoma" w:hAnsi="Tahoma" w:cs="Tahoma"/>
          <w:b/>
          <w:i/>
          <w:noProof/>
          <w:sz w:val="16"/>
          <w:u w:val="single"/>
        </w:rPr>
        <w:t>naloži ločeno v Razdelek »DOKUMENTI«, del »Ostale priloge«!!!</w:t>
      </w:r>
    </w:p>
    <w:p w14:paraId="0CD956F6" w14:textId="77777777" w:rsidR="0037044D" w:rsidRPr="00506DB5" w:rsidRDefault="0037044D" w:rsidP="00872690">
      <w:pPr>
        <w:keepNext/>
        <w:keepLines/>
        <w:rPr>
          <w:noProof/>
        </w:rPr>
      </w:pPr>
      <w:r w:rsidRPr="00506DB5">
        <w:rPr>
          <w:noProof/>
        </w:rPr>
        <w:br w:type="page"/>
      </w:r>
    </w:p>
    <w:tbl>
      <w:tblPr>
        <w:tblW w:w="9634" w:type="dxa"/>
        <w:tblLayout w:type="fixed"/>
        <w:tblCellMar>
          <w:left w:w="70" w:type="dxa"/>
          <w:right w:w="70" w:type="dxa"/>
        </w:tblCellMar>
        <w:tblLook w:val="0000" w:firstRow="0" w:lastRow="0" w:firstColumn="0" w:lastColumn="0" w:noHBand="0" w:noVBand="0"/>
      </w:tblPr>
      <w:tblGrid>
        <w:gridCol w:w="599"/>
        <w:gridCol w:w="6716"/>
        <w:gridCol w:w="2319"/>
      </w:tblGrid>
      <w:tr w:rsidR="0037044D" w:rsidRPr="00506DB5" w14:paraId="6E871FC5" w14:textId="77777777" w:rsidTr="00BC29E8">
        <w:tc>
          <w:tcPr>
            <w:tcW w:w="599" w:type="dxa"/>
            <w:tcBorders>
              <w:top w:val="single" w:sz="4" w:space="0" w:color="000000"/>
              <w:left w:val="single" w:sz="4" w:space="0" w:color="000000"/>
              <w:bottom w:val="single" w:sz="4" w:space="0" w:color="000000"/>
            </w:tcBorders>
          </w:tcPr>
          <w:p w14:paraId="08E9D870" w14:textId="77777777" w:rsidR="0037044D" w:rsidRPr="00506DB5" w:rsidRDefault="0037044D" w:rsidP="00872690">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0E20F597" w14:textId="77777777" w:rsidR="0037044D" w:rsidRPr="00506DB5" w:rsidRDefault="0037044D" w:rsidP="00872690">
            <w:pPr>
              <w:keepNext/>
              <w:keepLines/>
              <w:snapToGrid w:val="0"/>
              <w:rPr>
                <w:rFonts w:ascii="Tahoma" w:hAnsi="Tahoma" w:cs="Tahoma"/>
                <w:noProof/>
              </w:rPr>
            </w:pPr>
            <w:r w:rsidRPr="00506DB5">
              <w:rPr>
                <w:rFonts w:ascii="Tahoma" w:hAnsi="Tahoma" w:cs="Tahoma"/>
                <w:noProof/>
              </w:rPr>
              <w:t>POOBLASTILO PONUDNIKA</w:t>
            </w:r>
          </w:p>
        </w:tc>
        <w:tc>
          <w:tcPr>
            <w:tcW w:w="2319" w:type="dxa"/>
            <w:tcBorders>
              <w:top w:val="single" w:sz="4" w:space="0" w:color="000000"/>
              <w:left w:val="single" w:sz="4" w:space="0" w:color="808080"/>
              <w:bottom w:val="single" w:sz="4" w:space="0" w:color="000000"/>
              <w:right w:val="single" w:sz="4" w:space="0" w:color="000000"/>
            </w:tcBorders>
          </w:tcPr>
          <w:p w14:paraId="217A5E7A" w14:textId="77777777" w:rsidR="0037044D" w:rsidRPr="00506DB5" w:rsidRDefault="0037044D" w:rsidP="00872690">
            <w:pPr>
              <w:keepNext/>
              <w:keepLines/>
              <w:rPr>
                <w:rFonts w:ascii="Tahoma" w:hAnsi="Tahoma" w:cs="Tahoma"/>
                <w:noProof/>
              </w:rPr>
            </w:pPr>
            <w:r w:rsidRPr="00506DB5">
              <w:rPr>
                <w:rFonts w:ascii="Tahoma" w:hAnsi="Tahoma" w:cs="Tahoma"/>
                <w:b/>
                <w:noProof/>
              </w:rPr>
              <w:t>Obrazec 1 k prilogi 5</w:t>
            </w:r>
          </w:p>
        </w:tc>
      </w:tr>
    </w:tbl>
    <w:p w14:paraId="50DAC446" w14:textId="77777777" w:rsidR="0037044D" w:rsidRPr="00506DB5" w:rsidRDefault="0037044D" w:rsidP="00872690">
      <w:pPr>
        <w:keepNext/>
        <w:keepLines/>
        <w:ind w:right="-143"/>
        <w:jc w:val="both"/>
        <w:rPr>
          <w:rFonts w:ascii="Tahoma" w:hAnsi="Tahoma" w:cs="Tahoma"/>
          <w:noProof/>
        </w:rPr>
      </w:pPr>
    </w:p>
    <w:p w14:paraId="73A88712" w14:textId="77777777" w:rsidR="0037044D" w:rsidRPr="00506DB5" w:rsidRDefault="0037044D" w:rsidP="00872690">
      <w:pPr>
        <w:keepNext/>
        <w:keepLines/>
        <w:rPr>
          <w:rFonts w:ascii="Tahoma" w:hAnsi="Tahoma" w:cs="Tahoma"/>
          <w:noProof/>
        </w:rPr>
      </w:pPr>
      <w:r w:rsidRPr="00506DB5">
        <w:rPr>
          <w:rFonts w:ascii="Tahoma" w:hAnsi="Tahoma" w:cs="Tahoma"/>
          <w:noProof/>
        </w:rPr>
        <w:t>Ponudnik: _____________________________________________________________________________</w:t>
      </w:r>
    </w:p>
    <w:p w14:paraId="2352AEFC" w14:textId="77777777" w:rsidR="0037044D" w:rsidRPr="00506DB5" w:rsidRDefault="0037044D" w:rsidP="00872690">
      <w:pPr>
        <w:keepNext/>
        <w:keepLines/>
        <w:rPr>
          <w:rFonts w:ascii="Tahoma" w:hAnsi="Tahoma" w:cs="Tahoma"/>
          <w:noProof/>
        </w:rPr>
      </w:pPr>
    </w:p>
    <w:p w14:paraId="360FAD53" w14:textId="5C0828FB" w:rsidR="0037044D" w:rsidRPr="00506DB5" w:rsidRDefault="0037044D" w:rsidP="00872690">
      <w:pPr>
        <w:keepNext/>
        <w:keepLines/>
        <w:ind w:right="-285"/>
        <w:jc w:val="both"/>
        <w:rPr>
          <w:rFonts w:ascii="Tahoma" w:hAnsi="Tahoma" w:cs="Tahoma"/>
          <w:b/>
          <w:noProof/>
        </w:rPr>
      </w:pPr>
      <w:r w:rsidRPr="00506DB5">
        <w:rPr>
          <w:rFonts w:ascii="Tahoma" w:hAnsi="Tahoma" w:cs="Tahoma"/>
          <w:noProof/>
        </w:rPr>
        <w:t>za izvedbo javnega naročila</w:t>
      </w:r>
      <w:r w:rsidRPr="00506DB5">
        <w:rPr>
          <w:rFonts w:ascii="Tahoma" w:hAnsi="Tahoma" w:cs="Tahoma"/>
          <w:b/>
          <w:noProof/>
        </w:rPr>
        <w:t xml:space="preserve"> </w:t>
      </w:r>
      <w:r w:rsidRPr="00506DB5">
        <w:rPr>
          <w:rFonts w:ascii="Tahoma" w:hAnsi="Tahoma" w:cs="Tahoma"/>
          <w:noProof/>
        </w:rPr>
        <w:t>št.</w:t>
      </w:r>
      <w:r w:rsidRPr="00506DB5">
        <w:rPr>
          <w:rFonts w:ascii="Tahoma" w:hAnsi="Tahoma" w:cs="Tahoma"/>
          <w:b/>
          <w:noProof/>
          <w:sz w:val="24"/>
        </w:rPr>
        <w:t xml:space="preserve"> </w:t>
      </w:r>
      <w:r w:rsidR="00C0011A" w:rsidRPr="00506DB5">
        <w:rPr>
          <w:rFonts w:ascii="Tahoma" w:hAnsi="Tahoma" w:cs="Tahoma"/>
          <w:b/>
          <w:noProof/>
        </w:rPr>
        <w:t>ENLJ-SAL-268/25</w:t>
      </w:r>
      <w:r w:rsidR="00693AA1" w:rsidRPr="00506DB5">
        <w:rPr>
          <w:rFonts w:ascii="Tahoma" w:hAnsi="Tahoma" w:cs="Tahoma"/>
          <w:b/>
          <w:noProof/>
          <w:sz w:val="18"/>
        </w:rPr>
        <w:t xml:space="preserve"> </w:t>
      </w:r>
      <w:r w:rsidR="00C0011A" w:rsidRPr="00506DB5">
        <w:rPr>
          <w:rFonts w:ascii="Tahoma" w:hAnsi="Tahoma" w:cs="Tahoma"/>
          <w:b/>
          <w:noProof/>
        </w:rPr>
        <w:t>Prevzem gradbenega kompozita in odpadnega pepela</w:t>
      </w:r>
      <w:r w:rsidRPr="00506DB5">
        <w:rPr>
          <w:rFonts w:ascii="Tahoma" w:hAnsi="Tahoma" w:cs="Tahoma"/>
          <w:b/>
          <w:noProof/>
        </w:rPr>
        <w:t xml:space="preserve">  </w:t>
      </w:r>
      <w:r w:rsidRPr="00506DB5">
        <w:rPr>
          <w:rFonts w:ascii="Tahoma" w:hAnsi="Tahoma" w:cs="Tahoma"/>
          <w:noProof/>
        </w:rPr>
        <w:t>ter v skladu s 94. členom ZJN-3</w:t>
      </w:r>
    </w:p>
    <w:p w14:paraId="12791056" w14:textId="77777777" w:rsidR="0037044D" w:rsidRPr="00506DB5" w:rsidRDefault="0037044D" w:rsidP="00872690">
      <w:pPr>
        <w:keepNext/>
        <w:keepLines/>
        <w:rPr>
          <w:rFonts w:ascii="Tahoma" w:hAnsi="Tahoma" w:cs="Tahoma"/>
          <w:noProof/>
        </w:rPr>
      </w:pPr>
    </w:p>
    <w:p w14:paraId="49747C26" w14:textId="77777777" w:rsidR="0037044D" w:rsidRPr="00506DB5" w:rsidRDefault="0037044D" w:rsidP="00872690">
      <w:pPr>
        <w:keepNext/>
        <w:keepLines/>
        <w:jc w:val="center"/>
        <w:rPr>
          <w:rFonts w:ascii="Tahoma" w:hAnsi="Tahoma" w:cs="Tahoma"/>
          <w:b/>
          <w:noProof/>
        </w:rPr>
      </w:pPr>
      <w:r w:rsidRPr="00506DB5">
        <w:rPr>
          <w:rFonts w:ascii="Tahoma" w:hAnsi="Tahoma" w:cs="Tahoma"/>
          <w:b/>
          <w:noProof/>
        </w:rPr>
        <w:t>POOBLAŠČAMO</w:t>
      </w:r>
    </w:p>
    <w:p w14:paraId="14CB8D88" w14:textId="77777777" w:rsidR="0037044D" w:rsidRPr="00506DB5" w:rsidRDefault="0037044D" w:rsidP="00872690">
      <w:pPr>
        <w:keepNext/>
        <w:keepLines/>
        <w:jc w:val="both"/>
        <w:rPr>
          <w:rFonts w:ascii="Tahoma" w:hAnsi="Tahoma" w:cs="Tahoma"/>
          <w:noProof/>
          <w:sz w:val="12"/>
        </w:rPr>
      </w:pPr>
    </w:p>
    <w:p w14:paraId="60015812" w14:textId="105B2571" w:rsidR="0037044D" w:rsidRPr="00506DB5" w:rsidRDefault="0037044D" w:rsidP="00872690">
      <w:pPr>
        <w:keepNext/>
        <w:keepLines/>
        <w:jc w:val="both"/>
        <w:rPr>
          <w:rFonts w:ascii="Tahoma" w:hAnsi="Tahoma" w:cs="Tahoma"/>
          <w:noProof/>
        </w:rPr>
      </w:pPr>
      <w:r w:rsidRPr="00506DB5">
        <w:rPr>
          <w:rFonts w:ascii="Tahoma" w:hAnsi="Tahoma" w:cs="Tahoma"/>
          <w:noProof/>
        </w:rPr>
        <w:t xml:space="preserve">naročnika </w:t>
      </w:r>
      <w:r w:rsidR="005B4496" w:rsidRPr="00506DB5">
        <w:rPr>
          <w:rFonts w:ascii="Tahoma" w:hAnsi="Tahoma" w:cs="Tahoma"/>
          <w:noProof/>
        </w:rPr>
        <w:t>JAVNO PODJETJE ENERGETIKA LJUBLJANA d.o.o., Verovškova ulica 62, 1000 Ljubljana</w:t>
      </w:r>
      <w:r w:rsidRPr="00506DB5">
        <w:rPr>
          <w:rFonts w:ascii="Tahoma" w:hAnsi="Tahoma" w:cs="Tahoma"/>
          <w:noProof/>
        </w:rPr>
        <w:t xml:space="preserve">, da na podlagi potrjenega računa oziroma situacije neposredno plačuje naše obveznosti do naslednjih podizvajalcev: </w:t>
      </w:r>
    </w:p>
    <w:p w14:paraId="2E9C9730" w14:textId="77777777" w:rsidR="0037044D" w:rsidRPr="00506DB5" w:rsidRDefault="0037044D" w:rsidP="00872690">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506DB5" w14:paraId="6A6D3C63" w14:textId="77777777" w:rsidTr="0037044D">
        <w:trPr>
          <w:trHeight w:val="375"/>
        </w:trPr>
        <w:tc>
          <w:tcPr>
            <w:tcW w:w="392" w:type="dxa"/>
            <w:shd w:val="clear" w:color="auto" w:fill="auto"/>
            <w:vAlign w:val="center"/>
          </w:tcPr>
          <w:p w14:paraId="4860CE73" w14:textId="77777777" w:rsidR="0037044D" w:rsidRPr="00506DB5" w:rsidRDefault="0037044D" w:rsidP="00872690">
            <w:pPr>
              <w:keepNext/>
              <w:keepLines/>
              <w:ind w:right="-108"/>
              <w:rPr>
                <w:rFonts w:ascii="Tahoma" w:hAnsi="Tahoma" w:cs="Tahoma"/>
                <w:noProof/>
              </w:rPr>
            </w:pPr>
            <w:r w:rsidRPr="00506DB5">
              <w:rPr>
                <w:rFonts w:ascii="Tahoma" w:hAnsi="Tahoma" w:cs="Tahoma"/>
                <w:noProof/>
                <w:sz w:val="18"/>
              </w:rPr>
              <w:t>Št.</w:t>
            </w:r>
            <w:r w:rsidRPr="00506DB5">
              <w:rPr>
                <w:rFonts w:ascii="Tahoma" w:hAnsi="Tahoma" w:cs="Tahoma"/>
                <w:noProof/>
              </w:rPr>
              <w:t xml:space="preserve"> </w:t>
            </w:r>
          </w:p>
        </w:tc>
        <w:tc>
          <w:tcPr>
            <w:tcW w:w="9214" w:type="dxa"/>
            <w:shd w:val="clear" w:color="auto" w:fill="auto"/>
            <w:vAlign w:val="center"/>
          </w:tcPr>
          <w:p w14:paraId="44DCEC97" w14:textId="77777777" w:rsidR="0037044D" w:rsidRPr="00506DB5" w:rsidRDefault="0037044D" w:rsidP="00872690">
            <w:pPr>
              <w:keepNext/>
              <w:keepLines/>
              <w:jc w:val="center"/>
              <w:rPr>
                <w:rFonts w:ascii="Tahoma" w:hAnsi="Tahoma" w:cs="Tahoma"/>
                <w:noProof/>
              </w:rPr>
            </w:pPr>
            <w:r w:rsidRPr="00506DB5">
              <w:rPr>
                <w:rFonts w:ascii="Tahoma" w:hAnsi="Tahoma" w:cs="Tahoma"/>
                <w:noProof/>
                <w:sz w:val="18"/>
              </w:rPr>
              <w:t>NAZIV PODIZVAJALCA</w:t>
            </w:r>
          </w:p>
        </w:tc>
      </w:tr>
      <w:tr w:rsidR="0037044D" w:rsidRPr="00506DB5" w14:paraId="730EC588" w14:textId="77777777" w:rsidTr="0037044D">
        <w:tc>
          <w:tcPr>
            <w:tcW w:w="392" w:type="dxa"/>
            <w:shd w:val="clear" w:color="auto" w:fill="auto"/>
            <w:vAlign w:val="center"/>
          </w:tcPr>
          <w:p w14:paraId="7BB29281" w14:textId="77777777" w:rsidR="0037044D" w:rsidRPr="00506DB5" w:rsidRDefault="0037044D" w:rsidP="00872690">
            <w:pPr>
              <w:keepNext/>
              <w:keepLines/>
              <w:jc w:val="center"/>
              <w:rPr>
                <w:rFonts w:ascii="Tahoma" w:hAnsi="Tahoma" w:cs="Tahoma"/>
                <w:noProof/>
                <w:sz w:val="16"/>
              </w:rPr>
            </w:pPr>
          </w:p>
          <w:p w14:paraId="0CAB5853" w14:textId="77777777" w:rsidR="0037044D" w:rsidRPr="00506DB5" w:rsidRDefault="0037044D" w:rsidP="00872690">
            <w:pPr>
              <w:keepNext/>
              <w:keepLines/>
              <w:jc w:val="center"/>
              <w:rPr>
                <w:rFonts w:ascii="Tahoma" w:hAnsi="Tahoma" w:cs="Tahoma"/>
                <w:noProof/>
                <w:sz w:val="16"/>
              </w:rPr>
            </w:pPr>
            <w:r w:rsidRPr="00506DB5">
              <w:rPr>
                <w:rFonts w:ascii="Tahoma" w:hAnsi="Tahoma" w:cs="Tahoma"/>
                <w:noProof/>
                <w:sz w:val="16"/>
              </w:rPr>
              <w:t>1.</w:t>
            </w:r>
          </w:p>
          <w:p w14:paraId="24682C90" w14:textId="77777777" w:rsidR="0037044D" w:rsidRPr="00506DB5" w:rsidRDefault="0037044D" w:rsidP="00872690">
            <w:pPr>
              <w:keepNext/>
              <w:keepLines/>
              <w:jc w:val="center"/>
              <w:rPr>
                <w:rFonts w:ascii="Tahoma" w:hAnsi="Tahoma" w:cs="Tahoma"/>
                <w:noProof/>
                <w:sz w:val="16"/>
              </w:rPr>
            </w:pPr>
          </w:p>
        </w:tc>
        <w:tc>
          <w:tcPr>
            <w:tcW w:w="9214" w:type="dxa"/>
            <w:shd w:val="clear" w:color="auto" w:fill="auto"/>
            <w:vAlign w:val="center"/>
          </w:tcPr>
          <w:p w14:paraId="4B8263EF" w14:textId="77777777" w:rsidR="0037044D" w:rsidRPr="00506DB5" w:rsidRDefault="0037044D" w:rsidP="00872690">
            <w:pPr>
              <w:keepNext/>
              <w:keepLines/>
              <w:rPr>
                <w:rFonts w:ascii="Tahoma" w:hAnsi="Tahoma" w:cs="Tahoma"/>
                <w:noProof/>
              </w:rPr>
            </w:pPr>
          </w:p>
          <w:p w14:paraId="64409692" w14:textId="77777777" w:rsidR="0037044D" w:rsidRPr="00506DB5" w:rsidRDefault="0037044D" w:rsidP="00872690">
            <w:pPr>
              <w:keepNext/>
              <w:keepLines/>
              <w:rPr>
                <w:rFonts w:ascii="Tahoma" w:hAnsi="Tahoma" w:cs="Tahoma"/>
                <w:noProof/>
              </w:rPr>
            </w:pPr>
          </w:p>
          <w:p w14:paraId="1CDD5B93" w14:textId="77777777" w:rsidR="0037044D" w:rsidRPr="00506DB5" w:rsidRDefault="0037044D" w:rsidP="00872690">
            <w:pPr>
              <w:keepNext/>
              <w:keepLines/>
              <w:rPr>
                <w:rFonts w:ascii="Tahoma" w:hAnsi="Tahoma" w:cs="Tahoma"/>
                <w:noProof/>
              </w:rPr>
            </w:pPr>
          </w:p>
        </w:tc>
      </w:tr>
      <w:tr w:rsidR="0037044D" w:rsidRPr="00506DB5" w14:paraId="5265FE52" w14:textId="77777777" w:rsidTr="0037044D">
        <w:tc>
          <w:tcPr>
            <w:tcW w:w="392" w:type="dxa"/>
            <w:shd w:val="clear" w:color="auto" w:fill="auto"/>
            <w:vAlign w:val="center"/>
          </w:tcPr>
          <w:p w14:paraId="18BCD5EA" w14:textId="77777777" w:rsidR="0037044D" w:rsidRPr="00506DB5" w:rsidRDefault="0037044D" w:rsidP="00872690">
            <w:pPr>
              <w:keepNext/>
              <w:keepLines/>
              <w:jc w:val="center"/>
              <w:rPr>
                <w:rFonts w:ascii="Tahoma" w:hAnsi="Tahoma" w:cs="Tahoma"/>
                <w:noProof/>
                <w:sz w:val="16"/>
              </w:rPr>
            </w:pPr>
          </w:p>
          <w:p w14:paraId="1F672DE1" w14:textId="77777777" w:rsidR="0037044D" w:rsidRPr="00506DB5" w:rsidRDefault="0037044D" w:rsidP="00872690">
            <w:pPr>
              <w:keepNext/>
              <w:keepLines/>
              <w:jc w:val="center"/>
              <w:rPr>
                <w:rFonts w:ascii="Tahoma" w:hAnsi="Tahoma" w:cs="Tahoma"/>
                <w:noProof/>
                <w:sz w:val="16"/>
              </w:rPr>
            </w:pPr>
            <w:r w:rsidRPr="00506DB5">
              <w:rPr>
                <w:rFonts w:ascii="Tahoma" w:hAnsi="Tahoma" w:cs="Tahoma"/>
                <w:noProof/>
                <w:sz w:val="16"/>
              </w:rPr>
              <w:t>2.</w:t>
            </w:r>
          </w:p>
          <w:p w14:paraId="5457C93C" w14:textId="77777777" w:rsidR="0037044D" w:rsidRPr="00506DB5" w:rsidRDefault="0037044D" w:rsidP="00872690">
            <w:pPr>
              <w:keepNext/>
              <w:keepLines/>
              <w:jc w:val="center"/>
              <w:rPr>
                <w:rFonts w:ascii="Tahoma" w:hAnsi="Tahoma" w:cs="Tahoma"/>
                <w:noProof/>
                <w:sz w:val="16"/>
              </w:rPr>
            </w:pPr>
          </w:p>
        </w:tc>
        <w:tc>
          <w:tcPr>
            <w:tcW w:w="9214" w:type="dxa"/>
            <w:shd w:val="clear" w:color="auto" w:fill="auto"/>
            <w:vAlign w:val="center"/>
          </w:tcPr>
          <w:p w14:paraId="46CFDAFD" w14:textId="77777777" w:rsidR="0037044D" w:rsidRPr="00506DB5" w:rsidRDefault="0037044D" w:rsidP="00872690">
            <w:pPr>
              <w:keepNext/>
              <w:keepLines/>
              <w:rPr>
                <w:rFonts w:ascii="Tahoma" w:hAnsi="Tahoma" w:cs="Tahoma"/>
                <w:noProof/>
              </w:rPr>
            </w:pPr>
          </w:p>
          <w:p w14:paraId="2F10EDBC" w14:textId="77777777" w:rsidR="0037044D" w:rsidRPr="00506DB5" w:rsidRDefault="0037044D" w:rsidP="00872690">
            <w:pPr>
              <w:keepNext/>
              <w:keepLines/>
              <w:rPr>
                <w:rFonts w:ascii="Tahoma" w:hAnsi="Tahoma" w:cs="Tahoma"/>
                <w:noProof/>
              </w:rPr>
            </w:pPr>
          </w:p>
          <w:p w14:paraId="377D0643" w14:textId="77777777" w:rsidR="0037044D" w:rsidRPr="00506DB5" w:rsidRDefault="0037044D" w:rsidP="00872690">
            <w:pPr>
              <w:keepNext/>
              <w:keepLines/>
              <w:rPr>
                <w:rFonts w:ascii="Tahoma" w:hAnsi="Tahoma" w:cs="Tahoma"/>
                <w:noProof/>
              </w:rPr>
            </w:pPr>
          </w:p>
        </w:tc>
      </w:tr>
      <w:tr w:rsidR="0037044D" w:rsidRPr="00506DB5" w14:paraId="5DB1DC8E" w14:textId="77777777" w:rsidTr="0037044D">
        <w:tc>
          <w:tcPr>
            <w:tcW w:w="392" w:type="dxa"/>
            <w:shd w:val="clear" w:color="auto" w:fill="auto"/>
            <w:vAlign w:val="center"/>
          </w:tcPr>
          <w:p w14:paraId="2DDA82A8" w14:textId="77777777" w:rsidR="0037044D" w:rsidRPr="00506DB5" w:rsidRDefault="0037044D" w:rsidP="00872690">
            <w:pPr>
              <w:keepNext/>
              <w:keepLines/>
              <w:jc w:val="center"/>
              <w:rPr>
                <w:rFonts w:ascii="Tahoma" w:hAnsi="Tahoma" w:cs="Tahoma"/>
                <w:noProof/>
                <w:sz w:val="16"/>
              </w:rPr>
            </w:pPr>
          </w:p>
          <w:p w14:paraId="32D32BF7" w14:textId="77777777" w:rsidR="0037044D" w:rsidRPr="00506DB5" w:rsidRDefault="0037044D" w:rsidP="00872690">
            <w:pPr>
              <w:keepNext/>
              <w:keepLines/>
              <w:jc w:val="center"/>
              <w:rPr>
                <w:rFonts w:ascii="Tahoma" w:hAnsi="Tahoma" w:cs="Tahoma"/>
                <w:noProof/>
                <w:sz w:val="16"/>
              </w:rPr>
            </w:pPr>
            <w:r w:rsidRPr="00506DB5">
              <w:rPr>
                <w:rFonts w:ascii="Tahoma" w:hAnsi="Tahoma" w:cs="Tahoma"/>
                <w:noProof/>
                <w:sz w:val="16"/>
              </w:rPr>
              <w:t>3.</w:t>
            </w:r>
          </w:p>
          <w:p w14:paraId="6A4A80C3" w14:textId="77777777" w:rsidR="0037044D" w:rsidRPr="00506DB5" w:rsidRDefault="0037044D" w:rsidP="00872690">
            <w:pPr>
              <w:keepNext/>
              <w:keepLines/>
              <w:jc w:val="center"/>
              <w:rPr>
                <w:rFonts w:ascii="Tahoma" w:hAnsi="Tahoma" w:cs="Tahoma"/>
                <w:noProof/>
                <w:sz w:val="16"/>
              </w:rPr>
            </w:pPr>
          </w:p>
        </w:tc>
        <w:tc>
          <w:tcPr>
            <w:tcW w:w="9214" w:type="dxa"/>
            <w:shd w:val="clear" w:color="auto" w:fill="auto"/>
            <w:vAlign w:val="center"/>
          </w:tcPr>
          <w:p w14:paraId="473AB778" w14:textId="77777777" w:rsidR="0037044D" w:rsidRPr="00506DB5" w:rsidRDefault="0037044D" w:rsidP="00872690">
            <w:pPr>
              <w:keepNext/>
              <w:keepLines/>
              <w:rPr>
                <w:rFonts w:ascii="Tahoma" w:hAnsi="Tahoma" w:cs="Tahoma"/>
                <w:noProof/>
              </w:rPr>
            </w:pPr>
          </w:p>
          <w:p w14:paraId="329D4F63" w14:textId="77777777" w:rsidR="0037044D" w:rsidRPr="00506DB5" w:rsidRDefault="0037044D" w:rsidP="00872690">
            <w:pPr>
              <w:keepNext/>
              <w:keepLines/>
              <w:rPr>
                <w:rFonts w:ascii="Tahoma" w:hAnsi="Tahoma" w:cs="Tahoma"/>
                <w:noProof/>
              </w:rPr>
            </w:pPr>
          </w:p>
          <w:p w14:paraId="57FB45CE" w14:textId="77777777" w:rsidR="0037044D" w:rsidRPr="00506DB5" w:rsidRDefault="0037044D" w:rsidP="00872690">
            <w:pPr>
              <w:keepNext/>
              <w:keepLines/>
              <w:rPr>
                <w:rFonts w:ascii="Tahoma" w:hAnsi="Tahoma" w:cs="Tahoma"/>
                <w:noProof/>
              </w:rPr>
            </w:pPr>
          </w:p>
        </w:tc>
      </w:tr>
      <w:tr w:rsidR="0037044D" w:rsidRPr="00506DB5" w14:paraId="55B61409" w14:textId="77777777" w:rsidTr="0037044D">
        <w:tc>
          <w:tcPr>
            <w:tcW w:w="392" w:type="dxa"/>
            <w:shd w:val="clear" w:color="auto" w:fill="auto"/>
            <w:vAlign w:val="center"/>
          </w:tcPr>
          <w:p w14:paraId="0B6722EF" w14:textId="77777777" w:rsidR="0037044D" w:rsidRPr="00506DB5" w:rsidRDefault="0037044D" w:rsidP="00872690">
            <w:pPr>
              <w:keepNext/>
              <w:keepLines/>
              <w:jc w:val="center"/>
              <w:rPr>
                <w:rFonts w:ascii="Tahoma" w:hAnsi="Tahoma" w:cs="Tahoma"/>
                <w:noProof/>
                <w:sz w:val="16"/>
              </w:rPr>
            </w:pPr>
          </w:p>
          <w:p w14:paraId="0EB3DB28" w14:textId="77777777" w:rsidR="0037044D" w:rsidRPr="00506DB5" w:rsidRDefault="0037044D" w:rsidP="00872690">
            <w:pPr>
              <w:keepNext/>
              <w:keepLines/>
              <w:jc w:val="center"/>
              <w:rPr>
                <w:rFonts w:ascii="Tahoma" w:hAnsi="Tahoma" w:cs="Tahoma"/>
                <w:noProof/>
                <w:sz w:val="16"/>
              </w:rPr>
            </w:pPr>
            <w:r w:rsidRPr="00506DB5">
              <w:rPr>
                <w:rFonts w:ascii="Tahoma" w:hAnsi="Tahoma" w:cs="Tahoma"/>
                <w:noProof/>
                <w:sz w:val="16"/>
              </w:rPr>
              <w:t>4.</w:t>
            </w:r>
          </w:p>
          <w:p w14:paraId="24EB4714" w14:textId="77777777" w:rsidR="0037044D" w:rsidRPr="00506DB5" w:rsidRDefault="0037044D" w:rsidP="00872690">
            <w:pPr>
              <w:keepNext/>
              <w:keepLines/>
              <w:jc w:val="center"/>
              <w:rPr>
                <w:rFonts w:ascii="Tahoma" w:hAnsi="Tahoma" w:cs="Tahoma"/>
                <w:noProof/>
                <w:sz w:val="16"/>
              </w:rPr>
            </w:pPr>
          </w:p>
        </w:tc>
        <w:tc>
          <w:tcPr>
            <w:tcW w:w="9214" w:type="dxa"/>
            <w:shd w:val="clear" w:color="auto" w:fill="auto"/>
            <w:vAlign w:val="center"/>
          </w:tcPr>
          <w:p w14:paraId="711290EC" w14:textId="77777777" w:rsidR="0037044D" w:rsidRPr="00506DB5" w:rsidRDefault="0037044D" w:rsidP="00872690">
            <w:pPr>
              <w:keepNext/>
              <w:keepLines/>
              <w:rPr>
                <w:rFonts w:ascii="Tahoma" w:hAnsi="Tahoma" w:cs="Tahoma"/>
                <w:noProof/>
              </w:rPr>
            </w:pPr>
          </w:p>
          <w:p w14:paraId="704E9296" w14:textId="77777777" w:rsidR="0037044D" w:rsidRPr="00506DB5" w:rsidRDefault="0037044D" w:rsidP="00872690">
            <w:pPr>
              <w:keepNext/>
              <w:keepLines/>
              <w:rPr>
                <w:rFonts w:ascii="Tahoma" w:hAnsi="Tahoma" w:cs="Tahoma"/>
                <w:noProof/>
              </w:rPr>
            </w:pPr>
          </w:p>
          <w:p w14:paraId="115A7137" w14:textId="77777777" w:rsidR="0037044D" w:rsidRPr="00506DB5" w:rsidRDefault="0037044D" w:rsidP="00872690">
            <w:pPr>
              <w:keepNext/>
              <w:keepLines/>
              <w:rPr>
                <w:rFonts w:ascii="Tahoma" w:hAnsi="Tahoma" w:cs="Tahoma"/>
                <w:noProof/>
              </w:rPr>
            </w:pPr>
          </w:p>
        </w:tc>
      </w:tr>
      <w:tr w:rsidR="0037044D" w:rsidRPr="00506DB5" w14:paraId="1DCFD649" w14:textId="77777777" w:rsidTr="0037044D">
        <w:trPr>
          <w:trHeight w:val="495"/>
        </w:trPr>
        <w:tc>
          <w:tcPr>
            <w:tcW w:w="392" w:type="dxa"/>
            <w:shd w:val="clear" w:color="auto" w:fill="auto"/>
            <w:vAlign w:val="center"/>
          </w:tcPr>
          <w:p w14:paraId="452B7AEE" w14:textId="77777777" w:rsidR="0037044D" w:rsidRPr="00506DB5" w:rsidRDefault="0037044D" w:rsidP="00872690">
            <w:pPr>
              <w:keepNext/>
              <w:keepLines/>
              <w:jc w:val="center"/>
              <w:rPr>
                <w:rFonts w:ascii="Tahoma" w:hAnsi="Tahoma" w:cs="Tahoma"/>
                <w:noProof/>
                <w:sz w:val="16"/>
              </w:rPr>
            </w:pPr>
            <w:r w:rsidRPr="00506DB5">
              <w:rPr>
                <w:rFonts w:ascii="Tahoma" w:hAnsi="Tahoma" w:cs="Tahoma"/>
                <w:noProof/>
                <w:sz w:val="16"/>
              </w:rPr>
              <w:t>:</w:t>
            </w:r>
          </w:p>
        </w:tc>
        <w:tc>
          <w:tcPr>
            <w:tcW w:w="9214" w:type="dxa"/>
            <w:shd w:val="clear" w:color="auto" w:fill="auto"/>
            <w:vAlign w:val="center"/>
          </w:tcPr>
          <w:p w14:paraId="3017D840" w14:textId="77777777" w:rsidR="0037044D" w:rsidRPr="00506DB5" w:rsidRDefault="0037044D" w:rsidP="00872690">
            <w:pPr>
              <w:keepNext/>
              <w:keepLines/>
              <w:rPr>
                <w:rFonts w:ascii="Tahoma" w:hAnsi="Tahoma" w:cs="Tahoma"/>
                <w:noProof/>
              </w:rPr>
            </w:pPr>
          </w:p>
        </w:tc>
      </w:tr>
    </w:tbl>
    <w:p w14:paraId="495C697D" w14:textId="77777777" w:rsidR="0037044D" w:rsidRPr="00506DB5" w:rsidRDefault="0037044D" w:rsidP="00872690">
      <w:pPr>
        <w:keepNext/>
        <w:keepLines/>
        <w:jc w:val="both"/>
        <w:rPr>
          <w:rFonts w:ascii="Tahoma" w:hAnsi="Tahoma" w:cs="Tahoma"/>
          <w:noProof/>
        </w:rPr>
      </w:pPr>
    </w:p>
    <w:p w14:paraId="7947B85F" w14:textId="77777777" w:rsidR="0037044D" w:rsidRPr="00506DB5" w:rsidRDefault="0037044D" w:rsidP="00872690">
      <w:pPr>
        <w:keepNext/>
        <w:keepLines/>
        <w:rPr>
          <w:b/>
          <w:noProof/>
        </w:rPr>
      </w:pPr>
    </w:p>
    <w:p w14:paraId="4F791E28" w14:textId="77777777" w:rsidR="0037044D" w:rsidRPr="00506DB5" w:rsidRDefault="0037044D" w:rsidP="00872690">
      <w:pPr>
        <w:keepNext/>
        <w:keepLines/>
        <w:rPr>
          <w:rFonts w:ascii="Tahoma" w:hAnsi="Tahoma" w:cs="Tahoma"/>
          <w:noProof/>
        </w:rPr>
      </w:pPr>
      <w:r w:rsidRPr="00506DB5">
        <w:rPr>
          <w:rFonts w:ascii="Tahoma" w:hAnsi="Tahoma" w:cs="Tahoma"/>
          <w:noProof/>
        </w:rPr>
        <w:t>__________________________                     Žig                             __________________________</w:t>
      </w:r>
    </w:p>
    <w:p w14:paraId="7486B1EE" w14:textId="77777777" w:rsidR="0037044D" w:rsidRPr="00506DB5" w:rsidRDefault="0037044D" w:rsidP="00872690">
      <w:pPr>
        <w:keepNext/>
        <w:keepLines/>
        <w:rPr>
          <w:rFonts w:ascii="Tahoma" w:hAnsi="Tahoma" w:cs="Tahoma"/>
          <w:noProof/>
        </w:rPr>
      </w:pPr>
      <w:r w:rsidRPr="00506DB5">
        <w:rPr>
          <w:rFonts w:ascii="Tahoma" w:hAnsi="Tahoma" w:cs="Tahoma"/>
          <w:noProof/>
        </w:rPr>
        <w:t>(Kraj in datum)                                                                                (Naziv in podpis ponudnika)</w:t>
      </w:r>
    </w:p>
    <w:p w14:paraId="6E64E9A6" w14:textId="77777777" w:rsidR="0037044D" w:rsidRPr="00506DB5" w:rsidRDefault="0037044D" w:rsidP="00872690">
      <w:pPr>
        <w:keepNext/>
        <w:keepLines/>
        <w:jc w:val="right"/>
        <w:rPr>
          <w:rFonts w:ascii="Tahoma" w:hAnsi="Tahoma" w:cs="Tahoma"/>
          <w:b/>
          <w:noProof/>
        </w:rPr>
      </w:pPr>
    </w:p>
    <w:p w14:paraId="30647E9D" w14:textId="77777777" w:rsidR="0037044D" w:rsidRPr="00506DB5" w:rsidRDefault="0037044D" w:rsidP="00872690">
      <w:pPr>
        <w:keepNext/>
        <w:keepLines/>
        <w:jc w:val="both"/>
        <w:rPr>
          <w:b/>
          <w:noProof/>
        </w:rPr>
      </w:pPr>
    </w:p>
    <w:p w14:paraId="1A5A29E0" w14:textId="77777777" w:rsidR="0037044D" w:rsidRPr="00506DB5" w:rsidRDefault="0037044D" w:rsidP="00872690">
      <w:pPr>
        <w:keepNext/>
        <w:keepLines/>
        <w:jc w:val="both"/>
        <w:rPr>
          <w:b/>
          <w:noProof/>
        </w:rPr>
      </w:pPr>
    </w:p>
    <w:p w14:paraId="10052BE1" w14:textId="77777777" w:rsidR="0037044D" w:rsidRPr="00506DB5" w:rsidRDefault="0037044D" w:rsidP="00872690">
      <w:pPr>
        <w:keepNext/>
        <w:keepLines/>
        <w:jc w:val="both"/>
        <w:rPr>
          <w:rFonts w:ascii="Tahoma" w:hAnsi="Tahoma" w:cs="Tahoma"/>
          <w:b/>
          <w:i/>
          <w:noProof/>
          <w:sz w:val="18"/>
          <w:szCs w:val="18"/>
          <w:u w:val="single"/>
        </w:rPr>
      </w:pPr>
      <w:r w:rsidRPr="00506DB5">
        <w:rPr>
          <w:rFonts w:ascii="Tahoma" w:hAnsi="Tahoma" w:cs="Tahoma"/>
          <w:b/>
          <w:i/>
          <w:noProof/>
          <w:sz w:val="18"/>
          <w:szCs w:val="18"/>
          <w:u w:val="single"/>
        </w:rPr>
        <w:t xml:space="preserve">Opomba: </w:t>
      </w:r>
    </w:p>
    <w:p w14:paraId="3170FE60" w14:textId="77777777" w:rsidR="0037044D" w:rsidRPr="00506DB5" w:rsidRDefault="0037044D" w:rsidP="00872690">
      <w:pPr>
        <w:keepNext/>
        <w:keepLines/>
        <w:jc w:val="both"/>
        <w:rPr>
          <w:b/>
          <w:noProof/>
        </w:rPr>
      </w:pPr>
      <w:r w:rsidRPr="00506DB5">
        <w:rPr>
          <w:rFonts w:ascii="Tahoma" w:hAnsi="Tahoma" w:cs="Tahoma"/>
          <w:i/>
          <w:iCs/>
          <w:noProof/>
          <w:sz w:val="18"/>
        </w:rPr>
        <w:t xml:space="preserve">Obrazec se izpolni in podpiše </w:t>
      </w:r>
      <w:r w:rsidRPr="00506DB5">
        <w:rPr>
          <w:rFonts w:ascii="Tahoma" w:hAnsi="Tahoma" w:cs="Tahoma"/>
          <w:i/>
          <w:iCs/>
          <w:noProof/>
          <w:sz w:val="18"/>
          <w:u w:val="single"/>
        </w:rPr>
        <w:t>kadar namerava ponudnik izvesti javno naročilo s podizvajalcem, ki zahteva neposredno plačilo</w:t>
      </w:r>
      <w:r w:rsidRPr="00506DB5">
        <w:rPr>
          <w:rFonts w:ascii="Tahoma" w:hAnsi="Tahoma" w:cs="Tahoma"/>
          <w:i/>
          <w:iCs/>
          <w:noProof/>
          <w:sz w:val="18"/>
        </w:rPr>
        <w:t xml:space="preserve"> v skladu s 94. členom ZJN-3, ter posledično služi kot priloga k pogodbi o izvedbi javnega naročila.</w:t>
      </w:r>
    </w:p>
    <w:p w14:paraId="56DB8616" w14:textId="77777777" w:rsidR="0037044D" w:rsidRPr="00506DB5" w:rsidRDefault="0037044D" w:rsidP="00872690">
      <w:pPr>
        <w:keepNext/>
        <w:keepLines/>
        <w:jc w:val="both"/>
        <w:rPr>
          <w:rFonts w:ascii="Tahoma" w:hAnsi="Tahoma" w:cs="Tahoma"/>
          <w:i/>
          <w:iCs/>
          <w:noProof/>
          <w:sz w:val="16"/>
        </w:rPr>
      </w:pPr>
    </w:p>
    <w:p w14:paraId="3EB3D255" w14:textId="77777777" w:rsidR="0037044D" w:rsidRPr="00506DB5" w:rsidRDefault="0037044D" w:rsidP="00872690">
      <w:pPr>
        <w:keepNext/>
        <w:keepLines/>
        <w:jc w:val="both"/>
        <w:rPr>
          <w:rFonts w:ascii="Tahoma" w:hAnsi="Tahoma" w:cs="Tahoma"/>
          <w:i/>
          <w:iCs/>
          <w:noProof/>
          <w:sz w:val="18"/>
        </w:rPr>
      </w:pPr>
      <w:r w:rsidRPr="00506DB5">
        <w:rPr>
          <w:rFonts w:ascii="Tahoma" w:hAnsi="Tahoma" w:cs="Tahoma"/>
          <w:i/>
          <w:iCs/>
          <w:noProof/>
          <w:sz w:val="18"/>
        </w:rPr>
        <w:t xml:space="preserve">V primeru, da ponudnik </w:t>
      </w:r>
      <w:r w:rsidRPr="00506DB5">
        <w:rPr>
          <w:rFonts w:ascii="Tahoma" w:hAnsi="Tahoma" w:cs="Tahoma"/>
          <w:i/>
          <w:iCs/>
          <w:noProof/>
          <w:sz w:val="18"/>
          <w:u w:val="single"/>
        </w:rPr>
        <w:t>ne namerava</w:t>
      </w:r>
      <w:r w:rsidRPr="00506DB5">
        <w:rPr>
          <w:rFonts w:ascii="Tahoma" w:hAnsi="Tahoma" w:cs="Tahoma"/>
          <w:i/>
          <w:iCs/>
          <w:noProof/>
          <w:sz w:val="18"/>
        </w:rPr>
        <w:t xml:space="preserve"> izvesti javno naročilo s podizvajalcem, </w:t>
      </w:r>
      <w:r w:rsidRPr="00506DB5">
        <w:rPr>
          <w:rFonts w:ascii="Tahoma" w:hAnsi="Tahoma" w:cs="Tahoma"/>
          <w:i/>
          <w:iCs/>
          <w:noProof/>
          <w:sz w:val="18"/>
          <w:u w:val="single"/>
        </w:rPr>
        <w:t>ki zahteva neposredno plačilo</w:t>
      </w:r>
      <w:r w:rsidRPr="00506DB5">
        <w:rPr>
          <w:rFonts w:ascii="Tahoma" w:hAnsi="Tahoma" w:cs="Tahoma"/>
          <w:i/>
          <w:iCs/>
          <w:noProof/>
          <w:sz w:val="18"/>
        </w:rPr>
        <w:t xml:space="preserve">, obrazca ni potrebno izpolniti.  </w:t>
      </w:r>
    </w:p>
    <w:p w14:paraId="1398E6A4" w14:textId="77777777" w:rsidR="0037044D" w:rsidRPr="00506DB5" w:rsidRDefault="0037044D" w:rsidP="00872690">
      <w:pPr>
        <w:keepNext/>
        <w:keepLines/>
        <w:jc w:val="both"/>
        <w:rPr>
          <w:rFonts w:ascii="Tahoma" w:hAnsi="Tahoma" w:cs="Tahoma"/>
          <w:i/>
          <w:iCs/>
          <w:noProof/>
        </w:rPr>
      </w:pPr>
    </w:p>
    <w:p w14:paraId="6BD4DA4C" w14:textId="77777777" w:rsidR="0037044D" w:rsidRPr="00506DB5" w:rsidRDefault="0037044D" w:rsidP="00872690">
      <w:pPr>
        <w:keepNext/>
        <w:keepLines/>
        <w:jc w:val="both"/>
        <w:rPr>
          <w:rFonts w:ascii="Tahoma" w:hAnsi="Tahoma" w:cs="Tahoma"/>
          <w:b/>
          <w:i/>
          <w:noProof/>
          <w:sz w:val="18"/>
          <w:szCs w:val="18"/>
          <w:u w:val="single"/>
        </w:rPr>
      </w:pPr>
      <w:r w:rsidRPr="00506DB5">
        <w:rPr>
          <w:rFonts w:ascii="Tahoma" w:hAnsi="Tahoma" w:cs="Tahoma"/>
          <w:b/>
          <w:i/>
          <w:noProof/>
          <w:sz w:val="18"/>
          <w:szCs w:val="18"/>
          <w:u w:val="single"/>
        </w:rPr>
        <w:t>Navodilo:</w:t>
      </w:r>
    </w:p>
    <w:p w14:paraId="5FC782B4" w14:textId="77777777" w:rsidR="0037044D" w:rsidRPr="00506DB5" w:rsidRDefault="0037044D" w:rsidP="00872690">
      <w:pPr>
        <w:keepNext/>
        <w:keepLines/>
        <w:jc w:val="both"/>
        <w:rPr>
          <w:rFonts w:ascii="Tahoma" w:hAnsi="Tahoma" w:cs="Tahoma"/>
          <w:i/>
          <w:iCs/>
          <w:noProof/>
          <w:sz w:val="18"/>
        </w:rPr>
      </w:pPr>
      <w:r w:rsidRPr="00506DB5">
        <w:rPr>
          <w:rFonts w:ascii="Tahoma" w:hAnsi="Tahoma" w:cs="Tahoma"/>
          <w:i/>
          <w:iCs/>
          <w:noProof/>
          <w:sz w:val="18"/>
        </w:rPr>
        <w:t>Glavni izvajalec mora svojemu računu ali situaciji priložiti račun ali situacijo podizvajalca, ki ga je predhodno potrdil.</w:t>
      </w:r>
    </w:p>
    <w:p w14:paraId="03EE1F37" w14:textId="77777777" w:rsidR="0037044D" w:rsidRPr="00506DB5" w:rsidRDefault="0037044D" w:rsidP="00872690">
      <w:pPr>
        <w:keepNext/>
        <w:keepLines/>
        <w:jc w:val="both"/>
        <w:rPr>
          <w:rFonts w:ascii="Tahoma" w:hAnsi="Tahoma" w:cs="Tahoma"/>
          <w:b/>
          <w:i/>
          <w:iCs/>
          <w:noProof/>
          <w:sz w:val="12"/>
        </w:rPr>
      </w:pPr>
    </w:p>
    <w:p w14:paraId="61304311" w14:textId="7D862791" w:rsidR="0037044D" w:rsidRPr="00506DB5" w:rsidRDefault="0037044D" w:rsidP="00872690">
      <w:pPr>
        <w:keepNext/>
        <w:keepLines/>
        <w:jc w:val="both"/>
        <w:rPr>
          <w:rFonts w:ascii="Tahoma" w:hAnsi="Tahoma" w:cs="Tahoma"/>
          <w:i/>
          <w:iCs/>
          <w:noProof/>
          <w:sz w:val="18"/>
        </w:rPr>
      </w:pPr>
      <w:r w:rsidRPr="00506DB5">
        <w:rPr>
          <w:rFonts w:ascii="Tahoma" w:hAnsi="Tahoma" w:cs="Tahoma"/>
          <w:i/>
          <w:iCs/>
          <w:noProof/>
          <w:sz w:val="18"/>
        </w:rPr>
        <w:t xml:space="preserve">Ponudnik </w:t>
      </w:r>
      <w:r w:rsidRPr="00506DB5">
        <w:rPr>
          <w:rFonts w:ascii="Tahoma" w:hAnsi="Tahoma" w:cs="Tahoma"/>
          <w:i/>
          <w:iCs/>
          <w:noProof/>
          <w:sz w:val="18"/>
          <w:u w:val="single"/>
        </w:rPr>
        <w:t>obrazec</w:t>
      </w:r>
      <w:r w:rsidRPr="00506DB5">
        <w:rPr>
          <w:rFonts w:ascii="Tahoma" w:hAnsi="Tahoma" w:cs="Tahoma"/>
          <w:b/>
          <w:i/>
          <w:iCs/>
          <w:noProof/>
          <w:sz w:val="18"/>
        </w:rPr>
        <w:t xml:space="preserve"> </w:t>
      </w:r>
      <w:r w:rsidRPr="00506DB5">
        <w:rPr>
          <w:rFonts w:ascii="Tahoma" w:hAnsi="Tahoma" w:cs="Tahoma"/>
          <w:i/>
          <w:iCs/>
          <w:noProof/>
          <w:sz w:val="18"/>
        </w:rPr>
        <w:t>v okviru sistema e-JN</w:t>
      </w:r>
      <w:r w:rsidRPr="00506DB5">
        <w:rPr>
          <w:rFonts w:ascii="Tahoma" w:hAnsi="Tahoma" w:cs="Tahoma"/>
          <w:b/>
          <w:i/>
          <w:iCs/>
          <w:noProof/>
          <w:sz w:val="18"/>
        </w:rPr>
        <w:t xml:space="preserve"> </w:t>
      </w:r>
      <w:r w:rsidRPr="00506DB5">
        <w:rPr>
          <w:rFonts w:ascii="Tahoma" w:hAnsi="Tahoma" w:cs="Tahoma"/>
          <w:b/>
          <w:i/>
          <w:iCs/>
          <w:noProof/>
          <w:sz w:val="18"/>
          <w:u w:val="single"/>
        </w:rPr>
        <w:t xml:space="preserve">naloži v </w:t>
      </w:r>
      <w:r w:rsidR="007E73A3" w:rsidRPr="00506DB5">
        <w:rPr>
          <w:rFonts w:ascii="Tahoma" w:hAnsi="Tahoma" w:cs="Tahoma"/>
          <w:b/>
          <w:i/>
          <w:iCs/>
          <w:noProof/>
          <w:sz w:val="18"/>
          <w:u w:val="single"/>
        </w:rPr>
        <w:t>Razdelek »DOKUMENTI«, del »Ostale priloge«</w:t>
      </w:r>
      <w:r w:rsidRPr="00506DB5">
        <w:rPr>
          <w:rFonts w:ascii="Tahoma" w:hAnsi="Tahoma" w:cs="Tahoma"/>
          <w:b/>
          <w:i/>
          <w:iCs/>
          <w:noProof/>
          <w:sz w:val="18"/>
          <w:u w:val="single"/>
        </w:rPr>
        <w:t>!!!</w:t>
      </w:r>
    </w:p>
    <w:p w14:paraId="1389C4F6" w14:textId="77777777" w:rsidR="0037044D" w:rsidRPr="00506DB5" w:rsidRDefault="0037044D" w:rsidP="00872690">
      <w:pPr>
        <w:keepNext/>
        <w:keepLines/>
        <w:jc w:val="both"/>
        <w:rPr>
          <w:rFonts w:ascii="Tahoma" w:hAnsi="Tahoma" w:cs="Tahoma"/>
          <w:i/>
          <w:iCs/>
          <w:noProof/>
          <w:sz w:val="18"/>
        </w:rPr>
      </w:pPr>
      <w:r w:rsidRPr="00506DB5">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506DB5" w14:paraId="3FED6814" w14:textId="77777777" w:rsidTr="0037044D">
        <w:tc>
          <w:tcPr>
            <w:tcW w:w="599" w:type="dxa"/>
            <w:tcBorders>
              <w:top w:val="single" w:sz="4" w:space="0" w:color="000000"/>
              <w:left w:val="single" w:sz="4" w:space="0" w:color="000000"/>
              <w:bottom w:val="single" w:sz="4" w:space="0" w:color="000000"/>
            </w:tcBorders>
          </w:tcPr>
          <w:p w14:paraId="2755C66B" w14:textId="77777777" w:rsidR="0037044D" w:rsidRPr="00506DB5" w:rsidRDefault="0037044D" w:rsidP="00872690">
            <w:pPr>
              <w:keepNext/>
              <w:keepLines/>
              <w:rPr>
                <w:rFonts w:ascii="Tahoma" w:hAnsi="Tahoma" w:cs="Tahoma"/>
                <w:noProof/>
              </w:rPr>
            </w:pPr>
          </w:p>
        </w:tc>
        <w:tc>
          <w:tcPr>
            <w:tcW w:w="6716" w:type="dxa"/>
            <w:tcBorders>
              <w:top w:val="single" w:sz="4" w:space="0" w:color="000000"/>
              <w:bottom w:val="single" w:sz="4" w:space="0" w:color="000000"/>
            </w:tcBorders>
          </w:tcPr>
          <w:p w14:paraId="20A9C16D" w14:textId="77777777" w:rsidR="0037044D" w:rsidRPr="00506DB5" w:rsidRDefault="0037044D" w:rsidP="00872690">
            <w:pPr>
              <w:keepNext/>
              <w:keepLines/>
              <w:rPr>
                <w:rFonts w:ascii="Tahoma" w:hAnsi="Tahoma" w:cs="Tahoma"/>
                <w:noProof/>
              </w:rPr>
            </w:pPr>
            <w:r w:rsidRPr="00506DB5">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2B6E422C" w14:textId="77777777" w:rsidR="0037044D" w:rsidRPr="00506DB5" w:rsidRDefault="0037044D" w:rsidP="00872690">
            <w:pPr>
              <w:keepNext/>
              <w:keepLines/>
              <w:rPr>
                <w:rFonts w:ascii="Tahoma" w:hAnsi="Tahoma" w:cs="Tahoma"/>
                <w:b/>
                <w:noProof/>
              </w:rPr>
            </w:pPr>
            <w:r w:rsidRPr="00506DB5">
              <w:rPr>
                <w:rFonts w:ascii="Tahoma" w:hAnsi="Tahoma" w:cs="Tahoma"/>
                <w:b/>
                <w:noProof/>
              </w:rPr>
              <w:t>Obrazec 2 k prilogi 5</w:t>
            </w:r>
          </w:p>
        </w:tc>
      </w:tr>
    </w:tbl>
    <w:p w14:paraId="11BE95CB" w14:textId="77777777" w:rsidR="0037044D" w:rsidRPr="00506DB5" w:rsidRDefault="0037044D" w:rsidP="00872690">
      <w:pPr>
        <w:keepNext/>
        <w:keepLines/>
        <w:rPr>
          <w:rFonts w:ascii="Tahoma" w:hAnsi="Tahoma" w:cs="Tahoma"/>
          <w:b/>
          <w:noProof/>
          <w:sz w:val="28"/>
        </w:rPr>
      </w:pPr>
    </w:p>
    <w:p w14:paraId="57854E02" w14:textId="77777777" w:rsidR="0037044D" w:rsidRPr="00506DB5" w:rsidRDefault="0037044D" w:rsidP="00872690">
      <w:pPr>
        <w:keepNext/>
        <w:keepLines/>
        <w:rPr>
          <w:rFonts w:ascii="Tahoma" w:hAnsi="Tahoma" w:cs="Tahoma"/>
          <w:noProof/>
        </w:rPr>
      </w:pPr>
      <w:r w:rsidRPr="00506DB5">
        <w:rPr>
          <w:rFonts w:ascii="Tahoma" w:hAnsi="Tahoma" w:cs="Tahoma"/>
          <w:noProof/>
        </w:rPr>
        <w:t xml:space="preserve">Podizvajalec :__________________________________________________________________________, </w:t>
      </w:r>
    </w:p>
    <w:p w14:paraId="300E8496" w14:textId="77777777" w:rsidR="0037044D" w:rsidRPr="00506DB5" w:rsidRDefault="0037044D" w:rsidP="00872690">
      <w:pPr>
        <w:keepNext/>
        <w:keepLines/>
        <w:rPr>
          <w:rFonts w:ascii="Tahoma" w:hAnsi="Tahoma" w:cs="Tahoma"/>
          <w:noProof/>
        </w:rPr>
      </w:pPr>
    </w:p>
    <w:p w14:paraId="38012A83" w14:textId="77777777" w:rsidR="0037044D" w:rsidRPr="00506DB5" w:rsidRDefault="0037044D" w:rsidP="00872690">
      <w:pPr>
        <w:keepNext/>
        <w:keepLines/>
        <w:rPr>
          <w:rFonts w:ascii="Tahoma" w:hAnsi="Tahoma" w:cs="Tahoma"/>
          <w:noProof/>
        </w:rPr>
      </w:pPr>
      <w:r w:rsidRPr="00506DB5">
        <w:rPr>
          <w:rFonts w:ascii="Tahoma" w:hAnsi="Tahoma" w:cs="Tahoma"/>
          <w:noProof/>
        </w:rPr>
        <w:t>ki nastopamo kot podizvajalec pri ponudniku (glavnemu izvajalcu)</w:t>
      </w:r>
    </w:p>
    <w:p w14:paraId="1FC8AA06" w14:textId="77777777" w:rsidR="0037044D" w:rsidRPr="00506DB5" w:rsidRDefault="0037044D" w:rsidP="00872690">
      <w:pPr>
        <w:keepNext/>
        <w:keepLines/>
        <w:rPr>
          <w:rFonts w:ascii="Tahoma" w:hAnsi="Tahoma" w:cs="Tahoma"/>
          <w:b/>
          <w:noProof/>
          <w:sz w:val="8"/>
        </w:rPr>
      </w:pPr>
    </w:p>
    <w:p w14:paraId="702F7820" w14:textId="77777777" w:rsidR="0037044D" w:rsidRPr="00506DB5" w:rsidRDefault="0037044D" w:rsidP="00872690">
      <w:pPr>
        <w:keepNext/>
        <w:keepLines/>
        <w:rPr>
          <w:rFonts w:ascii="Tahoma" w:hAnsi="Tahoma" w:cs="Tahoma"/>
          <w:noProof/>
        </w:rPr>
      </w:pPr>
      <w:r w:rsidRPr="00506DB5">
        <w:rPr>
          <w:rFonts w:ascii="Tahoma" w:hAnsi="Tahoma" w:cs="Tahoma"/>
          <w:b/>
          <w:noProof/>
        </w:rPr>
        <w:t xml:space="preserve">________________________________________________________________________ </w:t>
      </w:r>
    </w:p>
    <w:p w14:paraId="68205C8F" w14:textId="77777777" w:rsidR="0037044D" w:rsidRPr="00506DB5" w:rsidRDefault="0037044D" w:rsidP="00872690">
      <w:pPr>
        <w:keepNext/>
        <w:keepLines/>
        <w:rPr>
          <w:rFonts w:ascii="Tahoma" w:hAnsi="Tahoma" w:cs="Tahoma"/>
          <w:b/>
          <w:noProof/>
        </w:rPr>
      </w:pPr>
    </w:p>
    <w:p w14:paraId="3C8BBA62" w14:textId="69753DDA" w:rsidR="0037044D" w:rsidRPr="00506DB5" w:rsidRDefault="0037044D" w:rsidP="00872690">
      <w:pPr>
        <w:keepNext/>
        <w:keepLines/>
        <w:jc w:val="both"/>
        <w:rPr>
          <w:rFonts w:ascii="Tahoma" w:hAnsi="Tahoma" w:cs="Tahoma"/>
          <w:noProof/>
        </w:rPr>
      </w:pPr>
      <w:r w:rsidRPr="00506DB5">
        <w:rPr>
          <w:rFonts w:ascii="Tahoma" w:hAnsi="Tahoma" w:cs="Tahoma"/>
          <w:noProof/>
        </w:rPr>
        <w:t>za izvedbo javnega naročila št.</w:t>
      </w:r>
      <w:r w:rsidRPr="00506DB5">
        <w:rPr>
          <w:rFonts w:ascii="Tahoma" w:hAnsi="Tahoma" w:cs="Tahoma"/>
          <w:b/>
          <w:noProof/>
        </w:rPr>
        <w:t xml:space="preserve"> </w:t>
      </w:r>
      <w:r w:rsidR="00C0011A" w:rsidRPr="00506DB5">
        <w:rPr>
          <w:rFonts w:ascii="Tahoma" w:hAnsi="Tahoma" w:cs="Tahoma"/>
          <w:b/>
          <w:noProof/>
        </w:rPr>
        <w:t>ENLJ-SAL-268/25</w:t>
      </w:r>
      <w:r w:rsidR="00693AA1" w:rsidRPr="00506DB5">
        <w:rPr>
          <w:rFonts w:ascii="Tahoma" w:hAnsi="Tahoma" w:cs="Tahoma"/>
          <w:b/>
          <w:noProof/>
        </w:rPr>
        <w:t xml:space="preserve"> </w:t>
      </w:r>
      <w:r w:rsidR="00C0011A" w:rsidRPr="00506DB5">
        <w:rPr>
          <w:rFonts w:ascii="Tahoma" w:hAnsi="Tahoma" w:cs="Tahoma"/>
          <w:b/>
          <w:noProof/>
        </w:rPr>
        <w:t>Prevzem gradbenega kompozita in odpadnega pepela</w:t>
      </w:r>
    </w:p>
    <w:p w14:paraId="577A12AC" w14:textId="77777777" w:rsidR="0037044D" w:rsidRPr="00506DB5" w:rsidRDefault="0037044D" w:rsidP="00872690">
      <w:pPr>
        <w:keepNext/>
        <w:keepLines/>
        <w:rPr>
          <w:rFonts w:ascii="Tahoma" w:hAnsi="Tahoma" w:cs="Tahoma"/>
          <w:b/>
          <w:noProof/>
        </w:rPr>
      </w:pPr>
    </w:p>
    <w:p w14:paraId="012B3EDC" w14:textId="77777777" w:rsidR="0037044D" w:rsidRPr="00506DB5" w:rsidRDefault="0037044D" w:rsidP="00872690">
      <w:pPr>
        <w:keepNext/>
        <w:keepLines/>
        <w:jc w:val="center"/>
        <w:rPr>
          <w:rFonts w:ascii="Tahoma" w:hAnsi="Tahoma" w:cs="Tahoma"/>
          <w:b/>
          <w:noProof/>
          <w:sz w:val="16"/>
        </w:rPr>
      </w:pPr>
    </w:p>
    <w:p w14:paraId="73172063" w14:textId="77777777" w:rsidR="0037044D" w:rsidRPr="00506DB5" w:rsidRDefault="0037044D" w:rsidP="00872690">
      <w:pPr>
        <w:keepNext/>
        <w:keepLines/>
        <w:jc w:val="center"/>
        <w:rPr>
          <w:rFonts w:ascii="Tahoma" w:hAnsi="Tahoma" w:cs="Tahoma"/>
          <w:b/>
          <w:noProof/>
        </w:rPr>
      </w:pPr>
      <w:r w:rsidRPr="00506DB5">
        <w:rPr>
          <w:rFonts w:ascii="Tahoma" w:hAnsi="Tahoma" w:cs="Tahoma"/>
          <w:b/>
          <w:noProof/>
        </w:rPr>
        <w:t>SOGLAŠAM,</w:t>
      </w:r>
    </w:p>
    <w:p w14:paraId="59426515" w14:textId="77777777" w:rsidR="0037044D" w:rsidRPr="00506DB5" w:rsidRDefault="0037044D" w:rsidP="00872690">
      <w:pPr>
        <w:keepNext/>
        <w:keepLines/>
        <w:jc w:val="center"/>
        <w:rPr>
          <w:rFonts w:ascii="Tahoma" w:hAnsi="Tahoma" w:cs="Tahoma"/>
          <w:b/>
          <w:noProof/>
        </w:rPr>
      </w:pPr>
    </w:p>
    <w:p w14:paraId="632CCA64" w14:textId="40E4FE94" w:rsidR="0037044D" w:rsidRPr="00506DB5" w:rsidRDefault="0037044D" w:rsidP="00872690">
      <w:pPr>
        <w:keepNext/>
        <w:keepLines/>
        <w:jc w:val="both"/>
        <w:rPr>
          <w:rFonts w:ascii="Tahoma" w:hAnsi="Tahoma" w:cs="Tahoma"/>
          <w:bCs/>
          <w:noProof/>
        </w:rPr>
      </w:pPr>
      <w:r w:rsidRPr="00506DB5">
        <w:rPr>
          <w:rFonts w:ascii="Tahoma" w:hAnsi="Tahoma" w:cs="Tahoma"/>
          <w:noProof/>
        </w:rPr>
        <w:t xml:space="preserve">da nam naročnik </w:t>
      </w:r>
      <w:r w:rsidR="005B4496" w:rsidRPr="00506DB5">
        <w:rPr>
          <w:rFonts w:ascii="Tahoma" w:hAnsi="Tahoma" w:cs="Tahoma"/>
          <w:noProof/>
        </w:rPr>
        <w:t>JAVNO PODJETJE ENERGETIKA LJUBLJANA d.o.o., Verovškova ulica 62, 1000 Ljubljana</w:t>
      </w:r>
      <w:r w:rsidRPr="00506DB5">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85D5085" w14:textId="77777777" w:rsidR="0037044D" w:rsidRPr="00506DB5" w:rsidRDefault="0037044D" w:rsidP="00872690">
      <w:pPr>
        <w:keepNext/>
        <w:keepLines/>
        <w:rPr>
          <w:b/>
          <w:noProof/>
        </w:rPr>
      </w:pPr>
      <w:r w:rsidRPr="00506DB5">
        <w:rPr>
          <w:b/>
          <w:noProof/>
        </w:rPr>
        <w:t xml:space="preserve"> </w:t>
      </w:r>
    </w:p>
    <w:p w14:paraId="3EE6D143" w14:textId="77777777" w:rsidR="0037044D" w:rsidRPr="00506DB5" w:rsidRDefault="0037044D" w:rsidP="00872690">
      <w:pPr>
        <w:keepNext/>
        <w:keepLines/>
        <w:rPr>
          <w:b/>
          <w:noProof/>
        </w:rPr>
      </w:pPr>
    </w:p>
    <w:p w14:paraId="37F6D41A" w14:textId="77777777" w:rsidR="0037044D" w:rsidRPr="00506DB5" w:rsidRDefault="0037044D" w:rsidP="00872690">
      <w:pPr>
        <w:keepNext/>
        <w:keepLines/>
        <w:rPr>
          <w:b/>
          <w:noProof/>
        </w:rPr>
      </w:pPr>
    </w:p>
    <w:p w14:paraId="1333BE58" w14:textId="77777777" w:rsidR="0037044D" w:rsidRPr="00506DB5" w:rsidRDefault="0037044D" w:rsidP="00872690">
      <w:pPr>
        <w:keepNext/>
        <w:keepLines/>
        <w:rPr>
          <w:b/>
          <w:noProof/>
        </w:rPr>
      </w:pPr>
    </w:p>
    <w:p w14:paraId="4319E1BA" w14:textId="77777777" w:rsidR="0037044D" w:rsidRPr="00506DB5" w:rsidRDefault="0037044D" w:rsidP="00872690">
      <w:pPr>
        <w:keepNext/>
        <w:keepLines/>
        <w:rPr>
          <w:b/>
          <w:noProof/>
        </w:rPr>
      </w:pPr>
    </w:p>
    <w:p w14:paraId="52F57968" w14:textId="77777777" w:rsidR="0037044D" w:rsidRPr="00506DB5" w:rsidRDefault="0037044D" w:rsidP="00872690">
      <w:pPr>
        <w:keepNext/>
        <w:keepLines/>
        <w:rPr>
          <w:rFonts w:ascii="Tahoma" w:hAnsi="Tahoma" w:cs="Tahoma"/>
          <w:b/>
          <w:noProof/>
        </w:rPr>
      </w:pPr>
    </w:p>
    <w:p w14:paraId="2E3F66A5" w14:textId="77777777" w:rsidR="0037044D" w:rsidRPr="00506DB5" w:rsidRDefault="0037044D" w:rsidP="00872690">
      <w:pPr>
        <w:keepNext/>
        <w:keepLines/>
        <w:rPr>
          <w:rFonts w:ascii="Tahoma" w:hAnsi="Tahoma" w:cs="Tahoma"/>
          <w:noProof/>
        </w:rPr>
      </w:pPr>
      <w:r w:rsidRPr="00506DB5">
        <w:rPr>
          <w:rFonts w:ascii="Tahoma" w:hAnsi="Tahoma" w:cs="Tahoma"/>
          <w:noProof/>
        </w:rPr>
        <w:t>____________________________                     Žig                     _______________________________</w:t>
      </w:r>
    </w:p>
    <w:p w14:paraId="515195F1" w14:textId="77777777" w:rsidR="0037044D" w:rsidRPr="00506DB5" w:rsidRDefault="0037044D" w:rsidP="00872690">
      <w:pPr>
        <w:keepNext/>
        <w:keepLines/>
        <w:rPr>
          <w:rFonts w:ascii="Tahoma" w:hAnsi="Tahoma" w:cs="Tahoma"/>
          <w:noProof/>
          <w:sz w:val="18"/>
        </w:rPr>
      </w:pPr>
      <w:r w:rsidRPr="00506DB5">
        <w:rPr>
          <w:rFonts w:ascii="Tahoma" w:hAnsi="Tahoma" w:cs="Tahoma"/>
          <w:noProof/>
          <w:sz w:val="18"/>
        </w:rPr>
        <w:t xml:space="preserve">            Kraj in datum                                                                             Podpis odgovorne osebe podizvajalca</w:t>
      </w:r>
    </w:p>
    <w:p w14:paraId="41F21BC3" w14:textId="77777777" w:rsidR="0037044D" w:rsidRPr="00506DB5" w:rsidRDefault="0037044D" w:rsidP="00872690">
      <w:pPr>
        <w:keepNext/>
        <w:keepLines/>
        <w:rPr>
          <w:noProof/>
        </w:rPr>
      </w:pPr>
    </w:p>
    <w:p w14:paraId="001FE02F" w14:textId="77777777" w:rsidR="0037044D" w:rsidRPr="00506DB5" w:rsidRDefault="0037044D" w:rsidP="00872690">
      <w:pPr>
        <w:keepNext/>
        <w:keepLines/>
        <w:rPr>
          <w:noProof/>
        </w:rPr>
      </w:pPr>
    </w:p>
    <w:p w14:paraId="61E82478" w14:textId="77777777" w:rsidR="0037044D" w:rsidRPr="00506DB5" w:rsidRDefault="0037044D" w:rsidP="00872690">
      <w:pPr>
        <w:keepNext/>
        <w:keepLines/>
        <w:rPr>
          <w:noProof/>
        </w:rPr>
      </w:pPr>
    </w:p>
    <w:p w14:paraId="21CBEEAE" w14:textId="77777777" w:rsidR="0037044D" w:rsidRPr="00506DB5" w:rsidRDefault="0037044D" w:rsidP="00872690">
      <w:pPr>
        <w:keepNext/>
        <w:keepLines/>
        <w:rPr>
          <w:noProof/>
        </w:rPr>
      </w:pPr>
    </w:p>
    <w:p w14:paraId="27905E55" w14:textId="77777777" w:rsidR="0037044D" w:rsidRPr="00506DB5" w:rsidRDefault="0037044D" w:rsidP="00872690">
      <w:pPr>
        <w:keepNext/>
        <w:keepLines/>
        <w:rPr>
          <w:noProof/>
        </w:rPr>
      </w:pPr>
    </w:p>
    <w:p w14:paraId="687FA38A" w14:textId="77777777" w:rsidR="0037044D" w:rsidRPr="00506DB5" w:rsidRDefault="0037044D" w:rsidP="00872690">
      <w:pPr>
        <w:keepNext/>
        <w:keepLines/>
        <w:rPr>
          <w:noProof/>
        </w:rPr>
      </w:pPr>
    </w:p>
    <w:p w14:paraId="03B1DBF9" w14:textId="77777777" w:rsidR="0037044D" w:rsidRPr="00506DB5" w:rsidRDefault="0037044D" w:rsidP="00872690">
      <w:pPr>
        <w:keepNext/>
        <w:keepLines/>
        <w:rPr>
          <w:noProof/>
        </w:rPr>
      </w:pPr>
    </w:p>
    <w:p w14:paraId="59509614" w14:textId="77777777" w:rsidR="0037044D" w:rsidRPr="00506DB5" w:rsidRDefault="0037044D" w:rsidP="00872690">
      <w:pPr>
        <w:keepNext/>
        <w:keepLines/>
        <w:rPr>
          <w:noProof/>
        </w:rPr>
      </w:pPr>
    </w:p>
    <w:p w14:paraId="039A6712" w14:textId="77777777" w:rsidR="0037044D" w:rsidRPr="00506DB5" w:rsidRDefault="0037044D" w:rsidP="00872690">
      <w:pPr>
        <w:keepNext/>
        <w:keepLines/>
        <w:jc w:val="both"/>
        <w:rPr>
          <w:rFonts w:ascii="Tahoma" w:hAnsi="Tahoma" w:cs="Tahoma"/>
          <w:b/>
          <w:i/>
          <w:noProof/>
          <w:sz w:val="18"/>
          <w:szCs w:val="18"/>
          <w:u w:val="single"/>
        </w:rPr>
      </w:pPr>
      <w:r w:rsidRPr="00506DB5">
        <w:rPr>
          <w:rFonts w:ascii="Tahoma" w:hAnsi="Tahoma" w:cs="Tahoma"/>
          <w:b/>
          <w:i/>
          <w:noProof/>
          <w:sz w:val="18"/>
          <w:szCs w:val="18"/>
          <w:u w:val="single"/>
        </w:rPr>
        <w:t xml:space="preserve">Opomba: </w:t>
      </w:r>
    </w:p>
    <w:p w14:paraId="5570BCEF" w14:textId="77777777" w:rsidR="0037044D" w:rsidRPr="00506DB5" w:rsidRDefault="0037044D" w:rsidP="00872690">
      <w:pPr>
        <w:keepNext/>
        <w:keepLines/>
        <w:jc w:val="both"/>
        <w:rPr>
          <w:b/>
          <w:noProof/>
        </w:rPr>
      </w:pPr>
      <w:r w:rsidRPr="00506DB5">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610CFAC8" w14:textId="77777777" w:rsidR="0037044D" w:rsidRPr="00506DB5" w:rsidRDefault="0037044D" w:rsidP="00872690">
      <w:pPr>
        <w:keepNext/>
        <w:keepLines/>
        <w:jc w:val="both"/>
        <w:rPr>
          <w:rFonts w:ascii="Tahoma" w:hAnsi="Tahoma" w:cs="Tahoma"/>
          <w:i/>
          <w:iCs/>
          <w:noProof/>
          <w:sz w:val="18"/>
        </w:rPr>
      </w:pPr>
    </w:p>
    <w:p w14:paraId="49FDC251" w14:textId="77777777" w:rsidR="0037044D" w:rsidRPr="00506DB5" w:rsidRDefault="0037044D" w:rsidP="00872690">
      <w:pPr>
        <w:keepNext/>
        <w:keepLines/>
        <w:jc w:val="both"/>
        <w:rPr>
          <w:rFonts w:ascii="Tahoma" w:hAnsi="Tahoma" w:cs="Tahoma"/>
          <w:i/>
          <w:iCs/>
          <w:noProof/>
          <w:sz w:val="18"/>
        </w:rPr>
      </w:pPr>
      <w:r w:rsidRPr="00506DB5">
        <w:rPr>
          <w:rFonts w:ascii="Tahoma" w:hAnsi="Tahoma" w:cs="Tahoma"/>
          <w:i/>
          <w:iCs/>
          <w:noProof/>
          <w:sz w:val="18"/>
        </w:rPr>
        <w:t xml:space="preserve">V primeru, da ponudnik ne namerava izvesti javno naročilo s podizvajalcem, ki zahteva neposredno plačilo, obrazca ni potrebno izpolniti.  </w:t>
      </w:r>
    </w:p>
    <w:p w14:paraId="27147A57" w14:textId="77777777" w:rsidR="0037044D" w:rsidRPr="00506DB5" w:rsidRDefault="0037044D" w:rsidP="00872690">
      <w:pPr>
        <w:keepNext/>
        <w:keepLines/>
        <w:rPr>
          <w:noProof/>
        </w:rPr>
      </w:pPr>
    </w:p>
    <w:p w14:paraId="57A61812" w14:textId="77777777" w:rsidR="0037044D" w:rsidRPr="00506DB5" w:rsidRDefault="0037044D" w:rsidP="00872690">
      <w:pPr>
        <w:keepNext/>
        <w:keepLines/>
        <w:rPr>
          <w:noProof/>
        </w:rPr>
      </w:pPr>
    </w:p>
    <w:p w14:paraId="19F65AC9" w14:textId="77777777" w:rsidR="0037044D" w:rsidRPr="00506DB5" w:rsidRDefault="0037044D" w:rsidP="00872690">
      <w:pPr>
        <w:keepNext/>
        <w:keepLines/>
        <w:rPr>
          <w:rFonts w:ascii="Tahoma" w:hAnsi="Tahoma" w:cs="Tahoma"/>
          <w:noProof/>
        </w:rPr>
      </w:pPr>
      <w:r w:rsidRPr="00506DB5">
        <w:rPr>
          <w:rFonts w:ascii="Tahoma" w:hAnsi="Tahoma" w:cs="Tahoma"/>
          <w:b/>
          <w:i/>
          <w:noProof/>
          <w:sz w:val="18"/>
          <w:szCs w:val="18"/>
        </w:rPr>
        <w:t xml:space="preserve">Navodilo: </w:t>
      </w:r>
    </w:p>
    <w:p w14:paraId="1B05883F" w14:textId="4EDB6DD4" w:rsidR="0037044D" w:rsidRPr="00506DB5" w:rsidRDefault="0037044D" w:rsidP="00872690">
      <w:pPr>
        <w:keepNext/>
        <w:keepLines/>
        <w:tabs>
          <w:tab w:val="left" w:pos="567"/>
          <w:tab w:val="num" w:pos="851"/>
          <w:tab w:val="left" w:pos="993"/>
        </w:tabs>
        <w:jc w:val="both"/>
        <w:rPr>
          <w:rFonts w:ascii="Tahoma" w:hAnsi="Tahoma" w:cs="Tahoma"/>
          <w:noProof/>
        </w:rPr>
      </w:pPr>
      <w:r w:rsidRPr="00506DB5">
        <w:rPr>
          <w:rFonts w:ascii="Tahoma" w:hAnsi="Tahoma" w:cs="Tahoma"/>
          <w:i/>
          <w:noProof/>
          <w:sz w:val="18"/>
        </w:rPr>
        <w:t xml:space="preserve">Ponudnik </w:t>
      </w:r>
      <w:r w:rsidRPr="00506DB5">
        <w:rPr>
          <w:rFonts w:ascii="Tahoma" w:hAnsi="Tahoma" w:cs="Tahoma"/>
          <w:i/>
          <w:noProof/>
          <w:sz w:val="18"/>
          <w:u w:val="single"/>
        </w:rPr>
        <w:t>obrazec</w:t>
      </w:r>
      <w:r w:rsidRPr="00506DB5">
        <w:rPr>
          <w:rFonts w:ascii="Tahoma" w:hAnsi="Tahoma" w:cs="Tahoma"/>
          <w:b/>
          <w:i/>
          <w:noProof/>
          <w:sz w:val="18"/>
        </w:rPr>
        <w:t xml:space="preserve"> </w:t>
      </w:r>
      <w:r w:rsidRPr="00506DB5">
        <w:rPr>
          <w:rFonts w:ascii="Tahoma" w:hAnsi="Tahoma" w:cs="Tahoma"/>
          <w:i/>
          <w:noProof/>
          <w:sz w:val="18"/>
        </w:rPr>
        <w:t>v okviru sistema e-JN</w:t>
      </w:r>
      <w:r w:rsidRPr="00506DB5">
        <w:rPr>
          <w:rFonts w:ascii="Tahoma" w:hAnsi="Tahoma" w:cs="Tahoma"/>
          <w:b/>
          <w:i/>
          <w:noProof/>
          <w:sz w:val="18"/>
        </w:rPr>
        <w:t xml:space="preserve"> </w:t>
      </w:r>
      <w:r w:rsidRPr="00506DB5">
        <w:rPr>
          <w:rFonts w:ascii="Tahoma" w:hAnsi="Tahoma" w:cs="Tahoma"/>
          <w:b/>
          <w:i/>
          <w:noProof/>
          <w:sz w:val="18"/>
          <w:u w:val="single"/>
        </w:rPr>
        <w:t xml:space="preserve">naloži ločeno v </w:t>
      </w:r>
      <w:r w:rsidR="007E73A3" w:rsidRPr="00506DB5">
        <w:rPr>
          <w:rFonts w:ascii="Tahoma" w:hAnsi="Tahoma" w:cs="Tahoma"/>
          <w:b/>
          <w:i/>
          <w:noProof/>
          <w:sz w:val="18"/>
          <w:u w:val="single"/>
        </w:rPr>
        <w:t>Razdelek »DOKUMENTI«, del »Ostale priloge«</w:t>
      </w:r>
      <w:r w:rsidRPr="00506DB5">
        <w:rPr>
          <w:rFonts w:ascii="Tahoma" w:hAnsi="Tahoma" w:cs="Tahoma"/>
          <w:b/>
          <w:i/>
          <w:noProof/>
          <w:sz w:val="18"/>
          <w:u w:val="single"/>
        </w:rPr>
        <w:t>!!!</w:t>
      </w:r>
    </w:p>
    <w:p w14:paraId="3E488758" w14:textId="77777777" w:rsidR="0037044D" w:rsidRPr="00506DB5" w:rsidRDefault="0037044D" w:rsidP="00872690">
      <w:pPr>
        <w:keepNext/>
        <w:keepLines/>
        <w:rPr>
          <w:noProof/>
        </w:rPr>
      </w:pPr>
    </w:p>
    <w:p w14:paraId="7F7D061E" w14:textId="77777777" w:rsidR="0037044D" w:rsidRPr="00506DB5" w:rsidRDefault="0037044D" w:rsidP="00872690">
      <w:pPr>
        <w:keepNext/>
        <w:keepLines/>
        <w:rPr>
          <w:noProof/>
        </w:rPr>
      </w:pPr>
    </w:p>
    <w:p w14:paraId="7A60B437" w14:textId="77777777" w:rsidR="0037044D" w:rsidRPr="00506DB5" w:rsidRDefault="0037044D" w:rsidP="00872690">
      <w:pPr>
        <w:keepNext/>
        <w:keepLines/>
        <w:tabs>
          <w:tab w:val="left" w:pos="567"/>
          <w:tab w:val="num" w:pos="851"/>
          <w:tab w:val="left" w:pos="993"/>
        </w:tabs>
        <w:jc w:val="both"/>
        <w:rPr>
          <w:rFonts w:ascii="Tahoma" w:hAnsi="Tahoma" w:cs="Tahoma"/>
          <w:noProof/>
        </w:rPr>
      </w:pPr>
    </w:p>
    <w:p w14:paraId="6AEEA3FB" w14:textId="77777777" w:rsidR="0037044D" w:rsidRPr="00506DB5" w:rsidRDefault="0037044D" w:rsidP="00872690">
      <w:pPr>
        <w:keepNext/>
        <w:keepLines/>
        <w:rPr>
          <w:noProof/>
        </w:rPr>
      </w:pPr>
    </w:p>
    <w:p w14:paraId="6015B3B7" w14:textId="77777777" w:rsidR="0037044D" w:rsidRPr="00506DB5" w:rsidRDefault="0037044D" w:rsidP="00872690">
      <w:pPr>
        <w:keepNext/>
        <w:keepLines/>
        <w:rPr>
          <w:noProof/>
        </w:rPr>
      </w:pPr>
      <w:r w:rsidRPr="00506DB5">
        <w:rPr>
          <w:noProof/>
        </w:rPr>
        <w:br w:type="page"/>
      </w:r>
    </w:p>
    <w:p w14:paraId="3B9C6419" w14:textId="77777777" w:rsidR="0037044D" w:rsidRPr="00506DB5" w:rsidRDefault="0037044D" w:rsidP="00872690">
      <w:pPr>
        <w:keepNext/>
        <w:keepLines/>
        <w:rPr>
          <w:noProof/>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4"/>
        <w:gridCol w:w="7973"/>
        <w:gridCol w:w="912"/>
        <w:gridCol w:w="329"/>
      </w:tblGrid>
      <w:tr w:rsidR="0037044D" w:rsidRPr="00506DB5" w14:paraId="1D499F5F" w14:textId="77777777" w:rsidTr="00BC29E8">
        <w:tc>
          <w:tcPr>
            <w:tcW w:w="284" w:type="dxa"/>
            <w:tcBorders>
              <w:top w:val="single" w:sz="4" w:space="0" w:color="auto"/>
              <w:bottom w:val="single" w:sz="4" w:space="0" w:color="auto"/>
              <w:right w:val="nil"/>
            </w:tcBorders>
          </w:tcPr>
          <w:p w14:paraId="79B8ED25" w14:textId="77777777" w:rsidR="0037044D" w:rsidRPr="00506DB5" w:rsidRDefault="0037044D" w:rsidP="00872690">
            <w:pPr>
              <w:keepNext/>
              <w:keepLines/>
              <w:jc w:val="right"/>
              <w:rPr>
                <w:rFonts w:ascii="Tahoma" w:hAnsi="Tahoma" w:cs="Tahoma"/>
                <w:noProof/>
              </w:rPr>
            </w:pPr>
            <w:r w:rsidRPr="00506DB5">
              <w:rPr>
                <w:noProof/>
              </w:rPr>
              <w:br w:type="page"/>
            </w:r>
            <w:r w:rsidRPr="00506DB5">
              <w:rPr>
                <w:noProof/>
              </w:rPr>
              <w:br w:type="page"/>
            </w:r>
            <w:r w:rsidRPr="00506DB5">
              <w:rPr>
                <w:noProof/>
              </w:rPr>
              <w:br w:type="page"/>
            </w:r>
            <w:r w:rsidRPr="00506DB5">
              <w:rPr>
                <w:noProof/>
              </w:rPr>
              <w:br w:type="page"/>
            </w:r>
            <w:r w:rsidRPr="00506DB5">
              <w:rPr>
                <w:rFonts w:ascii="Tahoma" w:hAnsi="Tahoma" w:cs="Tahoma"/>
                <w:b/>
                <w:noProof/>
              </w:rPr>
              <w:br w:type="page"/>
            </w:r>
          </w:p>
        </w:tc>
        <w:tc>
          <w:tcPr>
            <w:tcW w:w="7973" w:type="dxa"/>
            <w:tcBorders>
              <w:top w:val="single" w:sz="4" w:space="0" w:color="auto"/>
              <w:left w:val="nil"/>
              <w:bottom w:val="single" w:sz="4" w:space="0" w:color="auto"/>
            </w:tcBorders>
          </w:tcPr>
          <w:p w14:paraId="466E8B05" w14:textId="2CBA1438" w:rsidR="0037044D" w:rsidRPr="00506DB5" w:rsidRDefault="0037044D" w:rsidP="00872690">
            <w:pPr>
              <w:keepNext/>
              <w:keepLines/>
              <w:jc w:val="both"/>
              <w:rPr>
                <w:rFonts w:ascii="Tahoma" w:hAnsi="Tahoma" w:cs="Tahoma"/>
                <w:noProof/>
              </w:rPr>
            </w:pPr>
            <w:r w:rsidRPr="00506DB5">
              <w:rPr>
                <w:rFonts w:ascii="Tahoma" w:hAnsi="Tahoma" w:cs="Tahoma"/>
                <w:noProof/>
              </w:rPr>
              <w:t>SEZNAM SUBJEKTOV, KATERIH ZMOGLJIVOST UPORABLJA PONUDNIK</w:t>
            </w:r>
            <w:r w:rsidR="00815FCB" w:rsidRPr="00506DB5">
              <w:rPr>
                <w:rFonts w:ascii="Tahoma" w:hAnsi="Tahoma" w:cs="Tahoma"/>
                <w:noProof/>
              </w:rPr>
              <w:t>/KANDIDAT</w:t>
            </w:r>
            <w:r w:rsidRPr="00506DB5">
              <w:rPr>
                <w:rFonts w:ascii="Tahoma" w:hAnsi="Tahoma" w:cs="Tahoma"/>
                <w:noProof/>
              </w:rPr>
              <w:t xml:space="preserve"> </w:t>
            </w:r>
          </w:p>
        </w:tc>
        <w:tc>
          <w:tcPr>
            <w:tcW w:w="912" w:type="dxa"/>
            <w:tcBorders>
              <w:top w:val="single" w:sz="4" w:space="0" w:color="auto"/>
              <w:bottom w:val="single" w:sz="4" w:space="0" w:color="auto"/>
              <w:right w:val="nil"/>
            </w:tcBorders>
          </w:tcPr>
          <w:p w14:paraId="19D80BEC" w14:textId="77777777" w:rsidR="0037044D" w:rsidRPr="00506DB5" w:rsidRDefault="0037044D" w:rsidP="00872690">
            <w:pPr>
              <w:keepNext/>
              <w:keepLines/>
              <w:jc w:val="right"/>
              <w:rPr>
                <w:rFonts w:ascii="Tahoma" w:hAnsi="Tahoma" w:cs="Tahoma"/>
                <w:b/>
                <w:noProof/>
              </w:rPr>
            </w:pPr>
            <w:r w:rsidRPr="00506DB5">
              <w:rPr>
                <w:rFonts w:ascii="Tahoma" w:hAnsi="Tahoma" w:cs="Tahoma"/>
                <w:b/>
                <w:i/>
                <w:noProof/>
              </w:rPr>
              <w:t xml:space="preserve">Priloga </w:t>
            </w:r>
          </w:p>
        </w:tc>
        <w:tc>
          <w:tcPr>
            <w:tcW w:w="329" w:type="dxa"/>
            <w:tcBorders>
              <w:top w:val="single" w:sz="4" w:space="0" w:color="auto"/>
              <w:left w:val="nil"/>
              <w:bottom w:val="single" w:sz="4" w:space="0" w:color="auto"/>
            </w:tcBorders>
          </w:tcPr>
          <w:p w14:paraId="104E0CB1" w14:textId="77777777" w:rsidR="0037044D" w:rsidRPr="00506DB5" w:rsidRDefault="0037044D" w:rsidP="00872690">
            <w:pPr>
              <w:keepNext/>
              <w:keepLines/>
              <w:rPr>
                <w:rFonts w:ascii="Tahoma" w:hAnsi="Tahoma" w:cs="Tahoma"/>
                <w:b/>
                <w:i/>
                <w:noProof/>
              </w:rPr>
            </w:pPr>
            <w:r w:rsidRPr="00506DB5">
              <w:rPr>
                <w:rFonts w:ascii="Tahoma" w:hAnsi="Tahoma" w:cs="Tahoma"/>
                <w:b/>
                <w:i/>
                <w:noProof/>
              </w:rPr>
              <w:t>6</w:t>
            </w:r>
          </w:p>
        </w:tc>
      </w:tr>
    </w:tbl>
    <w:p w14:paraId="057EC17B" w14:textId="77777777" w:rsidR="00BC29E8" w:rsidRPr="00506DB5" w:rsidRDefault="00BC29E8" w:rsidP="00872690">
      <w:pPr>
        <w:keepNext/>
        <w:keepLines/>
        <w:rPr>
          <w:noProof/>
          <w:sz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D93424" w:rsidRPr="00506DB5" w14:paraId="3EC4090B" w14:textId="77777777" w:rsidTr="00BC29E8">
        <w:trPr>
          <w:trHeight w:val="511"/>
        </w:trPr>
        <w:tc>
          <w:tcPr>
            <w:tcW w:w="9493" w:type="dxa"/>
            <w:gridSpan w:val="4"/>
            <w:vAlign w:val="center"/>
          </w:tcPr>
          <w:p w14:paraId="0A38C401" w14:textId="13EF3921" w:rsidR="00D93424" w:rsidRPr="00506DB5" w:rsidRDefault="00D93424" w:rsidP="00872690">
            <w:pPr>
              <w:keepNext/>
              <w:keepLines/>
              <w:jc w:val="center"/>
              <w:rPr>
                <w:rFonts w:ascii="Tahoma" w:hAnsi="Tahoma" w:cs="Tahoma"/>
                <w:noProof/>
                <w:sz w:val="18"/>
                <w:szCs w:val="18"/>
              </w:rPr>
            </w:pPr>
            <w:r w:rsidRPr="00506DB5">
              <w:rPr>
                <w:rFonts w:ascii="Tahoma" w:hAnsi="Tahoma" w:cs="Tahoma"/>
                <w:noProof/>
                <w:sz w:val="18"/>
                <w:szCs w:val="18"/>
              </w:rPr>
              <w:t xml:space="preserve">Javno naročilo: </w:t>
            </w:r>
            <w:r w:rsidR="00C0011A" w:rsidRPr="00506DB5">
              <w:rPr>
                <w:rFonts w:ascii="Tahoma" w:hAnsi="Tahoma" w:cs="Tahoma"/>
                <w:b/>
                <w:noProof/>
                <w:sz w:val="18"/>
                <w:szCs w:val="18"/>
              </w:rPr>
              <w:t>ENLJ-SAL-268/25</w:t>
            </w:r>
            <w:r w:rsidR="002D2A1E" w:rsidRPr="00506DB5">
              <w:rPr>
                <w:rFonts w:ascii="Tahoma" w:hAnsi="Tahoma" w:cs="Tahoma"/>
                <w:b/>
                <w:noProof/>
                <w:sz w:val="18"/>
                <w:szCs w:val="18"/>
              </w:rPr>
              <w:t xml:space="preserve"> </w:t>
            </w:r>
            <w:r w:rsidR="00C0011A" w:rsidRPr="00506DB5">
              <w:rPr>
                <w:rFonts w:ascii="Tahoma" w:hAnsi="Tahoma" w:cs="Tahoma"/>
                <w:b/>
                <w:noProof/>
                <w:sz w:val="18"/>
                <w:szCs w:val="18"/>
              </w:rPr>
              <w:t>Prevzem gradbenega kompozita in odpadnega pepela</w:t>
            </w:r>
          </w:p>
        </w:tc>
      </w:tr>
      <w:tr w:rsidR="00D93424" w:rsidRPr="00506DB5" w14:paraId="661F5012" w14:textId="77777777" w:rsidTr="00BC29E8">
        <w:trPr>
          <w:trHeight w:val="597"/>
        </w:trPr>
        <w:tc>
          <w:tcPr>
            <w:tcW w:w="3964" w:type="dxa"/>
            <w:vAlign w:val="center"/>
          </w:tcPr>
          <w:p w14:paraId="019BCB0F"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Naziv subjekta</w:t>
            </w:r>
          </w:p>
        </w:tc>
        <w:tc>
          <w:tcPr>
            <w:tcW w:w="5529" w:type="dxa"/>
            <w:gridSpan w:val="3"/>
            <w:vAlign w:val="center"/>
          </w:tcPr>
          <w:p w14:paraId="50C9ACAE" w14:textId="77777777" w:rsidR="00D93424" w:rsidRPr="00506DB5" w:rsidRDefault="00D93424" w:rsidP="00872690">
            <w:pPr>
              <w:keepNext/>
              <w:keepLines/>
              <w:rPr>
                <w:rFonts w:ascii="Tahoma" w:hAnsi="Tahoma" w:cs="Tahoma"/>
                <w:sz w:val="18"/>
                <w:szCs w:val="18"/>
              </w:rPr>
            </w:pPr>
          </w:p>
          <w:p w14:paraId="63F26BD2" w14:textId="77777777" w:rsidR="00D93424" w:rsidRPr="00506DB5" w:rsidRDefault="00D93424" w:rsidP="00872690">
            <w:pPr>
              <w:keepNext/>
              <w:keepLines/>
              <w:rPr>
                <w:rFonts w:ascii="Tahoma" w:hAnsi="Tahoma" w:cs="Tahoma"/>
                <w:sz w:val="18"/>
                <w:szCs w:val="18"/>
              </w:rPr>
            </w:pPr>
          </w:p>
        </w:tc>
      </w:tr>
      <w:tr w:rsidR="00D93424" w:rsidRPr="00506DB5" w14:paraId="0AAB250A" w14:textId="77777777" w:rsidTr="00BC29E8">
        <w:trPr>
          <w:trHeight w:val="562"/>
        </w:trPr>
        <w:tc>
          <w:tcPr>
            <w:tcW w:w="3964" w:type="dxa"/>
            <w:vAlign w:val="center"/>
          </w:tcPr>
          <w:p w14:paraId="5A4FBB3F"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Polni naslov</w:t>
            </w:r>
          </w:p>
        </w:tc>
        <w:tc>
          <w:tcPr>
            <w:tcW w:w="5529" w:type="dxa"/>
            <w:gridSpan w:val="3"/>
            <w:vAlign w:val="center"/>
          </w:tcPr>
          <w:p w14:paraId="3FCF51A1" w14:textId="77777777" w:rsidR="00D93424" w:rsidRPr="00506DB5" w:rsidRDefault="00D93424" w:rsidP="00872690">
            <w:pPr>
              <w:keepNext/>
              <w:keepLines/>
              <w:rPr>
                <w:rFonts w:ascii="Tahoma" w:hAnsi="Tahoma" w:cs="Tahoma"/>
                <w:sz w:val="18"/>
                <w:szCs w:val="18"/>
              </w:rPr>
            </w:pPr>
          </w:p>
          <w:p w14:paraId="0F7B5CFE" w14:textId="77777777" w:rsidR="00D93424" w:rsidRPr="00506DB5" w:rsidRDefault="00D93424" w:rsidP="00872690">
            <w:pPr>
              <w:keepNext/>
              <w:keepLines/>
              <w:rPr>
                <w:rFonts w:ascii="Tahoma" w:hAnsi="Tahoma" w:cs="Tahoma"/>
                <w:sz w:val="18"/>
                <w:szCs w:val="18"/>
              </w:rPr>
            </w:pPr>
          </w:p>
        </w:tc>
      </w:tr>
      <w:tr w:rsidR="00D93424" w:rsidRPr="00506DB5" w14:paraId="5A743CAE" w14:textId="77777777" w:rsidTr="00BC29E8">
        <w:trPr>
          <w:trHeight w:val="405"/>
        </w:trPr>
        <w:tc>
          <w:tcPr>
            <w:tcW w:w="3964" w:type="dxa"/>
            <w:vAlign w:val="center"/>
          </w:tcPr>
          <w:p w14:paraId="62B89CEA"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 xml:space="preserve">Matična </w:t>
            </w:r>
            <w:r w:rsidRPr="00506DB5">
              <w:rPr>
                <w:rFonts w:ascii="Tahoma" w:hAnsi="Tahoma" w:cs="Tahoma"/>
                <w:sz w:val="18"/>
                <w:szCs w:val="18"/>
                <w:u w:val="single"/>
              </w:rPr>
              <w:t>in</w:t>
            </w:r>
            <w:r w:rsidRPr="00506DB5">
              <w:rPr>
                <w:rFonts w:ascii="Tahoma" w:hAnsi="Tahoma" w:cs="Tahoma"/>
                <w:sz w:val="18"/>
                <w:szCs w:val="18"/>
              </w:rPr>
              <w:t xml:space="preserve"> davčna številka subjekta</w:t>
            </w:r>
          </w:p>
        </w:tc>
        <w:tc>
          <w:tcPr>
            <w:tcW w:w="2378" w:type="dxa"/>
            <w:vAlign w:val="center"/>
          </w:tcPr>
          <w:p w14:paraId="5F68A442" w14:textId="77777777" w:rsidR="00D93424" w:rsidRPr="00506DB5" w:rsidRDefault="00D93424" w:rsidP="00872690">
            <w:pPr>
              <w:keepNext/>
              <w:keepLines/>
              <w:rPr>
                <w:rFonts w:ascii="Tahoma" w:hAnsi="Tahoma" w:cs="Tahoma"/>
                <w:sz w:val="18"/>
                <w:szCs w:val="18"/>
              </w:rPr>
            </w:pPr>
          </w:p>
        </w:tc>
        <w:tc>
          <w:tcPr>
            <w:tcW w:w="3151" w:type="dxa"/>
            <w:gridSpan w:val="2"/>
            <w:vAlign w:val="center"/>
          </w:tcPr>
          <w:p w14:paraId="4C725D5B" w14:textId="77777777" w:rsidR="00D93424" w:rsidRPr="00506DB5" w:rsidRDefault="00D93424" w:rsidP="00872690">
            <w:pPr>
              <w:keepNext/>
              <w:keepLines/>
              <w:rPr>
                <w:rFonts w:ascii="Tahoma" w:hAnsi="Tahoma" w:cs="Tahoma"/>
                <w:sz w:val="18"/>
                <w:szCs w:val="18"/>
              </w:rPr>
            </w:pPr>
          </w:p>
        </w:tc>
      </w:tr>
      <w:tr w:rsidR="00D93424" w:rsidRPr="00506DB5" w14:paraId="5F83CDBB" w14:textId="77777777" w:rsidTr="00BC29E8">
        <w:trPr>
          <w:trHeight w:val="1694"/>
        </w:trPr>
        <w:tc>
          <w:tcPr>
            <w:tcW w:w="3964" w:type="dxa"/>
            <w:vAlign w:val="center"/>
          </w:tcPr>
          <w:p w14:paraId="3848CA22" w14:textId="77777777" w:rsidR="00D93424" w:rsidRPr="00506DB5" w:rsidRDefault="00D93424" w:rsidP="00872690">
            <w:pPr>
              <w:keepNext/>
              <w:keepLines/>
              <w:jc w:val="center"/>
              <w:rPr>
                <w:rFonts w:ascii="Tahoma" w:hAnsi="Tahoma" w:cs="Tahoma"/>
                <w:sz w:val="18"/>
                <w:szCs w:val="18"/>
              </w:rPr>
            </w:pPr>
          </w:p>
          <w:p w14:paraId="5B7F5BE8" w14:textId="77777777" w:rsidR="00D93424" w:rsidRPr="00506DB5" w:rsidRDefault="00D93424" w:rsidP="00872690">
            <w:pPr>
              <w:keepNext/>
              <w:keepLines/>
              <w:jc w:val="center"/>
              <w:rPr>
                <w:rFonts w:ascii="Tahoma" w:hAnsi="Tahoma" w:cs="Tahoma"/>
                <w:sz w:val="18"/>
                <w:szCs w:val="18"/>
              </w:rPr>
            </w:pPr>
          </w:p>
          <w:p w14:paraId="3FF5C027" w14:textId="77777777" w:rsidR="00D93424" w:rsidRPr="00506DB5" w:rsidRDefault="00D93424" w:rsidP="00872690">
            <w:pPr>
              <w:keepNext/>
              <w:keepLines/>
              <w:rPr>
                <w:rFonts w:ascii="Tahoma" w:hAnsi="Tahoma" w:cs="Tahoma"/>
                <w:sz w:val="18"/>
                <w:szCs w:val="18"/>
              </w:rPr>
            </w:pPr>
            <w:r w:rsidRPr="00506DB5">
              <w:rPr>
                <w:rFonts w:ascii="Tahoma" w:hAnsi="Tahoma" w:cs="Tahoma"/>
                <w:sz w:val="18"/>
                <w:szCs w:val="18"/>
              </w:rPr>
              <w:t>Vsak del javnega naročila, za katerega namerava ponudnik uporabiti zmogljivost subjekta</w:t>
            </w:r>
          </w:p>
          <w:p w14:paraId="51D96F16" w14:textId="77777777" w:rsidR="00D93424" w:rsidRPr="00506DB5" w:rsidRDefault="00D93424" w:rsidP="00872690">
            <w:pPr>
              <w:keepNext/>
              <w:keepLines/>
              <w:rPr>
                <w:rFonts w:ascii="Tahoma" w:hAnsi="Tahoma" w:cs="Tahoma"/>
                <w:sz w:val="18"/>
                <w:szCs w:val="18"/>
              </w:rPr>
            </w:pPr>
          </w:p>
          <w:p w14:paraId="1D876D72" w14:textId="77777777" w:rsidR="00D93424" w:rsidRPr="00506DB5" w:rsidRDefault="00D93424" w:rsidP="00872690">
            <w:pPr>
              <w:keepNext/>
              <w:keepLines/>
              <w:jc w:val="center"/>
              <w:rPr>
                <w:rFonts w:ascii="Tahoma" w:hAnsi="Tahoma" w:cs="Tahoma"/>
                <w:sz w:val="18"/>
                <w:szCs w:val="18"/>
              </w:rPr>
            </w:pPr>
          </w:p>
        </w:tc>
        <w:tc>
          <w:tcPr>
            <w:tcW w:w="5529" w:type="dxa"/>
            <w:gridSpan w:val="3"/>
            <w:vAlign w:val="center"/>
          </w:tcPr>
          <w:p w14:paraId="6F7E68B5" w14:textId="77777777" w:rsidR="00D93424" w:rsidRPr="00506DB5" w:rsidRDefault="00D93424" w:rsidP="00872690">
            <w:pPr>
              <w:keepNext/>
              <w:keepLines/>
              <w:rPr>
                <w:sz w:val="18"/>
                <w:szCs w:val="18"/>
              </w:rPr>
            </w:pPr>
          </w:p>
        </w:tc>
      </w:tr>
      <w:tr w:rsidR="00D93424" w:rsidRPr="00506DB5" w14:paraId="16F0DD44" w14:textId="77777777" w:rsidTr="00BC29E8">
        <w:trPr>
          <w:trHeight w:val="450"/>
        </w:trPr>
        <w:tc>
          <w:tcPr>
            <w:tcW w:w="3964" w:type="dxa"/>
            <w:vAlign w:val="center"/>
          </w:tcPr>
          <w:p w14:paraId="11DE1DC6" w14:textId="77777777" w:rsidR="00D93424" w:rsidRPr="00506DB5" w:rsidRDefault="00D93424" w:rsidP="00872690">
            <w:pPr>
              <w:keepNext/>
              <w:keepLines/>
              <w:rPr>
                <w:rFonts w:ascii="Tahoma" w:hAnsi="Tahoma" w:cs="Tahoma"/>
                <w:i/>
                <w:sz w:val="18"/>
                <w:szCs w:val="18"/>
              </w:rPr>
            </w:pPr>
            <w:r w:rsidRPr="00506DB5">
              <w:rPr>
                <w:rFonts w:ascii="Tahoma" w:hAnsi="Tahoma" w:cs="Tahoma"/>
                <w:sz w:val="18"/>
                <w:szCs w:val="18"/>
              </w:rPr>
              <w:t xml:space="preserve">Okvirna količina/delež (%) javnega naročila </w:t>
            </w:r>
          </w:p>
          <w:p w14:paraId="1128FCF0" w14:textId="77777777" w:rsidR="00D93424" w:rsidRPr="00506DB5" w:rsidRDefault="00D93424" w:rsidP="00872690">
            <w:pPr>
              <w:keepNext/>
              <w:keepLines/>
              <w:rPr>
                <w:rFonts w:ascii="Tahoma" w:hAnsi="Tahoma" w:cs="Tahoma"/>
                <w:sz w:val="18"/>
                <w:szCs w:val="18"/>
              </w:rPr>
            </w:pPr>
            <w:r w:rsidRPr="00506DB5">
              <w:rPr>
                <w:rFonts w:ascii="Tahoma" w:hAnsi="Tahoma" w:cs="Tahoma"/>
                <w:i/>
                <w:sz w:val="16"/>
                <w:szCs w:val="18"/>
              </w:rPr>
              <w:t>(obligatorno manj kot 100%)</w:t>
            </w:r>
          </w:p>
        </w:tc>
        <w:tc>
          <w:tcPr>
            <w:tcW w:w="5529" w:type="dxa"/>
            <w:gridSpan w:val="3"/>
            <w:vAlign w:val="center"/>
          </w:tcPr>
          <w:p w14:paraId="6C7C4C04" w14:textId="77777777" w:rsidR="00D93424" w:rsidRPr="00506DB5" w:rsidRDefault="00D93424" w:rsidP="00872690">
            <w:pPr>
              <w:keepNext/>
              <w:keepLines/>
              <w:rPr>
                <w:sz w:val="18"/>
                <w:szCs w:val="18"/>
              </w:rPr>
            </w:pPr>
          </w:p>
          <w:p w14:paraId="777D2492" w14:textId="77777777" w:rsidR="00D93424" w:rsidRPr="00506DB5" w:rsidRDefault="00D93424" w:rsidP="00872690">
            <w:pPr>
              <w:keepNext/>
              <w:keepLines/>
              <w:rPr>
                <w:sz w:val="18"/>
                <w:szCs w:val="18"/>
              </w:rPr>
            </w:pPr>
          </w:p>
        </w:tc>
      </w:tr>
      <w:tr w:rsidR="00D93424" w:rsidRPr="00506DB5" w14:paraId="45FFBE1C" w14:textId="77777777" w:rsidTr="00BC29E8">
        <w:trPr>
          <w:trHeight w:val="348"/>
        </w:trPr>
        <w:tc>
          <w:tcPr>
            <w:tcW w:w="3964" w:type="dxa"/>
            <w:vMerge w:val="restart"/>
            <w:tcBorders>
              <w:top w:val="single" w:sz="4" w:space="0" w:color="auto"/>
              <w:left w:val="single" w:sz="4" w:space="0" w:color="auto"/>
              <w:right w:val="single" w:sz="4" w:space="0" w:color="auto"/>
            </w:tcBorders>
            <w:vAlign w:val="center"/>
          </w:tcPr>
          <w:p w14:paraId="316546A8" w14:textId="77777777" w:rsidR="00D93424" w:rsidRPr="00506DB5" w:rsidRDefault="00D93424" w:rsidP="00872690">
            <w:pPr>
              <w:keepNext/>
              <w:keepLines/>
              <w:jc w:val="both"/>
              <w:rPr>
                <w:rFonts w:ascii="Tahoma" w:hAnsi="Tahoma" w:cs="Tahoma"/>
                <w:sz w:val="16"/>
                <w:szCs w:val="18"/>
              </w:rPr>
            </w:pPr>
            <w:r w:rsidRPr="00506DB5">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506DB5">
              <w:rPr>
                <w:rFonts w:ascii="Tahoma" w:hAnsi="Tahoma" w:cs="Tahoma"/>
                <w:b/>
                <w:sz w:val="16"/>
                <w:szCs w:val="18"/>
              </w:rPr>
              <w:t>ter</w:t>
            </w:r>
            <w:r w:rsidRPr="00506DB5">
              <w:rPr>
                <w:rFonts w:ascii="Tahoma" w:hAnsi="Tahoma" w:cs="Tahoma"/>
                <w:sz w:val="16"/>
                <w:szCs w:val="18"/>
              </w:rPr>
              <w:t xml:space="preserve"> njihov </w:t>
            </w:r>
            <w:r w:rsidRPr="00506DB5">
              <w:rPr>
                <w:rFonts w:ascii="Tahoma" w:hAnsi="Tahoma" w:cs="Tahoma"/>
                <w:b/>
                <w:sz w:val="16"/>
                <w:szCs w:val="18"/>
              </w:rPr>
              <w:t>EMŠO</w:t>
            </w:r>
          </w:p>
          <w:p w14:paraId="1554636A" w14:textId="77777777" w:rsidR="00D93424" w:rsidRPr="00506DB5" w:rsidRDefault="00D93424" w:rsidP="00872690">
            <w:pPr>
              <w:keepNext/>
              <w:keepLines/>
              <w:rPr>
                <w:rFonts w:ascii="Tahoma" w:hAnsi="Tahoma" w:cs="Tahoma"/>
                <w:sz w:val="8"/>
                <w:szCs w:val="18"/>
              </w:rPr>
            </w:pPr>
          </w:p>
          <w:p w14:paraId="61769ED1" w14:textId="77777777" w:rsidR="00D93424" w:rsidRPr="00506DB5" w:rsidRDefault="00D93424" w:rsidP="00872690">
            <w:pPr>
              <w:keepNext/>
              <w:keepLines/>
              <w:rPr>
                <w:rFonts w:ascii="Tahoma" w:hAnsi="Tahoma" w:cs="Tahoma"/>
                <w:i/>
                <w:sz w:val="16"/>
                <w:szCs w:val="18"/>
              </w:rPr>
            </w:pPr>
            <w:r w:rsidRPr="00506DB5">
              <w:rPr>
                <w:rFonts w:ascii="Tahoma" w:hAnsi="Tahoma" w:cs="Tahoma"/>
                <w:i/>
                <w:sz w:val="16"/>
                <w:szCs w:val="18"/>
              </w:rPr>
              <w:t>/v primeru, da ste podatke vnesli v ESPD ali priložili lastno izjavo, ni potrebno izpolniti!/</w:t>
            </w:r>
          </w:p>
          <w:p w14:paraId="1EB79271" w14:textId="77777777" w:rsidR="00D93424" w:rsidRPr="00506DB5" w:rsidRDefault="00D93424" w:rsidP="00872690">
            <w:pPr>
              <w:keepNext/>
              <w:keepLines/>
              <w:rPr>
                <w:rFonts w:ascii="Tahoma" w:hAnsi="Tahoma" w:cs="Tahoma"/>
                <w:i/>
                <w:sz w:val="10"/>
                <w:szCs w:val="18"/>
              </w:rPr>
            </w:pPr>
          </w:p>
          <w:p w14:paraId="0379BCB7" w14:textId="77777777" w:rsidR="00D93424" w:rsidRPr="00506DB5" w:rsidRDefault="00D93424" w:rsidP="00872690">
            <w:pPr>
              <w:keepNext/>
              <w:keepLines/>
              <w:jc w:val="both"/>
              <w:rPr>
                <w:rFonts w:ascii="Tahoma" w:hAnsi="Tahoma" w:cs="Tahoma"/>
                <w:sz w:val="18"/>
                <w:szCs w:val="18"/>
              </w:rPr>
            </w:pPr>
            <w:r w:rsidRPr="00506DB5">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0496CC7"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4BDF0641" w14:textId="77777777" w:rsidR="00D93424" w:rsidRPr="00506DB5" w:rsidRDefault="00D93424" w:rsidP="00872690">
            <w:pPr>
              <w:keepNext/>
              <w:keepLines/>
              <w:jc w:val="center"/>
              <w:rPr>
                <w:rFonts w:ascii="Tahoma" w:hAnsi="Tahoma" w:cs="Tahoma"/>
                <w:sz w:val="18"/>
                <w:szCs w:val="18"/>
              </w:rPr>
            </w:pPr>
            <w:r w:rsidRPr="00506DB5">
              <w:rPr>
                <w:rFonts w:ascii="Tahoma" w:hAnsi="Tahoma" w:cs="Tahoma"/>
                <w:sz w:val="18"/>
                <w:szCs w:val="18"/>
              </w:rPr>
              <w:t>EMŠO</w:t>
            </w:r>
          </w:p>
        </w:tc>
      </w:tr>
      <w:tr w:rsidR="00D93424" w:rsidRPr="00506DB5" w14:paraId="6D869C2F" w14:textId="77777777" w:rsidTr="00BC29E8">
        <w:trPr>
          <w:trHeight w:val="1909"/>
        </w:trPr>
        <w:tc>
          <w:tcPr>
            <w:tcW w:w="3964" w:type="dxa"/>
            <w:vMerge/>
            <w:tcBorders>
              <w:left w:val="single" w:sz="4" w:space="0" w:color="auto"/>
              <w:right w:val="single" w:sz="4" w:space="0" w:color="auto"/>
            </w:tcBorders>
            <w:vAlign w:val="center"/>
          </w:tcPr>
          <w:p w14:paraId="7F2D117C" w14:textId="77777777" w:rsidR="00D93424" w:rsidRPr="00506DB5" w:rsidRDefault="00D93424" w:rsidP="00872690">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F04AFAA" w14:textId="77777777" w:rsidR="00D93424" w:rsidRPr="00506DB5" w:rsidRDefault="00D93424" w:rsidP="00872690">
            <w:pPr>
              <w:keepNext/>
              <w:keepLines/>
              <w:jc w:val="center"/>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71D40311" w14:textId="77777777" w:rsidR="00D93424" w:rsidRPr="00506DB5" w:rsidRDefault="00D93424" w:rsidP="00872690">
            <w:pPr>
              <w:keepNext/>
              <w:keepLines/>
              <w:jc w:val="center"/>
              <w:rPr>
                <w:rFonts w:ascii="Tahoma" w:hAnsi="Tahoma" w:cs="Tahoma"/>
                <w:sz w:val="18"/>
                <w:szCs w:val="18"/>
              </w:rPr>
            </w:pPr>
          </w:p>
        </w:tc>
      </w:tr>
    </w:tbl>
    <w:p w14:paraId="60229E66" w14:textId="77777777" w:rsidR="00D93424" w:rsidRPr="00506DB5" w:rsidRDefault="00D93424" w:rsidP="00872690">
      <w:pPr>
        <w:keepNext/>
        <w:keepLines/>
        <w:tabs>
          <w:tab w:val="left" w:pos="567"/>
          <w:tab w:val="left" w:pos="851"/>
          <w:tab w:val="left" w:pos="993"/>
        </w:tabs>
        <w:jc w:val="both"/>
        <w:rPr>
          <w:rFonts w:ascii="Tahoma" w:hAnsi="Tahoma" w:cs="Tahoma"/>
          <w:noProof/>
          <w:lang w:eastAsia="ar-SA"/>
        </w:rPr>
      </w:pPr>
    </w:p>
    <w:p w14:paraId="2B239B7A" w14:textId="6EB4941F" w:rsidR="00D93424" w:rsidRPr="00506DB5" w:rsidRDefault="00D93424" w:rsidP="00872690">
      <w:pPr>
        <w:keepNext/>
        <w:keepLines/>
        <w:tabs>
          <w:tab w:val="left" w:pos="567"/>
          <w:tab w:val="left" w:pos="851"/>
          <w:tab w:val="left" w:pos="993"/>
        </w:tabs>
        <w:jc w:val="both"/>
        <w:rPr>
          <w:rFonts w:ascii="Tahoma" w:hAnsi="Tahoma" w:cs="Tahoma"/>
          <w:lang w:eastAsia="ar-SA"/>
        </w:rPr>
      </w:pPr>
      <w:r w:rsidRPr="00506DB5">
        <w:rPr>
          <w:rFonts w:ascii="Tahoma" w:hAnsi="Tahoma" w:cs="Tahoma"/>
          <w:lang w:eastAsia="ar-SA"/>
        </w:rPr>
        <w:t xml:space="preserve">Zgoraj navedeni subjekt izjavljamo, da se strinjamo z vsemi pogoji in zahtevami razpisne dokumentacije, ki se nanašajo na subjekt/e, katerih zmogljivosti bo uporabljal ponudnik, oziroma da v celoti izpolnjujemo le-te. </w:t>
      </w:r>
    </w:p>
    <w:p w14:paraId="798CB475" w14:textId="77777777" w:rsidR="0037044D" w:rsidRPr="00506DB5" w:rsidRDefault="0037044D" w:rsidP="00872690">
      <w:pPr>
        <w:keepNext/>
        <w:keepLines/>
        <w:tabs>
          <w:tab w:val="left" w:pos="567"/>
          <w:tab w:val="left" w:pos="851"/>
          <w:tab w:val="left" w:pos="993"/>
        </w:tabs>
        <w:jc w:val="both"/>
        <w:rPr>
          <w:rFonts w:ascii="Tahoma" w:hAnsi="Tahoma" w:cs="Tahoma"/>
          <w:noProof/>
          <w:lang w:eastAsia="ar-SA"/>
        </w:rPr>
      </w:pPr>
    </w:p>
    <w:p w14:paraId="25F3F0E7" w14:textId="77777777" w:rsidR="0037044D" w:rsidRPr="00506DB5" w:rsidRDefault="0037044D" w:rsidP="00872690">
      <w:pPr>
        <w:keepNext/>
        <w:keepLines/>
        <w:tabs>
          <w:tab w:val="left" w:pos="5400"/>
        </w:tabs>
        <w:rPr>
          <w:rFonts w:ascii="Tahoma" w:hAnsi="Tahoma" w:cs="Tahoma"/>
          <w:noProof/>
        </w:rPr>
      </w:pPr>
      <w:r w:rsidRPr="00506DB5">
        <w:rPr>
          <w:rFonts w:ascii="Tahoma" w:hAnsi="Tahoma" w:cs="Tahoma"/>
          <w:noProof/>
        </w:rPr>
        <w:t>Datum: ___________________</w:t>
      </w:r>
      <w:r w:rsidRPr="00506DB5">
        <w:rPr>
          <w:rFonts w:ascii="Tahoma" w:hAnsi="Tahoma" w:cs="Tahoma"/>
          <w:noProof/>
        </w:rPr>
        <w:tab/>
      </w:r>
    </w:p>
    <w:p w14:paraId="1A6DA643" w14:textId="77777777" w:rsidR="0037044D" w:rsidRPr="00506DB5" w:rsidRDefault="0037044D" w:rsidP="00872690">
      <w:pPr>
        <w:keepNext/>
        <w:keepLines/>
        <w:tabs>
          <w:tab w:val="left" w:pos="5400"/>
        </w:tabs>
        <w:rPr>
          <w:rFonts w:ascii="Tahoma" w:hAnsi="Tahoma" w:cs="Tahoma"/>
          <w:noProof/>
          <w:sz w:val="16"/>
        </w:rPr>
      </w:pPr>
    </w:p>
    <w:p w14:paraId="7B9011BB" w14:textId="77777777" w:rsidR="0037044D" w:rsidRPr="00506DB5" w:rsidRDefault="0037044D" w:rsidP="00872690">
      <w:pPr>
        <w:keepNext/>
        <w:keepLines/>
        <w:tabs>
          <w:tab w:val="left" w:pos="5400"/>
        </w:tabs>
        <w:rPr>
          <w:rFonts w:ascii="Tahoma" w:hAnsi="Tahoma" w:cs="Tahoma"/>
          <w:noProof/>
        </w:rPr>
      </w:pPr>
    </w:p>
    <w:p w14:paraId="61053861" w14:textId="77777777" w:rsidR="0037044D" w:rsidRPr="00506DB5" w:rsidRDefault="0037044D" w:rsidP="00872690">
      <w:pPr>
        <w:keepNext/>
        <w:keepLines/>
        <w:tabs>
          <w:tab w:val="left" w:pos="5400"/>
        </w:tabs>
        <w:rPr>
          <w:rFonts w:ascii="Tahoma" w:hAnsi="Tahoma" w:cs="Tahoma"/>
          <w:noProof/>
        </w:rPr>
      </w:pPr>
      <w:r w:rsidRPr="00506DB5">
        <w:rPr>
          <w:rFonts w:ascii="Tahoma" w:hAnsi="Tahoma" w:cs="Tahoma"/>
          <w:noProof/>
        </w:rPr>
        <w:t xml:space="preserve">Podpis odgovorne osebe </w:t>
      </w:r>
      <w:r w:rsidRPr="00506DB5">
        <w:rPr>
          <w:rFonts w:ascii="Tahoma" w:hAnsi="Tahoma" w:cs="Tahoma"/>
          <w:b/>
          <w:noProof/>
        </w:rPr>
        <w:t>ponudnika</w:t>
      </w:r>
      <w:r w:rsidRPr="00506DB5">
        <w:rPr>
          <w:rFonts w:ascii="Tahoma" w:hAnsi="Tahoma" w:cs="Tahoma"/>
          <w:noProof/>
        </w:rPr>
        <w:t xml:space="preserve">: </w:t>
      </w:r>
      <w:r w:rsidRPr="00506DB5">
        <w:rPr>
          <w:rFonts w:ascii="Tahoma" w:hAnsi="Tahoma" w:cs="Tahoma"/>
          <w:noProof/>
        </w:rPr>
        <w:tab/>
      </w:r>
      <w:r w:rsidRPr="00506DB5">
        <w:rPr>
          <w:rFonts w:ascii="Tahoma" w:hAnsi="Tahoma" w:cs="Tahoma"/>
          <w:noProof/>
        </w:rPr>
        <w:tab/>
        <w:t xml:space="preserve">Podpis odgovorne osebe </w:t>
      </w:r>
      <w:r w:rsidRPr="00506DB5">
        <w:rPr>
          <w:rFonts w:ascii="Tahoma" w:hAnsi="Tahoma" w:cs="Tahoma"/>
          <w:b/>
          <w:noProof/>
        </w:rPr>
        <w:t>subjekta</w:t>
      </w:r>
      <w:r w:rsidRPr="00506DB5">
        <w:rPr>
          <w:rFonts w:ascii="Tahoma" w:hAnsi="Tahoma" w:cs="Tahoma"/>
          <w:noProof/>
        </w:rPr>
        <w:t>:</w:t>
      </w:r>
    </w:p>
    <w:p w14:paraId="2050CE69" w14:textId="77777777" w:rsidR="0037044D" w:rsidRPr="00506DB5" w:rsidRDefault="0037044D" w:rsidP="00872690">
      <w:pPr>
        <w:keepNext/>
        <w:keepLines/>
        <w:tabs>
          <w:tab w:val="left" w:pos="5400"/>
        </w:tabs>
        <w:rPr>
          <w:rFonts w:ascii="Tahoma" w:hAnsi="Tahoma" w:cs="Tahoma"/>
          <w:noProof/>
          <w:sz w:val="32"/>
        </w:rPr>
      </w:pPr>
    </w:p>
    <w:p w14:paraId="570B5E92" w14:textId="77777777" w:rsidR="0037044D" w:rsidRPr="00506DB5" w:rsidRDefault="0037044D" w:rsidP="00872690">
      <w:pPr>
        <w:keepNext/>
        <w:keepLines/>
        <w:rPr>
          <w:rFonts w:ascii="Tahoma" w:hAnsi="Tahoma" w:cs="Tahoma"/>
          <w:noProof/>
        </w:rPr>
      </w:pPr>
      <w:r w:rsidRPr="00506DB5">
        <w:rPr>
          <w:rFonts w:ascii="Tahoma" w:hAnsi="Tahoma" w:cs="Tahoma"/>
          <w:noProof/>
        </w:rPr>
        <w:t>_______________________________</w:t>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t>_______________________________</w:t>
      </w:r>
    </w:p>
    <w:p w14:paraId="6A37EB5E" w14:textId="77777777" w:rsidR="0037044D" w:rsidRPr="00506DB5" w:rsidRDefault="0037044D" w:rsidP="00872690">
      <w:pPr>
        <w:keepNext/>
        <w:keepLines/>
        <w:tabs>
          <w:tab w:val="left" w:pos="284"/>
        </w:tabs>
        <w:jc w:val="both"/>
        <w:rPr>
          <w:rFonts w:ascii="Tahoma" w:hAnsi="Tahoma" w:cs="Tahoma"/>
          <w:b/>
          <w:noProof/>
          <w:sz w:val="12"/>
        </w:rPr>
      </w:pPr>
      <w:r w:rsidRPr="00506DB5">
        <w:rPr>
          <w:rFonts w:ascii="Tahoma" w:hAnsi="Tahoma" w:cs="Tahoma"/>
          <w:b/>
          <w:noProof/>
        </w:rPr>
        <w:tab/>
      </w:r>
      <w:r w:rsidRPr="00506DB5">
        <w:rPr>
          <w:rFonts w:ascii="Tahoma" w:hAnsi="Tahoma" w:cs="Tahoma"/>
          <w:b/>
          <w:noProof/>
        </w:rPr>
        <w:tab/>
        <w:t xml:space="preserve">   </w:t>
      </w:r>
    </w:p>
    <w:p w14:paraId="7E4D574D" w14:textId="77777777" w:rsidR="0037044D" w:rsidRPr="00506DB5" w:rsidRDefault="0037044D" w:rsidP="00872690">
      <w:pPr>
        <w:keepNext/>
        <w:keepLines/>
        <w:tabs>
          <w:tab w:val="left" w:pos="284"/>
        </w:tabs>
        <w:rPr>
          <w:rFonts w:ascii="Tahoma" w:hAnsi="Tahoma" w:cs="Tahoma"/>
          <w:b/>
          <w:noProof/>
        </w:rPr>
      </w:pPr>
      <w:r w:rsidRPr="00506DB5">
        <w:rPr>
          <w:rFonts w:ascii="Tahoma" w:hAnsi="Tahoma" w:cs="Tahoma"/>
          <w:noProof/>
        </w:rPr>
        <w:tab/>
      </w:r>
      <w:r w:rsidRPr="00506DB5">
        <w:rPr>
          <w:rFonts w:ascii="Tahoma" w:hAnsi="Tahoma" w:cs="Tahoma"/>
          <w:noProof/>
        </w:rPr>
        <w:tab/>
      </w:r>
      <w:r w:rsidRPr="00506DB5">
        <w:rPr>
          <w:rFonts w:ascii="Tahoma" w:hAnsi="Tahoma" w:cs="Tahoma"/>
          <w:noProof/>
        </w:rPr>
        <w:tab/>
        <w:t xml:space="preserve">Žig: </w:t>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r>
      <w:r w:rsidRPr="00506DB5">
        <w:rPr>
          <w:rFonts w:ascii="Tahoma" w:hAnsi="Tahoma" w:cs="Tahoma"/>
          <w:noProof/>
        </w:rPr>
        <w:tab/>
        <w:t xml:space="preserve"> Žig:</w:t>
      </w:r>
    </w:p>
    <w:p w14:paraId="781B2339" w14:textId="77777777" w:rsidR="0037044D" w:rsidRPr="00506DB5" w:rsidRDefault="0037044D" w:rsidP="00872690">
      <w:pPr>
        <w:keepNext/>
        <w:keepLines/>
        <w:tabs>
          <w:tab w:val="left" w:pos="567"/>
          <w:tab w:val="left" w:pos="851"/>
          <w:tab w:val="left" w:pos="993"/>
        </w:tabs>
        <w:jc w:val="both"/>
        <w:rPr>
          <w:rFonts w:ascii="Tahoma" w:hAnsi="Tahoma" w:cs="Tahoma"/>
          <w:b/>
          <w:i/>
          <w:noProof/>
          <w:sz w:val="18"/>
          <w:szCs w:val="18"/>
          <w:lang w:eastAsia="ar-SA"/>
        </w:rPr>
      </w:pPr>
    </w:p>
    <w:p w14:paraId="44234475" w14:textId="77777777" w:rsidR="0037044D" w:rsidRPr="00506DB5" w:rsidRDefault="0037044D" w:rsidP="00872690">
      <w:pPr>
        <w:keepNext/>
        <w:keepLines/>
        <w:tabs>
          <w:tab w:val="left" w:pos="567"/>
          <w:tab w:val="left" w:pos="851"/>
          <w:tab w:val="left" w:pos="993"/>
        </w:tabs>
        <w:jc w:val="both"/>
        <w:rPr>
          <w:rFonts w:ascii="Tahoma" w:hAnsi="Tahoma" w:cs="Tahoma"/>
          <w:b/>
          <w:i/>
          <w:noProof/>
          <w:sz w:val="18"/>
          <w:szCs w:val="18"/>
          <w:lang w:eastAsia="ar-SA"/>
        </w:rPr>
      </w:pPr>
    </w:p>
    <w:p w14:paraId="180614FF" w14:textId="77777777" w:rsidR="0037044D" w:rsidRPr="00506DB5" w:rsidRDefault="0037044D" w:rsidP="00872690">
      <w:pPr>
        <w:keepNext/>
        <w:keepLines/>
        <w:tabs>
          <w:tab w:val="left" w:pos="567"/>
          <w:tab w:val="left" w:pos="851"/>
          <w:tab w:val="left" w:pos="993"/>
        </w:tabs>
        <w:jc w:val="both"/>
        <w:rPr>
          <w:rFonts w:ascii="Tahoma" w:hAnsi="Tahoma" w:cs="Tahoma"/>
          <w:b/>
          <w:i/>
          <w:noProof/>
          <w:sz w:val="18"/>
          <w:szCs w:val="18"/>
          <w:lang w:eastAsia="ar-SA"/>
        </w:rPr>
      </w:pPr>
    </w:p>
    <w:p w14:paraId="3C6041F8" w14:textId="77777777" w:rsidR="0037044D" w:rsidRPr="00506DB5" w:rsidRDefault="0037044D" w:rsidP="00872690">
      <w:pPr>
        <w:keepNext/>
        <w:keepLines/>
        <w:tabs>
          <w:tab w:val="left" w:pos="567"/>
          <w:tab w:val="left" w:pos="851"/>
          <w:tab w:val="left" w:pos="993"/>
        </w:tabs>
        <w:jc w:val="both"/>
        <w:rPr>
          <w:rFonts w:ascii="Tahoma" w:hAnsi="Tahoma" w:cs="Tahoma"/>
          <w:b/>
          <w:i/>
          <w:noProof/>
          <w:sz w:val="18"/>
          <w:szCs w:val="18"/>
          <w:lang w:eastAsia="ar-SA"/>
        </w:rPr>
      </w:pPr>
    </w:p>
    <w:p w14:paraId="53CF9DEF" w14:textId="77777777" w:rsidR="0037044D" w:rsidRPr="00506DB5" w:rsidRDefault="0037044D" w:rsidP="00872690">
      <w:pPr>
        <w:keepNext/>
        <w:keepLines/>
        <w:jc w:val="both"/>
        <w:rPr>
          <w:rFonts w:ascii="Tahoma" w:hAnsi="Tahoma" w:cs="Tahoma"/>
          <w:b/>
          <w:i/>
          <w:noProof/>
          <w:sz w:val="18"/>
          <w:szCs w:val="18"/>
          <w:u w:val="single"/>
        </w:rPr>
      </w:pPr>
      <w:r w:rsidRPr="00506DB5">
        <w:rPr>
          <w:rFonts w:ascii="Tahoma" w:hAnsi="Tahoma" w:cs="Tahoma"/>
          <w:b/>
          <w:i/>
          <w:noProof/>
          <w:sz w:val="18"/>
          <w:szCs w:val="18"/>
          <w:u w:val="single"/>
        </w:rPr>
        <w:t xml:space="preserve">Opomba: </w:t>
      </w:r>
    </w:p>
    <w:p w14:paraId="5EEAC7AB" w14:textId="77777777" w:rsidR="0037044D" w:rsidRPr="00506DB5" w:rsidRDefault="0037044D" w:rsidP="00872690">
      <w:pPr>
        <w:keepNext/>
        <w:keepLines/>
        <w:jc w:val="both"/>
        <w:rPr>
          <w:rFonts w:ascii="Tahoma" w:hAnsi="Tahoma" w:cs="Tahoma"/>
          <w:i/>
          <w:noProof/>
          <w:sz w:val="18"/>
        </w:rPr>
      </w:pPr>
      <w:r w:rsidRPr="00506DB5">
        <w:rPr>
          <w:rFonts w:ascii="Tahoma" w:hAnsi="Tahoma" w:cs="Tahoma"/>
          <w:i/>
          <w:noProof/>
          <w:sz w:val="18"/>
        </w:rPr>
        <w:t>Prilogo je potrebno izpolniti, v kolikor ponudnik uporabi zmogljivost drugih subjektov za izvedbo javnega naročila.</w:t>
      </w:r>
    </w:p>
    <w:p w14:paraId="6FFACFE6" w14:textId="77777777" w:rsidR="0037044D" w:rsidRPr="00506DB5" w:rsidRDefault="0037044D" w:rsidP="00872690">
      <w:pPr>
        <w:keepNext/>
        <w:keepLines/>
        <w:tabs>
          <w:tab w:val="left" w:pos="567"/>
          <w:tab w:val="left" w:pos="851"/>
          <w:tab w:val="left" w:pos="993"/>
        </w:tabs>
        <w:jc w:val="both"/>
        <w:rPr>
          <w:rFonts w:ascii="Tahoma" w:hAnsi="Tahoma" w:cs="Tahoma"/>
          <w:b/>
          <w:i/>
          <w:noProof/>
          <w:szCs w:val="18"/>
          <w:lang w:eastAsia="ar-SA"/>
        </w:rPr>
      </w:pPr>
    </w:p>
    <w:p w14:paraId="04069029" w14:textId="77777777" w:rsidR="0037044D" w:rsidRPr="00506DB5" w:rsidRDefault="0037044D" w:rsidP="00872690">
      <w:pPr>
        <w:keepNext/>
        <w:keepLines/>
        <w:jc w:val="both"/>
        <w:rPr>
          <w:rFonts w:ascii="Tahoma" w:hAnsi="Tahoma" w:cs="Tahoma"/>
          <w:b/>
          <w:i/>
          <w:noProof/>
          <w:sz w:val="18"/>
          <w:szCs w:val="18"/>
          <w:u w:val="single"/>
        </w:rPr>
      </w:pPr>
      <w:r w:rsidRPr="00506DB5">
        <w:rPr>
          <w:rFonts w:ascii="Tahoma" w:hAnsi="Tahoma" w:cs="Tahoma"/>
          <w:b/>
          <w:i/>
          <w:noProof/>
          <w:sz w:val="18"/>
          <w:szCs w:val="18"/>
          <w:u w:val="single"/>
        </w:rPr>
        <w:t xml:space="preserve">Navodilo: </w:t>
      </w:r>
    </w:p>
    <w:p w14:paraId="0AD53410" w14:textId="77777777" w:rsidR="0037044D" w:rsidRPr="00506DB5" w:rsidRDefault="0037044D" w:rsidP="00872690">
      <w:pPr>
        <w:keepNext/>
        <w:keepLines/>
        <w:jc w:val="both"/>
        <w:rPr>
          <w:rFonts w:ascii="Tahoma" w:hAnsi="Tahoma" w:cs="Tahoma"/>
          <w:i/>
          <w:noProof/>
          <w:sz w:val="18"/>
        </w:rPr>
      </w:pPr>
      <w:r w:rsidRPr="00506DB5">
        <w:rPr>
          <w:rFonts w:ascii="Tahoma" w:hAnsi="Tahoma" w:cs="Tahoma"/>
          <w:i/>
          <w:noProof/>
          <w:sz w:val="18"/>
        </w:rPr>
        <w:t>Obrazec se po potrebi kopira!</w:t>
      </w:r>
    </w:p>
    <w:p w14:paraId="303B0203" w14:textId="77777777" w:rsidR="0037044D" w:rsidRPr="00506DB5" w:rsidRDefault="0037044D" w:rsidP="00872690">
      <w:pPr>
        <w:keepNext/>
        <w:keepLines/>
        <w:rPr>
          <w:b/>
          <w:noProof/>
        </w:rPr>
      </w:pPr>
    </w:p>
    <w:p w14:paraId="62C8E968" w14:textId="58A6A690" w:rsidR="0037044D" w:rsidRPr="00506DB5" w:rsidRDefault="0037044D" w:rsidP="00872690">
      <w:pPr>
        <w:keepNext/>
        <w:keepLines/>
        <w:rPr>
          <w:rFonts w:ascii="Tahoma" w:hAnsi="Tahoma" w:cs="Tahoma"/>
          <w:b/>
          <w:i/>
          <w:noProof/>
          <w:sz w:val="18"/>
          <w:u w:val="single"/>
        </w:rPr>
      </w:pPr>
      <w:r w:rsidRPr="00506DB5">
        <w:rPr>
          <w:rFonts w:ascii="Tahoma" w:hAnsi="Tahoma" w:cs="Tahoma"/>
          <w:i/>
          <w:noProof/>
          <w:sz w:val="18"/>
        </w:rPr>
        <w:t xml:space="preserve">Ponudnik </w:t>
      </w:r>
      <w:r w:rsidRPr="00506DB5">
        <w:rPr>
          <w:rFonts w:ascii="Tahoma" w:hAnsi="Tahoma" w:cs="Tahoma"/>
          <w:i/>
          <w:noProof/>
          <w:sz w:val="18"/>
          <w:u w:val="single"/>
        </w:rPr>
        <w:t>obrazec</w:t>
      </w:r>
      <w:r w:rsidRPr="00506DB5">
        <w:rPr>
          <w:rFonts w:ascii="Tahoma" w:hAnsi="Tahoma" w:cs="Tahoma"/>
          <w:b/>
          <w:i/>
          <w:noProof/>
          <w:sz w:val="18"/>
        </w:rPr>
        <w:t xml:space="preserve"> </w:t>
      </w:r>
      <w:r w:rsidRPr="00506DB5">
        <w:rPr>
          <w:rFonts w:ascii="Tahoma" w:hAnsi="Tahoma" w:cs="Tahoma"/>
          <w:i/>
          <w:noProof/>
          <w:sz w:val="18"/>
        </w:rPr>
        <w:t>v okviru sistema e-JN</w:t>
      </w:r>
      <w:r w:rsidRPr="00506DB5">
        <w:rPr>
          <w:rFonts w:ascii="Tahoma" w:hAnsi="Tahoma" w:cs="Tahoma"/>
          <w:b/>
          <w:i/>
          <w:noProof/>
          <w:sz w:val="18"/>
        </w:rPr>
        <w:t xml:space="preserve"> </w:t>
      </w:r>
      <w:r w:rsidRPr="00506DB5">
        <w:rPr>
          <w:rFonts w:ascii="Tahoma" w:hAnsi="Tahoma" w:cs="Tahoma"/>
          <w:b/>
          <w:i/>
          <w:noProof/>
          <w:sz w:val="18"/>
          <w:u w:val="single"/>
        </w:rPr>
        <w:t xml:space="preserve">naloži v </w:t>
      </w:r>
      <w:r w:rsidR="007E73A3" w:rsidRPr="00506DB5">
        <w:rPr>
          <w:rFonts w:ascii="Tahoma" w:hAnsi="Tahoma" w:cs="Tahoma"/>
          <w:b/>
          <w:i/>
          <w:noProof/>
          <w:sz w:val="18"/>
          <w:u w:val="single"/>
        </w:rPr>
        <w:t>Razdelek »DOKUMENTI«, del »Ostale priloge«</w:t>
      </w:r>
      <w:r w:rsidRPr="00506DB5">
        <w:rPr>
          <w:rFonts w:ascii="Tahoma" w:hAnsi="Tahoma" w:cs="Tahoma"/>
          <w:b/>
          <w:i/>
          <w:noProof/>
          <w:sz w:val="18"/>
          <w:u w:val="single"/>
        </w:rPr>
        <w:t>!!!</w:t>
      </w:r>
    </w:p>
    <w:p w14:paraId="684AE47B" w14:textId="63BB0964" w:rsidR="0037044D" w:rsidRPr="00506DB5" w:rsidRDefault="0037044D" w:rsidP="00872690">
      <w:pPr>
        <w:keepNext/>
        <w:keepLines/>
        <w:rPr>
          <w:rFonts w:ascii="Tahoma" w:hAnsi="Tahoma" w:cs="Tahoma"/>
          <w:b/>
          <w:i/>
          <w:noProof/>
          <w:sz w:val="18"/>
          <w:u w:val="single"/>
        </w:rPr>
      </w:pPr>
    </w:p>
    <w:p w14:paraId="2A2F2D24" w14:textId="77777777" w:rsidR="0037044D" w:rsidRPr="00506DB5" w:rsidRDefault="0037044D" w:rsidP="00872690">
      <w:pPr>
        <w:keepNext/>
        <w:keepLines/>
      </w:pPr>
      <w:r w:rsidRPr="00506DB5">
        <w:br w:type="page"/>
      </w:r>
    </w:p>
    <w:p w14:paraId="115C14F6" w14:textId="04068B23" w:rsidR="0015135E" w:rsidRPr="00506DB5" w:rsidRDefault="0015135E" w:rsidP="00872690">
      <w:pPr>
        <w:keepNext/>
        <w:keepLines/>
      </w:pPr>
    </w:p>
    <w:p w14:paraId="72EE8311" w14:textId="6832B696" w:rsidR="001C0E85" w:rsidRPr="00506DB5" w:rsidRDefault="001C0E85"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1C0E85" w:rsidRPr="00506DB5" w14:paraId="5AAA879E" w14:textId="77777777" w:rsidTr="006463CE">
        <w:tc>
          <w:tcPr>
            <w:tcW w:w="212" w:type="dxa"/>
            <w:tcBorders>
              <w:right w:val="nil"/>
            </w:tcBorders>
          </w:tcPr>
          <w:p w14:paraId="6EF9D382" w14:textId="77777777" w:rsidR="001C0E85" w:rsidRPr="00506DB5" w:rsidRDefault="001C0E85"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01341253" w14:textId="77777777" w:rsidR="001C0E85" w:rsidRPr="00506DB5" w:rsidRDefault="001C0E85" w:rsidP="006463CE">
            <w:pPr>
              <w:keepNext/>
              <w:keepLines/>
              <w:jc w:val="both"/>
              <w:rPr>
                <w:rFonts w:ascii="Tahoma" w:hAnsi="Tahoma" w:cs="Tahoma"/>
              </w:rPr>
            </w:pPr>
            <w:r w:rsidRPr="00506DB5">
              <w:rPr>
                <w:rFonts w:ascii="Tahoma" w:hAnsi="Tahoma" w:cs="Tahoma"/>
              </w:rPr>
              <w:t>DOVOLJENJA OZIROMA POTRDILA</w:t>
            </w:r>
          </w:p>
        </w:tc>
        <w:tc>
          <w:tcPr>
            <w:tcW w:w="872" w:type="dxa"/>
            <w:tcBorders>
              <w:right w:val="nil"/>
            </w:tcBorders>
          </w:tcPr>
          <w:p w14:paraId="45AFA370" w14:textId="77777777" w:rsidR="001C0E85" w:rsidRPr="00506DB5" w:rsidRDefault="001C0E85"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7E1DDCBF" w14:textId="77777777" w:rsidR="001C0E85" w:rsidRPr="00506DB5" w:rsidRDefault="001C0E85" w:rsidP="006463CE">
            <w:pPr>
              <w:keepNext/>
              <w:keepLines/>
              <w:jc w:val="both"/>
              <w:rPr>
                <w:rFonts w:ascii="Tahoma" w:hAnsi="Tahoma" w:cs="Tahoma"/>
                <w:b/>
                <w:i/>
              </w:rPr>
            </w:pPr>
            <w:r w:rsidRPr="00506DB5">
              <w:rPr>
                <w:rFonts w:ascii="Tahoma" w:hAnsi="Tahoma" w:cs="Tahoma"/>
                <w:b/>
                <w:i/>
              </w:rPr>
              <w:t>7</w:t>
            </w:r>
          </w:p>
        </w:tc>
      </w:tr>
    </w:tbl>
    <w:p w14:paraId="4EBBDB0A" w14:textId="17CEDC90" w:rsidR="001C0E85" w:rsidRPr="00506DB5" w:rsidRDefault="001C0E85" w:rsidP="00872690">
      <w:pPr>
        <w:keepNext/>
        <w:keepLines/>
      </w:pPr>
    </w:p>
    <w:p w14:paraId="3772E60B" w14:textId="77777777" w:rsidR="001C0E85" w:rsidRPr="001C0E85" w:rsidRDefault="001C0E85" w:rsidP="001C0E85">
      <w:pPr>
        <w:keepNext/>
        <w:keepLines/>
        <w:rPr>
          <w:rFonts w:ascii="Tahoma" w:eastAsia="Calibri" w:hAnsi="Tahoma" w:cs="Tahoma"/>
          <w:lang w:eastAsia="en-US"/>
        </w:rPr>
      </w:pPr>
      <w:r w:rsidRPr="001C0E85">
        <w:rPr>
          <w:rFonts w:ascii="Tahoma" w:eastAsia="Calibri" w:hAnsi="Tahoma" w:cs="Tahoma"/>
          <w:lang w:eastAsia="en-US"/>
        </w:rPr>
        <w:t>Kot gospodarski subjekt: _________________________________________________________________ za izbiro ponudnika za javno naročilo:</w:t>
      </w:r>
    </w:p>
    <w:p w14:paraId="4DF00884" w14:textId="77777777" w:rsidR="001C0E85" w:rsidRPr="001C0E85" w:rsidRDefault="001C0E85" w:rsidP="001C0E85">
      <w:pPr>
        <w:keepNext/>
        <w:keepLines/>
        <w:rPr>
          <w:rFonts w:ascii="Tahoma" w:eastAsia="Calibri" w:hAnsi="Tahoma" w:cs="Tahoma"/>
          <w:lang w:eastAsia="en-US"/>
        </w:rPr>
      </w:pPr>
    </w:p>
    <w:p w14:paraId="0C83859A" w14:textId="5D8D193C" w:rsidR="001C0E85" w:rsidRPr="001C0E85" w:rsidRDefault="001C0E85" w:rsidP="001C0E85">
      <w:pPr>
        <w:keepNext/>
        <w:keepLines/>
        <w:jc w:val="both"/>
        <w:rPr>
          <w:rFonts w:ascii="Tahoma" w:eastAsia="Calibri" w:hAnsi="Tahoma" w:cs="Tahoma"/>
          <w:b/>
          <w:lang w:eastAsia="en-US"/>
        </w:rPr>
      </w:pPr>
      <w:r w:rsidRPr="001C0E85">
        <w:rPr>
          <w:rFonts w:ascii="Tahoma" w:eastAsia="Calibri" w:hAnsi="Tahoma" w:cs="Tahoma"/>
          <w:b/>
          <w:lang w:val="x-none" w:eastAsia="en-US"/>
        </w:rPr>
        <w:t>JPE-SAL-</w:t>
      </w:r>
      <w:r w:rsidRPr="00506DB5">
        <w:rPr>
          <w:rFonts w:ascii="Tahoma" w:eastAsia="Calibri" w:hAnsi="Tahoma" w:cs="Tahoma"/>
          <w:b/>
          <w:lang w:eastAsia="en-US"/>
        </w:rPr>
        <w:t>268</w:t>
      </w:r>
      <w:r w:rsidRPr="001C0E85">
        <w:rPr>
          <w:rFonts w:ascii="Tahoma" w:eastAsia="Calibri" w:hAnsi="Tahoma" w:cs="Tahoma"/>
          <w:b/>
          <w:lang w:eastAsia="en-US"/>
        </w:rPr>
        <w:t>/2</w:t>
      </w:r>
      <w:r w:rsidRPr="00506DB5">
        <w:rPr>
          <w:rFonts w:ascii="Tahoma" w:eastAsia="Calibri" w:hAnsi="Tahoma" w:cs="Tahoma"/>
          <w:b/>
          <w:lang w:eastAsia="en-US"/>
        </w:rPr>
        <w:t>5</w:t>
      </w:r>
      <w:r w:rsidRPr="001C0E85">
        <w:rPr>
          <w:rFonts w:ascii="Tahoma" w:eastAsia="Calibri" w:hAnsi="Tahoma" w:cs="Tahoma"/>
          <w:b/>
          <w:lang w:eastAsia="en-US"/>
        </w:rPr>
        <w:t xml:space="preserve"> </w:t>
      </w:r>
      <w:r w:rsidRPr="001C0E85">
        <w:rPr>
          <w:rFonts w:ascii="Tahoma" w:eastAsia="Calibri" w:hAnsi="Tahoma" w:cs="Tahoma"/>
          <w:b/>
          <w:color w:val="272727"/>
          <w:shd w:val="clear" w:color="auto" w:fill="FFFFFF"/>
          <w:lang w:eastAsia="en-US"/>
        </w:rPr>
        <w:t>Prevzem gradbenega kompozita in odpadnega pepela</w:t>
      </w:r>
    </w:p>
    <w:p w14:paraId="2CA909A9" w14:textId="7777777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b/>
          <w:lang w:eastAsia="en-US"/>
        </w:rPr>
        <w:t xml:space="preserve"> </w:t>
      </w:r>
    </w:p>
    <w:p w14:paraId="6BE47262" w14:textId="7777777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lang w:eastAsia="en-US"/>
        </w:rPr>
        <w:t>za to stranjo prilagamo fotokopije zahtevanih dovoljenj oziroma potrdil v skladu v veljavno zakonodajo v Republiki Sloveniji, ki se nanaša na predmet javnega naročila.</w:t>
      </w:r>
    </w:p>
    <w:p w14:paraId="3604F936"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77D95DC3"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68EEF72D"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328D6492"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75580C1A"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4DD54432" w14:textId="77777777" w:rsidR="001C0E85" w:rsidRPr="001C0E85" w:rsidRDefault="001C0E85" w:rsidP="001C0E85">
      <w:pPr>
        <w:keepNext/>
        <w:keepLines/>
        <w:spacing w:after="200" w:line="276" w:lineRule="auto"/>
        <w:rPr>
          <w:rFonts w:ascii="Tahoma" w:eastAsia="Calibri" w:hAnsi="Tahoma" w:cs="Tahoma"/>
          <w:sz w:val="22"/>
          <w:szCs w:val="22"/>
          <w:lang w:eastAsia="en-US"/>
        </w:rPr>
      </w:pPr>
    </w:p>
    <w:p w14:paraId="09A60AA8" w14:textId="77777777" w:rsidR="001C0E85" w:rsidRPr="001C0E85" w:rsidRDefault="001C0E85" w:rsidP="001C0E85">
      <w:pPr>
        <w:keepNext/>
        <w:keepLines/>
        <w:spacing w:after="200" w:line="276" w:lineRule="auto"/>
        <w:jc w:val="both"/>
        <w:rPr>
          <w:rFonts w:ascii="Tahoma" w:eastAsia="Calibri" w:hAnsi="Tahoma" w:cs="Tahoma"/>
          <w:sz w:val="22"/>
          <w:szCs w:val="22"/>
          <w:lang w:eastAsia="en-US"/>
        </w:rPr>
      </w:pPr>
    </w:p>
    <w:p w14:paraId="41F3965D" w14:textId="77777777" w:rsidR="001C0E85" w:rsidRPr="001C0E85" w:rsidRDefault="001C0E85" w:rsidP="001C0E85">
      <w:pPr>
        <w:keepNext/>
        <w:keepLines/>
        <w:spacing w:after="200" w:line="276" w:lineRule="auto"/>
        <w:jc w:val="both"/>
        <w:rPr>
          <w:rFonts w:ascii="Tahoma" w:eastAsia="Calibri" w:hAnsi="Tahoma" w:cs="Tahoma"/>
          <w:sz w:val="22"/>
          <w:szCs w:val="22"/>
          <w:lang w:eastAsia="en-US"/>
        </w:rPr>
      </w:pPr>
    </w:p>
    <w:p w14:paraId="38DC44A1" w14:textId="77777777" w:rsidR="001C0E85" w:rsidRPr="001C0E85" w:rsidRDefault="001C0E85" w:rsidP="001C0E85">
      <w:pPr>
        <w:keepNext/>
        <w:keepLines/>
        <w:spacing w:after="200" w:line="276" w:lineRule="auto"/>
        <w:jc w:val="both"/>
        <w:rPr>
          <w:rFonts w:ascii="Tahoma" w:eastAsia="Calibri" w:hAnsi="Tahoma" w:cs="Tahoma"/>
          <w:sz w:val="22"/>
          <w:szCs w:val="22"/>
          <w:lang w:eastAsia="en-US"/>
        </w:rPr>
      </w:pPr>
    </w:p>
    <w:p w14:paraId="75419BF8" w14:textId="77777777" w:rsidR="001C0E85" w:rsidRPr="001C0E85" w:rsidRDefault="001C0E85" w:rsidP="001C0E85">
      <w:pPr>
        <w:keepNext/>
        <w:keepLines/>
        <w:spacing w:after="200" w:line="276" w:lineRule="auto"/>
        <w:jc w:val="both"/>
        <w:rPr>
          <w:rFonts w:ascii="Tahoma" w:eastAsia="Calibri" w:hAnsi="Tahoma" w:cs="Tahoma"/>
          <w:lang w:eastAsia="en-US"/>
        </w:rPr>
      </w:pPr>
    </w:p>
    <w:p w14:paraId="71095DDF" w14:textId="77777777" w:rsidR="001C0E85" w:rsidRPr="001C0E85" w:rsidRDefault="001C0E85" w:rsidP="001C0E85">
      <w:pPr>
        <w:keepNext/>
        <w:keepLines/>
        <w:tabs>
          <w:tab w:val="left" w:pos="2552"/>
        </w:tabs>
        <w:spacing w:after="200" w:line="276" w:lineRule="auto"/>
        <w:ind w:left="284" w:hanging="284"/>
        <w:jc w:val="both"/>
        <w:rPr>
          <w:rFonts w:ascii="Tahoma" w:eastAsia="Calibri" w:hAnsi="Tahoma" w:cs="Tahoma"/>
          <w:lang w:eastAsia="en-U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C0E85" w:rsidRPr="001C0E85" w14:paraId="1FFCBACA" w14:textId="77777777" w:rsidTr="006463CE">
        <w:trPr>
          <w:trHeight w:val="235"/>
        </w:trPr>
        <w:tc>
          <w:tcPr>
            <w:tcW w:w="3402" w:type="dxa"/>
            <w:tcBorders>
              <w:bottom w:val="single" w:sz="4" w:space="0" w:color="auto"/>
            </w:tcBorders>
          </w:tcPr>
          <w:p w14:paraId="0F6319B1" w14:textId="77777777" w:rsidR="001C0E85" w:rsidRPr="001C0E85" w:rsidRDefault="001C0E85" w:rsidP="001C0E85">
            <w:pPr>
              <w:keepNext/>
              <w:keepLines/>
              <w:spacing w:after="200" w:line="276" w:lineRule="auto"/>
              <w:jc w:val="both"/>
              <w:rPr>
                <w:rFonts w:ascii="Tahoma" w:eastAsia="Calibri" w:hAnsi="Tahoma" w:cs="Tahoma"/>
                <w:snapToGrid w:val="0"/>
                <w:color w:val="000000"/>
                <w:lang w:eastAsia="en-US"/>
              </w:rPr>
            </w:pPr>
          </w:p>
        </w:tc>
        <w:tc>
          <w:tcPr>
            <w:tcW w:w="2268" w:type="dxa"/>
          </w:tcPr>
          <w:p w14:paraId="67DD6182" w14:textId="77777777" w:rsidR="001C0E85" w:rsidRPr="001C0E85" w:rsidRDefault="001C0E85" w:rsidP="001C0E85">
            <w:pPr>
              <w:keepNext/>
              <w:keepLines/>
              <w:spacing w:after="200" w:line="276" w:lineRule="auto"/>
              <w:jc w:val="both"/>
              <w:rPr>
                <w:rFonts w:ascii="Tahoma" w:eastAsia="Calibri" w:hAnsi="Tahoma" w:cs="Tahoma"/>
                <w:snapToGrid w:val="0"/>
                <w:color w:val="000000"/>
                <w:lang w:eastAsia="en-US"/>
              </w:rPr>
            </w:pPr>
          </w:p>
        </w:tc>
        <w:tc>
          <w:tcPr>
            <w:tcW w:w="3686" w:type="dxa"/>
            <w:tcBorders>
              <w:bottom w:val="single" w:sz="4" w:space="0" w:color="auto"/>
            </w:tcBorders>
          </w:tcPr>
          <w:p w14:paraId="32F299A2" w14:textId="77777777" w:rsidR="001C0E85" w:rsidRPr="001C0E85" w:rsidRDefault="001C0E85" w:rsidP="001C0E85">
            <w:pPr>
              <w:keepNext/>
              <w:keepLines/>
              <w:tabs>
                <w:tab w:val="left" w:pos="567"/>
                <w:tab w:val="num" w:pos="851"/>
                <w:tab w:val="left" w:pos="993"/>
              </w:tabs>
              <w:spacing w:after="200" w:line="276" w:lineRule="auto"/>
              <w:jc w:val="both"/>
              <w:rPr>
                <w:rFonts w:ascii="Tahoma" w:eastAsia="Calibri" w:hAnsi="Tahoma" w:cs="Tahoma"/>
                <w:snapToGrid w:val="0"/>
                <w:color w:val="000000"/>
                <w:lang w:eastAsia="en-US"/>
              </w:rPr>
            </w:pPr>
          </w:p>
        </w:tc>
      </w:tr>
      <w:tr w:rsidR="001C0E85" w:rsidRPr="001C0E85" w14:paraId="5418104B" w14:textId="77777777" w:rsidTr="006463CE">
        <w:trPr>
          <w:trHeight w:val="235"/>
        </w:trPr>
        <w:tc>
          <w:tcPr>
            <w:tcW w:w="3402" w:type="dxa"/>
            <w:tcBorders>
              <w:top w:val="single" w:sz="4" w:space="0" w:color="auto"/>
            </w:tcBorders>
          </w:tcPr>
          <w:p w14:paraId="3D96902E" w14:textId="77777777" w:rsidR="001C0E85" w:rsidRPr="001C0E85" w:rsidRDefault="001C0E85" w:rsidP="001C0E85">
            <w:pPr>
              <w:keepNext/>
              <w:keepLines/>
              <w:spacing w:after="200" w:line="276" w:lineRule="auto"/>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(kraj, datum)</w:t>
            </w:r>
          </w:p>
        </w:tc>
        <w:tc>
          <w:tcPr>
            <w:tcW w:w="2268" w:type="dxa"/>
          </w:tcPr>
          <w:p w14:paraId="54260269" w14:textId="77777777" w:rsidR="001C0E85" w:rsidRPr="001C0E85" w:rsidRDefault="001C0E85" w:rsidP="001C0E85">
            <w:pPr>
              <w:keepNext/>
              <w:keepLines/>
              <w:spacing w:after="200" w:line="276" w:lineRule="auto"/>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žig</w:t>
            </w:r>
          </w:p>
        </w:tc>
        <w:tc>
          <w:tcPr>
            <w:tcW w:w="3686" w:type="dxa"/>
            <w:tcBorders>
              <w:top w:val="single" w:sz="4" w:space="0" w:color="auto"/>
            </w:tcBorders>
          </w:tcPr>
          <w:p w14:paraId="51375DD8" w14:textId="77777777" w:rsidR="001C0E85" w:rsidRPr="001C0E85" w:rsidRDefault="001C0E85" w:rsidP="001C0E85">
            <w:pPr>
              <w:keepNext/>
              <w:keepLines/>
              <w:spacing w:after="200" w:line="276" w:lineRule="auto"/>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w:t>
            </w:r>
            <w:r w:rsidRPr="001C0E85">
              <w:rPr>
                <w:rFonts w:ascii="Tahoma" w:eastAsia="Calibri" w:hAnsi="Tahoma" w:cs="Tahoma"/>
                <w:snapToGrid w:val="0"/>
                <w:lang w:eastAsia="en-US"/>
              </w:rPr>
              <w:t xml:space="preserve">ime in priimek ter podpis odgovorne osebe </w:t>
            </w:r>
            <w:r w:rsidRPr="001C0E85">
              <w:rPr>
                <w:rFonts w:ascii="Tahoma" w:eastAsia="Calibri" w:hAnsi="Tahoma" w:cs="Tahoma"/>
                <w:lang w:eastAsia="en-US"/>
              </w:rPr>
              <w:t>gospodarskega subjekta</w:t>
            </w:r>
            <w:r w:rsidRPr="001C0E85">
              <w:rPr>
                <w:rFonts w:ascii="Tahoma" w:eastAsia="Calibri" w:hAnsi="Tahoma" w:cs="Tahoma"/>
                <w:snapToGrid w:val="0"/>
                <w:color w:val="000000"/>
                <w:lang w:eastAsia="en-US"/>
              </w:rPr>
              <w:t>)</w:t>
            </w:r>
          </w:p>
        </w:tc>
      </w:tr>
    </w:tbl>
    <w:p w14:paraId="75F03030" w14:textId="1A75A444" w:rsidR="001C0E85" w:rsidRPr="00506DB5" w:rsidRDefault="001C0E85" w:rsidP="00872690">
      <w:pPr>
        <w:keepNext/>
        <w:keepLines/>
      </w:pPr>
    </w:p>
    <w:p w14:paraId="2E2B7DE0" w14:textId="5588C48E" w:rsidR="001C0E85" w:rsidRPr="00506DB5" w:rsidRDefault="001C0E85" w:rsidP="00872690">
      <w:pPr>
        <w:keepNext/>
        <w:keepLines/>
      </w:pPr>
    </w:p>
    <w:p w14:paraId="7AE94EAE" w14:textId="637C53E8" w:rsidR="001C0E85" w:rsidRPr="00506DB5" w:rsidRDefault="001C0E85" w:rsidP="00872690">
      <w:pPr>
        <w:keepNext/>
        <w:keepLines/>
      </w:pPr>
    </w:p>
    <w:p w14:paraId="33ABDE4C" w14:textId="637BDC7A" w:rsidR="001C0E85" w:rsidRPr="00506DB5" w:rsidRDefault="001C0E85" w:rsidP="00872690">
      <w:pPr>
        <w:keepNext/>
        <w:keepLines/>
      </w:pPr>
    </w:p>
    <w:p w14:paraId="21C6307B" w14:textId="4B3E9156" w:rsidR="001C0E85" w:rsidRPr="00506DB5" w:rsidRDefault="001C0E85" w:rsidP="00872690">
      <w:pPr>
        <w:keepNext/>
        <w:keepLines/>
      </w:pPr>
    </w:p>
    <w:p w14:paraId="3A5A61FD" w14:textId="386E0745" w:rsidR="001C0E85" w:rsidRPr="00506DB5" w:rsidRDefault="001C0E85" w:rsidP="00872690">
      <w:pPr>
        <w:keepNext/>
        <w:keepLines/>
      </w:pPr>
    </w:p>
    <w:p w14:paraId="7019AC2B" w14:textId="23EEE01D" w:rsidR="001C0E85" w:rsidRPr="00506DB5" w:rsidRDefault="001C0E85" w:rsidP="00872690">
      <w:pPr>
        <w:keepNext/>
        <w:keepLines/>
      </w:pPr>
    </w:p>
    <w:p w14:paraId="1E1880FE" w14:textId="2D195C8D" w:rsidR="001C0E85" w:rsidRPr="00506DB5" w:rsidRDefault="001C0E85" w:rsidP="00872690">
      <w:pPr>
        <w:keepNext/>
        <w:keepLines/>
      </w:pPr>
    </w:p>
    <w:p w14:paraId="4100639E" w14:textId="46FA686F" w:rsidR="001C0E85" w:rsidRPr="00506DB5" w:rsidRDefault="001C0E85" w:rsidP="00872690">
      <w:pPr>
        <w:keepNext/>
        <w:keepLines/>
      </w:pPr>
    </w:p>
    <w:p w14:paraId="0F854178" w14:textId="062D5597" w:rsidR="001C0E85" w:rsidRPr="00506DB5" w:rsidRDefault="001C0E85" w:rsidP="00872690">
      <w:pPr>
        <w:keepNext/>
        <w:keepLines/>
      </w:pPr>
    </w:p>
    <w:p w14:paraId="14392FCA" w14:textId="70EB191E" w:rsidR="001C0E85" w:rsidRPr="00506DB5" w:rsidRDefault="001C0E85" w:rsidP="00872690">
      <w:pPr>
        <w:keepNext/>
        <w:keepLines/>
      </w:pPr>
    </w:p>
    <w:p w14:paraId="062F91B5" w14:textId="4737912A" w:rsidR="001C0E85" w:rsidRPr="00506DB5" w:rsidRDefault="001C0E85">
      <w:r w:rsidRPr="00506DB5">
        <w:br w:type="page"/>
      </w:r>
    </w:p>
    <w:p w14:paraId="39C8D886" w14:textId="77777777" w:rsidR="001C0E85" w:rsidRPr="00506DB5" w:rsidRDefault="001C0E85"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1C0E85" w:rsidRPr="00506DB5" w14:paraId="7E58D209" w14:textId="77777777" w:rsidTr="006463CE">
        <w:tc>
          <w:tcPr>
            <w:tcW w:w="212" w:type="dxa"/>
            <w:tcBorders>
              <w:right w:val="nil"/>
            </w:tcBorders>
          </w:tcPr>
          <w:p w14:paraId="6E2A5CD6" w14:textId="77777777" w:rsidR="001C0E85" w:rsidRPr="00506DB5" w:rsidRDefault="001C0E85"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6A3868D0" w14:textId="784B6AF6" w:rsidR="001C0E85" w:rsidRPr="00506DB5" w:rsidRDefault="001C0E85" w:rsidP="006463CE">
            <w:pPr>
              <w:keepNext/>
              <w:keepLines/>
              <w:jc w:val="both"/>
              <w:rPr>
                <w:rFonts w:ascii="Tahoma" w:hAnsi="Tahoma" w:cs="Tahoma"/>
              </w:rPr>
            </w:pPr>
            <w:r w:rsidRPr="00506DB5">
              <w:rPr>
                <w:rFonts w:ascii="Tahoma" w:hAnsi="Tahoma" w:cs="Tahoma"/>
              </w:rPr>
              <w:t>IZJAVA O TRANSPORTNIH SREDSTVIH</w:t>
            </w:r>
          </w:p>
        </w:tc>
        <w:tc>
          <w:tcPr>
            <w:tcW w:w="872" w:type="dxa"/>
            <w:tcBorders>
              <w:right w:val="nil"/>
            </w:tcBorders>
          </w:tcPr>
          <w:p w14:paraId="1119E322" w14:textId="77777777" w:rsidR="001C0E85" w:rsidRPr="00506DB5" w:rsidRDefault="001C0E85"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292B5496" w14:textId="029D69F3" w:rsidR="001C0E85" w:rsidRPr="00506DB5" w:rsidRDefault="001C0E85" w:rsidP="006463CE">
            <w:pPr>
              <w:keepNext/>
              <w:keepLines/>
              <w:jc w:val="both"/>
              <w:rPr>
                <w:rFonts w:ascii="Tahoma" w:hAnsi="Tahoma" w:cs="Tahoma"/>
                <w:b/>
                <w:i/>
              </w:rPr>
            </w:pPr>
            <w:r w:rsidRPr="00506DB5">
              <w:rPr>
                <w:rFonts w:ascii="Tahoma" w:hAnsi="Tahoma" w:cs="Tahoma"/>
                <w:b/>
                <w:i/>
              </w:rPr>
              <w:t>8</w:t>
            </w:r>
          </w:p>
        </w:tc>
      </w:tr>
    </w:tbl>
    <w:p w14:paraId="1F860258" w14:textId="2D74DD91" w:rsidR="001C0E85" w:rsidRPr="00506DB5" w:rsidRDefault="001C0E85" w:rsidP="00872690">
      <w:pPr>
        <w:keepNext/>
        <w:keepLines/>
      </w:pPr>
    </w:p>
    <w:p w14:paraId="7764D319" w14:textId="77777777" w:rsidR="00BC29E8" w:rsidRPr="00506DB5" w:rsidRDefault="00BC29E8" w:rsidP="00872690">
      <w:pPr>
        <w:keepNext/>
        <w:keepLines/>
      </w:pPr>
    </w:p>
    <w:p w14:paraId="7B52F30C" w14:textId="77777777" w:rsidR="001C0E85" w:rsidRPr="001C0E85" w:rsidRDefault="001C0E85" w:rsidP="001C0E85">
      <w:pPr>
        <w:keepNext/>
        <w:keepLines/>
        <w:rPr>
          <w:rFonts w:ascii="Tahoma" w:eastAsia="Calibri" w:hAnsi="Tahoma" w:cs="Tahoma"/>
          <w:lang w:eastAsia="en-US"/>
        </w:rPr>
      </w:pPr>
      <w:r w:rsidRPr="001C0E85">
        <w:rPr>
          <w:rFonts w:ascii="Tahoma" w:eastAsia="Calibri" w:hAnsi="Tahoma" w:cs="Tahoma"/>
          <w:lang w:eastAsia="en-US"/>
        </w:rPr>
        <w:t>Kot gospodarski subjekt: _________________________________________________________________ za izbiro ponudnika za javno naročilo:</w:t>
      </w:r>
    </w:p>
    <w:p w14:paraId="38431523" w14:textId="77777777" w:rsidR="001C0E85" w:rsidRPr="001C0E85" w:rsidRDefault="001C0E85" w:rsidP="001C0E85">
      <w:pPr>
        <w:keepNext/>
        <w:keepLines/>
        <w:rPr>
          <w:rFonts w:ascii="Tahoma" w:eastAsia="Calibri" w:hAnsi="Tahoma" w:cs="Tahoma"/>
          <w:lang w:eastAsia="en-US"/>
        </w:rPr>
      </w:pPr>
    </w:p>
    <w:p w14:paraId="008EAA46" w14:textId="616A83E7" w:rsidR="001C0E85" w:rsidRPr="001C0E85" w:rsidRDefault="001C0E85" w:rsidP="001C0E85">
      <w:pPr>
        <w:keepNext/>
        <w:keepLines/>
        <w:jc w:val="both"/>
        <w:rPr>
          <w:rFonts w:ascii="Tahoma" w:eastAsia="Calibri" w:hAnsi="Tahoma" w:cs="Tahoma"/>
          <w:b/>
          <w:lang w:eastAsia="en-US"/>
        </w:rPr>
      </w:pPr>
      <w:r w:rsidRPr="001C0E85">
        <w:rPr>
          <w:rFonts w:ascii="Tahoma" w:eastAsia="Calibri" w:hAnsi="Tahoma" w:cs="Tahoma"/>
          <w:b/>
          <w:lang w:val="x-none" w:eastAsia="en-US"/>
        </w:rPr>
        <w:t>JPE-SAL-</w:t>
      </w:r>
      <w:r w:rsidRPr="00506DB5">
        <w:rPr>
          <w:rFonts w:ascii="Tahoma" w:eastAsia="Calibri" w:hAnsi="Tahoma" w:cs="Tahoma"/>
          <w:b/>
          <w:lang w:eastAsia="en-US"/>
        </w:rPr>
        <w:t>268</w:t>
      </w:r>
      <w:r w:rsidRPr="001C0E85">
        <w:rPr>
          <w:rFonts w:ascii="Tahoma" w:eastAsia="Calibri" w:hAnsi="Tahoma" w:cs="Tahoma"/>
          <w:b/>
          <w:lang w:eastAsia="en-US"/>
        </w:rPr>
        <w:t>/2</w:t>
      </w:r>
      <w:r w:rsidRPr="00506DB5">
        <w:rPr>
          <w:rFonts w:ascii="Tahoma" w:eastAsia="Calibri" w:hAnsi="Tahoma" w:cs="Tahoma"/>
          <w:b/>
          <w:lang w:eastAsia="en-US"/>
        </w:rPr>
        <w:t xml:space="preserve">5 </w:t>
      </w:r>
      <w:r w:rsidRPr="001C0E85">
        <w:rPr>
          <w:rFonts w:ascii="Tahoma" w:eastAsia="Calibri" w:hAnsi="Tahoma" w:cs="Tahoma"/>
          <w:b/>
          <w:color w:val="272727"/>
          <w:shd w:val="clear" w:color="auto" w:fill="FFFFFF"/>
          <w:lang w:eastAsia="en-US"/>
        </w:rPr>
        <w:t>Prevzem gradbenega kompozita in odpadnega pepela</w:t>
      </w:r>
    </w:p>
    <w:p w14:paraId="7C26E8A3" w14:textId="77777777" w:rsidR="001C0E85" w:rsidRPr="001C0E85" w:rsidRDefault="001C0E85" w:rsidP="001C0E85">
      <w:pPr>
        <w:keepNext/>
        <w:keepLines/>
        <w:jc w:val="center"/>
        <w:rPr>
          <w:rFonts w:ascii="Tahoma" w:eastAsia="Calibri" w:hAnsi="Tahoma" w:cs="Tahoma"/>
          <w:b/>
          <w:lang w:eastAsia="en-US"/>
        </w:rPr>
      </w:pPr>
    </w:p>
    <w:p w14:paraId="7BB7B1AB" w14:textId="7777777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b/>
          <w:lang w:eastAsia="en-US"/>
        </w:rPr>
        <w:t xml:space="preserve"> </w:t>
      </w:r>
    </w:p>
    <w:p w14:paraId="5127ED9F" w14:textId="7777777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lang w:eastAsia="en-US"/>
        </w:rPr>
        <w:t>izjavljamo, da bomo zagotovili zadostno število transportnih sredstev za nemoteno izvajanje storitev ter, da bomo izvajali prevoze s transportnimi sredstvi kot so zahtevani v tej razpisni dokumentaciji</w:t>
      </w:r>
    </w:p>
    <w:p w14:paraId="03D3DA63" w14:textId="7777777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lang w:eastAsia="en-US"/>
        </w:rPr>
        <w:t>Nespoštovanje določil je razlog za prekinitev in odstop od okvirnega sporazuma, brez kakršnekoli obveznosti do izvajalca.</w:t>
      </w:r>
    </w:p>
    <w:p w14:paraId="716DB179" w14:textId="77777777" w:rsidR="001C0E85" w:rsidRPr="001C0E85" w:rsidRDefault="001C0E85" w:rsidP="001C0E85">
      <w:pPr>
        <w:keepNext/>
        <w:keepLines/>
        <w:jc w:val="both"/>
        <w:rPr>
          <w:rFonts w:ascii="Tahoma" w:eastAsia="Calibri" w:hAnsi="Tahoma" w:cs="Tahoma"/>
          <w:lang w:eastAsia="en-US"/>
        </w:rPr>
      </w:pPr>
    </w:p>
    <w:p w14:paraId="183E60ED" w14:textId="77777777" w:rsidR="001C0E85" w:rsidRPr="001C0E85" w:rsidRDefault="001C0E85" w:rsidP="001C0E85">
      <w:pPr>
        <w:keepNext/>
        <w:keepLines/>
        <w:jc w:val="both"/>
        <w:rPr>
          <w:rFonts w:ascii="Tahoma" w:eastAsia="Calibri" w:hAnsi="Tahoma" w:cs="Tahoma"/>
          <w:lang w:eastAsia="en-US"/>
        </w:rPr>
      </w:pPr>
    </w:p>
    <w:p w14:paraId="2C192237" w14:textId="77777777" w:rsidR="001C0E85" w:rsidRPr="001C0E85" w:rsidRDefault="001C0E85" w:rsidP="001C0E85">
      <w:pPr>
        <w:keepNext/>
        <w:keepLines/>
        <w:jc w:val="both"/>
        <w:rPr>
          <w:rFonts w:ascii="Tahoma" w:eastAsia="Calibri" w:hAnsi="Tahoma" w:cs="Tahoma"/>
          <w:lang w:eastAsia="en-US"/>
        </w:rPr>
      </w:pPr>
    </w:p>
    <w:p w14:paraId="5B4261B5" w14:textId="77777777" w:rsidR="001C0E85" w:rsidRPr="001C0E85" w:rsidRDefault="001C0E85" w:rsidP="001C0E85">
      <w:pPr>
        <w:keepNext/>
        <w:keepLines/>
        <w:jc w:val="both"/>
        <w:rPr>
          <w:rFonts w:ascii="Tahoma" w:eastAsia="Calibri" w:hAnsi="Tahoma" w:cs="Tahoma"/>
          <w:lang w:eastAsia="en-US"/>
        </w:rPr>
      </w:pPr>
    </w:p>
    <w:p w14:paraId="1CAB52C5" w14:textId="77777777" w:rsidR="001C0E85" w:rsidRPr="001C0E85" w:rsidRDefault="001C0E85" w:rsidP="001C0E85">
      <w:pPr>
        <w:keepNext/>
        <w:keepLines/>
        <w:jc w:val="both"/>
        <w:rPr>
          <w:rFonts w:ascii="Tahoma" w:eastAsia="Calibri" w:hAnsi="Tahoma" w:cs="Tahoma"/>
          <w:lang w:eastAsia="en-US"/>
        </w:rPr>
      </w:pPr>
    </w:p>
    <w:p w14:paraId="73930643" w14:textId="77777777" w:rsidR="001C0E85" w:rsidRPr="001C0E85" w:rsidRDefault="001C0E85" w:rsidP="001C0E85">
      <w:pPr>
        <w:keepNext/>
        <w:keepLines/>
        <w:jc w:val="both"/>
        <w:rPr>
          <w:rFonts w:ascii="Tahoma" w:eastAsia="Calibri" w:hAnsi="Tahoma" w:cs="Tahoma"/>
          <w:lang w:eastAsia="en-US"/>
        </w:rPr>
      </w:pPr>
    </w:p>
    <w:p w14:paraId="6A64291B" w14:textId="77777777" w:rsidR="001C0E85" w:rsidRPr="001C0E85" w:rsidRDefault="001C0E85" w:rsidP="001C0E85">
      <w:pPr>
        <w:keepNext/>
        <w:keepLines/>
        <w:jc w:val="both"/>
        <w:rPr>
          <w:rFonts w:ascii="Tahoma" w:eastAsia="Calibri" w:hAnsi="Tahoma" w:cs="Tahoma"/>
          <w:lang w:eastAsia="en-US"/>
        </w:rPr>
      </w:pPr>
    </w:p>
    <w:p w14:paraId="1F89D8E3" w14:textId="77777777" w:rsidR="001C0E85" w:rsidRPr="001C0E85" w:rsidRDefault="001C0E85" w:rsidP="001C0E85">
      <w:pPr>
        <w:keepNext/>
        <w:keepLines/>
        <w:jc w:val="both"/>
        <w:rPr>
          <w:rFonts w:ascii="Tahoma" w:eastAsia="Calibri" w:hAnsi="Tahoma" w:cs="Tahoma"/>
          <w:lang w:eastAsia="en-US"/>
        </w:rPr>
      </w:pPr>
    </w:p>
    <w:p w14:paraId="06523B69" w14:textId="77777777" w:rsidR="001C0E85" w:rsidRPr="001C0E85" w:rsidRDefault="001C0E85" w:rsidP="001C0E85">
      <w:pPr>
        <w:keepNext/>
        <w:keepLines/>
        <w:jc w:val="both"/>
        <w:rPr>
          <w:rFonts w:ascii="Tahoma" w:eastAsia="Calibri" w:hAnsi="Tahoma" w:cs="Tahoma"/>
          <w:lang w:eastAsia="en-U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C0E85" w:rsidRPr="001C0E85" w14:paraId="5F7820E8" w14:textId="77777777" w:rsidTr="006463CE">
        <w:trPr>
          <w:trHeight w:val="235"/>
        </w:trPr>
        <w:tc>
          <w:tcPr>
            <w:tcW w:w="3402" w:type="dxa"/>
            <w:tcBorders>
              <w:bottom w:val="single" w:sz="4" w:space="0" w:color="auto"/>
            </w:tcBorders>
          </w:tcPr>
          <w:p w14:paraId="1BBDCE70" w14:textId="77777777" w:rsidR="001C0E85" w:rsidRPr="001C0E85" w:rsidRDefault="001C0E85" w:rsidP="001C0E85">
            <w:pPr>
              <w:keepNext/>
              <w:keepLines/>
              <w:jc w:val="both"/>
              <w:rPr>
                <w:rFonts w:ascii="Tahoma" w:eastAsia="Calibri" w:hAnsi="Tahoma" w:cs="Tahoma"/>
                <w:snapToGrid w:val="0"/>
                <w:color w:val="000000"/>
                <w:lang w:eastAsia="en-US"/>
              </w:rPr>
            </w:pPr>
          </w:p>
        </w:tc>
        <w:tc>
          <w:tcPr>
            <w:tcW w:w="2268" w:type="dxa"/>
          </w:tcPr>
          <w:p w14:paraId="5BA5675E" w14:textId="77777777" w:rsidR="001C0E85" w:rsidRPr="001C0E85" w:rsidRDefault="001C0E85" w:rsidP="001C0E85">
            <w:pPr>
              <w:keepNext/>
              <w:keepLines/>
              <w:jc w:val="both"/>
              <w:rPr>
                <w:rFonts w:ascii="Tahoma" w:eastAsia="Calibri" w:hAnsi="Tahoma" w:cs="Tahoma"/>
                <w:snapToGrid w:val="0"/>
                <w:color w:val="000000"/>
                <w:lang w:eastAsia="en-US"/>
              </w:rPr>
            </w:pPr>
          </w:p>
        </w:tc>
        <w:tc>
          <w:tcPr>
            <w:tcW w:w="3686" w:type="dxa"/>
            <w:tcBorders>
              <w:bottom w:val="single" w:sz="4" w:space="0" w:color="auto"/>
            </w:tcBorders>
          </w:tcPr>
          <w:p w14:paraId="737B6254" w14:textId="77777777" w:rsidR="001C0E85" w:rsidRPr="001C0E85" w:rsidRDefault="001C0E85" w:rsidP="001C0E85">
            <w:pPr>
              <w:keepNext/>
              <w:keepLines/>
              <w:tabs>
                <w:tab w:val="left" w:pos="567"/>
                <w:tab w:val="num" w:pos="851"/>
                <w:tab w:val="left" w:pos="993"/>
              </w:tabs>
              <w:jc w:val="both"/>
              <w:rPr>
                <w:rFonts w:ascii="Tahoma" w:eastAsia="Calibri" w:hAnsi="Tahoma" w:cs="Tahoma"/>
                <w:snapToGrid w:val="0"/>
                <w:color w:val="000000"/>
                <w:lang w:eastAsia="en-US"/>
              </w:rPr>
            </w:pPr>
          </w:p>
        </w:tc>
      </w:tr>
      <w:tr w:rsidR="001C0E85" w:rsidRPr="001C0E85" w14:paraId="297C9A0F" w14:textId="77777777" w:rsidTr="006463CE">
        <w:trPr>
          <w:trHeight w:val="235"/>
        </w:trPr>
        <w:tc>
          <w:tcPr>
            <w:tcW w:w="3402" w:type="dxa"/>
            <w:tcBorders>
              <w:top w:val="single" w:sz="4" w:space="0" w:color="auto"/>
            </w:tcBorders>
          </w:tcPr>
          <w:p w14:paraId="1E934FCE" w14:textId="77777777" w:rsidR="001C0E85" w:rsidRPr="001C0E85" w:rsidRDefault="001C0E85" w:rsidP="001C0E85">
            <w:pPr>
              <w:keepNext/>
              <w:keepLines/>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(kraj, datum)</w:t>
            </w:r>
          </w:p>
        </w:tc>
        <w:tc>
          <w:tcPr>
            <w:tcW w:w="2268" w:type="dxa"/>
          </w:tcPr>
          <w:p w14:paraId="14695E6A" w14:textId="77777777" w:rsidR="001C0E85" w:rsidRPr="001C0E85" w:rsidRDefault="001C0E85" w:rsidP="001C0E85">
            <w:pPr>
              <w:keepNext/>
              <w:keepLines/>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žig</w:t>
            </w:r>
          </w:p>
        </w:tc>
        <w:tc>
          <w:tcPr>
            <w:tcW w:w="3686" w:type="dxa"/>
            <w:tcBorders>
              <w:top w:val="single" w:sz="4" w:space="0" w:color="auto"/>
            </w:tcBorders>
          </w:tcPr>
          <w:p w14:paraId="2957D469" w14:textId="77777777" w:rsidR="001C0E85" w:rsidRPr="001C0E85" w:rsidRDefault="001C0E85" w:rsidP="001C0E85">
            <w:pPr>
              <w:keepNext/>
              <w:keepLines/>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w:t>
            </w:r>
            <w:r w:rsidRPr="001C0E85">
              <w:rPr>
                <w:rFonts w:ascii="Tahoma" w:eastAsia="Calibri" w:hAnsi="Tahoma" w:cs="Tahoma"/>
                <w:snapToGrid w:val="0"/>
                <w:lang w:eastAsia="en-US"/>
              </w:rPr>
              <w:t xml:space="preserve">ime in priimek ter podpis odgovorne osebe </w:t>
            </w:r>
            <w:r w:rsidRPr="001C0E85">
              <w:rPr>
                <w:rFonts w:ascii="Tahoma" w:eastAsia="Calibri" w:hAnsi="Tahoma" w:cs="Tahoma"/>
                <w:lang w:eastAsia="en-US"/>
              </w:rPr>
              <w:t>gospodarskega subjekta</w:t>
            </w:r>
            <w:r w:rsidRPr="001C0E85">
              <w:rPr>
                <w:rFonts w:ascii="Tahoma" w:eastAsia="Calibri" w:hAnsi="Tahoma" w:cs="Tahoma"/>
                <w:snapToGrid w:val="0"/>
                <w:color w:val="000000"/>
                <w:lang w:eastAsia="en-US"/>
              </w:rPr>
              <w:t>)</w:t>
            </w:r>
          </w:p>
        </w:tc>
      </w:tr>
    </w:tbl>
    <w:p w14:paraId="7DAE991E" w14:textId="2E3520FD" w:rsidR="001C0E85" w:rsidRPr="00506DB5" w:rsidRDefault="001C0E85" w:rsidP="00872690">
      <w:pPr>
        <w:keepNext/>
        <w:keepLines/>
      </w:pPr>
    </w:p>
    <w:p w14:paraId="473F64F3" w14:textId="692757AE" w:rsidR="001C0E85" w:rsidRPr="00506DB5" w:rsidRDefault="001C0E85" w:rsidP="00872690">
      <w:pPr>
        <w:keepNext/>
        <w:keepLines/>
      </w:pPr>
    </w:p>
    <w:p w14:paraId="255BA799" w14:textId="483955F3" w:rsidR="001C0E85" w:rsidRPr="00506DB5" w:rsidRDefault="001C0E85" w:rsidP="00872690">
      <w:pPr>
        <w:keepNext/>
        <w:keepLines/>
      </w:pPr>
    </w:p>
    <w:p w14:paraId="5AA31C0C" w14:textId="77777777" w:rsidR="001C0E85" w:rsidRPr="00506DB5" w:rsidRDefault="001C0E85" w:rsidP="00872690">
      <w:pPr>
        <w:keepNext/>
        <w:keepLines/>
      </w:pPr>
    </w:p>
    <w:p w14:paraId="23E53CE0" w14:textId="2C5D3199" w:rsidR="001C0E85" w:rsidRPr="00506DB5" w:rsidRDefault="001C0E85" w:rsidP="00872690">
      <w:pPr>
        <w:keepNext/>
        <w:keepLines/>
      </w:pPr>
    </w:p>
    <w:p w14:paraId="0E44745B" w14:textId="7A3D1F3E" w:rsidR="001C0E85" w:rsidRPr="00506DB5" w:rsidRDefault="001C0E85" w:rsidP="00872690">
      <w:pPr>
        <w:keepNext/>
        <w:keepLines/>
      </w:pPr>
    </w:p>
    <w:p w14:paraId="15E4954C" w14:textId="7D403D2D" w:rsidR="001C0E85" w:rsidRPr="00506DB5" w:rsidRDefault="001C0E85" w:rsidP="00872690">
      <w:pPr>
        <w:keepNext/>
        <w:keepLines/>
      </w:pPr>
    </w:p>
    <w:p w14:paraId="2477ECDF" w14:textId="27C6F4DD" w:rsidR="001C0E85" w:rsidRPr="00506DB5" w:rsidRDefault="001C0E85" w:rsidP="00872690">
      <w:pPr>
        <w:keepNext/>
        <w:keepLines/>
      </w:pPr>
    </w:p>
    <w:p w14:paraId="16AC9190" w14:textId="7558FB87" w:rsidR="001C0E85" w:rsidRPr="00506DB5" w:rsidRDefault="001C0E85" w:rsidP="00872690">
      <w:pPr>
        <w:keepNext/>
        <w:keepLines/>
      </w:pPr>
    </w:p>
    <w:p w14:paraId="71B66F6A" w14:textId="7EDD1BA2" w:rsidR="001C0E85" w:rsidRPr="00506DB5" w:rsidRDefault="001C0E85" w:rsidP="00872690">
      <w:pPr>
        <w:keepNext/>
        <w:keepLines/>
      </w:pPr>
    </w:p>
    <w:p w14:paraId="037A05E0" w14:textId="7B4004C4" w:rsidR="001C0E85" w:rsidRPr="00506DB5" w:rsidRDefault="001C0E85" w:rsidP="00872690">
      <w:pPr>
        <w:keepNext/>
        <w:keepLines/>
      </w:pPr>
    </w:p>
    <w:p w14:paraId="6203BB5A" w14:textId="4437581E" w:rsidR="001C0E85" w:rsidRPr="00506DB5" w:rsidRDefault="001C0E85" w:rsidP="00872690">
      <w:pPr>
        <w:keepNext/>
        <w:keepLines/>
      </w:pPr>
    </w:p>
    <w:p w14:paraId="1A3C4A5F" w14:textId="15FDDF54" w:rsidR="001C0E85" w:rsidRPr="00506DB5" w:rsidRDefault="001C0E85" w:rsidP="00872690">
      <w:pPr>
        <w:keepNext/>
        <w:keepLines/>
      </w:pPr>
    </w:p>
    <w:p w14:paraId="476D5190" w14:textId="47DED60E" w:rsidR="001C0E85" w:rsidRPr="00506DB5" w:rsidRDefault="001C0E85" w:rsidP="00872690">
      <w:pPr>
        <w:keepNext/>
        <w:keepLines/>
      </w:pPr>
    </w:p>
    <w:p w14:paraId="4AC6C1A2" w14:textId="45FF48EE" w:rsidR="001C0E85" w:rsidRPr="00506DB5" w:rsidRDefault="001C0E85" w:rsidP="00872690">
      <w:pPr>
        <w:keepNext/>
        <w:keepLines/>
      </w:pPr>
    </w:p>
    <w:p w14:paraId="6D9DAD92" w14:textId="5518B572" w:rsidR="001C0E85" w:rsidRPr="00506DB5" w:rsidRDefault="001C0E85" w:rsidP="00872690">
      <w:pPr>
        <w:keepNext/>
        <w:keepLines/>
      </w:pPr>
    </w:p>
    <w:p w14:paraId="2FF5B68C" w14:textId="0068F46D" w:rsidR="001C0E85" w:rsidRPr="00506DB5" w:rsidRDefault="001C0E85" w:rsidP="00872690">
      <w:pPr>
        <w:keepNext/>
        <w:keepLines/>
      </w:pPr>
    </w:p>
    <w:p w14:paraId="5575ABB9" w14:textId="1E49C5E8" w:rsidR="001C0E85" w:rsidRPr="00506DB5" w:rsidRDefault="001C0E85" w:rsidP="00872690">
      <w:pPr>
        <w:keepNext/>
        <w:keepLines/>
      </w:pPr>
    </w:p>
    <w:p w14:paraId="0F3A1426" w14:textId="4223B87E" w:rsidR="001C0E85" w:rsidRPr="00506DB5" w:rsidRDefault="001C0E85" w:rsidP="00872690">
      <w:pPr>
        <w:keepNext/>
        <w:keepLines/>
      </w:pPr>
    </w:p>
    <w:p w14:paraId="6F698693" w14:textId="3E5C9636" w:rsidR="001C0E85" w:rsidRPr="00506DB5" w:rsidRDefault="001C0E85" w:rsidP="00872690">
      <w:pPr>
        <w:keepNext/>
        <w:keepLines/>
      </w:pPr>
    </w:p>
    <w:p w14:paraId="00FB632C" w14:textId="47184263" w:rsidR="001C0E85" w:rsidRPr="00506DB5" w:rsidRDefault="001C0E85" w:rsidP="00872690">
      <w:pPr>
        <w:keepNext/>
        <w:keepLines/>
      </w:pPr>
    </w:p>
    <w:p w14:paraId="08B79AAC" w14:textId="06B57B19" w:rsidR="001C0E85" w:rsidRPr="00506DB5" w:rsidRDefault="001C0E85" w:rsidP="00872690">
      <w:pPr>
        <w:keepNext/>
        <w:keepLines/>
      </w:pPr>
    </w:p>
    <w:p w14:paraId="7B4033E9" w14:textId="69147CEF" w:rsidR="001C0E85" w:rsidRPr="00506DB5" w:rsidRDefault="001C0E85" w:rsidP="00872690">
      <w:pPr>
        <w:keepNext/>
        <w:keepLines/>
      </w:pPr>
    </w:p>
    <w:p w14:paraId="5209D070" w14:textId="5D8E3CF1" w:rsidR="001C0E85" w:rsidRPr="00506DB5" w:rsidRDefault="001C0E85" w:rsidP="00872690">
      <w:pPr>
        <w:keepNext/>
        <w:keepLines/>
      </w:pPr>
    </w:p>
    <w:p w14:paraId="34C4C4BD" w14:textId="7BBC62AB" w:rsidR="001C0E85" w:rsidRPr="00506DB5" w:rsidRDefault="001C0E85">
      <w:r w:rsidRPr="00506DB5">
        <w:br w:type="page"/>
      </w:r>
    </w:p>
    <w:p w14:paraId="261BC878" w14:textId="12E66B01" w:rsidR="001C0E85" w:rsidRPr="00506DB5" w:rsidRDefault="001C0E85"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1C0E85" w:rsidRPr="00506DB5" w14:paraId="3F6602D9" w14:textId="77777777" w:rsidTr="006463CE">
        <w:tc>
          <w:tcPr>
            <w:tcW w:w="212" w:type="dxa"/>
            <w:tcBorders>
              <w:right w:val="nil"/>
            </w:tcBorders>
          </w:tcPr>
          <w:p w14:paraId="704318FB" w14:textId="77777777" w:rsidR="001C0E85" w:rsidRPr="00506DB5" w:rsidRDefault="001C0E85"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59223DEF" w14:textId="74443A2E" w:rsidR="001C0E85" w:rsidRPr="00506DB5" w:rsidRDefault="001C0E85" w:rsidP="006463CE">
            <w:pPr>
              <w:keepNext/>
              <w:keepLines/>
              <w:jc w:val="both"/>
              <w:rPr>
                <w:rFonts w:ascii="Tahoma" w:hAnsi="Tahoma" w:cs="Tahoma"/>
              </w:rPr>
            </w:pPr>
            <w:r w:rsidRPr="00506DB5">
              <w:rPr>
                <w:rFonts w:ascii="Tahoma" w:hAnsi="Tahoma" w:cs="Tahoma"/>
              </w:rPr>
              <w:t>POTRDILO NAROČNIKA O OGLEDU OBJEKTA</w:t>
            </w:r>
          </w:p>
        </w:tc>
        <w:tc>
          <w:tcPr>
            <w:tcW w:w="872" w:type="dxa"/>
            <w:tcBorders>
              <w:right w:val="nil"/>
            </w:tcBorders>
          </w:tcPr>
          <w:p w14:paraId="11AED145" w14:textId="77777777" w:rsidR="001C0E85" w:rsidRPr="00506DB5" w:rsidRDefault="001C0E85" w:rsidP="006463CE">
            <w:pPr>
              <w:keepNext/>
              <w:keepLines/>
              <w:jc w:val="both"/>
              <w:rPr>
                <w:rFonts w:ascii="Tahoma" w:hAnsi="Tahoma" w:cs="Tahoma"/>
                <w:b/>
              </w:rPr>
            </w:pPr>
            <w:r w:rsidRPr="00506DB5">
              <w:rPr>
                <w:rFonts w:ascii="Tahoma" w:hAnsi="Tahoma" w:cs="Tahoma"/>
                <w:b/>
                <w:i/>
              </w:rPr>
              <w:t xml:space="preserve">Priloga </w:t>
            </w:r>
          </w:p>
        </w:tc>
        <w:tc>
          <w:tcPr>
            <w:tcW w:w="329" w:type="dxa"/>
            <w:tcBorders>
              <w:left w:val="nil"/>
            </w:tcBorders>
          </w:tcPr>
          <w:p w14:paraId="7A9EF691" w14:textId="4D60768D" w:rsidR="001C0E85" w:rsidRPr="00506DB5" w:rsidRDefault="001C0E85" w:rsidP="006463CE">
            <w:pPr>
              <w:keepNext/>
              <w:keepLines/>
              <w:jc w:val="both"/>
              <w:rPr>
                <w:rFonts w:ascii="Tahoma" w:hAnsi="Tahoma" w:cs="Tahoma"/>
                <w:b/>
                <w:i/>
              </w:rPr>
            </w:pPr>
            <w:r w:rsidRPr="00506DB5">
              <w:rPr>
                <w:rFonts w:ascii="Tahoma" w:hAnsi="Tahoma" w:cs="Tahoma"/>
                <w:b/>
                <w:i/>
              </w:rPr>
              <w:t>9</w:t>
            </w:r>
          </w:p>
        </w:tc>
      </w:tr>
    </w:tbl>
    <w:p w14:paraId="2C2B4471" w14:textId="77777777" w:rsidR="00BC29E8" w:rsidRPr="00506DB5" w:rsidRDefault="00BC29E8"/>
    <w:p w14:paraId="773B14CA" w14:textId="77777777" w:rsidR="001C0E85" w:rsidRPr="001C0E85" w:rsidRDefault="001C0E85" w:rsidP="001C0E85">
      <w:pPr>
        <w:keepNext/>
        <w:keepLines/>
        <w:rPr>
          <w:rFonts w:ascii="Tahoma" w:eastAsia="Calibri" w:hAnsi="Tahoma" w:cs="Tahoma"/>
          <w:lang w:eastAsia="en-US"/>
        </w:rPr>
      </w:pPr>
      <w:r w:rsidRPr="001C0E85">
        <w:rPr>
          <w:rFonts w:ascii="Tahoma" w:eastAsia="Calibri" w:hAnsi="Tahoma" w:cs="Tahoma"/>
          <w:lang w:eastAsia="en-US"/>
        </w:rPr>
        <w:t>Kot gospodarski subjekt: _________________________________________________________________ za izbiro ponudnika za javno naročilo:</w:t>
      </w:r>
    </w:p>
    <w:p w14:paraId="30996E9D" w14:textId="77777777" w:rsidR="001C0E85" w:rsidRPr="001C0E85" w:rsidRDefault="001C0E85" w:rsidP="001C0E85">
      <w:pPr>
        <w:keepNext/>
        <w:keepLines/>
        <w:rPr>
          <w:rFonts w:ascii="Tahoma" w:eastAsia="Calibri" w:hAnsi="Tahoma" w:cs="Tahoma"/>
          <w:lang w:eastAsia="en-US"/>
        </w:rPr>
      </w:pPr>
    </w:p>
    <w:p w14:paraId="09353FCD" w14:textId="58CB888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b/>
          <w:lang w:val="x-none" w:eastAsia="en-US"/>
        </w:rPr>
        <w:t>JPE-SAL-</w:t>
      </w:r>
      <w:r w:rsidRPr="00506DB5">
        <w:rPr>
          <w:rFonts w:ascii="Tahoma" w:eastAsia="Calibri" w:hAnsi="Tahoma" w:cs="Tahoma"/>
          <w:b/>
          <w:lang w:eastAsia="en-US"/>
        </w:rPr>
        <w:t>268</w:t>
      </w:r>
      <w:r w:rsidRPr="001C0E85">
        <w:rPr>
          <w:rFonts w:ascii="Tahoma" w:eastAsia="Calibri" w:hAnsi="Tahoma" w:cs="Tahoma"/>
          <w:b/>
          <w:lang w:eastAsia="en-US"/>
        </w:rPr>
        <w:t>/2</w:t>
      </w:r>
      <w:r w:rsidRPr="00506DB5">
        <w:rPr>
          <w:rFonts w:ascii="Tahoma" w:eastAsia="Calibri" w:hAnsi="Tahoma" w:cs="Tahoma"/>
          <w:b/>
          <w:lang w:eastAsia="en-US"/>
        </w:rPr>
        <w:t>5</w:t>
      </w:r>
      <w:r w:rsidRPr="001C0E85">
        <w:rPr>
          <w:rFonts w:ascii="Tahoma" w:eastAsia="Calibri" w:hAnsi="Tahoma" w:cs="Tahoma"/>
          <w:b/>
          <w:lang w:eastAsia="en-US"/>
        </w:rPr>
        <w:t xml:space="preserve"> </w:t>
      </w:r>
      <w:r w:rsidRPr="001C0E85">
        <w:rPr>
          <w:rFonts w:ascii="Tahoma" w:eastAsia="Calibri" w:hAnsi="Tahoma" w:cs="Tahoma"/>
          <w:b/>
          <w:color w:val="272727"/>
          <w:shd w:val="clear" w:color="auto" w:fill="FFFFFF"/>
          <w:lang w:eastAsia="en-US"/>
        </w:rPr>
        <w:t xml:space="preserve">Prevzem gradbenega kompozita in odpadnega pepela </w:t>
      </w:r>
      <w:r w:rsidRPr="001C0E85">
        <w:rPr>
          <w:rFonts w:ascii="Tahoma" w:eastAsia="Calibri" w:hAnsi="Tahoma" w:cs="Tahoma"/>
          <w:lang w:eastAsia="en-US"/>
        </w:rPr>
        <w:t>prilagamo potrdilo naročnik o ogledu objekta.</w:t>
      </w:r>
    </w:p>
    <w:p w14:paraId="5ADD48E1" w14:textId="77777777" w:rsidR="001C0E85" w:rsidRPr="001C0E85" w:rsidRDefault="001C0E85" w:rsidP="001C0E85">
      <w:pPr>
        <w:keepNext/>
        <w:keepLines/>
        <w:jc w:val="both"/>
        <w:rPr>
          <w:rFonts w:ascii="Tahoma" w:eastAsia="Calibri" w:hAnsi="Tahoma" w:cs="Tahoma"/>
          <w:lang w:eastAsia="en-US"/>
        </w:rPr>
      </w:pPr>
    </w:p>
    <w:p w14:paraId="7641BC6C" w14:textId="77777777" w:rsidR="001C0E85" w:rsidRPr="001C0E85" w:rsidRDefault="001C0E85" w:rsidP="001C0E85">
      <w:pPr>
        <w:keepNext/>
        <w:keepLines/>
        <w:jc w:val="both"/>
        <w:rPr>
          <w:rFonts w:ascii="Tahoma" w:eastAsia="Calibri" w:hAnsi="Tahoma" w:cs="Tahoma"/>
          <w:lang w:eastAsia="en-US"/>
        </w:rPr>
      </w:pPr>
    </w:p>
    <w:p w14:paraId="52E66F86" w14:textId="190D48B7"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lang w:eastAsia="en-US"/>
        </w:rPr>
        <w:t xml:space="preserve">Na osnovi zahteve iz razpisne dokumentacije št. JPE-SAL- </w:t>
      </w:r>
      <w:r w:rsidRPr="00506DB5">
        <w:rPr>
          <w:rFonts w:ascii="Tahoma" w:eastAsia="Calibri" w:hAnsi="Tahoma" w:cs="Tahoma"/>
          <w:lang w:eastAsia="en-US"/>
        </w:rPr>
        <w:t>268</w:t>
      </w:r>
      <w:r w:rsidRPr="001C0E85">
        <w:rPr>
          <w:rFonts w:ascii="Tahoma" w:eastAsia="Calibri" w:hAnsi="Tahoma" w:cs="Tahoma"/>
          <w:lang w:eastAsia="en-US"/>
        </w:rPr>
        <w:t>/2</w:t>
      </w:r>
      <w:r w:rsidRPr="00506DB5">
        <w:rPr>
          <w:rFonts w:ascii="Tahoma" w:eastAsia="Calibri" w:hAnsi="Tahoma" w:cs="Tahoma"/>
          <w:lang w:eastAsia="en-US"/>
        </w:rPr>
        <w:t>5</w:t>
      </w:r>
      <w:r w:rsidRPr="001C0E85">
        <w:rPr>
          <w:rFonts w:ascii="Tahoma" w:eastAsia="Calibri" w:hAnsi="Tahoma" w:cs="Tahoma"/>
          <w:lang w:eastAsia="en-US"/>
        </w:rPr>
        <w:t xml:space="preserve"> potrjujemo, da se je predstavnik(ca) gospodarskega subjekta ____________________________________________ (ime, priimek), ki je na sestanku predložil(a) ustrezno pooblastilo dne …………………………… ob ……… uri udeležil(a) sestanka in terenskega ogleda na lokacijah naročnika Toplarniška ulica 19, v Ljubljani. </w:t>
      </w:r>
    </w:p>
    <w:p w14:paraId="6D513DEB" w14:textId="77777777" w:rsidR="001C0E85" w:rsidRPr="001C0E85" w:rsidRDefault="001C0E85" w:rsidP="001C0E85">
      <w:pPr>
        <w:keepNext/>
        <w:keepLines/>
        <w:jc w:val="both"/>
        <w:rPr>
          <w:rFonts w:ascii="Tahoma" w:eastAsia="Calibri" w:hAnsi="Tahoma" w:cs="Tahoma"/>
          <w:lang w:eastAsia="en-US"/>
        </w:rPr>
      </w:pPr>
    </w:p>
    <w:p w14:paraId="60C16332" w14:textId="77777777" w:rsidR="001C0E85" w:rsidRPr="001C0E85" w:rsidRDefault="001C0E85" w:rsidP="001C0E85">
      <w:pPr>
        <w:keepNext/>
        <w:keepLines/>
        <w:jc w:val="both"/>
        <w:rPr>
          <w:rFonts w:ascii="Tahoma" w:eastAsia="Calibri" w:hAnsi="Tahoma" w:cs="Tahoma"/>
          <w:lang w:eastAsia="en-US"/>
        </w:rPr>
      </w:pPr>
    </w:p>
    <w:p w14:paraId="760754B2" w14:textId="77777777" w:rsidR="001C0E85" w:rsidRPr="001C0E85" w:rsidRDefault="001C0E85" w:rsidP="001C0E85">
      <w:pPr>
        <w:keepNext/>
        <w:keepLines/>
        <w:jc w:val="both"/>
        <w:rPr>
          <w:rFonts w:ascii="Tahoma" w:eastAsia="Calibri" w:hAnsi="Tahoma" w:cs="Tahoma"/>
          <w:lang w:eastAsia="en-US"/>
        </w:rPr>
      </w:pPr>
    </w:p>
    <w:p w14:paraId="12492136" w14:textId="77777777" w:rsidR="001C0E85" w:rsidRPr="001C0E85" w:rsidRDefault="001C0E85" w:rsidP="001C0E85">
      <w:pPr>
        <w:keepNext/>
        <w:keepLines/>
        <w:jc w:val="both"/>
        <w:rPr>
          <w:rFonts w:ascii="Tahoma" w:eastAsia="Calibri" w:hAnsi="Tahoma" w:cs="Tahoma"/>
          <w:lang w:eastAsia="en-US"/>
        </w:rPr>
      </w:pPr>
    </w:p>
    <w:p w14:paraId="1A8BC180" w14:textId="77777777" w:rsidR="001C0E85" w:rsidRPr="001C0E85" w:rsidRDefault="001C0E85" w:rsidP="001C0E85">
      <w:pPr>
        <w:keepNext/>
        <w:keepLines/>
        <w:jc w:val="both"/>
        <w:rPr>
          <w:rFonts w:ascii="Tahoma" w:eastAsia="Calibri" w:hAnsi="Tahoma" w:cs="Tahoma"/>
          <w:lang w:eastAsia="en-US"/>
        </w:rPr>
      </w:pPr>
    </w:p>
    <w:p w14:paraId="7E8B1DC5" w14:textId="77777777" w:rsidR="001C0E85" w:rsidRPr="001C0E85" w:rsidRDefault="001C0E85" w:rsidP="001C0E85">
      <w:pPr>
        <w:keepNext/>
        <w:keepLines/>
        <w:jc w:val="both"/>
        <w:rPr>
          <w:rFonts w:ascii="Tahoma" w:eastAsia="Calibri" w:hAnsi="Tahoma" w:cs="Tahoma"/>
          <w:lang w:eastAsia="en-US"/>
        </w:rPr>
      </w:pPr>
    </w:p>
    <w:p w14:paraId="3A01F957" w14:textId="77777777" w:rsidR="001C0E85" w:rsidRPr="001C0E85" w:rsidRDefault="001C0E85" w:rsidP="001C0E85">
      <w:pPr>
        <w:keepNext/>
        <w:keepLines/>
        <w:jc w:val="both"/>
        <w:rPr>
          <w:rFonts w:ascii="Tahoma" w:eastAsia="Calibri" w:hAnsi="Tahoma" w:cs="Tahoma"/>
          <w:lang w:eastAsia="en-US"/>
        </w:rPr>
      </w:pPr>
    </w:p>
    <w:p w14:paraId="78C7524C" w14:textId="77777777" w:rsidR="001C0E85" w:rsidRPr="001C0E85" w:rsidRDefault="001C0E85" w:rsidP="001C0E85">
      <w:pPr>
        <w:keepNext/>
        <w:keepLines/>
        <w:jc w:val="both"/>
        <w:rPr>
          <w:rFonts w:ascii="Tahoma" w:eastAsia="Calibri" w:hAnsi="Tahoma" w:cs="Tahoma"/>
          <w:lang w:eastAsia="en-US"/>
        </w:rPr>
      </w:pPr>
    </w:p>
    <w:p w14:paraId="11AD29B2" w14:textId="77777777" w:rsidR="001C0E85" w:rsidRPr="001C0E85" w:rsidRDefault="001C0E85" w:rsidP="001C0E85">
      <w:pPr>
        <w:keepNext/>
        <w:keepLines/>
        <w:jc w:val="both"/>
        <w:rPr>
          <w:rFonts w:ascii="Tahoma" w:eastAsia="Calibri" w:hAnsi="Tahoma" w:cs="Tahoma"/>
          <w:lang w:eastAsia="en-US"/>
        </w:rPr>
      </w:pPr>
    </w:p>
    <w:p w14:paraId="3B253D59" w14:textId="77777777" w:rsidR="001C0E85" w:rsidRPr="001C0E85" w:rsidRDefault="001C0E85" w:rsidP="001C0E85">
      <w:pPr>
        <w:keepNext/>
        <w:keepLines/>
        <w:jc w:val="both"/>
        <w:rPr>
          <w:rFonts w:ascii="Tahoma" w:eastAsia="Calibri" w:hAnsi="Tahoma" w:cs="Tahoma"/>
          <w:lang w:eastAsia="en-US"/>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1C0E85" w:rsidRPr="001C0E85" w14:paraId="4DBBBEB6" w14:textId="77777777" w:rsidTr="006463CE">
        <w:trPr>
          <w:trHeight w:val="235"/>
        </w:trPr>
        <w:tc>
          <w:tcPr>
            <w:tcW w:w="3401" w:type="dxa"/>
            <w:tcBorders>
              <w:top w:val="single" w:sz="4" w:space="0" w:color="auto"/>
              <w:left w:val="nil"/>
              <w:right w:val="nil"/>
            </w:tcBorders>
            <w:hideMark/>
          </w:tcPr>
          <w:p w14:paraId="1EAF5534" w14:textId="77777777" w:rsidR="001C0E85" w:rsidRPr="001C0E85" w:rsidRDefault="001C0E85" w:rsidP="001C0E85">
            <w:pPr>
              <w:keepNext/>
              <w:keepLines/>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(podpis predstavnika gospodarskega subjekta)</w:t>
            </w:r>
          </w:p>
        </w:tc>
        <w:tc>
          <w:tcPr>
            <w:tcW w:w="2665" w:type="dxa"/>
          </w:tcPr>
          <w:p w14:paraId="47646583" w14:textId="77777777" w:rsidR="001C0E85" w:rsidRPr="001C0E85" w:rsidRDefault="001C0E85" w:rsidP="001C0E85">
            <w:pPr>
              <w:keepNext/>
              <w:keepLines/>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Žig naročnika</w:t>
            </w:r>
          </w:p>
        </w:tc>
        <w:tc>
          <w:tcPr>
            <w:tcW w:w="3429" w:type="dxa"/>
            <w:tcBorders>
              <w:top w:val="single" w:sz="4" w:space="0" w:color="auto"/>
              <w:left w:val="nil"/>
              <w:right w:val="nil"/>
            </w:tcBorders>
          </w:tcPr>
          <w:p w14:paraId="71972036" w14:textId="77777777" w:rsidR="001C0E85" w:rsidRPr="001C0E85" w:rsidRDefault="001C0E85" w:rsidP="001C0E85">
            <w:pPr>
              <w:keepNext/>
              <w:keepLines/>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(podpis predstavnika naročnika)</w:t>
            </w:r>
          </w:p>
        </w:tc>
      </w:tr>
    </w:tbl>
    <w:p w14:paraId="2CA3BCD0" w14:textId="7FCB135E" w:rsidR="001C0E85" w:rsidRPr="00506DB5" w:rsidRDefault="001C0E85">
      <w:r w:rsidRPr="00506DB5">
        <w:br w:type="page"/>
      </w:r>
    </w:p>
    <w:p w14:paraId="2CB30A9D" w14:textId="6BAB0079" w:rsidR="001C0E85" w:rsidRPr="00506DB5" w:rsidRDefault="001C0E85"/>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1C0E85" w:rsidRPr="00506DB5" w14:paraId="41370718" w14:textId="77777777" w:rsidTr="001C0E85">
        <w:tc>
          <w:tcPr>
            <w:tcW w:w="212" w:type="dxa"/>
            <w:tcBorders>
              <w:right w:val="nil"/>
            </w:tcBorders>
          </w:tcPr>
          <w:p w14:paraId="4AE8D9C9" w14:textId="77777777" w:rsidR="001C0E85" w:rsidRPr="00506DB5" w:rsidRDefault="001C0E85"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61F7DBF1" w14:textId="73283B7D" w:rsidR="001C0E85" w:rsidRPr="00506DB5" w:rsidRDefault="001C0E85" w:rsidP="006463CE">
            <w:pPr>
              <w:keepNext/>
              <w:keepLines/>
              <w:jc w:val="both"/>
              <w:rPr>
                <w:rFonts w:ascii="Tahoma" w:hAnsi="Tahoma" w:cs="Tahoma"/>
              </w:rPr>
            </w:pPr>
            <w:r w:rsidRPr="00506DB5">
              <w:rPr>
                <w:rFonts w:ascii="Tahoma" w:hAnsi="Tahoma" w:cs="Tahoma"/>
              </w:rPr>
              <w:t>ZAGOTAVLJANJE VARNOSTI IN ZDRAVJA PRI DELU</w:t>
            </w:r>
          </w:p>
        </w:tc>
        <w:tc>
          <w:tcPr>
            <w:tcW w:w="850" w:type="dxa"/>
            <w:tcBorders>
              <w:right w:val="nil"/>
            </w:tcBorders>
          </w:tcPr>
          <w:p w14:paraId="7CBDAA47" w14:textId="77777777" w:rsidR="001C0E85" w:rsidRPr="00506DB5" w:rsidRDefault="001C0E85" w:rsidP="006463CE">
            <w:pPr>
              <w:keepNext/>
              <w:keepLines/>
              <w:jc w:val="both"/>
              <w:rPr>
                <w:rFonts w:ascii="Tahoma" w:hAnsi="Tahoma" w:cs="Tahoma"/>
                <w:b/>
              </w:rPr>
            </w:pPr>
            <w:r w:rsidRPr="00506DB5">
              <w:rPr>
                <w:rFonts w:ascii="Tahoma" w:hAnsi="Tahoma" w:cs="Tahoma"/>
                <w:b/>
                <w:i/>
              </w:rPr>
              <w:t xml:space="preserve">Priloga </w:t>
            </w:r>
          </w:p>
        </w:tc>
        <w:tc>
          <w:tcPr>
            <w:tcW w:w="426" w:type="dxa"/>
            <w:tcBorders>
              <w:left w:val="nil"/>
            </w:tcBorders>
          </w:tcPr>
          <w:p w14:paraId="133A5E0E" w14:textId="3E1E500C" w:rsidR="001C0E85" w:rsidRPr="00506DB5" w:rsidRDefault="001C0E85" w:rsidP="006463CE">
            <w:pPr>
              <w:keepNext/>
              <w:keepLines/>
              <w:jc w:val="both"/>
              <w:rPr>
                <w:rFonts w:ascii="Tahoma" w:hAnsi="Tahoma" w:cs="Tahoma"/>
                <w:b/>
                <w:i/>
              </w:rPr>
            </w:pPr>
            <w:r w:rsidRPr="00506DB5">
              <w:rPr>
                <w:rFonts w:ascii="Tahoma" w:hAnsi="Tahoma" w:cs="Tahoma"/>
                <w:b/>
                <w:i/>
              </w:rPr>
              <w:t>10</w:t>
            </w:r>
          </w:p>
        </w:tc>
      </w:tr>
    </w:tbl>
    <w:p w14:paraId="1A3E2130" w14:textId="5C8BF265" w:rsidR="001C0E85" w:rsidRPr="00506DB5" w:rsidRDefault="001C0E85"/>
    <w:p w14:paraId="7FDF0339" w14:textId="5FC6AA38" w:rsidR="001C0E85" w:rsidRPr="00506DB5" w:rsidRDefault="001C0E85"/>
    <w:p w14:paraId="6AAE0333" w14:textId="18F5C002" w:rsidR="001C0E85" w:rsidRPr="001C0E85" w:rsidRDefault="001C0E85" w:rsidP="001C0E85">
      <w:pPr>
        <w:keepNext/>
        <w:keepLines/>
        <w:rPr>
          <w:rFonts w:ascii="Tahoma" w:eastAsia="Calibri" w:hAnsi="Tahoma" w:cs="Tahoma"/>
          <w:lang w:eastAsia="en-US"/>
        </w:rPr>
      </w:pPr>
      <w:r w:rsidRPr="001C0E85">
        <w:rPr>
          <w:rFonts w:ascii="Tahoma" w:eastAsia="Calibri" w:hAnsi="Tahoma" w:cs="Tahoma"/>
          <w:lang w:eastAsia="en-US"/>
        </w:rPr>
        <w:t>Kot gospodarski subjekt: _________________________________________________________________</w:t>
      </w:r>
      <w:r w:rsidR="00F61AB1" w:rsidRPr="00506DB5">
        <w:rPr>
          <w:rFonts w:ascii="Tahoma" w:eastAsia="Calibri" w:hAnsi="Tahoma" w:cs="Tahoma"/>
          <w:lang w:eastAsia="en-US"/>
        </w:rPr>
        <w:t xml:space="preserve"> </w:t>
      </w:r>
      <w:r w:rsidRPr="001C0E85">
        <w:rPr>
          <w:rFonts w:ascii="Tahoma" w:eastAsia="Calibri" w:hAnsi="Tahoma" w:cs="Tahoma"/>
          <w:lang w:eastAsia="en-US"/>
        </w:rPr>
        <w:t>za izbiro ponudnika za javno naročilo:</w:t>
      </w:r>
    </w:p>
    <w:p w14:paraId="30BDB9B5" w14:textId="77777777" w:rsidR="001C0E85" w:rsidRPr="001C0E85" w:rsidRDefault="001C0E85" w:rsidP="001C0E85">
      <w:pPr>
        <w:keepNext/>
        <w:keepLines/>
        <w:rPr>
          <w:rFonts w:ascii="Tahoma" w:eastAsia="Calibri" w:hAnsi="Tahoma" w:cs="Tahoma"/>
          <w:lang w:eastAsia="en-US"/>
        </w:rPr>
      </w:pPr>
    </w:p>
    <w:p w14:paraId="798A2A18" w14:textId="660E5655"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b/>
          <w:noProof/>
          <w:lang w:eastAsia="en-US"/>
        </w:rPr>
        <w:t>JPE-SAL-</w:t>
      </w:r>
      <w:r w:rsidR="002973F2" w:rsidRPr="00506DB5">
        <w:rPr>
          <w:rFonts w:ascii="Tahoma" w:eastAsia="Calibri" w:hAnsi="Tahoma" w:cs="Tahoma"/>
          <w:b/>
          <w:noProof/>
          <w:lang w:eastAsia="en-US"/>
        </w:rPr>
        <w:t>268</w:t>
      </w:r>
      <w:r w:rsidRPr="001C0E85">
        <w:rPr>
          <w:rFonts w:ascii="Tahoma" w:eastAsia="Calibri" w:hAnsi="Tahoma" w:cs="Tahoma"/>
          <w:b/>
          <w:noProof/>
          <w:lang w:eastAsia="en-US"/>
        </w:rPr>
        <w:t>/2</w:t>
      </w:r>
      <w:r w:rsidR="002973F2" w:rsidRPr="00506DB5">
        <w:rPr>
          <w:rFonts w:ascii="Tahoma" w:eastAsia="Calibri" w:hAnsi="Tahoma" w:cs="Tahoma"/>
          <w:b/>
          <w:noProof/>
          <w:lang w:eastAsia="en-US"/>
        </w:rPr>
        <w:t>5</w:t>
      </w:r>
      <w:r w:rsidR="002973F2" w:rsidRPr="00506DB5">
        <w:rPr>
          <w:rFonts w:ascii="Tahoma" w:eastAsia="Calibri" w:hAnsi="Tahoma" w:cs="Tahoma"/>
          <w:b/>
          <w:color w:val="000000"/>
          <w:lang w:eastAsia="en-US"/>
        </w:rPr>
        <w:t xml:space="preserve"> </w:t>
      </w:r>
      <w:r w:rsidRPr="001C0E85">
        <w:rPr>
          <w:rFonts w:ascii="Tahoma" w:eastAsia="Calibri" w:hAnsi="Tahoma" w:cs="Tahoma"/>
          <w:b/>
          <w:color w:val="272727"/>
          <w:shd w:val="clear" w:color="auto" w:fill="FFFFFF"/>
          <w:lang w:eastAsia="en-US"/>
        </w:rPr>
        <w:t>Prevzem gradbenega kompozita in odpadnega pepela</w:t>
      </w:r>
    </w:p>
    <w:p w14:paraId="447DD6A6" w14:textId="77777777" w:rsidR="001C0E85" w:rsidRPr="001C0E85" w:rsidRDefault="001C0E85" w:rsidP="001C0E85">
      <w:pPr>
        <w:keepNext/>
        <w:keepLines/>
        <w:rPr>
          <w:rFonts w:ascii="Tahoma" w:eastAsia="Calibri" w:hAnsi="Tahoma" w:cs="Tahoma"/>
          <w:b/>
          <w:lang w:eastAsia="en-US"/>
        </w:rPr>
      </w:pPr>
    </w:p>
    <w:p w14:paraId="2AA088EE" w14:textId="77777777" w:rsidR="001C0E85" w:rsidRPr="001C0E85" w:rsidRDefault="001C0E85" w:rsidP="001C0E85">
      <w:pPr>
        <w:keepNext/>
        <w:keepLines/>
        <w:rPr>
          <w:rFonts w:ascii="Tahoma" w:eastAsia="Calibri" w:hAnsi="Tahoma" w:cs="Tahoma"/>
          <w:b/>
          <w:lang w:eastAsia="en-US"/>
        </w:rPr>
      </w:pPr>
    </w:p>
    <w:p w14:paraId="6BB1D824" w14:textId="77777777" w:rsidR="001C0E85" w:rsidRPr="001C0E85" w:rsidRDefault="001C0E85" w:rsidP="001C0E85">
      <w:pPr>
        <w:keepNext/>
        <w:keepLines/>
        <w:jc w:val="center"/>
        <w:rPr>
          <w:rFonts w:ascii="Tahoma" w:eastAsia="Calibri" w:hAnsi="Tahoma" w:cs="Tahoma"/>
          <w:b/>
          <w:lang w:eastAsia="en-US"/>
        </w:rPr>
      </w:pPr>
      <w:r w:rsidRPr="001C0E85">
        <w:rPr>
          <w:rFonts w:ascii="Tahoma" w:eastAsia="Calibri" w:hAnsi="Tahoma" w:cs="Tahoma"/>
          <w:b/>
          <w:lang w:eastAsia="en-US"/>
        </w:rPr>
        <w:t>IZJAVLJAMO</w:t>
      </w:r>
    </w:p>
    <w:p w14:paraId="20BDDA6F" w14:textId="77777777" w:rsidR="001C0E85" w:rsidRPr="001C0E85" w:rsidRDefault="001C0E85" w:rsidP="001C0E85">
      <w:pPr>
        <w:keepNext/>
        <w:keepLines/>
        <w:jc w:val="both"/>
        <w:rPr>
          <w:rFonts w:ascii="Tahoma" w:eastAsia="Calibri" w:hAnsi="Tahoma" w:cs="Tahoma"/>
          <w:lang w:eastAsia="en-US"/>
        </w:rPr>
      </w:pPr>
    </w:p>
    <w:p w14:paraId="2E71A9D2" w14:textId="77777777" w:rsidR="001C0E85" w:rsidRPr="001C0E85" w:rsidRDefault="001C0E85" w:rsidP="001C0E85">
      <w:pPr>
        <w:keepNext/>
        <w:keepLines/>
        <w:jc w:val="both"/>
        <w:rPr>
          <w:rFonts w:ascii="Tahoma" w:eastAsia="Calibri" w:hAnsi="Tahoma" w:cs="Tahoma"/>
          <w:lang w:eastAsia="en-US"/>
        </w:rPr>
      </w:pPr>
    </w:p>
    <w:p w14:paraId="598C9A6E" w14:textId="1D7C43D8" w:rsidR="001C0E85" w:rsidRPr="001C0E85" w:rsidRDefault="001C0E85" w:rsidP="001C0E85">
      <w:pPr>
        <w:keepNext/>
        <w:keepLines/>
        <w:jc w:val="both"/>
        <w:rPr>
          <w:rFonts w:ascii="Tahoma" w:eastAsia="Calibri" w:hAnsi="Tahoma" w:cs="Tahoma"/>
          <w:lang w:eastAsia="en-US"/>
        </w:rPr>
      </w:pPr>
      <w:r w:rsidRPr="001C0E85">
        <w:rPr>
          <w:rFonts w:ascii="Tahoma" w:eastAsia="Calibri" w:hAnsi="Tahoma" w:cs="Tahoma"/>
          <w:lang w:eastAsia="en-US"/>
        </w:rPr>
        <w:t xml:space="preserve">Da se zavezujemo, da bomo dosledno upoštevali določbe iz razpisne dokumentacije, točka </w:t>
      </w:r>
      <w:r w:rsidR="008600C6">
        <w:rPr>
          <w:rFonts w:ascii="Tahoma" w:eastAsia="Calibri" w:hAnsi="Tahoma" w:cs="Tahoma"/>
          <w:lang w:eastAsia="en-US"/>
        </w:rPr>
        <w:t>2.6</w:t>
      </w:r>
      <w:r w:rsidRPr="001C0E85">
        <w:rPr>
          <w:rFonts w:ascii="Tahoma" w:eastAsia="Calibri" w:hAnsi="Tahoma" w:cs="Tahoma"/>
          <w:lang w:eastAsia="en-US"/>
        </w:rPr>
        <w:t>. Zahteve iz varstva pri delu in požarnega varstva glede:</w:t>
      </w:r>
    </w:p>
    <w:p w14:paraId="020D5032" w14:textId="77777777" w:rsidR="001C0E85" w:rsidRPr="001C0E85" w:rsidRDefault="001C0E85" w:rsidP="00BC29E8">
      <w:pPr>
        <w:keepNext/>
        <w:keepLines/>
        <w:numPr>
          <w:ilvl w:val="0"/>
          <w:numId w:val="19"/>
        </w:numPr>
        <w:spacing w:line="276" w:lineRule="auto"/>
        <w:ind w:left="425" w:hanging="425"/>
        <w:jc w:val="both"/>
        <w:rPr>
          <w:rFonts w:ascii="Tahoma" w:eastAsia="Calibri" w:hAnsi="Tahoma" w:cs="Tahoma"/>
          <w:lang w:eastAsia="en-US"/>
        </w:rPr>
      </w:pPr>
      <w:r w:rsidRPr="001C0E85">
        <w:rPr>
          <w:rFonts w:ascii="Tahoma" w:eastAsia="Calibri" w:hAnsi="Tahoma" w:cs="Tahoma"/>
          <w:lang w:eastAsia="en-US"/>
        </w:rPr>
        <w:t>usposobljenosti delavcev za varno izvajanje dela,</w:t>
      </w:r>
    </w:p>
    <w:p w14:paraId="53CA46A9" w14:textId="77777777" w:rsidR="001C0E85" w:rsidRPr="001C0E85" w:rsidRDefault="001C0E85" w:rsidP="00BC29E8">
      <w:pPr>
        <w:keepNext/>
        <w:keepLines/>
        <w:numPr>
          <w:ilvl w:val="0"/>
          <w:numId w:val="19"/>
        </w:numPr>
        <w:spacing w:line="276" w:lineRule="auto"/>
        <w:ind w:left="425" w:hanging="425"/>
        <w:jc w:val="both"/>
        <w:rPr>
          <w:rFonts w:ascii="Tahoma" w:eastAsia="Calibri" w:hAnsi="Tahoma" w:cs="Tahoma"/>
          <w:lang w:eastAsia="en-US"/>
        </w:rPr>
      </w:pPr>
      <w:r w:rsidRPr="001C0E85">
        <w:rPr>
          <w:rFonts w:ascii="Tahoma" w:eastAsia="Calibri" w:hAnsi="Tahoma" w:cs="Tahoma"/>
          <w:lang w:eastAsia="en-US"/>
        </w:rPr>
        <w:t>zdravstvene sposobnosti delavcev,</w:t>
      </w:r>
    </w:p>
    <w:p w14:paraId="12059997" w14:textId="77777777" w:rsidR="001C0E85" w:rsidRPr="001C0E85" w:rsidRDefault="001C0E85" w:rsidP="00BC29E8">
      <w:pPr>
        <w:keepNext/>
        <w:keepLines/>
        <w:numPr>
          <w:ilvl w:val="0"/>
          <w:numId w:val="19"/>
        </w:numPr>
        <w:spacing w:line="276" w:lineRule="auto"/>
        <w:ind w:left="425" w:hanging="425"/>
        <w:jc w:val="both"/>
        <w:rPr>
          <w:rFonts w:ascii="Tahoma" w:eastAsia="Calibri" w:hAnsi="Tahoma" w:cs="Tahoma"/>
          <w:lang w:eastAsia="en-US"/>
        </w:rPr>
      </w:pPr>
      <w:r w:rsidRPr="001C0E85">
        <w:rPr>
          <w:rFonts w:ascii="Tahoma" w:eastAsia="Calibri" w:hAnsi="Tahoma" w:cs="Tahoma"/>
          <w:lang w:eastAsia="en-US"/>
        </w:rPr>
        <w:t xml:space="preserve">sklepanja pisnega sporazuma o skupnih varnostnih ukrepih, </w:t>
      </w:r>
    </w:p>
    <w:p w14:paraId="7BE1F850" w14:textId="77777777" w:rsidR="001C0E85" w:rsidRPr="001C0E85" w:rsidRDefault="001C0E85" w:rsidP="00BC29E8">
      <w:pPr>
        <w:keepNext/>
        <w:keepLines/>
        <w:numPr>
          <w:ilvl w:val="0"/>
          <w:numId w:val="19"/>
        </w:numPr>
        <w:spacing w:after="200" w:line="276" w:lineRule="auto"/>
        <w:ind w:left="426" w:hanging="426"/>
        <w:jc w:val="both"/>
        <w:rPr>
          <w:rFonts w:ascii="Tahoma" w:eastAsia="Calibri" w:hAnsi="Tahoma" w:cs="Tahoma"/>
          <w:lang w:eastAsia="en-US"/>
        </w:rPr>
      </w:pPr>
      <w:r w:rsidRPr="001C0E85">
        <w:rPr>
          <w:rFonts w:ascii="Tahoma" w:eastAsia="Calibri" w:hAnsi="Tahoma" w:cs="Tahoma"/>
          <w:lang w:eastAsia="en-US"/>
        </w:rPr>
        <w:t>spoštovanja internih predpisov naročnika.</w:t>
      </w:r>
    </w:p>
    <w:p w14:paraId="270019B0"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521"/>
      </w:tblGrid>
      <w:tr w:rsidR="001C0E85" w:rsidRPr="001C0E85" w14:paraId="5C4842E8" w14:textId="77777777" w:rsidTr="002973F2">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49E63BE5"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20949A8F"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r w:rsidRPr="001C0E85">
              <w:rPr>
                <w:rFonts w:ascii="Tahoma" w:eastAsia="Calibri" w:hAnsi="Tahoma" w:cs="Tahoma"/>
                <w:lang w:eastAsia="en-US"/>
              </w:rPr>
              <w:t xml:space="preserve">Vodja del </w:t>
            </w:r>
          </w:p>
        </w:tc>
        <w:tc>
          <w:tcPr>
            <w:tcW w:w="6521" w:type="dxa"/>
            <w:tcBorders>
              <w:top w:val="single" w:sz="4" w:space="0" w:color="auto"/>
              <w:left w:val="dashSmallGap" w:sz="4" w:space="0" w:color="auto"/>
              <w:bottom w:val="single" w:sz="4" w:space="0" w:color="auto"/>
              <w:right w:val="single" w:sz="4" w:space="0" w:color="auto"/>
            </w:tcBorders>
            <w:shd w:val="clear" w:color="auto" w:fill="auto"/>
          </w:tcPr>
          <w:p w14:paraId="7FFA15AB"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r w:rsidRPr="001C0E85">
              <w:rPr>
                <w:rFonts w:ascii="Tahoma" w:eastAsia="Calibri" w:hAnsi="Tahoma" w:cs="Tahoma"/>
                <w:lang w:eastAsia="en-US"/>
              </w:rPr>
              <w:t>Ime in Priimek/Mobilni telefon/e-pošta:</w:t>
            </w:r>
          </w:p>
          <w:p w14:paraId="381E4A64"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7D18AF2C"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37052AD0"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tc>
      </w:tr>
      <w:tr w:rsidR="001C0E85" w:rsidRPr="001C0E85" w14:paraId="54BA4A78" w14:textId="77777777" w:rsidTr="002973F2">
        <w:trPr>
          <w:trHeight w:val="340"/>
        </w:trPr>
        <w:tc>
          <w:tcPr>
            <w:tcW w:w="3006" w:type="dxa"/>
            <w:tcBorders>
              <w:right w:val="dashSmallGap" w:sz="4" w:space="0" w:color="auto"/>
            </w:tcBorders>
            <w:shd w:val="clear" w:color="auto" w:fill="auto"/>
          </w:tcPr>
          <w:p w14:paraId="5B3B93D9"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17A3D64F"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r w:rsidRPr="001C0E85">
              <w:rPr>
                <w:rFonts w:ascii="Tahoma" w:eastAsia="Calibri" w:hAnsi="Tahoma" w:cs="Tahoma"/>
                <w:lang w:eastAsia="en-US"/>
              </w:rPr>
              <w:t xml:space="preserve">Strokovni delavec </w:t>
            </w:r>
            <w:proofErr w:type="spellStart"/>
            <w:r w:rsidRPr="001C0E85">
              <w:rPr>
                <w:rFonts w:ascii="Tahoma" w:eastAsia="Calibri" w:hAnsi="Tahoma" w:cs="Tahoma"/>
                <w:lang w:eastAsia="en-US"/>
              </w:rPr>
              <w:t>VpD</w:t>
            </w:r>
            <w:proofErr w:type="spellEnd"/>
            <w:r w:rsidRPr="001C0E85">
              <w:rPr>
                <w:rFonts w:ascii="Tahoma" w:eastAsia="Calibri" w:hAnsi="Tahoma" w:cs="Tahoma"/>
                <w:lang w:eastAsia="en-US"/>
              </w:rPr>
              <w:t xml:space="preserve"> in PV</w:t>
            </w:r>
          </w:p>
        </w:tc>
        <w:tc>
          <w:tcPr>
            <w:tcW w:w="6521" w:type="dxa"/>
            <w:tcBorders>
              <w:left w:val="dashSmallGap" w:sz="4" w:space="0" w:color="auto"/>
            </w:tcBorders>
            <w:shd w:val="clear" w:color="auto" w:fill="auto"/>
          </w:tcPr>
          <w:p w14:paraId="03614C73"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r w:rsidRPr="001C0E85">
              <w:rPr>
                <w:rFonts w:ascii="Tahoma" w:eastAsia="Calibri" w:hAnsi="Tahoma" w:cs="Tahoma"/>
                <w:lang w:eastAsia="en-US"/>
              </w:rPr>
              <w:t>Ime in Priimek/Mobilni telefon/e-pošta:</w:t>
            </w:r>
          </w:p>
          <w:p w14:paraId="46BE90A6"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17C004FA"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3C8BA80A"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tc>
      </w:tr>
    </w:tbl>
    <w:p w14:paraId="09C7B856"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4DF76D72" w14:textId="77777777" w:rsidR="001C0E85" w:rsidRPr="001C0E85" w:rsidRDefault="001C0E85" w:rsidP="001C0E85">
      <w:pPr>
        <w:keepNext/>
        <w:keepLines/>
        <w:rPr>
          <w:rFonts w:ascii="Tahoma" w:eastAsia="Calibri" w:hAnsi="Tahoma" w:cs="Tahoma"/>
          <w:lang w:eastAsia="en-US"/>
        </w:rPr>
      </w:pPr>
      <w:r w:rsidRPr="001C0E85">
        <w:rPr>
          <w:rFonts w:ascii="Tahoma" w:eastAsia="Calibri" w:hAnsi="Tahoma" w:cs="Tahoma"/>
          <w:lang w:eastAsia="en-US"/>
        </w:rPr>
        <w:t>Nespoštovanje določil je razlog za prekinitev in odstop od okvirnega sporazuma, brez kakršnekoli obveznosti do izvajalca.</w:t>
      </w:r>
    </w:p>
    <w:p w14:paraId="282E7CB7"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1A734B34" w14:textId="77777777" w:rsidR="001C0E85" w:rsidRPr="001C0E85" w:rsidRDefault="001C0E85" w:rsidP="001C0E85">
      <w:pPr>
        <w:keepNext/>
        <w:keepLines/>
        <w:tabs>
          <w:tab w:val="left" w:pos="2835"/>
        </w:tabs>
        <w:ind w:left="284" w:hanging="284"/>
        <w:jc w:val="both"/>
        <w:rPr>
          <w:rFonts w:ascii="Tahoma" w:eastAsia="Calibri" w:hAnsi="Tahoma" w:cs="Tahoma"/>
          <w:lang w:eastAsia="en-US"/>
        </w:rPr>
      </w:pPr>
    </w:p>
    <w:p w14:paraId="5418D1BF" w14:textId="77777777" w:rsidR="001C0E85" w:rsidRPr="001C0E85" w:rsidRDefault="001C0E85" w:rsidP="001C0E85">
      <w:pPr>
        <w:keepNext/>
        <w:keepLines/>
        <w:jc w:val="both"/>
        <w:rPr>
          <w:rFonts w:ascii="Tahoma" w:eastAsia="Calibri" w:hAnsi="Tahoma" w:cs="Tahoma"/>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C0E85" w:rsidRPr="001C0E85" w14:paraId="725C8ECE" w14:textId="77777777" w:rsidTr="006463CE">
        <w:trPr>
          <w:trHeight w:val="235"/>
        </w:trPr>
        <w:tc>
          <w:tcPr>
            <w:tcW w:w="3402" w:type="dxa"/>
            <w:tcBorders>
              <w:bottom w:val="single" w:sz="4" w:space="0" w:color="auto"/>
            </w:tcBorders>
          </w:tcPr>
          <w:p w14:paraId="57336DA4" w14:textId="77777777" w:rsidR="001C0E85" w:rsidRPr="001C0E85" w:rsidRDefault="001C0E85" w:rsidP="001C0E85">
            <w:pPr>
              <w:keepNext/>
              <w:keepLines/>
              <w:jc w:val="both"/>
              <w:rPr>
                <w:rFonts w:ascii="Tahoma" w:eastAsia="Calibri" w:hAnsi="Tahoma" w:cs="Tahoma"/>
                <w:snapToGrid w:val="0"/>
                <w:color w:val="000000"/>
                <w:lang w:eastAsia="en-US"/>
              </w:rPr>
            </w:pPr>
          </w:p>
        </w:tc>
        <w:tc>
          <w:tcPr>
            <w:tcW w:w="2522" w:type="dxa"/>
          </w:tcPr>
          <w:p w14:paraId="6B0223F0" w14:textId="77777777" w:rsidR="001C0E85" w:rsidRPr="001C0E85" w:rsidRDefault="001C0E85" w:rsidP="001C0E85">
            <w:pPr>
              <w:keepNext/>
              <w:keepLines/>
              <w:jc w:val="both"/>
              <w:rPr>
                <w:rFonts w:ascii="Tahoma" w:eastAsia="Calibri" w:hAnsi="Tahoma" w:cs="Tahoma"/>
                <w:snapToGrid w:val="0"/>
                <w:color w:val="000000"/>
                <w:lang w:eastAsia="en-US"/>
              </w:rPr>
            </w:pPr>
          </w:p>
        </w:tc>
        <w:tc>
          <w:tcPr>
            <w:tcW w:w="3574" w:type="dxa"/>
            <w:tcBorders>
              <w:bottom w:val="single" w:sz="4" w:space="0" w:color="auto"/>
            </w:tcBorders>
          </w:tcPr>
          <w:p w14:paraId="4C299597" w14:textId="77777777" w:rsidR="001C0E85" w:rsidRPr="001C0E85" w:rsidRDefault="001C0E85" w:rsidP="001C0E85">
            <w:pPr>
              <w:keepNext/>
              <w:keepLines/>
              <w:tabs>
                <w:tab w:val="left" w:pos="567"/>
                <w:tab w:val="num" w:pos="851"/>
                <w:tab w:val="left" w:pos="993"/>
              </w:tabs>
              <w:jc w:val="both"/>
              <w:rPr>
                <w:rFonts w:ascii="Tahoma" w:eastAsia="Calibri" w:hAnsi="Tahoma" w:cs="Tahoma"/>
                <w:snapToGrid w:val="0"/>
                <w:color w:val="000000"/>
                <w:lang w:eastAsia="en-US"/>
              </w:rPr>
            </w:pPr>
          </w:p>
        </w:tc>
      </w:tr>
      <w:tr w:rsidR="001C0E85" w:rsidRPr="001C0E85" w14:paraId="28502955" w14:textId="77777777" w:rsidTr="006463CE">
        <w:trPr>
          <w:trHeight w:val="235"/>
        </w:trPr>
        <w:tc>
          <w:tcPr>
            <w:tcW w:w="3402" w:type="dxa"/>
            <w:tcBorders>
              <w:top w:val="single" w:sz="4" w:space="0" w:color="auto"/>
            </w:tcBorders>
          </w:tcPr>
          <w:p w14:paraId="63DF6394" w14:textId="77777777" w:rsidR="001C0E85" w:rsidRPr="001C0E85" w:rsidRDefault="001C0E85" w:rsidP="001C0E85">
            <w:pPr>
              <w:keepNext/>
              <w:keepLines/>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(kraj, datum)</w:t>
            </w:r>
          </w:p>
        </w:tc>
        <w:tc>
          <w:tcPr>
            <w:tcW w:w="2522" w:type="dxa"/>
          </w:tcPr>
          <w:p w14:paraId="0BFC1097" w14:textId="77777777" w:rsidR="001C0E85" w:rsidRPr="001C0E85" w:rsidRDefault="001C0E85" w:rsidP="001C0E85">
            <w:pPr>
              <w:keepNext/>
              <w:keepLines/>
              <w:jc w:val="center"/>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žig</w:t>
            </w:r>
          </w:p>
        </w:tc>
        <w:tc>
          <w:tcPr>
            <w:tcW w:w="3574" w:type="dxa"/>
            <w:tcBorders>
              <w:top w:val="single" w:sz="4" w:space="0" w:color="auto"/>
            </w:tcBorders>
          </w:tcPr>
          <w:p w14:paraId="601532F1" w14:textId="77777777" w:rsidR="001C0E85" w:rsidRPr="001C0E85" w:rsidRDefault="001C0E85" w:rsidP="001C0E85">
            <w:pPr>
              <w:keepNext/>
              <w:keepLines/>
              <w:jc w:val="both"/>
              <w:rPr>
                <w:rFonts w:ascii="Tahoma" w:eastAsia="Calibri" w:hAnsi="Tahoma" w:cs="Tahoma"/>
                <w:snapToGrid w:val="0"/>
                <w:color w:val="000000"/>
                <w:lang w:eastAsia="en-US"/>
              </w:rPr>
            </w:pPr>
            <w:r w:rsidRPr="001C0E85">
              <w:rPr>
                <w:rFonts w:ascii="Tahoma" w:eastAsia="Calibri" w:hAnsi="Tahoma" w:cs="Tahoma"/>
                <w:snapToGrid w:val="0"/>
                <w:color w:val="000000"/>
                <w:lang w:eastAsia="en-US"/>
              </w:rPr>
              <w:t>(ime in priimek ter podpis odgovorne osebe gospodarskega subjekta)</w:t>
            </w:r>
          </w:p>
        </w:tc>
      </w:tr>
    </w:tbl>
    <w:p w14:paraId="264E7D4B" w14:textId="77777777" w:rsidR="001C0E85" w:rsidRPr="001C0E85" w:rsidRDefault="001C0E85" w:rsidP="001C0E85">
      <w:pPr>
        <w:keepNext/>
        <w:keepLines/>
        <w:rPr>
          <w:rFonts w:ascii="Calibri" w:eastAsia="Calibri" w:hAnsi="Calibri"/>
          <w:sz w:val="22"/>
          <w:szCs w:val="22"/>
          <w:lang w:eastAsia="en-US"/>
        </w:rPr>
      </w:pPr>
    </w:p>
    <w:p w14:paraId="2C2970CD" w14:textId="77777777" w:rsidR="001C0E85" w:rsidRPr="001C0E85" w:rsidRDefault="001C0E85" w:rsidP="001C0E85">
      <w:pPr>
        <w:keepNext/>
        <w:keepLines/>
        <w:rPr>
          <w:rFonts w:ascii="Calibri" w:eastAsia="Calibri" w:hAnsi="Calibri"/>
          <w:sz w:val="22"/>
          <w:szCs w:val="22"/>
          <w:lang w:eastAsia="en-US"/>
        </w:rPr>
      </w:pPr>
    </w:p>
    <w:p w14:paraId="637D01E7" w14:textId="4DBEF9C5" w:rsidR="001C0E85" w:rsidRPr="00506DB5" w:rsidRDefault="001C0E85"/>
    <w:p w14:paraId="3280E843" w14:textId="165B292F" w:rsidR="001C0E85" w:rsidRPr="00506DB5" w:rsidRDefault="001C0E85"/>
    <w:p w14:paraId="3C6CF27A" w14:textId="77777777" w:rsidR="00F61AB1" w:rsidRPr="00506DB5" w:rsidRDefault="00F61AB1" w:rsidP="00F61AB1">
      <w:pPr>
        <w:keepNext/>
        <w:keepLines/>
        <w:tabs>
          <w:tab w:val="left" w:pos="284"/>
        </w:tabs>
        <w:jc w:val="both"/>
        <w:rPr>
          <w:rFonts w:ascii="Tahoma" w:eastAsia="Tahoma" w:hAnsi="Tahoma" w:cs="Tahoma"/>
          <w:i/>
          <w:sz w:val="18"/>
          <w:szCs w:val="18"/>
        </w:rPr>
      </w:pPr>
      <w:r w:rsidRPr="00506DB5">
        <w:rPr>
          <w:rFonts w:ascii="Tahoma" w:eastAsia="Tahoma" w:hAnsi="Tahoma" w:cs="Tahoma"/>
          <w:b/>
          <w:i/>
          <w:sz w:val="18"/>
          <w:szCs w:val="18"/>
        </w:rPr>
        <w:t>Navodilo:</w:t>
      </w:r>
      <w:r w:rsidRPr="00506DB5">
        <w:rPr>
          <w:rFonts w:ascii="Tahoma" w:eastAsia="Tahoma" w:hAnsi="Tahoma" w:cs="Tahoma"/>
          <w:i/>
          <w:sz w:val="18"/>
          <w:szCs w:val="18"/>
        </w:rPr>
        <w:t xml:space="preserve"> </w:t>
      </w:r>
    </w:p>
    <w:p w14:paraId="3A9F14B4" w14:textId="77777777" w:rsidR="00F61AB1" w:rsidRPr="00506DB5" w:rsidRDefault="00F61AB1" w:rsidP="00F61AB1">
      <w:pPr>
        <w:keepNext/>
        <w:keepLines/>
        <w:tabs>
          <w:tab w:val="left" w:pos="284"/>
        </w:tabs>
        <w:jc w:val="both"/>
        <w:rPr>
          <w:rFonts w:ascii="Tahoma" w:eastAsia="Tahoma" w:hAnsi="Tahoma" w:cs="Tahoma"/>
          <w:i/>
          <w:sz w:val="18"/>
          <w:szCs w:val="18"/>
        </w:rPr>
      </w:pPr>
      <w:r w:rsidRPr="00506DB5">
        <w:rPr>
          <w:rFonts w:ascii="Tahoma" w:eastAsia="Tahoma" w:hAnsi="Tahoma" w:cs="Tahoma"/>
          <w:i/>
          <w:sz w:val="18"/>
          <w:szCs w:val="18"/>
        </w:rPr>
        <w:t xml:space="preserve">Obrazec </w:t>
      </w:r>
      <w:r w:rsidRPr="00506DB5">
        <w:rPr>
          <w:rFonts w:ascii="Tahoma" w:eastAsia="Tahoma" w:hAnsi="Tahoma" w:cs="Tahoma"/>
          <w:i/>
          <w:sz w:val="18"/>
          <w:szCs w:val="18"/>
          <w:u w:val="single"/>
        </w:rPr>
        <w:t>ponudnik</w:t>
      </w:r>
      <w:r w:rsidRPr="00506DB5">
        <w:rPr>
          <w:rFonts w:ascii="Tahoma" w:eastAsia="Tahoma" w:hAnsi="Tahoma" w:cs="Tahoma"/>
          <w:i/>
          <w:sz w:val="18"/>
          <w:szCs w:val="18"/>
        </w:rPr>
        <w:t xml:space="preserve"> izpolni in podpiše.</w:t>
      </w:r>
    </w:p>
    <w:p w14:paraId="03EA03D4" w14:textId="77777777" w:rsidR="00F61AB1" w:rsidRPr="00506DB5" w:rsidRDefault="00F61AB1" w:rsidP="00F61AB1">
      <w:pPr>
        <w:keepNext/>
        <w:keepLines/>
        <w:tabs>
          <w:tab w:val="left" w:pos="284"/>
        </w:tabs>
        <w:jc w:val="both"/>
        <w:rPr>
          <w:rFonts w:ascii="Tahoma" w:eastAsia="Tahoma" w:hAnsi="Tahoma" w:cs="Tahoma"/>
        </w:rPr>
      </w:pPr>
      <w:r w:rsidRPr="00506DB5">
        <w:rPr>
          <w:rFonts w:ascii="Tahoma" w:eastAsia="Tahoma" w:hAnsi="Tahoma" w:cs="Tahoma"/>
          <w:i/>
          <w:sz w:val="18"/>
          <w:szCs w:val="18"/>
        </w:rPr>
        <w:t xml:space="preserve">Ponudnik </w:t>
      </w:r>
      <w:r w:rsidRPr="00506DB5">
        <w:rPr>
          <w:rFonts w:ascii="Tahoma" w:eastAsia="Tahoma" w:hAnsi="Tahoma" w:cs="Tahoma"/>
          <w:i/>
          <w:sz w:val="18"/>
          <w:szCs w:val="18"/>
          <w:u w:val="single"/>
        </w:rPr>
        <w:t>obrazec</w:t>
      </w:r>
      <w:r w:rsidRPr="00506DB5">
        <w:rPr>
          <w:rFonts w:ascii="Tahoma" w:eastAsia="Tahoma" w:hAnsi="Tahoma" w:cs="Tahoma"/>
          <w:b/>
          <w:i/>
          <w:sz w:val="18"/>
          <w:szCs w:val="18"/>
        </w:rPr>
        <w:t xml:space="preserve"> </w:t>
      </w:r>
      <w:r w:rsidRPr="00506DB5">
        <w:rPr>
          <w:rFonts w:ascii="Tahoma" w:eastAsia="Tahoma" w:hAnsi="Tahoma" w:cs="Tahoma"/>
          <w:i/>
          <w:sz w:val="18"/>
          <w:szCs w:val="18"/>
        </w:rPr>
        <w:t>v okviru sistema e-JN</w:t>
      </w:r>
      <w:r w:rsidRPr="00506DB5">
        <w:rPr>
          <w:rFonts w:ascii="Tahoma" w:eastAsia="Tahoma" w:hAnsi="Tahoma" w:cs="Tahoma"/>
          <w:b/>
          <w:i/>
          <w:sz w:val="18"/>
          <w:szCs w:val="18"/>
        </w:rPr>
        <w:t xml:space="preserve"> </w:t>
      </w:r>
      <w:r w:rsidRPr="00506DB5">
        <w:rPr>
          <w:rFonts w:ascii="Tahoma" w:eastAsia="Tahoma" w:hAnsi="Tahoma" w:cs="Tahoma"/>
          <w:b/>
          <w:i/>
          <w:sz w:val="18"/>
          <w:szCs w:val="18"/>
          <w:u w:val="single"/>
        </w:rPr>
        <w:t>naloži v Razdelek »DOKUMENTI«, del »Ostale priloge«!!!</w:t>
      </w:r>
    </w:p>
    <w:p w14:paraId="39C30C29" w14:textId="77777777" w:rsidR="00F61AB1" w:rsidRPr="00506DB5" w:rsidRDefault="00F61AB1" w:rsidP="00F61AB1">
      <w:pPr>
        <w:rPr>
          <w:rFonts w:ascii="Tahoma" w:hAnsi="Tahoma" w:cs="Tahoma"/>
          <w:sz w:val="19"/>
          <w:szCs w:val="19"/>
        </w:rPr>
      </w:pPr>
    </w:p>
    <w:p w14:paraId="06877BA5" w14:textId="77777777" w:rsidR="00F61AB1" w:rsidRPr="00506DB5" w:rsidRDefault="00F61AB1" w:rsidP="00F61AB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169F0EA2" w14:textId="77777777" w:rsidR="00F61AB1" w:rsidRPr="00506DB5" w:rsidRDefault="00F61AB1" w:rsidP="00F61AB1">
      <w:pPr>
        <w:keepNext/>
        <w:keepLines/>
      </w:pPr>
      <w:r w:rsidRPr="00506DB5">
        <w:br w:type="page"/>
      </w:r>
    </w:p>
    <w:p w14:paraId="1D7659B8" w14:textId="77777777" w:rsidR="001C0E85" w:rsidRPr="00506DB5" w:rsidRDefault="001C0E85"/>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2973F2" w:rsidRPr="00506DB5" w14:paraId="7969CA1E" w14:textId="77777777" w:rsidTr="006463CE">
        <w:tc>
          <w:tcPr>
            <w:tcW w:w="212" w:type="dxa"/>
            <w:tcBorders>
              <w:right w:val="nil"/>
            </w:tcBorders>
          </w:tcPr>
          <w:p w14:paraId="3A7609D4" w14:textId="77777777" w:rsidR="002973F2" w:rsidRPr="00506DB5" w:rsidRDefault="002973F2"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5D63E50D" w14:textId="375B8620" w:rsidR="002973F2" w:rsidRPr="00506DB5" w:rsidRDefault="002973F2" w:rsidP="006463CE">
            <w:pPr>
              <w:keepNext/>
              <w:keepLines/>
              <w:jc w:val="both"/>
              <w:rPr>
                <w:rFonts w:ascii="Tahoma" w:hAnsi="Tahoma" w:cs="Tahoma"/>
              </w:rPr>
            </w:pPr>
            <w:r w:rsidRPr="00506DB5">
              <w:rPr>
                <w:rFonts w:ascii="Tahoma" w:hAnsi="Tahoma" w:cs="Tahoma"/>
              </w:rPr>
              <w:t>POSTOPEK RAVNANJA Z GRADBENIM KOMPOZITOM IN ODPADNIM PEPELOM</w:t>
            </w:r>
          </w:p>
        </w:tc>
        <w:tc>
          <w:tcPr>
            <w:tcW w:w="850" w:type="dxa"/>
            <w:tcBorders>
              <w:right w:val="nil"/>
            </w:tcBorders>
          </w:tcPr>
          <w:p w14:paraId="5C571829" w14:textId="77777777" w:rsidR="002973F2" w:rsidRPr="00506DB5" w:rsidRDefault="002973F2" w:rsidP="006463CE">
            <w:pPr>
              <w:keepNext/>
              <w:keepLines/>
              <w:jc w:val="both"/>
              <w:rPr>
                <w:rFonts w:ascii="Tahoma" w:hAnsi="Tahoma" w:cs="Tahoma"/>
                <w:b/>
              </w:rPr>
            </w:pPr>
            <w:r w:rsidRPr="00506DB5">
              <w:rPr>
                <w:rFonts w:ascii="Tahoma" w:hAnsi="Tahoma" w:cs="Tahoma"/>
                <w:b/>
                <w:i/>
              </w:rPr>
              <w:t xml:space="preserve">Priloga </w:t>
            </w:r>
          </w:p>
        </w:tc>
        <w:tc>
          <w:tcPr>
            <w:tcW w:w="426" w:type="dxa"/>
            <w:tcBorders>
              <w:left w:val="nil"/>
            </w:tcBorders>
          </w:tcPr>
          <w:p w14:paraId="1446C114" w14:textId="2E68E955" w:rsidR="002973F2" w:rsidRPr="00506DB5" w:rsidRDefault="002973F2" w:rsidP="006463CE">
            <w:pPr>
              <w:keepNext/>
              <w:keepLines/>
              <w:jc w:val="both"/>
              <w:rPr>
                <w:rFonts w:ascii="Tahoma" w:hAnsi="Tahoma" w:cs="Tahoma"/>
                <w:b/>
                <w:i/>
              </w:rPr>
            </w:pPr>
            <w:r w:rsidRPr="00506DB5">
              <w:rPr>
                <w:rFonts w:ascii="Tahoma" w:hAnsi="Tahoma" w:cs="Tahoma"/>
                <w:b/>
                <w:i/>
              </w:rPr>
              <w:t>11</w:t>
            </w:r>
          </w:p>
        </w:tc>
      </w:tr>
    </w:tbl>
    <w:p w14:paraId="6EDA61DA" w14:textId="237818C3" w:rsidR="001C0E85" w:rsidRPr="00506DB5" w:rsidRDefault="001C0E85"/>
    <w:p w14:paraId="2115FE4B" w14:textId="77777777" w:rsidR="002973F2" w:rsidRPr="002973F2" w:rsidRDefault="002973F2" w:rsidP="002973F2">
      <w:pPr>
        <w:keepNext/>
        <w:keepLines/>
        <w:jc w:val="both"/>
        <w:rPr>
          <w:rFonts w:ascii="Tahoma" w:eastAsia="Calibri" w:hAnsi="Tahoma" w:cs="Tahoma"/>
          <w:lang w:eastAsia="en-US"/>
        </w:rPr>
      </w:pPr>
      <w:r w:rsidRPr="002973F2">
        <w:rPr>
          <w:rFonts w:ascii="Tahoma" w:eastAsia="Calibri" w:hAnsi="Tahoma" w:cs="Tahoma"/>
          <w:lang w:eastAsia="en-US"/>
        </w:rPr>
        <w:t xml:space="preserve">Ponudnik za to prilogo priloži postopek ravnanja z gradbenim kompozitom in odpadnim pepelom. </w:t>
      </w:r>
    </w:p>
    <w:p w14:paraId="63C94747" w14:textId="77777777" w:rsidR="002973F2" w:rsidRPr="002973F2" w:rsidRDefault="002973F2" w:rsidP="002973F2">
      <w:pPr>
        <w:keepNext/>
        <w:keepLines/>
        <w:jc w:val="both"/>
        <w:rPr>
          <w:rFonts w:ascii="Tahoma" w:eastAsia="Calibri" w:hAnsi="Tahoma" w:cs="Tahoma"/>
          <w:lang w:eastAsia="en-US"/>
        </w:rPr>
      </w:pPr>
    </w:p>
    <w:p w14:paraId="3BC06C4C" w14:textId="77777777" w:rsidR="002973F2" w:rsidRPr="002973F2" w:rsidRDefault="002973F2" w:rsidP="002973F2">
      <w:pPr>
        <w:jc w:val="both"/>
        <w:rPr>
          <w:rFonts w:ascii="Tahoma" w:eastAsiaTheme="minorHAnsi" w:hAnsi="Tahoma" w:cs="Tahoma"/>
          <w:color w:val="000000"/>
        </w:rPr>
      </w:pPr>
      <w:r w:rsidRPr="002973F2">
        <w:rPr>
          <w:rFonts w:ascii="Tahoma" w:hAnsi="Tahoma" w:cs="Tahoma"/>
          <w:color w:val="000000"/>
        </w:rPr>
        <w:t xml:space="preserve">Ponudnik mora navesti </w:t>
      </w:r>
      <w:bookmarkStart w:id="21" w:name="_Hlk181095748"/>
      <w:r w:rsidRPr="002973F2">
        <w:rPr>
          <w:rFonts w:ascii="Tahoma" w:hAnsi="Tahoma" w:cs="Tahoma"/>
          <w:color w:val="000000"/>
        </w:rPr>
        <w:t xml:space="preserve">postopek ravnanja z gradbenim kompozitom od prevzema do vgradnje </w:t>
      </w:r>
      <w:bookmarkEnd w:id="21"/>
      <w:r w:rsidRPr="002973F2">
        <w:rPr>
          <w:rFonts w:ascii="Tahoma" w:hAnsi="Tahoma" w:cs="Tahoma"/>
          <w:color w:val="000000"/>
        </w:rPr>
        <w:t xml:space="preserve">ter predložiti ustrezna dokazila, glede </w:t>
      </w:r>
      <w:r w:rsidRPr="002973F2">
        <w:rPr>
          <w:rFonts w:ascii="Tahoma" w:eastAsiaTheme="minorHAnsi" w:hAnsi="Tahoma" w:cs="Tahoma"/>
          <w:color w:val="000000"/>
        </w:rPr>
        <w:t xml:space="preserve">postopka dokazovanja ravnanja z naročnikovim stranskim proizvodom z zahtevami zakonodaje. </w:t>
      </w:r>
      <w:r w:rsidRPr="002973F2">
        <w:rPr>
          <w:rFonts w:ascii="Tahoma" w:hAnsi="Tahoma" w:cs="Tahoma"/>
          <w:color w:val="000000"/>
        </w:rPr>
        <w:t>Opisane morajo biti poglavitne operacije in lokacije ter navedene točke dovoljenj/pooblastil iz katerih bo razvidno skladnost postopka z zahtevami dovoljenj/pooblastil.</w:t>
      </w:r>
    </w:p>
    <w:p w14:paraId="600782F6" w14:textId="77777777" w:rsidR="002973F2" w:rsidRPr="002973F2" w:rsidRDefault="002973F2" w:rsidP="002973F2">
      <w:pPr>
        <w:keepNext/>
        <w:keepLines/>
        <w:jc w:val="both"/>
        <w:rPr>
          <w:rFonts w:ascii="Tahoma" w:eastAsia="Calibri" w:hAnsi="Tahoma" w:cs="Tahoma"/>
          <w:lang w:eastAsia="en-US"/>
        </w:rPr>
      </w:pPr>
    </w:p>
    <w:p w14:paraId="1B381207" w14:textId="77777777" w:rsidR="002973F2" w:rsidRPr="002973F2" w:rsidRDefault="002973F2" w:rsidP="002973F2">
      <w:pPr>
        <w:keepNext/>
        <w:keepLines/>
        <w:jc w:val="both"/>
        <w:rPr>
          <w:rFonts w:ascii="Tahoma" w:eastAsia="Calibri" w:hAnsi="Tahoma" w:cs="Tahoma"/>
          <w:lang w:eastAsia="en-US"/>
        </w:rPr>
      </w:pPr>
      <w:r w:rsidRPr="002973F2">
        <w:rPr>
          <w:rFonts w:ascii="Tahoma" w:eastAsia="Calibri" w:hAnsi="Tahoma" w:cs="Tahoma"/>
          <w:lang w:eastAsia="en-US"/>
        </w:rPr>
        <w:t xml:space="preserve">Ponudnik mora v ponudbi opisati/navesti predviden postopek ravnanja s pepelom - Načrt zbiranja odpadka (pepela), če gre za zbiralca, in Načrt ravnanja z odpadkom (pepelom), če ima za ta namen pridobljeno okoljevarstveno dovoljenje kot obdelovalec (predelava/odstranjevanje), ter predložiti ustrezna dokazila </w:t>
      </w:r>
      <w:r w:rsidRPr="002973F2">
        <w:rPr>
          <w:rFonts w:ascii="Tahoma" w:eastAsiaTheme="minorHAnsi" w:hAnsi="Tahoma" w:cs="Tahoma"/>
          <w:color w:val="000000"/>
          <w:lang w:eastAsia="en-US"/>
        </w:rPr>
        <w:t>postopka dokazovanja ravnanja z naročnikovim stranskim proizvodom z zahtevami zakonodaje.</w:t>
      </w:r>
    </w:p>
    <w:p w14:paraId="51185748" w14:textId="77777777" w:rsidR="002973F2" w:rsidRPr="002973F2" w:rsidRDefault="002973F2" w:rsidP="002973F2">
      <w:pPr>
        <w:keepNext/>
        <w:keepLines/>
        <w:jc w:val="both"/>
        <w:rPr>
          <w:rFonts w:ascii="Tahoma" w:eastAsia="Calibri" w:hAnsi="Tahoma" w:cs="Tahoma"/>
          <w:lang w:eastAsia="en-US"/>
        </w:rPr>
      </w:pPr>
    </w:p>
    <w:p w14:paraId="2DD93C99" w14:textId="77777777" w:rsidR="002973F2" w:rsidRPr="002973F2" w:rsidRDefault="002973F2" w:rsidP="002973F2">
      <w:pPr>
        <w:autoSpaceDE w:val="0"/>
        <w:autoSpaceDN w:val="0"/>
        <w:adjustRightInd w:val="0"/>
        <w:jc w:val="both"/>
        <w:rPr>
          <w:rFonts w:ascii="Tahoma" w:eastAsiaTheme="minorHAnsi" w:hAnsi="Tahoma" w:cs="Tahoma"/>
          <w:color w:val="000000"/>
          <w:lang w:eastAsia="en-US"/>
        </w:rPr>
      </w:pPr>
      <w:r w:rsidRPr="002973F2">
        <w:rPr>
          <w:rFonts w:ascii="Tahoma" w:eastAsia="Calibri" w:hAnsi="Tahoma" w:cs="Tahoma"/>
          <w:lang w:eastAsia="en-US"/>
        </w:rPr>
        <w:t>Naročnik zahteva točno opredelitev lokacije vgradnje gradbenega kompozita z navedbo zgolj relevantnih parcelnih številk in katastrske občine, kamor se bo kompozit tudi dejansko vgrajeval.</w:t>
      </w:r>
    </w:p>
    <w:p w14:paraId="01F69273" w14:textId="77777777" w:rsidR="002973F2" w:rsidRPr="002973F2" w:rsidRDefault="002973F2" w:rsidP="002973F2">
      <w:pPr>
        <w:autoSpaceDE w:val="0"/>
        <w:autoSpaceDN w:val="0"/>
        <w:adjustRightInd w:val="0"/>
        <w:jc w:val="both"/>
        <w:rPr>
          <w:rFonts w:ascii="Tahoma" w:eastAsiaTheme="minorHAnsi" w:hAnsi="Tahoma" w:cs="Tahoma"/>
          <w:color w:val="000000"/>
          <w:lang w:eastAsia="en-US"/>
        </w:rPr>
      </w:pPr>
      <w:r w:rsidRPr="002973F2">
        <w:rPr>
          <w:rFonts w:ascii="Tahoma" w:eastAsiaTheme="minorHAnsi" w:hAnsi="Tahoma" w:cs="Tahoma"/>
          <w:color w:val="000000"/>
          <w:lang w:eastAsia="en-US"/>
        </w:rPr>
        <w:t xml:space="preserve">Ravnanje s stranskimi proizvodi, ki niso last Energetike Ljubljana oziroma niso predmet predmetnega javnega naročila, naj se iz opisov ravnanja izključi, oz. naj ponudniki podajo pojasnilo kako so ti relevantni za ravnanje s stranskim proizvodom naročnika. </w:t>
      </w:r>
    </w:p>
    <w:p w14:paraId="6FFE4687" w14:textId="77777777" w:rsidR="002973F2" w:rsidRPr="002973F2" w:rsidRDefault="002973F2" w:rsidP="002973F2">
      <w:pPr>
        <w:autoSpaceDE w:val="0"/>
        <w:autoSpaceDN w:val="0"/>
        <w:adjustRightInd w:val="0"/>
        <w:jc w:val="both"/>
        <w:rPr>
          <w:rFonts w:ascii="Tahoma" w:eastAsiaTheme="minorHAnsi" w:hAnsi="Tahoma" w:cs="Tahoma"/>
          <w:color w:val="000000"/>
          <w:lang w:eastAsia="en-US"/>
        </w:rPr>
      </w:pPr>
    </w:p>
    <w:p w14:paraId="08E497B7" w14:textId="77777777" w:rsidR="002973F2" w:rsidRPr="002973F2" w:rsidRDefault="002973F2" w:rsidP="002973F2">
      <w:pPr>
        <w:autoSpaceDE w:val="0"/>
        <w:autoSpaceDN w:val="0"/>
        <w:adjustRightInd w:val="0"/>
        <w:jc w:val="both"/>
        <w:rPr>
          <w:rFonts w:ascii="Tahoma" w:eastAsiaTheme="minorHAnsi" w:hAnsi="Tahoma" w:cs="Tahoma"/>
          <w:bCs/>
          <w:color w:val="000000"/>
          <w:lang w:eastAsia="en-US"/>
        </w:rPr>
      </w:pPr>
      <w:r w:rsidRPr="002973F2">
        <w:rPr>
          <w:rFonts w:ascii="Tahoma" w:eastAsiaTheme="minorHAnsi" w:hAnsi="Tahoma" w:cs="Tahoma"/>
          <w:bCs/>
          <w:color w:val="000000"/>
          <w:lang w:eastAsia="en-US"/>
        </w:rPr>
        <w:t>Naročnik si pridržuje pravico, da od ponudnika zahteva naknadno predložitev dodatnih dokazil oz. pojasnil glede o izpolnjevanju navedenih zahtev (postopek ravnanja z gradbenim kompozitom in odpadnim pepelom).</w:t>
      </w:r>
    </w:p>
    <w:p w14:paraId="515ABD1E" w14:textId="549FE5CA" w:rsidR="00693AA1" w:rsidRPr="00506DB5" w:rsidRDefault="00693AA1">
      <w:r w:rsidRPr="00506DB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426"/>
      </w:tblGrid>
      <w:tr w:rsidR="00693AA1" w:rsidRPr="00506DB5" w14:paraId="6F53188D" w14:textId="77777777" w:rsidTr="006463CE">
        <w:tc>
          <w:tcPr>
            <w:tcW w:w="212" w:type="dxa"/>
            <w:tcBorders>
              <w:right w:val="nil"/>
            </w:tcBorders>
          </w:tcPr>
          <w:p w14:paraId="1978CF7C" w14:textId="77777777" w:rsidR="00693AA1" w:rsidRPr="00506DB5" w:rsidRDefault="00693AA1" w:rsidP="006463CE">
            <w:pPr>
              <w:keepNext/>
              <w:keepLines/>
              <w:jc w:val="both"/>
              <w:rPr>
                <w:rFonts w:ascii="Tahoma" w:hAnsi="Tahoma" w:cs="Tahoma"/>
              </w:rPr>
            </w:pPr>
          </w:p>
        </w:tc>
        <w:tc>
          <w:tcPr>
            <w:tcW w:w="8005" w:type="dxa"/>
            <w:tcBorders>
              <w:top w:val="single" w:sz="4" w:space="0" w:color="auto"/>
              <w:left w:val="nil"/>
              <w:bottom w:val="single" w:sz="4" w:space="0" w:color="auto"/>
            </w:tcBorders>
          </w:tcPr>
          <w:p w14:paraId="4ABC9A51" w14:textId="06A4B507" w:rsidR="00693AA1" w:rsidRPr="00506DB5" w:rsidRDefault="00693AA1" w:rsidP="006463CE">
            <w:pPr>
              <w:keepNext/>
              <w:keepLines/>
              <w:jc w:val="both"/>
              <w:rPr>
                <w:rFonts w:ascii="Tahoma" w:hAnsi="Tahoma" w:cs="Tahoma"/>
              </w:rPr>
            </w:pPr>
            <w:r w:rsidRPr="00506DB5">
              <w:rPr>
                <w:rFonts w:ascii="Tahoma" w:hAnsi="Tahoma" w:cs="Tahoma"/>
              </w:rPr>
              <w:t>POOBLASTILO ZA VLAGANJE IN PODPISOVANJE EVIDENČNIH LISTOV V SISTEMU IS-ODPADKI (vzorec)</w:t>
            </w:r>
          </w:p>
        </w:tc>
        <w:tc>
          <w:tcPr>
            <w:tcW w:w="850" w:type="dxa"/>
            <w:tcBorders>
              <w:right w:val="nil"/>
            </w:tcBorders>
          </w:tcPr>
          <w:p w14:paraId="40790033" w14:textId="1D89EFC4" w:rsidR="00693AA1" w:rsidRPr="00506DB5" w:rsidRDefault="00693AA1" w:rsidP="006463CE">
            <w:pPr>
              <w:keepNext/>
              <w:keepLines/>
              <w:jc w:val="both"/>
              <w:rPr>
                <w:rFonts w:ascii="Tahoma" w:hAnsi="Tahoma" w:cs="Tahoma"/>
                <w:b/>
              </w:rPr>
            </w:pPr>
            <w:r w:rsidRPr="00506DB5">
              <w:rPr>
                <w:rFonts w:ascii="Tahoma" w:hAnsi="Tahoma" w:cs="Tahoma"/>
                <w:b/>
                <w:i/>
              </w:rPr>
              <w:t xml:space="preserve"> </w:t>
            </w:r>
          </w:p>
        </w:tc>
        <w:tc>
          <w:tcPr>
            <w:tcW w:w="426" w:type="dxa"/>
            <w:tcBorders>
              <w:left w:val="nil"/>
            </w:tcBorders>
          </w:tcPr>
          <w:p w14:paraId="7D097825" w14:textId="1012109B" w:rsidR="00693AA1" w:rsidRPr="00506DB5" w:rsidRDefault="00693AA1" w:rsidP="006463CE">
            <w:pPr>
              <w:keepNext/>
              <w:keepLines/>
              <w:jc w:val="both"/>
              <w:rPr>
                <w:rFonts w:ascii="Tahoma" w:hAnsi="Tahoma" w:cs="Tahoma"/>
                <w:b/>
                <w:i/>
              </w:rPr>
            </w:pPr>
          </w:p>
        </w:tc>
      </w:tr>
    </w:tbl>
    <w:p w14:paraId="153F608F" w14:textId="326958DF" w:rsidR="002973F2" w:rsidRPr="00506DB5" w:rsidRDefault="002973F2"/>
    <w:tbl>
      <w:tblPr>
        <w:tblW w:w="10508" w:type="dxa"/>
        <w:tblInd w:w="-724" w:type="dxa"/>
        <w:tblCellMar>
          <w:left w:w="70" w:type="dxa"/>
          <w:right w:w="70" w:type="dxa"/>
        </w:tblCellMar>
        <w:tblLook w:val="04A0" w:firstRow="1" w:lastRow="0" w:firstColumn="1" w:lastColumn="0" w:noHBand="0" w:noVBand="1"/>
      </w:tblPr>
      <w:tblGrid>
        <w:gridCol w:w="741"/>
        <w:gridCol w:w="834"/>
        <w:gridCol w:w="2678"/>
        <w:gridCol w:w="708"/>
        <w:gridCol w:w="376"/>
        <w:gridCol w:w="237"/>
        <w:gridCol w:w="237"/>
        <w:gridCol w:w="237"/>
        <w:gridCol w:w="146"/>
        <w:gridCol w:w="894"/>
        <w:gridCol w:w="2835"/>
        <w:gridCol w:w="425"/>
        <w:gridCol w:w="160"/>
      </w:tblGrid>
      <w:tr w:rsidR="00693AA1" w:rsidRPr="00693AA1" w14:paraId="09486179" w14:textId="77777777" w:rsidTr="006463CE">
        <w:trPr>
          <w:gridAfter w:val="1"/>
          <w:wAfter w:w="160" w:type="dxa"/>
          <w:trHeight w:val="375"/>
        </w:trPr>
        <w:tc>
          <w:tcPr>
            <w:tcW w:w="10348" w:type="dxa"/>
            <w:gridSpan w:val="12"/>
            <w:tcBorders>
              <w:top w:val="nil"/>
              <w:left w:val="nil"/>
              <w:bottom w:val="nil"/>
              <w:right w:val="nil"/>
            </w:tcBorders>
            <w:shd w:val="clear" w:color="auto" w:fill="auto"/>
            <w:noWrap/>
            <w:vAlign w:val="bottom"/>
            <w:hideMark/>
          </w:tcPr>
          <w:p w14:paraId="2CA3217C" w14:textId="77777777" w:rsidR="00693AA1" w:rsidRPr="00693AA1" w:rsidRDefault="00693AA1" w:rsidP="00693AA1">
            <w:pPr>
              <w:jc w:val="center"/>
              <w:rPr>
                <w:rFonts w:ascii="Calibri" w:hAnsi="Calibri" w:cs="Calibri"/>
                <w:b/>
                <w:bCs/>
                <w:color w:val="000000"/>
                <w:sz w:val="28"/>
                <w:szCs w:val="28"/>
              </w:rPr>
            </w:pPr>
            <w:r w:rsidRPr="00693AA1">
              <w:rPr>
                <w:rFonts w:ascii="Calibri" w:hAnsi="Calibri" w:cs="Calibri"/>
                <w:b/>
                <w:bCs/>
                <w:color w:val="000000"/>
                <w:sz w:val="28"/>
                <w:szCs w:val="28"/>
              </w:rPr>
              <w:t>POOBLASTILO</w:t>
            </w:r>
          </w:p>
        </w:tc>
      </w:tr>
      <w:tr w:rsidR="00693AA1" w:rsidRPr="00693AA1" w14:paraId="24795A4E" w14:textId="77777777" w:rsidTr="006463CE">
        <w:trPr>
          <w:gridAfter w:val="1"/>
          <w:wAfter w:w="160" w:type="dxa"/>
          <w:trHeight w:val="375"/>
        </w:trPr>
        <w:tc>
          <w:tcPr>
            <w:tcW w:w="10348" w:type="dxa"/>
            <w:gridSpan w:val="12"/>
            <w:tcBorders>
              <w:top w:val="nil"/>
              <w:left w:val="nil"/>
              <w:bottom w:val="nil"/>
              <w:right w:val="nil"/>
            </w:tcBorders>
            <w:shd w:val="clear" w:color="auto" w:fill="auto"/>
            <w:noWrap/>
            <w:vAlign w:val="bottom"/>
          </w:tcPr>
          <w:p w14:paraId="38D0271D" w14:textId="77777777" w:rsidR="00693AA1" w:rsidRPr="00693AA1" w:rsidRDefault="00693AA1" w:rsidP="00693AA1">
            <w:pPr>
              <w:jc w:val="center"/>
              <w:rPr>
                <w:rFonts w:ascii="Calibri" w:hAnsi="Calibri" w:cs="Calibri"/>
                <w:b/>
                <w:bCs/>
                <w:color w:val="000000"/>
                <w:sz w:val="28"/>
                <w:szCs w:val="28"/>
              </w:rPr>
            </w:pPr>
          </w:p>
        </w:tc>
      </w:tr>
      <w:tr w:rsidR="00693AA1" w:rsidRPr="00693AA1" w14:paraId="7467C7BB" w14:textId="77777777" w:rsidTr="006463CE">
        <w:trPr>
          <w:gridAfter w:val="1"/>
          <w:wAfter w:w="160" w:type="dxa"/>
          <w:trHeight w:val="375"/>
        </w:trPr>
        <w:tc>
          <w:tcPr>
            <w:tcW w:w="10348" w:type="dxa"/>
            <w:gridSpan w:val="12"/>
            <w:tcBorders>
              <w:top w:val="nil"/>
              <w:left w:val="nil"/>
              <w:bottom w:val="nil"/>
              <w:right w:val="nil"/>
            </w:tcBorders>
            <w:shd w:val="clear" w:color="auto" w:fill="auto"/>
            <w:noWrap/>
            <w:vAlign w:val="bottom"/>
            <w:hideMark/>
          </w:tcPr>
          <w:p w14:paraId="5E8A22D9" w14:textId="77777777" w:rsidR="00693AA1" w:rsidRPr="00693AA1" w:rsidRDefault="00693AA1" w:rsidP="00693AA1">
            <w:pPr>
              <w:jc w:val="center"/>
              <w:rPr>
                <w:rFonts w:ascii="Calibri" w:hAnsi="Calibri" w:cs="Calibri"/>
                <w:b/>
                <w:bCs/>
                <w:color w:val="000000"/>
                <w:sz w:val="28"/>
                <w:szCs w:val="28"/>
              </w:rPr>
            </w:pPr>
            <w:r w:rsidRPr="00693AA1">
              <w:rPr>
                <w:rFonts w:ascii="Calibri" w:hAnsi="Calibri" w:cs="Calibri"/>
                <w:b/>
                <w:bCs/>
                <w:color w:val="000000"/>
                <w:sz w:val="28"/>
                <w:szCs w:val="28"/>
              </w:rPr>
              <w:t>ZA VLAGANJE IN PODPISOVANJE EVIDENČNIH LISTOV V SISTEMU IS-ODPADKI</w:t>
            </w:r>
          </w:p>
        </w:tc>
      </w:tr>
      <w:tr w:rsidR="00693AA1" w:rsidRPr="00693AA1" w14:paraId="0838AC06" w14:textId="77777777" w:rsidTr="006463CE">
        <w:trPr>
          <w:gridAfter w:val="1"/>
          <w:wAfter w:w="160" w:type="dxa"/>
          <w:trHeight w:val="300"/>
        </w:trPr>
        <w:tc>
          <w:tcPr>
            <w:tcW w:w="10348" w:type="dxa"/>
            <w:gridSpan w:val="12"/>
            <w:tcBorders>
              <w:top w:val="nil"/>
              <w:left w:val="nil"/>
              <w:bottom w:val="single" w:sz="4" w:space="0" w:color="auto"/>
              <w:right w:val="nil"/>
            </w:tcBorders>
            <w:shd w:val="clear" w:color="auto" w:fill="auto"/>
            <w:noWrap/>
            <w:vAlign w:val="bottom"/>
            <w:hideMark/>
          </w:tcPr>
          <w:p w14:paraId="4C663629" w14:textId="77777777" w:rsidR="00693AA1" w:rsidRPr="00693AA1" w:rsidRDefault="00693AA1" w:rsidP="00693AA1">
            <w:pPr>
              <w:rPr>
                <w:rFonts w:ascii="Calibri" w:hAnsi="Calibri" w:cs="Calibri"/>
                <w:color w:val="000000"/>
                <w:sz w:val="22"/>
                <w:szCs w:val="22"/>
              </w:rPr>
            </w:pPr>
            <w:r w:rsidRPr="00693AA1">
              <w:rPr>
                <w:rFonts w:ascii="Calibri" w:hAnsi="Calibri" w:cs="Calibri"/>
                <w:color w:val="000000"/>
                <w:sz w:val="22"/>
                <w:szCs w:val="22"/>
              </w:rPr>
              <w:t> </w:t>
            </w:r>
          </w:p>
        </w:tc>
      </w:tr>
      <w:tr w:rsidR="00693AA1" w:rsidRPr="00693AA1" w14:paraId="125ECA2E" w14:textId="77777777" w:rsidTr="006463CE">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2C0F97" w14:textId="77777777" w:rsidR="00693AA1" w:rsidRPr="00693AA1" w:rsidRDefault="00693AA1" w:rsidP="00693AA1">
            <w:pPr>
              <w:jc w:val="center"/>
              <w:rPr>
                <w:rFonts w:ascii="Arial" w:hAnsi="Arial" w:cs="Arial"/>
                <w:b/>
                <w:bCs/>
                <w:color w:val="000000"/>
              </w:rPr>
            </w:pPr>
            <w:r w:rsidRPr="00693AA1">
              <w:rPr>
                <w:rFonts w:ascii="Arial" w:hAnsi="Arial" w:cs="Arial"/>
                <w:b/>
                <w:bCs/>
                <w:color w:val="000000"/>
              </w:rPr>
              <w:t>PODATKI O POOBLASTITELJU</w:t>
            </w:r>
          </w:p>
        </w:tc>
      </w:tr>
      <w:tr w:rsidR="00693AA1" w:rsidRPr="00693AA1" w14:paraId="331001CF"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597F14A3" w14:textId="77777777" w:rsidR="00693AA1" w:rsidRPr="00693AA1" w:rsidRDefault="00693AA1" w:rsidP="00693AA1">
            <w:pPr>
              <w:rPr>
                <w:rFonts w:ascii="Arial" w:hAnsi="Arial" w:cs="Arial"/>
                <w:color w:val="000000"/>
              </w:rPr>
            </w:pPr>
          </w:p>
        </w:tc>
        <w:tc>
          <w:tcPr>
            <w:tcW w:w="9607" w:type="dxa"/>
            <w:gridSpan w:val="11"/>
            <w:vMerge w:val="restart"/>
            <w:tcBorders>
              <w:top w:val="nil"/>
              <w:left w:val="nil"/>
            </w:tcBorders>
            <w:shd w:val="clear" w:color="auto" w:fill="auto"/>
            <w:noWrap/>
            <w:vAlign w:val="bottom"/>
            <w:hideMark/>
          </w:tcPr>
          <w:p w14:paraId="7B4792F5" w14:textId="77777777" w:rsidR="00693AA1" w:rsidRPr="00693AA1" w:rsidRDefault="00693AA1" w:rsidP="00693AA1">
            <w:pPr>
              <w:rPr>
                <w:rFonts w:ascii="Arial" w:hAnsi="Arial" w:cs="Arial"/>
                <w:color w:val="000000"/>
              </w:rPr>
            </w:pPr>
          </w:p>
          <w:p w14:paraId="03DDAC28" w14:textId="77777777" w:rsidR="00693AA1" w:rsidRPr="00693AA1" w:rsidRDefault="00693AA1" w:rsidP="00693AA1">
            <w:pPr>
              <w:rPr>
                <w:rFonts w:ascii="Arial" w:hAnsi="Arial" w:cs="Arial"/>
                <w:color w:val="000000"/>
              </w:rPr>
            </w:pPr>
            <w:r w:rsidRPr="00693AA1">
              <w:rPr>
                <w:rFonts w:ascii="Arial" w:hAnsi="Arial" w:cs="Arial"/>
                <w:color w:val="000000"/>
              </w:rPr>
              <w:t xml:space="preserve">Naziv: </w:t>
            </w:r>
            <w:r w:rsidRPr="00693AA1">
              <w:rPr>
                <w:rFonts w:ascii="Arial" w:hAnsi="Arial" w:cs="Arial"/>
                <w:b/>
                <w:color w:val="000000"/>
              </w:rPr>
              <w:t>JAVNO PODJETJE ENERGETIKA LJUBLJANA d.o.o., Verovškova ulica 62, 1000 Ljubljana</w:t>
            </w:r>
          </w:p>
          <w:p w14:paraId="6A22246A" w14:textId="77777777" w:rsidR="00693AA1" w:rsidRPr="00693AA1" w:rsidRDefault="00693AA1" w:rsidP="00693AA1">
            <w:pPr>
              <w:rPr>
                <w:rFonts w:ascii="Arial" w:hAnsi="Arial" w:cs="Arial"/>
                <w:color w:val="000000"/>
              </w:rPr>
            </w:pPr>
          </w:p>
          <w:p w14:paraId="3ADBE4F4" w14:textId="77777777" w:rsidR="00693AA1" w:rsidRPr="00693AA1" w:rsidRDefault="00693AA1" w:rsidP="00693AA1">
            <w:pPr>
              <w:rPr>
                <w:rFonts w:ascii="Arial" w:hAnsi="Arial" w:cs="Arial"/>
                <w:b/>
                <w:color w:val="000000"/>
              </w:rPr>
            </w:pPr>
            <w:r w:rsidRPr="00693AA1">
              <w:rPr>
                <w:rFonts w:ascii="Arial" w:hAnsi="Arial" w:cs="Arial"/>
                <w:color w:val="000000"/>
              </w:rPr>
              <w:t xml:space="preserve">ID davčna številka: </w:t>
            </w:r>
            <w:r w:rsidRPr="00693AA1">
              <w:rPr>
                <w:rFonts w:ascii="Arial" w:hAnsi="Arial" w:cs="Arial"/>
                <w:b/>
                <w:color w:val="000000"/>
              </w:rPr>
              <w:t>SI23034033</w:t>
            </w:r>
          </w:p>
          <w:p w14:paraId="20EB3471"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7A4797AF" w14:textId="77777777" w:rsidR="00693AA1" w:rsidRPr="00693AA1" w:rsidRDefault="00693AA1" w:rsidP="00693AA1">
            <w:pPr>
              <w:rPr>
                <w:rFonts w:ascii="Arial" w:hAnsi="Arial" w:cs="Arial"/>
                <w:color w:val="000000"/>
              </w:rPr>
            </w:pPr>
            <w:r w:rsidRPr="00693AA1">
              <w:rPr>
                <w:rFonts w:ascii="Arial" w:hAnsi="Arial" w:cs="Arial"/>
                <w:color w:val="000000"/>
              </w:rPr>
              <w:t xml:space="preserve">Matična številka: </w:t>
            </w:r>
            <w:r w:rsidRPr="00693AA1">
              <w:rPr>
                <w:rFonts w:ascii="Arial" w:hAnsi="Arial" w:cs="Arial"/>
                <w:b/>
                <w:color w:val="000000"/>
              </w:rPr>
              <w:t>5226406000</w:t>
            </w:r>
          </w:p>
          <w:p w14:paraId="2792FD1A"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4D0490E8" w14:textId="77777777" w:rsidR="00693AA1" w:rsidRPr="00693AA1" w:rsidRDefault="00693AA1" w:rsidP="00693AA1">
            <w:pPr>
              <w:rPr>
                <w:rFonts w:ascii="Arial" w:hAnsi="Arial" w:cs="Arial"/>
                <w:color w:val="000000"/>
              </w:rPr>
            </w:pPr>
            <w:r w:rsidRPr="00693AA1">
              <w:rPr>
                <w:rFonts w:ascii="Arial" w:hAnsi="Arial" w:cs="Arial"/>
                <w:color w:val="000000"/>
              </w:rPr>
              <w:t xml:space="preserve">Šifra dejavnosti: </w:t>
            </w:r>
            <w:r w:rsidRPr="00693AA1">
              <w:rPr>
                <w:rFonts w:ascii="Arial" w:hAnsi="Arial" w:cs="Arial"/>
                <w:b/>
                <w:color w:val="000000"/>
              </w:rPr>
              <w:t>35.300</w:t>
            </w:r>
          </w:p>
          <w:p w14:paraId="4337F28B"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5460854D" w14:textId="77777777" w:rsidR="00693AA1" w:rsidRPr="00693AA1" w:rsidRDefault="00693AA1" w:rsidP="00693AA1">
            <w:pPr>
              <w:rPr>
                <w:rFonts w:ascii="Arial" w:hAnsi="Arial" w:cs="Arial"/>
                <w:b/>
                <w:color w:val="000000"/>
              </w:rPr>
            </w:pPr>
            <w:r w:rsidRPr="00693AA1">
              <w:rPr>
                <w:rFonts w:ascii="Arial" w:hAnsi="Arial" w:cs="Arial"/>
                <w:color w:val="000000"/>
              </w:rPr>
              <w:t xml:space="preserve">Telefon: </w:t>
            </w:r>
            <w:r w:rsidRPr="00693AA1">
              <w:rPr>
                <w:rFonts w:ascii="Arial" w:hAnsi="Arial" w:cs="Arial"/>
                <w:b/>
                <w:color w:val="000000"/>
              </w:rPr>
              <w:t>01 588 90 00</w:t>
            </w:r>
          </w:p>
          <w:p w14:paraId="15E6CDC4"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5270962B" w14:textId="77777777" w:rsidR="00693AA1" w:rsidRPr="00693AA1" w:rsidRDefault="00693AA1" w:rsidP="00693AA1">
            <w:pPr>
              <w:rPr>
                <w:rFonts w:ascii="Arial" w:hAnsi="Arial" w:cs="Arial"/>
                <w:color w:val="000000"/>
              </w:rPr>
            </w:pPr>
            <w:proofErr w:type="spellStart"/>
            <w:r w:rsidRPr="00693AA1">
              <w:rPr>
                <w:rFonts w:ascii="Arial" w:hAnsi="Arial" w:cs="Arial"/>
                <w:color w:val="000000"/>
              </w:rPr>
              <w:t>Fax</w:t>
            </w:r>
            <w:proofErr w:type="spellEnd"/>
            <w:r w:rsidRPr="00693AA1">
              <w:rPr>
                <w:rFonts w:ascii="Arial" w:hAnsi="Arial" w:cs="Arial"/>
                <w:color w:val="000000"/>
              </w:rPr>
              <w:t xml:space="preserve">: </w:t>
            </w:r>
            <w:r w:rsidRPr="00693AA1">
              <w:rPr>
                <w:rFonts w:ascii="Arial" w:hAnsi="Arial" w:cs="Arial"/>
                <w:b/>
                <w:color w:val="000000"/>
              </w:rPr>
              <w:t>01 588 91 09</w:t>
            </w:r>
          </w:p>
          <w:p w14:paraId="443DD1C7"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12A59730" w14:textId="77777777" w:rsidR="00693AA1" w:rsidRPr="00693AA1" w:rsidRDefault="00693AA1" w:rsidP="00693AA1">
            <w:pPr>
              <w:rPr>
                <w:rFonts w:ascii="Arial" w:hAnsi="Arial" w:cs="Arial"/>
                <w:color w:val="000000"/>
              </w:rPr>
            </w:pPr>
            <w:r w:rsidRPr="00693AA1">
              <w:rPr>
                <w:rFonts w:ascii="Arial" w:hAnsi="Arial" w:cs="Arial"/>
                <w:color w:val="000000"/>
              </w:rPr>
              <w:t xml:space="preserve">E-pošta: </w:t>
            </w:r>
            <w:r w:rsidRPr="00693AA1">
              <w:rPr>
                <w:rFonts w:ascii="Arial" w:hAnsi="Arial" w:cs="Arial"/>
                <w:b/>
                <w:color w:val="000000"/>
              </w:rPr>
              <w:t>info@energetika.si</w:t>
            </w:r>
          </w:p>
          <w:p w14:paraId="75A5C262" w14:textId="77777777" w:rsidR="00693AA1" w:rsidRPr="00693AA1" w:rsidRDefault="00693AA1" w:rsidP="00693AA1">
            <w:pPr>
              <w:rPr>
                <w:rFonts w:ascii="Arial" w:hAnsi="Arial" w:cs="Arial"/>
                <w:color w:val="000000"/>
              </w:rPr>
            </w:pPr>
            <w:r w:rsidRPr="00693AA1">
              <w:rPr>
                <w:rFonts w:ascii="Arial" w:hAnsi="Arial" w:cs="Arial"/>
                <w:color w:val="000000"/>
              </w:rPr>
              <w:t> </w:t>
            </w:r>
          </w:p>
          <w:p w14:paraId="731F2169" w14:textId="77777777" w:rsidR="00693AA1" w:rsidRPr="00693AA1" w:rsidRDefault="00693AA1" w:rsidP="00693AA1">
            <w:pPr>
              <w:rPr>
                <w:rFonts w:ascii="Arial" w:hAnsi="Arial" w:cs="Arial"/>
                <w:color w:val="000000"/>
              </w:rPr>
            </w:pPr>
            <w:r w:rsidRPr="00693AA1">
              <w:rPr>
                <w:rFonts w:ascii="Arial" w:hAnsi="Arial" w:cs="Arial"/>
                <w:color w:val="000000"/>
              </w:rPr>
              <w:t xml:space="preserve">Ime in priimek zakonitega zastopnika oz. odgovorne osebe: </w:t>
            </w:r>
            <w:r w:rsidRPr="00693AA1">
              <w:rPr>
                <w:rFonts w:ascii="Arial" w:hAnsi="Arial" w:cs="Arial"/>
                <w:b/>
                <w:color w:val="000000"/>
              </w:rPr>
              <w:t>Samo Lozej, direktor</w:t>
            </w:r>
          </w:p>
          <w:p w14:paraId="0C51A412" w14:textId="77777777" w:rsidR="00693AA1" w:rsidRPr="00693AA1" w:rsidRDefault="00693AA1" w:rsidP="00693AA1">
            <w:pPr>
              <w:rPr>
                <w:rFonts w:ascii="Arial" w:hAnsi="Arial" w:cs="Arial"/>
                <w:color w:val="000000"/>
              </w:rPr>
            </w:pPr>
          </w:p>
        </w:tc>
      </w:tr>
      <w:tr w:rsidR="00693AA1" w:rsidRPr="00693AA1" w14:paraId="691CD2C4"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08222FAE" w14:textId="77777777" w:rsidR="00693AA1" w:rsidRPr="00693AA1" w:rsidRDefault="00693AA1" w:rsidP="00693AA1">
            <w:pPr>
              <w:rPr>
                <w:rFonts w:ascii="Arial" w:hAnsi="Arial" w:cs="Arial"/>
                <w:color w:val="000000"/>
              </w:rPr>
            </w:pPr>
          </w:p>
        </w:tc>
        <w:tc>
          <w:tcPr>
            <w:tcW w:w="9607" w:type="dxa"/>
            <w:gridSpan w:val="11"/>
            <w:vMerge/>
            <w:tcBorders>
              <w:left w:val="nil"/>
            </w:tcBorders>
            <w:shd w:val="clear" w:color="auto" w:fill="auto"/>
            <w:noWrap/>
            <w:vAlign w:val="bottom"/>
            <w:hideMark/>
          </w:tcPr>
          <w:p w14:paraId="228BD2A5" w14:textId="77777777" w:rsidR="00693AA1" w:rsidRPr="00693AA1" w:rsidRDefault="00693AA1" w:rsidP="00693AA1">
            <w:pPr>
              <w:rPr>
                <w:rFonts w:ascii="Arial" w:hAnsi="Arial" w:cs="Arial"/>
                <w:color w:val="000000"/>
              </w:rPr>
            </w:pPr>
          </w:p>
        </w:tc>
      </w:tr>
      <w:tr w:rsidR="00693AA1" w:rsidRPr="00693AA1" w14:paraId="3807C2B3"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11CE8658" w14:textId="77777777" w:rsidR="00693AA1" w:rsidRPr="00693AA1" w:rsidRDefault="00693AA1" w:rsidP="00693AA1">
            <w:pPr>
              <w:rPr>
                <w:rFonts w:ascii="Arial" w:hAnsi="Arial" w:cs="Arial"/>
                <w:color w:val="000000"/>
              </w:rPr>
            </w:pPr>
          </w:p>
        </w:tc>
        <w:tc>
          <w:tcPr>
            <w:tcW w:w="9607" w:type="dxa"/>
            <w:gridSpan w:val="11"/>
            <w:vMerge/>
            <w:tcBorders>
              <w:left w:val="nil"/>
            </w:tcBorders>
            <w:shd w:val="clear" w:color="auto" w:fill="auto"/>
            <w:noWrap/>
            <w:vAlign w:val="bottom"/>
            <w:hideMark/>
          </w:tcPr>
          <w:p w14:paraId="3B0488FA" w14:textId="77777777" w:rsidR="00693AA1" w:rsidRPr="00693AA1" w:rsidRDefault="00693AA1" w:rsidP="00693AA1">
            <w:pPr>
              <w:rPr>
                <w:rFonts w:ascii="Arial" w:hAnsi="Arial" w:cs="Arial"/>
                <w:color w:val="000000"/>
              </w:rPr>
            </w:pPr>
          </w:p>
        </w:tc>
      </w:tr>
      <w:tr w:rsidR="00693AA1" w:rsidRPr="00693AA1" w14:paraId="4FD4DA12"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1CC52BBD" w14:textId="77777777" w:rsidR="00693AA1" w:rsidRPr="00693AA1" w:rsidRDefault="00693AA1" w:rsidP="00693AA1">
            <w:pPr>
              <w:rPr>
                <w:rFonts w:ascii="Arial" w:hAnsi="Arial" w:cs="Arial"/>
                <w:color w:val="000000"/>
              </w:rPr>
            </w:pPr>
          </w:p>
        </w:tc>
        <w:tc>
          <w:tcPr>
            <w:tcW w:w="9607" w:type="dxa"/>
            <w:gridSpan w:val="11"/>
            <w:vMerge/>
            <w:tcBorders>
              <w:left w:val="nil"/>
            </w:tcBorders>
            <w:shd w:val="clear" w:color="auto" w:fill="auto"/>
            <w:noWrap/>
            <w:vAlign w:val="bottom"/>
            <w:hideMark/>
          </w:tcPr>
          <w:p w14:paraId="532BBBEA" w14:textId="77777777" w:rsidR="00693AA1" w:rsidRPr="00693AA1" w:rsidRDefault="00693AA1" w:rsidP="00693AA1">
            <w:pPr>
              <w:rPr>
                <w:rFonts w:ascii="Arial" w:hAnsi="Arial" w:cs="Arial"/>
                <w:color w:val="000000"/>
              </w:rPr>
            </w:pPr>
          </w:p>
        </w:tc>
      </w:tr>
      <w:tr w:rsidR="00693AA1" w:rsidRPr="00693AA1" w14:paraId="7346F572"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33BECB1E" w14:textId="77777777" w:rsidR="00693AA1" w:rsidRPr="00693AA1" w:rsidRDefault="00693AA1" w:rsidP="00693AA1">
            <w:pPr>
              <w:rPr>
                <w:rFonts w:ascii="Arial" w:hAnsi="Arial" w:cs="Arial"/>
                <w:color w:val="000000"/>
              </w:rPr>
            </w:pPr>
          </w:p>
        </w:tc>
        <w:tc>
          <w:tcPr>
            <w:tcW w:w="9607" w:type="dxa"/>
            <w:gridSpan w:val="11"/>
            <w:vMerge/>
            <w:tcBorders>
              <w:left w:val="nil"/>
            </w:tcBorders>
            <w:shd w:val="clear" w:color="auto" w:fill="auto"/>
            <w:noWrap/>
            <w:vAlign w:val="bottom"/>
            <w:hideMark/>
          </w:tcPr>
          <w:p w14:paraId="39830AED" w14:textId="77777777" w:rsidR="00693AA1" w:rsidRPr="00693AA1" w:rsidRDefault="00693AA1" w:rsidP="00693AA1">
            <w:pPr>
              <w:rPr>
                <w:rFonts w:ascii="Arial" w:hAnsi="Arial" w:cs="Arial"/>
                <w:color w:val="000000"/>
              </w:rPr>
            </w:pPr>
          </w:p>
        </w:tc>
      </w:tr>
      <w:tr w:rsidR="00693AA1" w:rsidRPr="00693AA1" w14:paraId="739D9EA4"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0442FDF8" w14:textId="77777777" w:rsidR="00693AA1" w:rsidRPr="00693AA1" w:rsidRDefault="00693AA1" w:rsidP="00693AA1">
            <w:pPr>
              <w:rPr>
                <w:rFonts w:ascii="Arial" w:hAnsi="Arial" w:cs="Arial"/>
                <w:color w:val="000000"/>
              </w:rPr>
            </w:pPr>
          </w:p>
        </w:tc>
        <w:tc>
          <w:tcPr>
            <w:tcW w:w="9607" w:type="dxa"/>
            <w:gridSpan w:val="11"/>
            <w:vMerge/>
            <w:tcBorders>
              <w:left w:val="nil"/>
            </w:tcBorders>
            <w:shd w:val="clear" w:color="auto" w:fill="auto"/>
            <w:noWrap/>
            <w:vAlign w:val="bottom"/>
            <w:hideMark/>
          </w:tcPr>
          <w:p w14:paraId="1915C7C5" w14:textId="77777777" w:rsidR="00693AA1" w:rsidRPr="00693AA1" w:rsidRDefault="00693AA1" w:rsidP="00693AA1">
            <w:pPr>
              <w:rPr>
                <w:rFonts w:ascii="Arial" w:hAnsi="Arial" w:cs="Arial"/>
                <w:color w:val="000000"/>
              </w:rPr>
            </w:pPr>
          </w:p>
        </w:tc>
      </w:tr>
      <w:tr w:rsidR="00693AA1" w:rsidRPr="00693AA1" w14:paraId="0DD72FC6" w14:textId="77777777" w:rsidTr="006463CE">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0DBDDC3" w14:textId="77777777" w:rsidR="00693AA1" w:rsidRPr="00693AA1" w:rsidRDefault="00693AA1" w:rsidP="00693AA1">
            <w:pPr>
              <w:jc w:val="center"/>
              <w:rPr>
                <w:rFonts w:ascii="Arial" w:hAnsi="Arial" w:cs="Arial"/>
                <w:b/>
                <w:bCs/>
                <w:color w:val="000000"/>
              </w:rPr>
            </w:pPr>
            <w:r w:rsidRPr="00693AA1">
              <w:rPr>
                <w:rFonts w:ascii="Arial" w:hAnsi="Arial" w:cs="Arial"/>
                <w:b/>
                <w:bCs/>
                <w:color w:val="000000"/>
              </w:rPr>
              <w:t>PODATKI O POOBLAŠČENCU</w:t>
            </w:r>
          </w:p>
        </w:tc>
      </w:tr>
      <w:tr w:rsidR="00693AA1" w:rsidRPr="00693AA1" w14:paraId="22D4A9BD" w14:textId="77777777" w:rsidTr="006463CE">
        <w:trPr>
          <w:gridAfter w:val="1"/>
          <w:wAfter w:w="160" w:type="dxa"/>
          <w:trHeight w:val="300"/>
        </w:trPr>
        <w:tc>
          <w:tcPr>
            <w:tcW w:w="741" w:type="dxa"/>
            <w:tcBorders>
              <w:top w:val="nil"/>
              <w:left w:val="nil"/>
              <w:bottom w:val="nil"/>
              <w:right w:val="nil"/>
            </w:tcBorders>
            <w:shd w:val="clear" w:color="auto" w:fill="auto"/>
            <w:noWrap/>
            <w:vAlign w:val="bottom"/>
          </w:tcPr>
          <w:p w14:paraId="13507FAC" w14:textId="77777777" w:rsidR="00693AA1" w:rsidRPr="00693AA1" w:rsidRDefault="00693AA1" w:rsidP="00693AA1">
            <w:pPr>
              <w:rPr>
                <w:rFonts w:ascii="Arial" w:hAnsi="Arial" w:cs="Arial"/>
                <w:b/>
                <w:bCs/>
                <w:color w:val="000000"/>
              </w:rPr>
            </w:pPr>
          </w:p>
        </w:tc>
        <w:tc>
          <w:tcPr>
            <w:tcW w:w="5453" w:type="dxa"/>
            <w:gridSpan w:val="8"/>
            <w:tcBorders>
              <w:top w:val="single" w:sz="4" w:space="0" w:color="auto"/>
              <w:left w:val="nil"/>
              <w:bottom w:val="nil"/>
              <w:right w:val="nil"/>
            </w:tcBorders>
            <w:shd w:val="clear" w:color="auto" w:fill="auto"/>
            <w:noWrap/>
            <w:vAlign w:val="bottom"/>
          </w:tcPr>
          <w:p w14:paraId="123EA611" w14:textId="77777777" w:rsidR="00693AA1" w:rsidRPr="00693AA1" w:rsidRDefault="00693AA1" w:rsidP="00693AA1">
            <w:pPr>
              <w:rPr>
                <w:rFonts w:ascii="Arial" w:hAnsi="Arial" w:cs="Arial"/>
                <w:b/>
                <w:bCs/>
                <w:color w:val="000000"/>
              </w:rPr>
            </w:pPr>
          </w:p>
        </w:tc>
        <w:tc>
          <w:tcPr>
            <w:tcW w:w="4154" w:type="dxa"/>
            <w:gridSpan w:val="3"/>
            <w:tcBorders>
              <w:top w:val="single" w:sz="4" w:space="0" w:color="auto"/>
              <w:left w:val="nil"/>
              <w:bottom w:val="nil"/>
              <w:right w:val="nil"/>
            </w:tcBorders>
            <w:shd w:val="clear" w:color="auto" w:fill="auto"/>
            <w:noWrap/>
            <w:vAlign w:val="bottom"/>
            <w:hideMark/>
          </w:tcPr>
          <w:p w14:paraId="08759B54" w14:textId="77777777" w:rsidR="00693AA1" w:rsidRPr="00693AA1" w:rsidRDefault="00693AA1" w:rsidP="00693AA1">
            <w:pPr>
              <w:rPr>
                <w:rFonts w:ascii="Arial" w:hAnsi="Arial" w:cs="Arial"/>
                <w:b/>
                <w:bCs/>
                <w:color w:val="000000"/>
              </w:rPr>
            </w:pPr>
            <w:r w:rsidRPr="00693AA1">
              <w:rPr>
                <w:rFonts w:ascii="Arial" w:hAnsi="Arial" w:cs="Arial"/>
                <w:b/>
                <w:bCs/>
                <w:color w:val="000000"/>
              </w:rPr>
              <w:t> </w:t>
            </w:r>
          </w:p>
        </w:tc>
      </w:tr>
      <w:tr w:rsidR="00693AA1" w:rsidRPr="00693AA1" w14:paraId="3E54ADEB"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53808D0A" w14:textId="77777777" w:rsidR="00693AA1" w:rsidRPr="00693AA1" w:rsidRDefault="00693AA1" w:rsidP="00693AA1">
            <w:pPr>
              <w:rPr>
                <w:rFonts w:ascii="Arial" w:hAnsi="Arial" w:cs="Arial"/>
                <w:color w:val="000000"/>
              </w:rPr>
            </w:pPr>
          </w:p>
        </w:tc>
        <w:tc>
          <w:tcPr>
            <w:tcW w:w="9607" w:type="dxa"/>
            <w:gridSpan w:val="11"/>
            <w:tcBorders>
              <w:top w:val="nil"/>
              <w:left w:val="nil"/>
              <w:bottom w:val="nil"/>
              <w:right w:val="nil"/>
            </w:tcBorders>
            <w:shd w:val="clear" w:color="auto" w:fill="auto"/>
            <w:noWrap/>
            <w:vAlign w:val="bottom"/>
            <w:hideMark/>
          </w:tcPr>
          <w:p w14:paraId="05AFA4DF" w14:textId="77777777" w:rsidR="00693AA1" w:rsidRPr="00693AA1" w:rsidRDefault="00693AA1" w:rsidP="00693AA1">
            <w:pPr>
              <w:rPr>
                <w:rFonts w:ascii="Arial" w:hAnsi="Arial" w:cs="Arial"/>
                <w:b/>
                <w:bCs/>
                <w:color w:val="000000"/>
              </w:rPr>
            </w:pPr>
            <w:r w:rsidRPr="00693AA1">
              <w:rPr>
                <w:rFonts w:ascii="Arial" w:hAnsi="Arial" w:cs="Arial"/>
                <w:color w:val="000000"/>
              </w:rPr>
              <w:t xml:space="preserve">Naziv, firma in sedež pravne osebe:  </w:t>
            </w:r>
          </w:p>
        </w:tc>
      </w:tr>
      <w:tr w:rsidR="00693AA1" w:rsidRPr="00693AA1" w14:paraId="4917003D"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51A0DEF8" w14:textId="77777777" w:rsidR="00693AA1" w:rsidRPr="00693AA1" w:rsidRDefault="00693AA1" w:rsidP="00693AA1">
            <w:pPr>
              <w:rPr>
                <w:rFonts w:ascii="Arial" w:hAnsi="Arial" w:cs="Arial"/>
                <w:color w:val="000000"/>
              </w:rPr>
            </w:pPr>
          </w:p>
        </w:tc>
        <w:tc>
          <w:tcPr>
            <w:tcW w:w="5453" w:type="dxa"/>
            <w:gridSpan w:val="8"/>
            <w:tcBorders>
              <w:top w:val="nil"/>
              <w:left w:val="nil"/>
              <w:bottom w:val="nil"/>
              <w:right w:val="nil"/>
            </w:tcBorders>
            <w:shd w:val="clear" w:color="auto" w:fill="auto"/>
            <w:noWrap/>
            <w:vAlign w:val="bottom"/>
            <w:hideMark/>
          </w:tcPr>
          <w:p w14:paraId="2396BEB1" w14:textId="77777777" w:rsidR="00693AA1" w:rsidRPr="00693AA1" w:rsidRDefault="00693AA1" w:rsidP="00693AA1">
            <w:pPr>
              <w:rPr>
                <w:rFonts w:ascii="Arial" w:hAnsi="Arial" w:cs="Arial"/>
                <w:color w:val="000000"/>
              </w:rPr>
            </w:pPr>
          </w:p>
        </w:tc>
        <w:tc>
          <w:tcPr>
            <w:tcW w:w="4154" w:type="dxa"/>
            <w:gridSpan w:val="3"/>
            <w:tcBorders>
              <w:top w:val="nil"/>
              <w:left w:val="nil"/>
              <w:bottom w:val="nil"/>
              <w:right w:val="nil"/>
            </w:tcBorders>
            <w:shd w:val="clear" w:color="auto" w:fill="auto"/>
            <w:noWrap/>
            <w:vAlign w:val="bottom"/>
          </w:tcPr>
          <w:p w14:paraId="691E43AC" w14:textId="77777777" w:rsidR="00693AA1" w:rsidRPr="00693AA1" w:rsidRDefault="00693AA1" w:rsidP="00693AA1">
            <w:pPr>
              <w:rPr>
                <w:rFonts w:ascii="Arial" w:hAnsi="Arial" w:cs="Arial"/>
                <w:b/>
                <w:bCs/>
                <w:color w:val="000000"/>
              </w:rPr>
            </w:pPr>
          </w:p>
        </w:tc>
      </w:tr>
      <w:tr w:rsidR="00693AA1" w:rsidRPr="00693AA1" w14:paraId="7A3ABB5E"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12710D70" w14:textId="77777777" w:rsidR="00693AA1" w:rsidRPr="00693AA1" w:rsidRDefault="00693AA1" w:rsidP="00693AA1">
            <w:pPr>
              <w:rPr>
                <w:rFonts w:ascii="Arial" w:hAnsi="Arial" w:cs="Arial"/>
                <w:color w:val="000000"/>
              </w:rPr>
            </w:pPr>
          </w:p>
        </w:tc>
        <w:tc>
          <w:tcPr>
            <w:tcW w:w="9607" w:type="dxa"/>
            <w:gridSpan w:val="11"/>
            <w:tcBorders>
              <w:top w:val="nil"/>
              <w:left w:val="nil"/>
              <w:bottom w:val="nil"/>
              <w:right w:val="nil"/>
            </w:tcBorders>
            <w:shd w:val="clear" w:color="auto" w:fill="auto"/>
            <w:noWrap/>
            <w:vAlign w:val="bottom"/>
            <w:hideMark/>
          </w:tcPr>
          <w:p w14:paraId="161D3D09" w14:textId="77777777" w:rsidR="00693AA1" w:rsidRPr="00693AA1" w:rsidRDefault="00693AA1" w:rsidP="00693AA1">
            <w:pPr>
              <w:rPr>
                <w:rFonts w:ascii="Arial" w:hAnsi="Arial" w:cs="Arial"/>
                <w:b/>
                <w:color w:val="000000"/>
              </w:rPr>
            </w:pPr>
            <w:r w:rsidRPr="00693AA1">
              <w:rPr>
                <w:rFonts w:ascii="Arial" w:hAnsi="Arial" w:cs="Arial"/>
                <w:color w:val="000000"/>
              </w:rPr>
              <w:t xml:space="preserve">ID davčna številka:  </w:t>
            </w:r>
          </w:p>
          <w:p w14:paraId="7ABB3059" w14:textId="77777777" w:rsidR="00693AA1" w:rsidRPr="00693AA1" w:rsidRDefault="00693AA1" w:rsidP="00693AA1">
            <w:pPr>
              <w:rPr>
                <w:rFonts w:ascii="Arial" w:hAnsi="Arial" w:cs="Arial"/>
                <w:b/>
                <w:bCs/>
                <w:color w:val="000000"/>
              </w:rPr>
            </w:pPr>
          </w:p>
        </w:tc>
      </w:tr>
      <w:tr w:rsidR="00693AA1" w:rsidRPr="00693AA1" w14:paraId="171333DD"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3A32FADD" w14:textId="77777777" w:rsidR="00693AA1" w:rsidRPr="00693AA1" w:rsidRDefault="00693AA1" w:rsidP="00693AA1">
            <w:pPr>
              <w:rPr>
                <w:rFonts w:ascii="Arial" w:hAnsi="Arial" w:cs="Arial"/>
                <w:color w:val="000000"/>
              </w:rPr>
            </w:pPr>
          </w:p>
        </w:tc>
        <w:tc>
          <w:tcPr>
            <w:tcW w:w="9607" w:type="dxa"/>
            <w:gridSpan w:val="11"/>
            <w:tcBorders>
              <w:top w:val="nil"/>
              <w:left w:val="nil"/>
              <w:bottom w:val="nil"/>
              <w:right w:val="nil"/>
            </w:tcBorders>
            <w:shd w:val="clear" w:color="auto" w:fill="auto"/>
            <w:noWrap/>
            <w:vAlign w:val="bottom"/>
            <w:hideMark/>
          </w:tcPr>
          <w:p w14:paraId="50CEB18C" w14:textId="77777777" w:rsidR="00693AA1" w:rsidRPr="00693AA1" w:rsidRDefault="00693AA1" w:rsidP="00693AA1">
            <w:pPr>
              <w:rPr>
                <w:rFonts w:ascii="Arial" w:hAnsi="Arial" w:cs="Arial"/>
                <w:b/>
                <w:color w:val="000000"/>
              </w:rPr>
            </w:pPr>
            <w:r w:rsidRPr="00693AA1">
              <w:rPr>
                <w:rFonts w:ascii="Arial" w:hAnsi="Arial" w:cs="Arial"/>
                <w:color w:val="000000"/>
              </w:rPr>
              <w:t xml:space="preserve">Matična številka:  </w:t>
            </w:r>
          </w:p>
          <w:p w14:paraId="247E29B8" w14:textId="77777777" w:rsidR="00693AA1" w:rsidRPr="00693AA1" w:rsidRDefault="00693AA1" w:rsidP="00693AA1">
            <w:pPr>
              <w:rPr>
                <w:rFonts w:ascii="Arial" w:hAnsi="Arial" w:cs="Arial"/>
                <w:b/>
                <w:bCs/>
                <w:color w:val="000000"/>
              </w:rPr>
            </w:pPr>
          </w:p>
        </w:tc>
      </w:tr>
      <w:tr w:rsidR="00693AA1" w:rsidRPr="00693AA1" w14:paraId="4F311341"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56B96BB7" w14:textId="77777777" w:rsidR="00693AA1" w:rsidRPr="00693AA1" w:rsidRDefault="00693AA1" w:rsidP="00693AA1">
            <w:pPr>
              <w:rPr>
                <w:rFonts w:ascii="Arial" w:hAnsi="Arial" w:cs="Arial"/>
                <w:color w:val="000000"/>
              </w:rPr>
            </w:pPr>
          </w:p>
        </w:tc>
        <w:tc>
          <w:tcPr>
            <w:tcW w:w="5453" w:type="dxa"/>
            <w:gridSpan w:val="8"/>
            <w:tcBorders>
              <w:top w:val="nil"/>
              <w:left w:val="nil"/>
              <w:bottom w:val="nil"/>
              <w:right w:val="nil"/>
            </w:tcBorders>
            <w:shd w:val="clear" w:color="auto" w:fill="auto"/>
            <w:noWrap/>
            <w:vAlign w:val="bottom"/>
            <w:hideMark/>
          </w:tcPr>
          <w:p w14:paraId="226641CB" w14:textId="77777777" w:rsidR="00693AA1" w:rsidRPr="00693AA1" w:rsidRDefault="00693AA1" w:rsidP="00693AA1">
            <w:pPr>
              <w:rPr>
                <w:rFonts w:ascii="Arial" w:hAnsi="Arial" w:cs="Arial"/>
                <w:b/>
                <w:color w:val="000000"/>
              </w:rPr>
            </w:pPr>
            <w:r w:rsidRPr="00693AA1">
              <w:rPr>
                <w:rFonts w:ascii="Arial" w:hAnsi="Arial" w:cs="Arial"/>
                <w:color w:val="000000"/>
              </w:rPr>
              <w:t xml:space="preserve">Telefon:  </w:t>
            </w:r>
          </w:p>
          <w:p w14:paraId="47F6DB51" w14:textId="77777777" w:rsidR="00693AA1" w:rsidRPr="00693AA1" w:rsidRDefault="00693AA1" w:rsidP="00693AA1">
            <w:pPr>
              <w:rPr>
                <w:rFonts w:ascii="Arial" w:hAnsi="Arial" w:cs="Arial"/>
                <w:color w:val="000000"/>
              </w:rPr>
            </w:pPr>
          </w:p>
        </w:tc>
        <w:tc>
          <w:tcPr>
            <w:tcW w:w="4154" w:type="dxa"/>
            <w:gridSpan w:val="3"/>
            <w:tcBorders>
              <w:top w:val="nil"/>
              <w:left w:val="nil"/>
              <w:bottom w:val="nil"/>
              <w:right w:val="nil"/>
            </w:tcBorders>
            <w:shd w:val="clear" w:color="auto" w:fill="auto"/>
            <w:noWrap/>
            <w:vAlign w:val="bottom"/>
          </w:tcPr>
          <w:p w14:paraId="644892B5" w14:textId="77777777" w:rsidR="00693AA1" w:rsidRPr="00693AA1" w:rsidRDefault="00693AA1" w:rsidP="00693AA1">
            <w:pPr>
              <w:rPr>
                <w:rFonts w:ascii="Arial" w:hAnsi="Arial" w:cs="Arial"/>
                <w:b/>
                <w:bCs/>
                <w:color w:val="000000"/>
              </w:rPr>
            </w:pPr>
          </w:p>
        </w:tc>
      </w:tr>
      <w:tr w:rsidR="00693AA1" w:rsidRPr="00693AA1" w14:paraId="512C882B"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28BC74DD" w14:textId="77777777" w:rsidR="00693AA1" w:rsidRPr="00693AA1" w:rsidRDefault="00693AA1" w:rsidP="00693AA1">
            <w:pPr>
              <w:rPr>
                <w:rFonts w:ascii="Arial" w:hAnsi="Arial" w:cs="Arial"/>
                <w:color w:val="000000"/>
              </w:rPr>
            </w:pPr>
          </w:p>
        </w:tc>
        <w:tc>
          <w:tcPr>
            <w:tcW w:w="5453" w:type="dxa"/>
            <w:gridSpan w:val="8"/>
            <w:tcBorders>
              <w:top w:val="nil"/>
              <w:left w:val="nil"/>
              <w:bottom w:val="nil"/>
              <w:right w:val="nil"/>
            </w:tcBorders>
            <w:shd w:val="clear" w:color="auto" w:fill="auto"/>
            <w:noWrap/>
            <w:vAlign w:val="bottom"/>
            <w:hideMark/>
          </w:tcPr>
          <w:p w14:paraId="60DC0A5D" w14:textId="77777777" w:rsidR="00693AA1" w:rsidRPr="00693AA1" w:rsidRDefault="00693AA1" w:rsidP="00693AA1">
            <w:pPr>
              <w:spacing w:after="200" w:line="276" w:lineRule="auto"/>
              <w:rPr>
                <w:rFonts w:ascii="Arial" w:hAnsi="Arial" w:cs="Arial"/>
                <w:b/>
                <w:color w:val="000000"/>
              </w:rPr>
            </w:pPr>
            <w:r w:rsidRPr="00693AA1">
              <w:rPr>
                <w:rFonts w:ascii="Arial" w:hAnsi="Arial" w:cs="Arial"/>
                <w:color w:val="000000"/>
              </w:rPr>
              <w:t>E-pošta:</w:t>
            </w:r>
            <w:r w:rsidRPr="00693AA1">
              <w:rPr>
                <w:rFonts w:ascii="Arial" w:hAnsi="Arial" w:cs="Arial"/>
                <w:b/>
                <w:color w:val="000000"/>
              </w:rPr>
              <w:t xml:space="preserve">  </w:t>
            </w:r>
          </w:p>
          <w:p w14:paraId="748687F2" w14:textId="77777777" w:rsidR="00693AA1" w:rsidRPr="00693AA1" w:rsidRDefault="00693AA1" w:rsidP="00693AA1">
            <w:pPr>
              <w:rPr>
                <w:rFonts w:ascii="Arial" w:hAnsi="Arial" w:cs="Arial"/>
                <w:color w:val="000000"/>
              </w:rPr>
            </w:pPr>
          </w:p>
        </w:tc>
        <w:tc>
          <w:tcPr>
            <w:tcW w:w="4154" w:type="dxa"/>
            <w:gridSpan w:val="3"/>
            <w:tcBorders>
              <w:top w:val="nil"/>
              <w:left w:val="nil"/>
              <w:bottom w:val="nil"/>
              <w:right w:val="nil"/>
            </w:tcBorders>
            <w:shd w:val="clear" w:color="auto" w:fill="auto"/>
            <w:noWrap/>
            <w:vAlign w:val="bottom"/>
          </w:tcPr>
          <w:p w14:paraId="681A39E9" w14:textId="77777777" w:rsidR="00693AA1" w:rsidRPr="00693AA1" w:rsidRDefault="00693AA1" w:rsidP="00693AA1">
            <w:pPr>
              <w:rPr>
                <w:rFonts w:ascii="Arial" w:hAnsi="Arial" w:cs="Arial"/>
                <w:b/>
                <w:bCs/>
                <w:color w:val="000000"/>
              </w:rPr>
            </w:pPr>
          </w:p>
        </w:tc>
      </w:tr>
      <w:tr w:rsidR="00693AA1" w:rsidRPr="00693AA1" w14:paraId="6B294541"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3470C25F" w14:textId="77777777" w:rsidR="00693AA1" w:rsidRPr="00693AA1" w:rsidRDefault="00693AA1" w:rsidP="00693AA1">
            <w:pPr>
              <w:rPr>
                <w:rFonts w:ascii="Arial" w:hAnsi="Arial" w:cs="Arial"/>
                <w:color w:val="000000"/>
              </w:rPr>
            </w:pPr>
          </w:p>
        </w:tc>
        <w:tc>
          <w:tcPr>
            <w:tcW w:w="5453" w:type="dxa"/>
            <w:gridSpan w:val="8"/>
            <w:tcBorders>
              <w:top w:val="nil"/>
              <w:left w:val="nil"/>
              <w:bottom w:val="nil"/>
              <w:right w:val="nil"/>
            </w:tcBorders>
            <w:shd w:val="clear" w:color="auto" w:fill="auto"/>
            <w:noWrap/>
            <w:vAlign w:val="bottom"/>
            <w:hideMark/>
          </w:tcPr>
          <w:p w14:paraId="64DD8DCD" w14:textId="77777777" w:rsidR="00693AA1" w:rsidRPr="00693AA1" w:rsidRDefault="00693AA1" w:rsidP="00693AA1">
            <w:pPr>
              <w:rPr>
                <w:rFonts w:ascii="Arial" w:hAnsi="Arial" w:cs="Arial"/>
                <w:color w:val="000000"/>
              </w:rPr>
            </w:pPr>
            <w:r w:rsidRPr="00693AA1">
              <w:rPr>
                <w:rFonts w:ascii="Arial" w:hAnsi="Arial" w:cs="Arial"/>
                <w:color w:val="000000"/>
              </w:rPr>
              <w:t>Ime in Priimek zakonitega zastopnika oz. odgovorne osebe:</w:t>
            </w:r>
          </w:p>
        </w:tc>
        <w:tc>
          <w:tcPr>
            <w:tcW w:w="4154" w:type="dxa"/>
            <w:gridSpan w:val="3"/>
            <w:tcBorders>
              <w:top w:val="nil"/>
              <w:left w:val="nil"/>
              <w:bottom w:val="nil"/>
              <w:right w:val="nil"/>
            </w:tcBorders>
            <w:shd w:val="clear" w:color="auto" w:fill="auto"/>
            <w:noWrap/>
            <w:vAlign w:val="bottom"/>
          </w:tcPr>
          <w:p w14:paraId="2295E2C4" w14:textId="77777777" w:rsidR="00693AA1" w:rsidRPr="00693AA1" w:rsidRDefault="00693AA1" w:rsidP="00693AA1">
            <w:pPr>
              <w:rPr>
                <w:rFonts w:ascii="Arial" w:hAnsi="Arial" w:cs="Arial"/>
                <w:b/>
                <w:color w:val="000000"/>
              </w:rPr>
            </w:pPr>
          </w:p>
        </w:tc>
      </w:tr>
      <w:tr w:rsidR="00693AA1" w:rsidRPr="00693AA1" w14:paraId="454C8F90"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2952B677" w14:textId="77777777" w:rsidR="00693AA1" w:rsidRPr="00693AA1" w:rsidRDefault="00693AA1" w:rsidP="00693AA1">
            <w:pPr>
              <w:rPr>
                <w:rFonts w:ascii="Arial" w:hAnsi="Arial" w:cs="Arial"/>
                <w:color w:val="000000"/>
              </w:rPr>
            </w:pPr>
          </w:p>
        </w:tc>
        <w:tc>
          <w:tcPr>
            <w:tcW w:w="5453" w:type="dxa"/>
            <w:gridSpan w:val="8"/>
            <w:tcBorders>
              <w:top w:val="nil"/>
              <w:left w:val="nil"/>
              <w:bottom w:val="nil"/>
              <w:right w:val="nil"/>
            </w:tcBorders>
            <w:shd w:val="clear" w:color="auto" w:fill="auto"/>
            <w:noWrap/>
            <w:vAlign w:val="bottom"/>
            <w:hideMark/>
          </w:tcPr>
          <w:p w14:paraId="652EC3C7" w14:textId="77777777" w:rsidR="00693AA1" w:rsidRPr="00693AA1" w:rsidRDefault="00693AA1" w:rsidP="00693AA1">
            <w:pPr>
              <w:rPr>
                <w:rFonts w:ascii="Arial" w:hAnsi="Arial" w:cs="Arial"/>
                <w:color w:val="000000"/>
              </w:rPr>
            </w:pPr>
          </w:p>
        </w:tc>
        <w:tc>
          <w:tcPr>
            <w:tcW w:w="4154" w:type="dxa"/>
            <w:gridSpan w:val="3"/>
            <w:tcBorders>
              <w:top w:val="nil"/>
              <w:left w:val="nil"/>
              <w:bottom w:val="nil"/>
              <w:right w:val="nil"/>
            </w:tcBorders>
            <w:shd w:val="clear" w:color="auto" w:fill="auto"/>
            <w:noWrap/>
            <w:vAlign w:val="bottom"/>
          </w:tcPr>
          <w:p w14:paraId="4E198D3F" w14:textId="77777777" w:rsidR="00693AA1" w:rsidRPr="00693AA1" w:rsidRDefault="00693AA1" w:rsidP="00693AA1">
            <w:pPr>
              <w:rPr>
                <w:rFonts w:ascii="Arial" w:hAnsi="Arial" w:cs="Arial"/>
                <w:b/>
                <w:bCs/>
                <w:color w:val="000000"/>
              </w:rPr>
            </w:pPr>
          </w:p>
        </w:tc>
      </w:tr>
      <w:tr w:rsidR="00693AA1" w:rsidRPr="00693AA1" w14:paraId="3563A6A3" w14:textId="77777777" w:rsidTr="006463CE">
        <w:trPr>
          <w:gridAfter w:val="1"/>
          <w:wAfter w:w="160" w:type="dxa"/>
          <w:trHeight w:val="300"/>
        </w:trPr>
        <w:tc>
          <w:tcPr>
            <w:tcW w:w="10348" w:type="dxa"/>
            <w:gridSpan w:val="12"/>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52C73D0" w14:textId="77777777" w:rsidR="00693AA1" w:rsidRPr="00693AA1" w:rsidRDefault="00693AA1" w:rsidP="00693AA1">
            <w:pPr>
              <w:jc w:val="center"/>
              <w:rPr>
                <w:rFonts w:ascii="Arial" w:hAnsi="Arial" w:cs="Arial"/>
                <w:b/>
                <w:bCs/>
                <w:color w:val="000000"/>
              </w:rPr>
            </w:pPr>
            <w:r w:rsidRPr="00693AA1">
              <w:rPr>
                <w:rFonts w:ascii="Arial" w:hAnsi="Arial" w:cs="Arial"/>
                <w:b/>
                <w:bCs/>
                <w:color w:val="000000"/>
              </w:rPr>
              <w:t>OBSEG IN ČASOVNA VELJAVNOST POOBLASTILA</w:t>
            </w:r>
          </w:p>
        </w:tc>
      </w:tr>
      <w:tr w:rsidR="00693AA1" w:rsidRPr="00693AA1" w14:paraId="2777CB6B" w14:textId="77777777" w:rsidTr="006463CE">
        <w:trPr>
          <w:gridAfter w:val="1"/>
          <w:wAfter w:w="160" w:type="dxa"/>
          <w:trHeight w:val="420"/>
        </w:trPr>
        <w:tc>
          <w:tcPr>
            <w:tcW w:w="741" w:type="dxa"/>
            <w:tcBorders>
              <w:top w:val="nil"/>
              <w:left w:val="nil"/>
              <w:bottom w:val="nil"/>
              <w:right w:val="nil"/>
            </w:tcBorders>
            <w:shd w:val="clear" w:color="auto" w:fill="auto"/>
            <w:noWrap/>
            <w:vAlign w:val="bottom"/>
            <w:hideMark/>
          </w:tcPr>
          <w:p w14:paraId="4AFC9E45" w14:textId="77777777" w:rsidR="00693AA1" w:rsidRPr="00693AA1" w:rsidRDefault="00693AA1" w:rsidP="00693AA1">
            <w:pPr>
              <w:rPr>
                <w:rFonts w:ascii="Arial" w:hAnsi="Arial" w:cs="Arial"/>
                <w:b/>
                <w:bCs/>
                <w:color w:val="000000"/>
              </w:rPr>
            </w:pPr>
            <w:r w:rsidRPr="00693AA1">
              <w:rPr>
                <w:rFonts w:ascii="Arial" w:hAnsi="Arial" w:cs="Arial"/>
                <w:b/>
                <w:bCs/>
                <w:color w:val="000000"/>
              </w:rPr>
              <w:t>1.</w:t>
            </w:r>
          </w:p>
        </w:tc>
        <w:tc>
          <w:tcPr>
            <w:tcW w:w="9607" w:type="dxa"/>
            <w:gridSpan w:val="11"/>
            <w:tcBorders>
              <w:top w:val="nil"/>
              <w:left w:val="nil"/>
              <w:bottom w:val="nil"/>
              <w:right w:val="nil"/>
            </w:tcBorders>
            <w:shd w:val="clear" w:color="auto" w:fill="auto"/>
            <w:noWrap/>
            <w:vAlign w:val="bottom"/>
            <w:hideMark/>
          </w:tcPr>
          <w:p w14:paraId="58509BD9" w14:textId="77777777" w:rsidR="00693AA1" w:rsidRPr="00693AA1" w:rsidRDefault="00693AA1" w:rsidP="00693AA1">
            <w:pPr>
              <w:rPr>
                <w:rFonts w:ascii="Arial" w:hAnsi="Arial" w:cs="Arial"/>
                <w:b/>
                <w:bCs/>
                <w:color w:val="000000"/>
              </w:rPr>
            </w:pPr>
            <w:r w:rsidRPr="00693AA1">
              <w:rPr>
                <w:rFonts w:ascii="Arial" w:hAnsi="Arial" w:cs="Arial"/>
                <w:b/>
                <w:bCs/>
                <w:color w:val="000000"/>
              </w:rPr>
              <w:t>Pooblastilo velja za vlaganje in podpisovanje evidenčnih listov v sistemu IS-ODPADKI</w:t>
            </w:r>
          </w:p>
        </w:tc>
      </w:tr>
      <w:tr w:rsidR="00693AA1" w:rsidRPr="00693AA1" w14:paraId="482FCF19" w14:textId="77777777" w:rsidTr="006463CE">
        <w:trPr>
          <w:trHeight w:val="300"/>
        </w:trPr>
        <w:tc>
          <w:tcPr>
            <w:tcW w:w="741" w:type="dxa"/>
            <w:tcBorders>
              <w:top w:val="nil"/>
              <w:left w:val="nil"/>
              <w:bottom w:val="nil"/>
              <w:right w:val="nil"/>
            </w:tcBorders>
            <w:shd w:val="clear" w:color="auto" w:fill="auto"/>
            <w:noWrap/>
            <w:vAlign w:val="bottom"/>
            <w:hideMark/>
          </w:tcPr>
          <w:p w14:paraId="39C39DD1" w14:textId="77777777" w:rsidR="00693AA1" w:rsidRPr="00693AA1" w:rsidRDefault="00693AA1" w:rsidP="00693AA1">
            <w:pPr>
              <w:rPr>
                <w:rFonts w:ascii="Arial" w:hAnsi="Arial" w:cs="Arial"/>
                <w:b/>
                <w:bCs/>
                <w:color w:val="000000"/>
              </w:rPr>
            </w:pPr>
          </w:p>
        </w:tc>
        <w:tc>
          <w:tcPr>
            <w:tcW w:w="9182" w:type="dxa"/>
            <w:gridSpan w:val="10"/>
            <w:tcBorders>
              <w:top w:val="nil"/>
              <w:left w:val="nil"/>
              <w:bottom w:val="nil"/>
              <w:right w:val="nil"/>
            </w:tcBorders>
            <w:shd w:val="clear" w:color="auto" w:fill="auto"/>
            <w:noWrap/>
            <w:vAlign w:val="bottom"/>
            <w:hideMark/>
          </w:tcPr>
          <w:p w14:paraId="208A1B84" w14:textId="77777777" w:rsidR="00693AA1" w:rsidRPr="00693AA1" w:rsidRDefault="00693AA1" w:rsidP="00693AA1">
            <w:pPr>
              <w:rPr>
                <w:rFonts w:ascii="Arial" w:hAnsi="Arial" w:cs="Arial"/>
                <w:b/>
                <w:bCs/>
                <w:color w:val="000000"/>
              </w:rPr>
            </w:pPr>
          </w:p>
        </w:tc>
        <w:tc>
          <w:tcPr>
            <w:tcW w:w="425" w:type="dxa"/>
            <w:tcBorders>
              <w:top w:val="nil"/>
              <w:left w:val="nil"/>
              <w:bottom w:val="nil"/>
              <w:right w:val="nil"/>
            </w:tcBorders>
            <w:shd w:val="clear" w:color="auto" w:fill="auto"/>
            <w:noWrap/>
            <w:vAlign w:val="bottom"/>
            <w:hideMark/>
          </w:tcPr>
          <w:p w14:paraId="6D4E6075" w14:textId="77777777" w:rsidR="00693AA1" w:rsidRPr="00693AA1" w:rsidRDefault="00693AA1" w:rsidP="00693AA1">
            <w:pPr>
              <w:ind w:left="-70" w:firstLine="70"/>
              <w:rPr>
                <w:rFonts w:ascii="Arial" w:hAnsi="Arial" w:cs="Arial"/>
                <w:b/>
                <w:bCs/>
                <w:color w:val="000000"/>
              </w:rPr>
            </w:pPr>
          </w:p>
        </w:tc>
        <w:tc>
          <w:tcPr>
            <w:tcW w:w="160" w:type="dxa"/>
            <w:tcBorders>
              <w:top w:val="nil"/>
              <w:left w:val="nil"/>
              <w:bottom w:val="nil"/>
              <w:right w:val="nil"/>
            </w:tcBorders>
            <w:shd w:val="clear" w:color="auto" w:fill="auto"/>
            <w:noWrap/>
            <w:vAlign w:val="bottom"/>
            <w:hideMark/>
          </w:tcPr>
          <w:p w14:paraId="72D7499C" w14:textId="77777777" w:rsidR="00693AA1" w:rsidRPr="00693AA1" w:rsidRDefault="00693AA1" w:rsidP="00693AA1">
            <w:pPr>
              <w:ind w:left="-257"/>
              <w:rPr>
                <w:rFonts w:ascii="Arial" w:hAnsi="Arial" w:cs="Arial"/>
                <w:b/>
                <w:bCs/>
                <w:color w:val="000000"/>
              </w:rPr>
            </w:pPr>
          </w:p>
        </w:tc>
      </w:tr>
      <w:tr w:rsidR="00693AA1" w:rsidRPr="00693AA1" w14:paraId="66827CF8" w14:textId="77777777" w:rsidTr="006463CE">
        <w:trPr>
          <w:trHeight w:val="300"/>
        </w:trPr>
        <w:tc>
          <w:tcPr>
            <w:tcW w:w="741" w:type="dxa"/>
            <w:tcBorders>
              <w:top w:val="nil"/>
              <w:left w:val="nil"/>
              <w:bottom w:val="nil"/>
              <w:right w:val="nil"/>
            </w:tcBorders>
            <w:shd w:val="clear" w:color="auto" w:fill="auto"/>
            <w:noWrap/>
            <w:vAlign w:val="bottom"/>
            <w:hideMark/>
          </w:tcPr>
          <w:p w14:paraId="6D28BB6F" w14:textId="77777777" w:rsidR="00693AA1" w:rsidRPr="00693AA1" w:rsidRDefault="00693AA1" w:rsidP="00693AA1">
            <w:pPr>
              <w:rPr>
                <w:rFonts w:ascii="Arial" w:hAnsi="Arial" w:cs="Arial"/>
                <w:b/>
                <w:bCs/>
                <w:color w:val="000000"/>
              </w:rPr>
            </w:pPr>
            <w:r w:rsidRPr="00693AA1">
              <w:rPr>
                <w:rFonts w:ascii="Arial" w:hAnsi="Arial" w:cs="Arial"/>
                <w:b/>
                <w:bCs/>
                <w:color w:val="000000"/>
              </w:rPr>
              <w:t>2.</w:t>
            </w:r>
          </w:p>
        </w:tc>
        <w:tc>
          <w:tcPr>
            <w:tcW w:w="9182" w:type="dxa"/>
            <w:gridSpan w:val="10"/>
            <w:tcBorders>
              <w:top w:val="nil"/>
              <w:left w:val="nil"/>
              <w:bottom w:val="nil"/>
              <w:right w:val="nil"/>
            </w:tcBorders>
            <w:shd w:val="clear" w:color="auto" w:fill="auto"/>
            <w:noWrap/>
            <w:vAlign w:val="bottom"/>
            <w:hideMark/>
          </w:tcPr>
          <w:p w14:paraId="4EAB8ADB" w14:textId="77777777" w:rsidR="00693AA1" w:rsidRPr="00693AA1" w:rsidRDefault="00693AA1" w:rsidP="00693AA1">
            <w:pPr>
              <w:rPr>
                <w:rFonts w:ascii="Arial" w:hAnsi="Arial" w:cs="Arial"/>
                <w:b/>
                <w:bCs/>
                <w:color w:val="000000"/>
              </w:rPr>
            </w:pPr>
            <w:r w:rsidRPr="00693AA1">
              <w:rPr>
                <w:rFonts w:ascii="Arial" w:hAnsi="Arial" w:cs="Arial"/>
                <w:b/>
                <w:bCs/>
                <w:color w:val="000000"/>
              </w:rPr>
              <w:t>Pooblastilo velja od 1. 2. 2025 do 31. 1. 2026.</w:t>
            </w:r>
          </w:p>
        </w:tc>
        <w:tc>
          <w:tcPr>
            <w:tcW w:w="425" w:type="dxa"/>
            <w:tcBorders>
              <w:top w:val="nil"/>
              <w:left w:val="nil"/>
              <w:bottom w:val="nil"/>
              <w:right w:val="nil"/>
            </w:tcBorders>
            <w:shd w:val="clear" w:color="auto" w:fill="auto"/>
            <w:noWrap/>
            <w:vAlign w:val="bottom"/>
            <w:hideMark/>
          </w:tcPr>
          <w:p w14:paraId="25FAE560" w14:textId="77777777" w:rsidR="00693AA1" w:rsidRPr="00693AA1" w:rsidRDefault="00693AA1" w:rsidP="00693AA1">
            <w:pPr>
              <w:rPr>
                <w:rFonts w:ascii="Arial" w:hAnsi="Arial" w:cs="Arial"/>
                <w:b/>
                <w:bCs/>
                <w:color w:val="000000"/>
              </w:rPr>
            </w:pPr>
          </w:p>
        </w:tc>
        <w:tc>
          <w:tcPr>
            <w:tcW w:w="160" w:type="dxa"/>
            <w:tcBorders>
              <w:top w:val="nil"/>
              <w:left w:val="nil"/>
              <w:bottom w:val="nil"/>
              <w:right w:val="nil"/>
            </w:tcBorders>
            <w:shd w:val="clear" w:color="auto" w:fill="auto"/>
            <w:noWrap/>
            <w:vAlign w:val="bottom"/>
            <w:hideMark/>
          </w:tcPr>
          <w:p w14:paraId="253E6A58" w14:textId="77777777" w:rsidR="00693AA1" w:rsidRPr="00693AA1" w:rsidRDefault="00693AA1" w:rsidP="00693AA1">
            <w:pPr>
              <w:rPr>
                <w:rFonts w:ascii="Arial" w:hAnsi="Arial" w:cs="Arial"/>
                <w:b/>
                <w:bCs/>
                <w:color w:val="000000"/>
              </w:rPr>
            </w:pPr>
          </w:p>
        </w:tc>
      </w:tr>
      <w:tr w:rsidR="00693AA1" w:rsidRPr="00693AA1" w14:paraId="76516F73" w14:textId="77777777" w:rsidTr="006463CE">
        <w:trPr>
          <w:trHeight w:val="300"/>
        </w:trPr>
        <w:tc>
          <w:tcPr>
            <w:tcW w:w="741" w:type="dxa"/>
            <w:tcBorders>
              <w:top w:val="nil"/>
              <w:left w:val="nil"/>
              <w:bottom w:val="nil"/>
              <w:right w:val="nil"/>
            </w:tcBorders>
            <w:shd w:val="clear" w:color="auto" w:fill="auto"/>
            <w:noWrap/>
            <w:vAlign w:val="bottom"/>
            <w:hideMark/>
          </w:tcPr>
          <w:p w14:paraId="37012F7A" w14:textId="77777777" w:rsidR="00693AA1" w:rsidRPr="00693AA1" w:rsidRDefault="00693AA1" w:rsidP="00693AA1">
            <w:pPr>
              <w:rPr>
                <w:rFonts w:ascii="Arial" w:hAnsi="Arial" w:cs="Arial"/>
                <w:color w:val="000000"/>
                <w:sz w:val="16"/>
                <w:szCs w:val="16"/>
              </w:rPr>
            </w:pPr>
          </w:p>
        </w:tc>
        <w:tc>
          <w:tcPr>
            <w:tcW w:w="4596" w:type="dxa"/>
            <w:gridSpan w:val="4"/>
            <w:tcBorders>
              <w:top w:val="nil"/>
              <w:left w:val="nil"/>
              <w:bottom w:val="nil"/>
              <w:right w:val="nil"/>
            </w:tcBorders>
            <w:shd w:val="clear" w:color="auto" w:fill="auto"/>
            <w:noWrap/>
            <w:vAlign w:val="bottom"/>
            <w:hideMark/>
          </w:tcPr>
          <w:p w14:paraId="43873F0D" w14:textId="77777777" w:rsidR="00693AA1" w:rsidRPr="00693AA1" w:rsidRDefault="00693AA1" w:rsidP="00693AA1">
            <w:pPr>
              <w:rPr>
                <w:rFonts w:ascii="Arial" w:hAnsi="Arial" w:cs="Arial"/>
                <w:color w:val="000000"/>
                <w:sz w:val="16"/>
                <w:szCs w:val="16"/>
              </w:rPr>
            </w:pPr>
          </w:p>
        </w:tc>
        <w:tc>
          <w:tcPr>
            <w:tcW w:w="237" w:type="dxa"/>
            <w:tcBorders>
              <w:top w:val="nil"/>
              <w:left w:val="nil"/>
              <w:bottom w:val="nil"/>
              <w:right w:val="nil"/>
            </w:tcBorders>
            <w:shd w:val="clear" w:color="auto" w:fill="auto"/>
            <w:noWrap/>
            <w:vAlign w:val="bottom"/>
            <w:hideMark/>
          </w:tcPr>
          <w:p w14:paraId="368AA67F" w14:textId="77777777" w:rsidR="00693AA1" w:rsidRPr="00693AA1" w:rsidRDefault="00693AA1" w:rsidP="00693AA1">
            <w:pPr>
              <w:rPr>
                <w:rFonts w:ascii="Arial" w:hAnsi="Arial" w:cs="Arial"/>
                <w:color w:val="000000"/>
                <w:sz w:val="16"/>
                <w:szCs w:val="16"/>
              </w:rPr>
            </w:pPr>
          </w:p>
        </w:tc>
        <w:tc>
          <w:tcPr>
            <w:tcW w:w="237" w:type="dxa"/>
            <w:tcBorders>
              <w:top w:val="nil"/>
              <w:left w:val="nil"/>
              <w:bottom w:val="nil"/>
              <w:right w:val="nil"/>
            </w:tcBorders>
            <w:shd w:val="clear" w:color="auto" w:fill="auto"/>
            <w:noWrap/>
            <w:vAlign w:val="bottom"/>
            <w:hideMark/>
          </w:tcPr>
          <w:p w14:paraId="002228A3" w14:textId="77777777" w:rsidR="00693AA1" w:rsidRPr="00693AA1" w:rsidRDefault="00693AA1" w:rsidP="00693AA1">
            <w:pPr>
              <w:rPr>
                <w:rFonts w:ascii="Arial" w:hAnsi="Arial" w:cs="Arial"/>
                <w:color w:val="000000"/>
                <w:sz w:val="16"/>
                <w:szCs w:val="16"/>
              </w:rPr>
            </w:pPr>
          </w:p>
        </w:tc>
        <w:tc>
          <w:tcPr>
            <w:tcW w:w="237" w:type="dxa"/>
            <w:tcBorders>
              <w:top w:val="nil"/>
              <w:left w:val="nil"/>
              <w:bottom w:val="nil"/>
              <w:right w:val="nil"/>
            </w:tcBorders>
            <w:shd w:val="clear" w:color="auto" w:fill="auto"/>
            <w:noWrap/>
            <w:vAlign w:val="bottom"/>
            <w:hideMark/>
          </w:tcPr>
          <w:p w14:paraId="397DA82B" w14:textId="77777777" w:rsidR="00693AA1" w:rsidRPr="00693AA1" w:rsidRDefault="00693AA1" w:rsidP="00693AA1">
            <w:pPr>
              <w:rPr>
                <w:rFonts w:ascii="Arial" w:hAnsi="Arial" w:cs="Arial"/>
                <w:color w:val="000000"/>
                <w:sz w:val="16"/>
                <w:szCs w:val="16"/>
              </w:rPr>
            </w:pPr>
          </w:p>
        </w:tc>
        <w:tc>
          <w:tcPr>
            <w:tcW w:w="146" w:type="dxa"/>
            <w:tcBorders>
              <w:top w:val="nil"/>
              <w:left w:val="nil"/>
              <w:bottom w:val="nil"/>
              <w:right w:val="nil"/>
            </w:tcBorders>
            <w:shd w:val="clear" w:color="auto" w:fill="auto"/>
            <w:noWrap/>
            <w:vAlign w:val="bottom"/>
            <w:hideMark/>
          </w:tcPr>
          <w:p w14:paraId="24A940E2" w14:textId="77777777" w:rsidR="00693AA1" w:rsidRPr="00693AA1" w:rsidRDefault="00693AA1" w:rsidP="00693AA1">
            <w:pPr>
              <w:rPr>
                <w:rFonts w:ascii="Arial" w:hAnsi="Arial" w:cs="Arial"/>
                <w:color w:val="000000"/>
                <w:sz w:val="16"/>
                <w:szCs w:val="16"/>
              </w:rPr>
            </w:pPr>
          </w:p>
        </w:tc>
        <w:tc>
          <w:tcPr>
            <w:tcW w:w="3729" w:type="dxa"/>
            <w:gridSpan w:val="2"/>
            <w:tcBorders>
              <w:top w:val="nil"/>
              <w:left w:val="nil"/>
              <w:bottom w:val="nil"/>
              <w:right w:val="nil"/>
            </w:tcBorders>
            <w:shd w:val="clear" w:color="auto" w:fill="auto"/>
            <w:noWrap/>
            <w:vAlign w:val="bottom"/>
            <w:hideMark/>
          </w:tcPr>
          <w:p w14:paraId="0C2AD600" w14:textId="77777777" w:rsidR="00693AA1" w:rsidRPr="00693AA1" w:rsidRDefault="00693AA1" w:rsidP="00693AA1">
            <w:pPr>
              <w:rPr>
                <w:rFonts w:ascii="Arial" w:hAnsi="Arial" w:cs="Arial"/>
                <w:color w:val="000000"/>
                <w:sz w:val="16"/>
                <w:szCs w:val="16"/>
              </w:rPr>
            </w:pPr>
          </w:p>
        </w:tc>
        <w:tc>
          <w:tcPr>
            <w:tcW w:w="425" w:type="dxa"/>
            <w:tcBorders>
              <w:top w:val="nil"/>
              <w:left w:val="nil"/>
              <w:bottom w:val="nil"/>
              <w:right w:val="nil"/>
            </w:tcBorders>
            <w:shd w:val="clear" w:color="auto" w:fill="auto"/>
            <w:noWrap/>
            <w:vAlign w:val="bottom"/>
            <w:hideMark/>
          </w:tcPr>
          <w:p w14:paraId="626084CE" w14:textId="77777777" w:rsidR="00693AA1" w:rsidRPr="00693AA1" w:rsidRDefault="00693AA1" w:rsidP="00693AA1">
            <w:pPr>
              <w:rPr>
                <w:rFonts w:ascii="Arial" w:hAnsi="Arial" w:cs="Arial"/>
                <w:color w:val="000000"/>
                <w:sz w:val="16"/>
                <w:szCs w:val="16"/>
              </w:rPr>
            </w:pPr>
          </w:p>
        </w:tc>
        <w:tc>
          <w:tcPr>
            <w:tcW w:w="160" w:type="dxa"/>
            <w:tcBorders>
              <w:top w:val="nil"/>
              <w:left w:val="nil"/>
              <w:bottom w:val="nil"/>
              <w:right w:val="nil"/>
            </w:tcBorders>
            <w:shd w:val="clear" w:color="auto" w:fill="auto"/>
            <w:noWrap/>
            <w:vAlign w:val="bottom"/>
            <w:hideMark/>
          </w:tcPr>
          <w:p w14:paraId="2BD3C5A1" w14:textId="77777777" w:rsidR="00693AA1" w:rsidRPr="00693AA1" w:rsidRDefault="00693AA1" w:rsidP="00693AA1">
            <w:pPr>
              <w:rPr>
                <w:rFonts w:ascii="Arial" w:hAnsi="Arial" w:cs="Arial"/>
                <w:color w:val="000000"/>
                <w:sz w:val="16"/>
                <w:szCs w:val="16"/>
              </w:rPr>
            </w:pPr>
          </w:p>
        </w:tc>
      </w:tr>
      <w:tr w:rsidR="00693AA1" w:rsidRPr="00693AA1" w14:paraId="491216A6" w14:textId="77777777" w:rsidTr="006463CE">
        <w:trPr>
          <w:gridAfter w:val="1"/>
          <w:wAfter w:w="160" w:type="dxa"/>
          <w:trHeight w:val="300"/>
        </w:trPr>
        <w:tc>
          <w:tcPr>
            <w:tcW w:w="10348" w:type="dxa"/>
            <w:gridSpan w:val="12"/>
            <w:tcBorders>
              <w:top w:val="nil"/>
              <w:left w:val="nil"/>
              <w:bottom w:val="nil"/>
              <w:right w:val="nil"/>
            </w:tcBorders>
            <w:shd w:val="clear" w:color="auto" w:fill="auto"/>
            <w:noWrap/>
            <w:vAlign w:val="bottom"/>
            <w:hideMark/>
          </w:tcPr>
          <w:p w14:paraId="2D2D974C" w14:textId="77777777" w:rsidR="00693AA1" w:rsidRPr="00693AA1" w:rsidRDefault="00693AA1" w:rsidP="00693AA1">
            <w:pPr>
              <w:jc w:val="center"/>
              <w:rPr>
                <w:rFonts w:ascii="Arial" w:hAnsi="Arial" w:cs="Arial"/>
                <w:color w:val="000000"/>
                <w:sz w:val="16"/>
                <w:szCs w:val="16"/>
              </w:rPr>
            </w:pPr>
          </w:p>
        </w:tc>
      </w:tr>
      <w:tr w:rsidR="00693AA1" w:rsidRPr="00693AA1" w14:paraId="08FF8127" w14:textId="77777777" w:rsidTr="006463CE">
        <w:trPr>
          <w:gridAfter w:val="1"/>
          <w:wAfter w:w="160" w:type="dxa"/>
          <w:trHeight w:val="300"/>
        </w:trPr>
        <w:tc>
          <w:tcPr>
            <w:tcW w:w="741" w:type="dxa"/>
            <w:tcBorders>
              <w:top w:val="nil"/>
              <w:left w:val="nil"/>
              <w:bottom w:val="nil"/>
              <w:right w:val="nil"/>
            </w:tcBorders>
            <w:shd w:val="clear" w:color="auto" w:fill="auto"/>
            <w:noWrap/>
            <w:vAlign w:val="bottom"/>
            <w:hideMark/>
          </w:tcPr>
          <w:p w14:paraId="55FBC88D" w14:textId="77777777" w:rsidR="00693AA1" w:rsidRPr="00693AA1" w:rsidRDefault="00693AA1" w:rsidP="00693AA1">
            <w:pPr>
              <w:rPr>
                <w:rFonts w:ascii="Arial" w:hAnsi="Arial" w:cs="Arial"/>
                <w:color w:val="000000"/>
              </w:rPr>
            </w:pPr>
          </w:p>
        </w:tc>
        <w:tc>
          <w:tcPr>
            <w:tcW w:w="834" w:type="dxa"/>
            <w:tcBorders>
              <w:top w:val="nil"/>
              <w:left w:val="nil"/>
              <w:bottom w:val="nil"/>
              <w:right w:val="nil"/>
            </w:tcBorders>
            <w:shd w:val="clear" w:color="auto" w:fill="auto"/>
            <w:noWrap/>
            <w:vAlign w:val="bottom"/>
            <w:hideMark/>
          </w:tcPr>
          <w:p w14:paraId="3749B8CB" w14:textId="77777777" w:rsidR="00693AA1" w:rsidRPr="00693AA1" w:rsidRDefault="00693AA1" w:rsidP="00693AA1">
            <w:pPr>
              <w:rPr>
                <w:rFonts w:ascii="Arial" w:hAnsi="Arial" w:cs="Arial"/>
                <w:color w:val="000000"/>
              </w:rPr>
            </w:pPr>
            <w:r w:rsidRPr="00693AA1">
              <w:rPr>
                <w:rFonts w:ascii="Arial" w:hAnsi="Arial" w:cs="Arial"/>
                <w:color w:val="000000"/>
              </w:rPr>
              <w:t>Datum:</w:t>
            </w:r>
          </w:p>
        </w:tc>
        <w:tc>
          <w:tcPr>
            <w:tcW w:w="2678" w:type="dxa"/>
            <w:tcBorders>
              <w:top w:val="nil"/>
              <w:left w:val="nil"/>
              <w:bottom w:val="single" w:sz="4" w:space="0" w:color="auto"/>
              <w:right w:val="nil"/>
            </w:tcBorders>
            <w:shd w:val="clear" w:color="auto" w:fill="auto"/>
            <w:noWrap/>
            <w:vAlign w:val="bottom"/>
            <w:hideMark/>
          </w:tcPr>
          <w:p w14:paraId="224308FB" w14:textId="77777777" w:rsidR="00693AA1" w:rsidRPr="00693AA1" w:rsidRDefault="00693AA1" w:rsidP="00693AA1">
            <w:pPr>
              <w:rPr>
                <w:rFonts w:ascii="Arial" w:hAnsi="Arial" w:cs="Arial"/>
                <w:color w:val="000000"/>
              </w:rPr>
            </w:pPr>
            <w:r w:rsidRPr="00693AA1">
              <w:rPr>
                <w:rFonts w:ascii="Arial" w:hAnsi="Arial" w:cs="Arial"/>
                <w:color w:val="000000"/>
              </w:rPr>
              <w:t> </w:t>
            </w:r>
          </w:p>
        </w:tc>
        <w:tc>
          <w:tcPr>
            <w:tcW w:w="708" w:type="dxa"/>
            <w:tcBorders>
              <w:top w:val="nil"/>
              <w:left w:val="nil"/>
              <w:bottom w:val="nil"/>
              <w:right w:val="nil"/>
            </w:tcBorders>
            <w:shd w:val="clear" w:color="auto" w:fill="auto"/>
            <w:noWrap/>
            <w:vAlign w:val="bottom"/>
            <w:hideMark/>
          </w:tcPr>
          <w:p w14:paraId="00BC58BC" w14:textId="77777777" w:rsidR="00693AA1" w:rsidRPr="00693AA1" w:rsidRDefault="00693AA1" w:rsidP="00693AA1">
            <w:pPr>
              <w:rPr>
                <w:rFonts w:ascii="Arial" w:hAnsi="Arial" w:cs="Arial"/>
                <w:color w:val="000000"/>
              </w:rPr>
            </w:pPr>
          </w:p>
        </w:tc>
        <w:tc>
          <w:tcPr>
            <w:tcW w:w="2127" w:type="dxa"/>
            <w:gridSpan w:val="6"/>
            <w:tcBorders>
              <w:top w:val="nil"/>
              <w:left w:val="nil"/>
              <w:bottom w:val="nil"/>
              <w:right w:val="nil"/>
            </w:tcBorders>
            <w:shd w:val="clear" w:color="auto" w:fill="auto"/>
            <w:noWrap/>
            <w:vAlign w:val="bottom"/>
            <w:hideMark/>
          </w:tcPr>
          <w:p w14:paraId="54A4C5B7" w14:textId="77777777" w:rsidR="00693AA1" w:rsidRPr="00693AA1" w:rsidRDefault="00693AA1" w:rsidP="00693AA1">
            <w:pPr>
              <w:rPr>
                <w:rFonts w:ascii="Arial" w:hAnsi="Arial" w:cs="Arial"/>
                <w:color w:val="000000"/>
              </w:rPr>
            </w:pPr>
            <w:r w:rsidRPr="00693AA1">
              <w:rPr>
                <w:rFonts w:ascii="Arial" w:hAnsi="Arial" w:cs="Arial"/>
                <w:color w:val="000000"/>
              </w:rPr>
              <w:t>Podpis pooblastitelja:</w:t>
            </w:r>
          </w:p>
        </w:tc>
        <w:tc>
          <w:tcPr>
            <w:tcW w:w="3260" w:type="dxa"/>
            <w:gridSpan w:val="2"/>
            <w:tcBorders>
              <w:top w:val="nil"/>
              <w:left w:val="nil"/>
              <w:bottom w:val="single" w:sz="4" w:space="0" w:color="auto"/>
              <w:right w:val="nil"/>
            </w:tcBorders>
            <w:shd w:val="clear" w:color="auto" w:fill="auto"/>
            <w:noWrap/>
            <w:vAlign w:val="bottom"/>
            <w:hideMark/>
          </w:tcPr>
          <w:p w14:paraId="5041D7C5" w14:textId="77777777" w:rsidR="00693AA1" w:rsidRPr="00693AA1" w:rsidRDefault="00693AA1" w:rsidP="00693AA1">
            <w:pPr>
              <w:rPr>
                <w:rFonts w:ascii="Arial" w:hAnsi="Arial" w:cs="Arial"/>
                <w:color w:val="000000"/>
              </w:rPr>
            </w:pPr>
            <w:r w:rsidRPr="00693AA1">
              <w:rPr>
                <w:rFonts w:ascii="Arial" w:hAnsi="Arial" w:cs="Arial"/>
                <w:color w:val="000000"/>
              </w:rPr>
              <w:t> Samo Lozej, direktor</w:t>
            </w:r>
          </w:p>
        </w:tc>
      </w:tr>
    </w:tbl>
    <w:p w14:paraId="0E831E65" w14:textId="58B2CCD0" w:rsidR="00693AA1" w:rsidRPr="00506DB5" w:rsidRDefault="00693AA1" w:rsidP="00693AA1">
      <w:pPr>
        <w:keepNext/>
        <w:keepLines/>
        <w:tabs>
          <w:tab w:val="left" w:pos="4962"/>
        </w:tabs>
        <w:jc w:val="both"/>
        <w:rPr>
          <w:rFonts w:ascii="Tahoma" w:eastAsia="Calibri" w:hAnsi="Tahoma" w:cs="Tahoma"/>
          <w:b/>
          <w:bCs/>
          <w:sz w:val="22"/>
          <w:szCs w:val="22"/>
          <w:lang w:eastAsia="en-US"/>
        </w:rPr>
      </w:pPr>
      <w:r w:rsidRPr="00693AA1">
        <w:rPr>
          <w:rFonts w:ascii="Calibri" w:eastAsia="Calibri" w:hAnsi="Calibri"/>
          <w:sz w:val="22"/>
          <w:szCs w:val="22"/>
          <w:lang w:eastAsia="en-US"/>
        </w:rPr>
        <w:br w:type="page"/>
      </w:r>
    </w:p>
    <w:p w14:paraId="4EFB5F96" w14:textId="77777777" w:rsidR="002973F2" w:rsidRPr="00506DB5" w:rsidRDefault="002973F2"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E912FB" w:rsidRPr="00506DB5" w14:paraId="54601ADF" w14:textId="77777777" w:rsidTr="00382948">
        <w:tc>
          <w:tcPr>
            <w:tcW w:w="212" w:type="dxa"/>
            <w:tcBorders>
              <w:right w:val="nil"/>
            </w:tcBorders>
          </w:tcPr>
          <w:p w14:paraId="72F4604F" w14:textId="77777777" w:rsidR="00E912FB" w:rsidRPr="00506DB5" w:rsidRDefault="00E912FB" w:rsidP="00872690">
            <w:pPr>
              <w:keepNext/>
              <w:keepLines/>
              <w:jc w:val="both"/>
              <w:rPr>
                <w:rFonts w:ascii="Tahoma" w:hAnsi="Tahoma" w:cs="Tahoma"/>
              </w:rPr>
            </w:pPr>
          </w:p>
        </w:tc>
        <w:tc>
          <w:tcPr>
            <w:tcW w:w="8080" w:type="dxa"/>
            <w:tcBorders>
              <w:top w:val="single" w:sz="4" w:space="0" w:color="auto"/>
              <w:left w:val="nil"/>
              <w:bottom w:val="single" w:sz="4" w:space="0" w:color="auto"/>
            </w:tcBorders>
          </w:tcPr>
          <w:p w14:paraId="241FBD1F" w14:textId="22B9E52C" w:rsidR="00E912FB" w:rsidRPr="00506DB5" w:rsidRDefault="00E912FB" w:rsidP="00872690">
            <w:pPr>
              <w:keepNext/>
              <w:keepLines/>
              <w:jc w:val="both"/>
              <w:rPr>
                <w:rFonts w:ascii="Tahoma" w:hAnsi="Tahoma" w:cs="Tahoma"/>
              </w:rPr>
            </w:pPr>
            <w:r w:rsidRPr="00506DB5">
              <w:rPr>
                <w:rFonts w:ascii="Tahoma" w:hAnsi="Tahoma" w:cs="Tahoma"/>
              </w:rPr>
              <w:t xml:space="preserve">VZOREC OKVIRNEGA SPORAZUMA - </w:t>
            </w:r>
            <w:r w:rsidR="00872690" w:rsidRPr="00506DB5">
              <w:rPr>
                <w:rFonts w:ascii="Tahoma" w:hAnsi="Tahoma" w:cs="Tahoma"/>
              </w:rPr>
              <w:t>z</w:t>
            </w:r>
            <w:r w:rsidRPr="00506DB5">
              <w:rPr>
                <w:rFonts w:ascii="Tahoma" w:hAnsi="Tahoma" w:cs="Tahoma"/>
              </w:rPr>
              <w:t>a postavke 1., 2. in 3.</w:t>
            </w:r>
            <w:r w:rsidR="006D5DD3" w:rsidRPr="00506DB5">
              <w:rPr>
                <w:rFonts w:ascii="Tahoma" w:hAnsi="Tahoma" w:cs="Tahoma"/>
              </w:rPr>
              <w:t xml:space="preserve"> – ni potrebno prilagati v prijavi</w:t>
            </w:r>
          </w:p>
        </w:tc>
        <w:tc>
          <w:tcPr>
            <w:tcW w:w="872" w:type="dxa"/>
            <w:tcBorders>
              <w:right w:val="nil"/>
            </w:tcBorders>
          </w:tcPr>
          <w:p w14:paraId="70A72301" w14:textId="5AE5DBE0" w:rsidR="00E912FB" w:rsidRPr="00506DB5" w:rsidRDefault="00E912FB" w:rsidP="00872690">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56F6C7E9" w14:textId="3F30F7D1" w:rsidR="00E912FB" w:rsidRPr="00506DB5" w:rsidRDefault="00E912FB" w:rsidP="00872690">
            <w:pPr>
              <w:keepNext/>
              <w:keepLines/>
              <w:jc w:val="both"/>
              <w:rPr>
                <w:rFonts w:ascii="Tahoma" w:hAnsi="Tahoma" w:cs="Tahoma"/>
                <w:b/>
                <w:i/>
              </w:rPr>
            </w:pPr>
          </w:p>
        </w:tc>
      </w:tr>
    </w:tbl>
    <w:p w14:paraId="0CDE8D69" w14:textId="50E3B3DC" w:rsidR="00E912FB" w:rsidRPr="00506DB5" w:rsidRDefault="00E912FB" w:rsidP="00872690">
      <w:pPr>
        <w:keepNext/>
        <w:keepLines/>
        <w:rPr>
          <w:rFonts w:ascii="Tahoma" w:hAnsi="Tahoma" w:cs="Tahoma"/>
          <w:b/>
          <w:sz w:val="22"/>
          <w:szCs w:val="28"/>
        </w:rPr>
      </w:pPr>
      <w:bookmarkStart w:id="22" w:name="_Hlk206448729"/>
    </w:p>
    <w:p w14:paraId="66B7F5B6" w14:textId="02E47C36" w:rsidR="001A4D5E" w:rsidRPr="00506DB5" w:rsidRDefault="001A4D5E" w:rsidP="00872690">
      <w:pPr>
        <w:keepNext/>
        <w:keepLines/>
        <w:rPr>
          <w:rFonts w:ascii="Tahoma" w:hAnsi="Tahoma" w:cs="Tahoma"/>
          <w:i/>
          <w:sz w:val="18"/>
          <w:szCs w:val="18"/>
        </w:rPr>
      </w:pPr>
      <w:r w:rsidRPr="00506DB5">
        <w:rPr>
          <w:rFonts w:ascii="Tahoma" w:hAnsi="Tahoma" w:cs="Tahoma"/>
          <w:i/>
          <w:sz w:val="18"/>
          <w:szCs w:val="18"/>
        </w:rPr>
        <w:t xml:space="preserve">Št. javnega naročila: </w:t>
      </w:r>
      <w:r w:rsidR="00C0011A" w:rsidRPr="00506DB5">
        <w:rPr>
          <w:rFonts w:ascii="Tahoma" w:hAnsi="Tahoma" w:cs="Tahoma"/>
          <w:i/>
          <w:sz w:val="18"/>
          <w:szCs w:val="18"/>
        </w:rPr>
        <w:t>ENLJ-SAL-268/25</w:t>
      </w:r>
    </w:p>
    <w:p w14:paraId="42129736" w14:textId="30E90C05" w:rsidR="00FB56EF" w:rsidRPr="00506DB5" w:rsidRDefault="00FB56EF" w:rsidP="00872690">
      <w:pPr>
        <w:keepNext/>
        <w:keepLines/>
        <w:rPr>
          <w:rFonts w:ascii="Tahoma" w:hAnsi="Tahoma" w:cs="Tahoma"/>
          <w:i/>
          <w:sz w:val="18"/>
          <w:szCs w:val="18"/>
        </w:rPr>
      </w:pPr>
      <w:r w:rsidRPr="00506DB5">
        <w:rPr>
          <w:rFonts w:ascii="Tahoma" w:hAnsi="Tahoma" w:cs="Tahoma"/>
          <w:i/>
          <w:sz w:val="18"/>
          <w:szCs w:val="18"/>
        </w:rPr>
        <w:t xml:space="preserve">Št. </w:t>
      </w:r>
      <w:r w:rsidR="001A4D5E" w:rsidRPr="00506DB5">
        <w:rPr>
          <w:rFonts w:ascii="Tahoma" w:hAnsi="Tahoma" w:cs="Tahoma"/>
          <w:i/>
          <w:sz w:val="18"/>
          <w:szCs w:val="18"/>
        </w:rPr>
        <w:t xml:space="preserve">okvirnega sporazuma </w:t>
      </w:r>
      <w:r w:rsidRPr="00506DB5">
        <w:rPr>
          <w:rFonts w:ascii="Tahoma" w:hAnsi="Tahoma" w:cs="Tahoma"/>
          <w:i/>
          <w:sz w:val="18"/>
          <w:szCs w:val="18"/>
        </w:rPr>
        <w:t xml:space="preserve">naročnika: </w:t>
      </w:r>
      <w:r w:rsidR="003B7A57" w:rsidRPr="00506DB5">
        <w:rPr>
          <w:rFonts w:ascii="Tahoma" w:hAnsi="Tahoma" w:cs="Tahoma"/>
          <w:i/>
          <w:sz w:val="18"/>
          <w:szCs w:val="18"/>
        </w:rPr>
        <w:t>ENLJ-SAL-268/25-1</w:t>
      </w:r>
    </w:p>
    <w:p w14:paraId="5E3FDC7D" w14:textId="4C6B5912" w:rsidR="00FB56EF" w:rsidRPr="00506DB5" w:rsidRDefault="00FB56EF" w:rsidP="00872690">
      <w:pPr>
        <w:keepNext/>
        <w:keepLines/>
        <w:rPr>
          <w:rFonts w:ascii="Tahoma" w:hAnsi="Tahoma" w:cs="Tahoma"/>
          <w:i/>
          <w:sz w:val="18"/>
          <w:szCs w:val="18"/>
        </w:rPr>
      </w:pPr>
      <w:r w:rsidRPr="00506DB5">
        <w:rPr>
          <w:rFonts w:ascii="Tahoma" w:hAnsi="Tahoma" w:cs="Tahoma"/>
          <w:i/>
          <w:sz w:val="18"/>
          <w:szCs w:val="18"/>
        </w:rPr>
        <w:t xml:space="preserve">Št. </w:t>
      </w:r>
      <w:r w:rsidR="001A4D5E" w:rsidRPr="00506DB5">
        <w:rPr>
          <w:rFonts w:ascii="Tahoma" w:hAnsi="Tahoma" w:cs="Tahoma"/>
          <w:i/>
          <w:sz w:val="18"/>
          <w:szCs w:val="18"/>
        </w:rPr>
        <w:t xml:space="preserve">okvirnega sporazuma </w:t>
      </w:r>
      <w:r w:rsidRPr="00506DB5">
        <w:rPr>
          <w:rFonts w:ascii="Tahoma" w:hAnsi="Tahoma" w:cs="Tahoma"/>
          <w:i/>
          <w:sz w:val="18"/>
          <w:szCs w:val="18"/>
        </w:rPr>
        <w:t>izvajalca:   _________</w:t>
      </w:r>
    </w:p>
    <w:p w14:paraId="52FA9A80" w14:textId="27C7998E" w:rsidR="00FB56EF" w:rsidRPr="00506DB5" w:rsidRDefault="00FB56EF" w:rsidP="00872690">
      <w:pPr>
        <w:keepNext/>
        <w:keepLines/>
        <w:rPr>
          <w:rFonts w:ascii="Tahoma" w:hAnsi="Tahoma" w:cs="Tahoma"/>
        </w:rPr>
      </w:pPr>
    </w:p>
    <w:p w14:paraId="2F5AA857" w14:textId="77777777" w:rsidR="00FB56EF" w:rsidRPr="00506DB5" w:rsidRDefault="00FB56EF" w:rsidP="00872690">
      <w:pPr>
        <w:keepNext/>
        <w:keepLines/>
        <w:rPr>
          <w:rFonts w:ascii="Tahoma" w:hAnsi="Tahoma" w:cs="Tahoma"/>
        </w:rPr>
      </w:pPr>
    </w:p>
    <w:p w14:paraId="7305FA56" w14:textId="77777777" w:rsidR="00FB56EF" w:rsidRPr="00506DB5" w:rsidRDefault="00FB56EF" w:rsidP="00872690">
      <w:pPr>
        <w:keepNext/>
        <w:keepLines/>
        <w:jc w:val="center"/>
        <w:rPr>
          <w:rFonts w:ascii="Tahoma" w:hAnsi="Tahoma" w:cs="Tahoma"/>
          <w:b/>
          <w:sz w:val="23"/>
          <w:szCs w:val="23"/>
        </w:rPr>
      </w:pPr>
      <w:r w:rsidRPr="00506DB5">
        <w:rPr>
          <w:rFonts w:ascii="Tahoma" w:hAnsi="Tahoma" w:cs="Tahoma"/>
          <w:b/>
          <w:sz w:val="23"/>
          <w:szCs w:val="23"/>
        </w:rPr>
        <w:t xml:space="preserve">OKVIRNI SPORAZUM </w:t>
      </w:r>
    </w:p>
    <w:p w14:paraId="4761AD47" w14:textId="342C6EDC" w:rsidR="00FB56EF" w:rsidRPr="00506DB5" w:rsidRDefault="00E912FB" w:rsidP="00872690">
      <w:pPr>
        <w:keepNext/>
        <w:keepLines/>
        <w:jc w:val="center"/>
        <w:outlineLvl w:val="0"/>
        <w:rPr>
          <w:rFonts w:ascii="Tahoma" w:hAnsi="Tahoma" w:cs="Tahoma"/>
          <w:b/>
          <w:sz w:val="24"/>
          <w:szCs w:val="24"/>
        </w:rPr>
      </w:pPr>
      <w:r w:rsidRPr="00506DB5">
        <w:rPr>
          <w:rFonts w:ascii="Tahoma" w:hAnsi="Tahoma" w:cs="Tahoma"/>
          <w:b/>
          <w:sz w:val="24"/>
          <w:szCs w:val="24"/>
        </w:rPr>
        <w:t xml:space="preserve">ZA </w:t>
      </w:r>
      <w:r w:rsidR="00C0011A" w:rsidRPr="00506DB5">
        <w:rPr>
          <w:rFonts w:ascii="Tahoma" w:hAnsi="Tahoma" w:cs="Tahoma"/>
          <w:b/>
          <w:sz w:val="24"/>
          <w:szCs w:val="24"/>
        </w:rPr>
        <w:t xml:space="preserve">PREVZEM GRADBENEGA KOMPOZITA </w:t>
      </w:r>
    </w:p>
    <w:p w14:paraId="09415656" w14:textId="43F8DD95" w:rsidR="00FB56EF" w:rsidRPr="00506DB5" w:rsidRDefault="00FB56EF" w:rsidP="00872690">
      <w:pPr>
        <w:keepNext/>
        <w:keepLines/>
        <w:jc w:val="both"/>
        <w:rPr>
          <w:rFonts w:ascii="Tahoma" w:hAnsi="Tahoma" w:cs="Tahoma"/>
          <w:b/>
        </w:rPr>
      </w:pPr>
    </w:p>
    <w:p w14:paraId="3D597E03" w14:textId="77777777" w:rsidR="00FB56EF" w:rsidRPr="00506DB5" w:rsidRDefault="00FB56EF" w:rsidP="00872690">
      <w:pPr>
        <w:keepNext/>
        <w:keepLines/>
        <w:jc w:val="both"/>
        <w:rPr>
          <w:rFonts w:ascii="Tahoma" w:hAnsi="Tahoma" w:cs="Tahoma"/>
          <w:b/>
        </w:rPr>
      </w:pPr>
    </w:p>
    <w:p w14:paraId="2A99D70B" w14:textId="77777777" w:rsidR="00FB56EF" w:rsidRPr="00506DB5" w:rsidRDefault="00FB56EF" w:rsidP="00872690">
      <w:pPr>
        <w:keepNext/>
        <w:keepLines/>
        <w:rPr>
          <w:rFonts w:ascii="Tahoma" w:hAnsi="Tahoma" w:cs="Tahoma"/>
        </w:rPr>
      </w:pPr>
      <w:r w:rsidRPr="00506DB5">
        <w:rPr>
          <w:rFonts w:ascii="Tahoma" w:hAnsi="Tahoma" w:cs="Tahoma"/>
        </w:rPr>
        <w:t>ki ga skleneta</w:t>
      </w:r>
    </w:p>
    <w:p w14:paraId="6ADB8481" w14:textId="77777777" w:rsidR="00FB56EF" w:rsidRPr="00506DB5" w:rsidRDefault="00FB56EF" w:rsidP="00872690">
      <w:pPr>
        <w:keepNext/>
        <w:keepLines/>
        <w:tabs>
          <w:tab w:val="left" w:pos="1702"/>
        </w:tabs>
        <w:ind w:left="1701" w:hanging="1701"/>
        <w:rPr>
          <w:rFonts w:ascii="Tahoma" w:hAnsi="Tahoma" w:cs="Tahoma"/>
        </w:rPr>
      </w:pPr>
    </w:p>
    <w:p w14:paraId="02773BF5" w14:textId="77777777" w:rsidR="00FB56EF" w:rsidRPr="00506DB5" w:rsidRDefault="00FB56EF" w:rsidP="00872690">
      <w:pPr>
        <w:keepNext/>
        <w:keepLines/>
        <w:ind w:left="1560" w:hanging="1560"/>
        <w:jc w:val="both"/>
        <w:rPr>
          <w:rFonts w:ascii="Tahoma" w:hAnsi="Tahoma" w:cs="Tahoma"/>
        </w:rPr>
      </w:pPr>
      <w:r w:rsidRPr="00506DB5">
        <w:rPr>
          <w:rFonts w:ascii="Tahoma" w:hAnsi="Tahoma" w:cs="Tahoma"/>
          <w:b/>
        </w:rPr>
        <w:t>Naročnik:</w:t>
      </w:r>
      <w:r w:rsidRPr="00506DB5">
        <w:rPr>
          <w:rFonts w:ascii="Tahoma" w:hAnsi="Tahoma" w:cs="Tahoma"/>
        </w:rPr>
        <w:tab/>
      </w:r>
      <w:r w:rsidRPr="00506DB5">
        <w:rPr>
          <w:rFonts w:ascii="Tahoma" w:hAnsi="Tahoma" w:cs="Tahoma"/>
          <w:b/>
          <w:snapToGrid w:val="0"/>
        </w:rPr>
        <w:t>JAVNO PODJETJE ENERGETIKA LJUBLJANA d.o.o.</w:t>
      </w:r>
      <w:r w:rsidRPr="00506DB5">
        <w:rPr>
          <w:rFonts w:ascii="Tahoma" w:hAnsi="Tahoma" w:cs="Tahoma"/>
          <w:snapToGrid w:val="0"/>
        </w:rPr>
        <w:t xml:space="preserve">, Verovškova ulica 62, 1000 Ljubljana, ki ga zastopa direktor Samo Lozej </w:t>
      </w:r>
    </w:p>
    <w:p w14:paraId="3343D97B" w14:textId="77777777" w:rsidR="00FB56EF" w:rsidRPr="00506DB5" w:rsidRDefault="00FB56EF" w:rsidP="00872690">
      <w:pPr>
        <w:keepNext/>
        <w:keepLines/>
        <w:ind w:left="2410" w:hanging="850"/>
        <w:jc w:val="both"/>
        <w:rPr>
          <w:rFonts w:ascii="Tahoma" w:hAnsi="Tahoma" w:cs="Tahoma"/>
        </w:rPr>
      </w:pPr>
      <w:r w:rsidRPr="00506DB5">
        <w:rPr>
          <w:rFonts w:ascii="Tahoma" w:hAnsi="Tahoma" w:cs="Tahoma"/>
        </w:rPr>
        <w:t>identifikacijska številka za DDV: SI23034033</w:t>
      </w:r>
    </w:p>
    <w:p w14:paraId="4CFB155B" w14:textId="77777777" w:rsidR="00FB56EF" w:rsidRPr="00506DB5" w:rsidRDefault="00FB56EF" w:rsidP="00872690">
      <w:pPr>
        <w:keepNext/>
        <w:keepLines/>
        <w:ind w:left="2410" w:hanging="850"/>
        <w:jc w:val="both"/>
        <w:rPr>
          <w:rFonts w:ascii="Tahoma" w:hAnsi="Tahoma" w:cs="Tahoma"/>
        </w:rPr>
      </w:pPr>
      <w:r w:rsidRPr="00506DB5">
        <w:rPr>
          <w:rFonts w:ascii="Tahoma" w:hAnsi="Tahoma" w:cs="Tahoma"/>
        </w:rPr>
        <w:t>matična številka: 5226406000</w:t>
      </w:r>
    </w:p>
    <w:p w14:paraId="576F3473" w14:textId="77777777" w:rsidR="00FB56EF" w:rsidRPr="00506DB5" w:rsidRDefault="00FB56EF" w:rsidP="00872690">
      <w:pPr>
        <w:keepNext/>
        <w:keepLines/>
        <w:ind w:left="2410" w:hanging="760"/>
        <w:jc w:val="both"/>
        <w:rPr>
          <w:rFonts w:ascii="Tahoma" w:hAnsi="Tahoma" w:cs="Tahoma"/>
          <w:sz w:val="10"/>
        </w:rPr>
      </w:pPr>
    </w:p>
    <w:p w14:paraId="603C0B4C" w14:textId="77777777" w:rsidR="00FB56EF" w:rsidRPr="00506DB5" w:rsidRDefault="00FB56EF" w:rsidP="00872690">
      <w:pPr>
        <w:keepNext/>
        <w:keepLines/>
        <w:ind w:left="2410" w:hanging="850"/>
        <w:jc w:val="both"/>
        <w:rPr>
          <w:rFonts w:ascii="Tahoma" w:hAnsi="Tahoma" w:cs="Tahoma"/>
        </w:rPr>
      </w:pPr>
      <w:r w:rsidRPr="00506DB5">
        <w:rPr>
          <w:rFonts w:ascii="Tahoma" w:hAnsi="Tahoma" w:cs="Tahoma"/>
        </w:rPr>
        <w:t>(v nadaljevanju: naročnik)</w:t>
      </w:r>
    </w:p>
    <w:p w14:paraId="7A8A558C" w14:textId="77777777" w:rsidR="00FB56EF" w:rsidRPr="00506DB5" w:rsidRDefault="00FB56EF" w:rsidP="00872690">
      <w:pPr>
        <w:keepNext/>
        <w:keepLines/>
        <w:tabs>
          <w:tab w:val="left" w:pos="1843"/>
        </w:tabs>
        <w:jc w:val="both"/>
        <w:rPr>
          <w:rFonts w:ascii="Tahoma" w:hAnsi="Tahoma" w:cs="Tahoma"/>
          <w:sz w:val="16"/>
          <w:szCs w:val="16"/>
        </w:rPr>
      </w:pPr>
    </w:p>
    <w:p w14:paraId="2800CE20" w14:textId="77777777" w:rsidR="00FB56EF" w:rsidRPr="00506DB5" w:rsidRDefault="00FB56EF" w:rsidP="00872690">
      <w:pPr>
        <w:keepNext/>
        <w:keepLines/>
        <w:tabs>
          <w:tab w:val="left" w:pos="1702"/>
        </w:tabs>
        <w:rPr>
          <w:rFonts w:ascii="Tahoma" w:hAnsi="Tahoma" w:cs="Tahoma"/>
        </w:rPr>
      </w:pPr>
      <w:r w:rsidRPr="00506DB5">
        <w:rPr>
          <w:rFonts w:ascii="Tahoma" w:hAnsi="Tahoma" w:cs="Tahoma"/>
        </w:rPr>
        <w:t xml:space="preserve">ter </w:t>
      </w:r>
    </w:p>
    <w:p w14:paraId="41F07B9D" w14:textId="77777777" w:rsidR="00FB56EF" w:rsidRPr="00506DB5" w:rsidRDefault="00FB56EF" w:rsidP="00872690">
      <w:pPr>
        <w:keepNext/>
        <w:keepLines/>
        <w:tabs>
          <w:tab w:val="left" w:pos="1702"/>
        </w:tabs>
        <w:rPr>
          <w:rFonts w:ascii="Tahoma" w:hAnsi="Tahoma" w:cs="Tahoma"/>
          <w:b/>
          <w:sz w:val="16"/>
          <w:szCs w:val="16"/>
        </w:rPr>
      </w:pPr>
    </w:p>
    <w:p w14:paraId="41C315A5" w14:textId="77777777" w:rsidR="00FB56EF" w:rsidRPr="00506DB5" w:rsidRDefault="00FB56EF" w:rsidP="00872690">
      <w:pPr>
        <w:keepNext/>
        <w:keepLines/>
        <w:ind w:left="1560" w:hanging="1560"/>
        <w:jc w:val="both"/>
        <w:rPr>
          <w:rFonts w:ascii="Tahoma" w:hAnsi="Tahoma" w:cs="Tahoma"/>
        </w:rPr>
      </w:pPr>
      <w:r w:rsidRPr="00506DB5">
        <w:rPr>
          <w:rFonts w:ascii="Tahoma" w:hAnsi="Tahoma" w:cs="Tahoma"/>
          <w:b/>
        </w:rPr>
        <w:t>Izvajalec:</w:t>
      </w:r>
      <w:r w:rsidRPr="00506DB5">
        <w:rPr>
          <w:rFonts w:ascii="Tahoma" w:hAnsi="Tahoma" w:cs="Tahoma"/>
          <w:b/>
        </w:rPr>
        <w:tab/>
      </w:r>
      <w:r w:rsidRPr="00506DB5">
        <w:rPr>
          <w:rFonts w:ascii="Tahoma" w:hAnsi="Tahoma" w:cs="Tahoma"/>
        </w:rPr>
        <w:t xml:space="preserve">______________________________________________________________________, ki ga zastopa: ______________________________ </w:t>
      </w:r>
    </w:p>
    <w:p w14:paraId="74222C16" w14:textId="77777777" w:rsidR="00FB56EF" w:rsidRPr="00506DB5" w:rsidRDefault="00FB56EF" w:rsidP="00872690">
      <w:pPr>
        <w:keepNext/>
        <w:keepLines/>
        <w:tabs>
          <w:tab w:val="left" w:pos="5104"/>
        </w:tabs>
        <w:ind w:left="1560" w:hanging="1701"/>
        <w:jc w:val="both"/>
        <w:rPr>
          <w:rFonts w:ascii="Tahoma" w:hAnsi="Tahoma" w:cs="Tahoma"/>
        </w:rPr>
      </w:pPr>
      <w:r w:rsidRPr="00506DB5">
        <w:rPr>
          <w:rFonts w:ascii="Tahoma" w:hAnsi="Tahoma" w:cs="Tahoma"/>
        </w:rPr>
        <w:tab/>
        <w:t>številka transakcijskega računa: ___________________________ pri</w:t>
      </w:r>
    </w:p>
    <w:p w14:paraId="5E023D54" w14:textId="77777777" w:rsidR="00FB56EF" w:rsidRPr="00506DB5" w:rsidRDefault="00FB56EF" w:rsidP="00872690">
      <w:pPr>
        <w:keepNext/>
        <w:keepLines/>
        <w:ind w:left="1560"/>
        <w:jc w:val="both"/>
        <w:rPr>
          <w:rFonts w:ascii="Tahoma" w:hAnsi="Tahoma" w:cs="Tahoma"/>
        </w:rPr>
      </w:pPr>
      <w:r w:rsidRPr="00506DB5">
        <w:rPr>
          <w:rFonts w:ascii="Tahoma" w:hAnsi="Tahoma" w:cs="Tahoma"/>
        </w:rPr>
        <w:t>identifikacijska številka za DDV: _________________________</w:t>
      </w:r>
    </w:p>
    <w:p w14:paraId="16F7AABE" w14:textId="77777777" w:rsidR="00FB56EF" w:rsidRPr="00506DB5" w:rsidRDefault="00FB56EF" w:rsidP="00872690">
      <w:pPr>
        <w:keepNext/>
        <w:keepLines/>
        <w:ind w:left="1560"/>
        <w:jc w:val="both"/>
        <w:rPr>
          <w:rFonts w:ascii="Tahoma" w:hAnsi="Tahoma" w:cs="Tahoma"/>
        </w:rPr>
      </w:pPr>
      <w:r w:rsidRPr="00506DB5">
        <w:rPr>
          <w:rFonts w:ascii="Tahoma" w:hAnsi="Tahoma" w:cs="Tahoma"/>
        </w:rPr>
        <w:t>matična številka: ______________________</w:t>
      </w:r>
    </w:p>
    <w:p w14:paraId="365DEBBA" w14:textId="77777777" w:rsidR="00FB56EF" w:rsidRPr="00506DB5" w:rsidRDefault="00FB56EF" w:rsidP="00872690">
      <w:pPr>
        <w:keepNext/>
        <w:keepLines/>
        <w:rPr>
          <w:rFonts w:cs="Tahoma"/>
          <w:sz w:val="10"/>
        </w:rPr>
      </w:pPr>
    </w:p>
    <w:p w14:paraId="4C291AF5" w14:textId="77777777" w:rsidR="00FB56EF" w:rsidRPr="00506DB5" w:rsidRDefault="00FB56EF" w:rsidP="00872690">
      <w:pPr>
        <w:keepNext/>
        <w:keepLines/>
        <w:ind w:left="852" w:firstLine="708"/>
        <w:rPr>
          <w:rFonts w:cs="Tahoma"/>
          <w:strike/>
        </w:rPr>
      </w:pPr>
      <w:r w:rsidRPr="00506DB5">
        <w:rPr>
          <w:rFonts w:ascii="Tahoma" w:hAnsi="Tahoma" w:cs="Tahoma"/>
        </w:rPr>
        <w:t>(v nadaljevanju: izvajalec)</w:t>
      </w:r>
    </w:p>
    <w:bookmarkEnd w:id="22"/>
    <w:p w14:paraId="33F8F335" w14:textId="77777777" w:rsidR="0031646E" w:rsidRPr="00506DB5" w:rsidRDefault="0031646E" w:rsidP="00872690">
      <w:pPr>
        <w:keepNext/>
        <w:keepLines/>
        <w:tabs>
          <w:tab w:val="left" w:pos="709"/>
          <w:tab w:val="left" w:pos="1702"/>
        </w:tabs>
        <w:rPr>
          <w:rFonts w:ascii="Tahoma" w:hAnsi="Tahoma" w:cs="Tahoma"/>
        </w:rPr>
      </w:pPr>
    </w:p>
    <w:p w14:paraId="6D56EADE" w14:textId="77777777" w:rsidR="00E912FB" w:rsidRPr="00506DB5" w:rsidRDefault="00E912FB" w:rsidP="00872690">
      <w:pPr>
        <w:keepNext/>
        <w:keepLines/>
        <w:tabs>
          <w:tab w:val="left" w:pos="709"/>
          <w:tab w:val="left" w:pos="1702"/>
        </w:tabs>
        <w:jc w:val="both"/>
        <w:rPr>
          <w:rFonts w:ascii="Tahoma" w:eastAsia="Calibri" w:hAnsi="Tahoma" w:cs="Tahoma"/>
          <w:lang w:eastAsia="en-US"/>
        </w:rPr>
      </w:pPr>
    </w:p>
    <w:p w14:paraId="6F28B826" w14:textId="003077CD"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UVODNE DOLOČBE</w:t>
      </w:r>
    </w:p>
    <w:p w14:paraId="552B6B06" w14:textId="2EE361C2"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7DB5A10A" w14:textId="107E539E"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uvodoma sporazumno ugotavljata, da je JAVNI HOLDING Ljubljana, d.o.o., Verovškova ulica 70, Ljubljana, na podlagi pooblastila naročnika izvedel postopek oddaje javnega naročila št. JPE-SAL-</w:t>
      </w:r>
      <w:r w:rsidR="006D5DD3" w:rsidRPr="00506DB5">
        <w:rPr>
          <w:rFonts w:ascii="Tahoma" w:eastAsia="Calibri" w:hAnsi="Tahoma" w:cs="Tahoma"/>
          <w:lang w:eastAsia="en-US"/>
        </w:rPr>
        <w:t>268</w:t>
      </w:r>
      <w:r w:rsidRPr="00506DB5">
        <w:rPr>
          <w:rFonts w:ascii="Tahoma" w:eastAsia="Calibri" w:hAnsi="Tahoma" w:cs="Tahoma"/>
          <w:lang w:eastAsia="en-US"/>
        </w:rPr>
        <w:t>/2</w:t>
      </w:r>
      <w:r w:rsidR="006D5DD3" w:rsidRPr="00506DB5">
        <w:rPr>
          <w:rFonts w:ascii="Tahoma" w:eastAsia="Calibri" w:hAnsi="Tahoma" w:cs="Tahoma"/>
          <w:lang w:eastAsia="en-US"/>
        </w:rPr>
        <w:t>5</w:t>
      </w:r>
      <w:r w:rsidR="00215FA7" w:rsidRPr="00506DB5">
        <w:rPr>
          <w:rFonts w:ascii="Tahoma" w:eastAsia="Calibri" w:hAnsi="Tahoma" w:cs="Tahoma"/>
          <w:lang w:eastAsia="en-US"/>
        </w:rPr>
        <w:t xml:space="preserve"> </w:t>
      </w:r>
      <w:r w:rsidRPr="00506DB5">
        <w:rPr>
          <w:rFonts w:ascii="Tahoma" w:eastAsia="Calibri" w:hAnsi="Tahoma" w:cs="Tahoma"/>
          <w:lang w:eastAsia="en-US"/>
        </w:rPr>
        <w:t xml:space="preserve">Prevzem gradbenega kompozita in odpadnega pepela po postopku </w:t>
      </w:r>
      <w:r w:rsidR="00215FA7" w:rsidRPr="00506DB5">
        <w:rPr>
          <w:rFonts w:ascii="Tahoma" w:eastAsia="Calibri" w:hAnsi="Tahoma" w:cs="Tahoma"/>
          <w:lang w:eastAsia="en-US"/>
        </w:rPr>
        <w:t>s pogajanji z objavo</w:t>
      </w:r>
      <w:r w:rsidRPr="00506DB5">
        <w:rPr>
          <w:rFonts w:ascii="Tahoma" w:eastAsia="Calibri" w:hAnsi="Tahoma" w:cs="Tahoma"/>
          <w:lang w:eastAsia="en-US"/>
        </w:rPr>
        <w:t>, v skladu s 4</w:t>
      </w:r>
      <w:r w:rsidR="00215FA7" w:rsidRPr="00506DB5">
        <w:rPr>
          <w:rFonts w:ascii="Tahoma" w:eastAsia="Calibri" w:hAnsi="Tahoma" w:cs="Tahoma"/>
          <w:lang w:eastAsia="en-US"/>
        </w:rPr>
        <w:t>5</w:t>
      </w:r>
      <w:r w:rsidRPr="00506DB5">
        <w:rPr>
          <w:rFonts w:ascii="Tahoma" w:eastAsia="Calibri" w:hAnsi="Tahoma" w:cs="Tahoma"/>
          <w:lang w:eastAsia="en-US"/>
        </w:rPr>
        <w:t>. členom Zakona o javnem naročanju (Ur. l. RS, št. 91/15 s spremembami; v nadaljnjem besedilu: ZJN-3), ki je bilo objavljeno na Portalu javnih naročil dne ……………, pod št. objave JN</w:t>
      </w:r>
      <w:r w:rsidR="006D5DD3" w:rsidRPr="00506DB5">
        <w:rPr>
          <w:rFonts w:ascii="Tahoma" w:eastAsia="Calibri" w:hAnsi="Tahoma" w:cs="Tahoma"/>
          <w:lang w:eastAsia="en-US"/>
        </w:rPr>
        <w:t>__________</w:t>
      </w:r>
      <w:r w:rsidRPr="00506DB5">
        <w:rPr>
          <w:rFonts w:ascii="Tahoma" w:eastAsia="Calibri" w:hAnsi="Tahoma" w:cs="Tahoma"/>
          <w:lang w:eastAsia="en-US"/>
        </w:rPr>
        <w:t xml:space="preserve"> z namenom sklenitve okvirnega sporazuma za »</w:t>
      </w:r>
      <w:r w:rsidRPr="00506DB5">
        <w:rPr>
          <w:rFonts w:ascii="Tahoma" w:eastAsia="Calibri" w:hAnsi="Tahoma" w:cs="Tahoma"/>
          <w:color w:val="272727"/>
          <w:shd w:val="clear" w:color="auto" w:fill="FFFFFF"/>
          <w:lang w:eastAsia="en-US"/>
        </w:rPr>
        <w:t>Prevzem gradbenega kompozita</w:t>
      </w:r>
      <w:r w:rsidRPr="00506DB5">
        <w:rPr>
          <w:rFonts w:ascii="Tahoma" w:eastAsia="Calibri" w:hAnsi="Tahoma" w:cs="Tahoma"/>
          <w:lang w:eastAsia="en-US"/>
        </w:rPr>
        <w:t>«</w:t>
      </w:r>
      <w:r w:rsidRPr="00506DB5">
        <w:rPr>
          <w:rFonts w:ascii="Tahoma" w:hAnsi="Tahoma" w:cs="Tahoma"/>
        </w:rPr>
        <w:t xml:space="preserve"> </w:t>
      </w:r>
      <w:r w:rsidRPr="00506DB5">
        <w:rPr>
          <w:rFonts w:ascii="Tahoma" w:eastAsia="Calibri" w:hAnsi="Tahoma" w:cs="Tahoma"/>
          <w:lang w:eastAsia="en-US"/>
        </w:rPr>
        <w:t>v katerem je naročnik izbral izvajalca na podlagi ekonomsko najugodnejše končne ponudbe ter na podlagi pogojev in meril, opredeljenih v razpisni dokumentaciji naročnika št. JPE-SAL-</w:t>
      </w:r>
      <w:r w:rsidR="006D5DD3" w:rsidRPr="00506DB5">
        <w:rPr>
          <w:rFonts w:ascii="Tahoma" w:eastAsia="Calibri" w:hAnsi="Tahoma" w:cs="Tahoma"/>
          <w:lang w:eastAsia="en-US"/>
        </w:rPr>
        <w:t>268</w:t>
      </w:r>
      <w:r w:rsidRPr="00506DB5">
        <w:rPr>
          <w:rFonts w:ascii="Tahoma" w:eastAsia="Calibri" w:hAnsi="Tahoma" w:cs="Tahoma"/>
          <w:lang w:eastAsia="en-US"/>
        </w:rPr>
        <w:t>/2</w:t>
      </w:r>
      <w:r w:rsidR="006D5DD3" w:rsidRPr="00506DB5">
        <w:rPr>
          <w:rFonts w:ascii="Tahoma" w:eastAsia="Calibri" w:hAnsi="Tahoma" w:cs="Tahoma"/>
          <w:lang w:eastAsia="en-US"/>
        </w:rPr>
        <w:t>5 (v nadaljevanju tudi: razpisna dokumentacija)</w:t>
      </w:r>
      <w:r w:rsidRPr="00506DB5">
        <w:rPr>
          <w:rFonts w:ascii="Tahoma" w:eastAsia="Calibri" w:hAnsi="Tahoma" w:cs="Tahoma"/>
          <w:lang w:eastAsia="en-US"/>
        </w:rPr>
        <w:t>.</w:t>
      </w:r>
    </w:p>
    <w:p w14:paraId="3BEFF0FF" w14:textId="77777777" w:rsidR="00E912FB" w:rsidRPr="00506DB5" w:rsidRDefault="00E912FB" w:rsidP="00872690">
      <w:pPr>
        <w:keepNext/>
        <w:keepLines/>
        <w:jc w:val="both"/>
        <w:rPr>
          <w:rFonts w:ascii="Tahoma" w:hAnsi="Tahoma" w:cs="Tahoma"/>
          <w:lang w:eastAsia="x-none"/>
        </w:rPr>
      </w:pPr>
    </w:p>
    <w:p w14:paraId="7EFD43EB" w14:textId="293F7B6B"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Okvirni sporazum je sklenjen in prične veljati z dnem podpisa okvirnega sporazuma s strani obeh strank tega okvirnega sporazuma, pod pogojem iz 13. člena okvirnega sporazuma, ter se </w:t>
      </w:r>
      <w:r w:rsidR="00336B80" w:rsidRPr="00336B80">
        <w:rPr>
          <w:rFonts w:ascii="Tahoma" w:eastAsia="Calibri" w:hAnsi="Tahoma" w:cs="Tahoma"/>
          <w:lang w:eastAsia="en-US"/>
        </w:rPr>
        <w:t xml:space="preserve">sklepa za obdobje dvanajst (12) mesecev od sklenitve okvirnega sporazuma </w:t>
      </w:r>
      <w:r w:rsidRPr="00506DB5">
        <w:rPr>
          <w:rFonts w:ascii="Tahoma" w:eastAsia="Calibri" w:hAnsi="Tahoma" w:cs="Tahoma"/>
          <w:lang w:eastAsia="en-US"/>
        </w:rPr>
        <w:t>oz. do izčrpanja ocenjene vrednosti okvirnega sporazuma, navedene v prvem odstavku 6. člena tega okvirnega sporazuma, kar nastopi prej.</w:t>
      </w:r>
    </w:p>
    <w:p w14:paraId="5523940B" w14:textId="77777777" w:rsidR="00E912FB" w:rsidRPr="00506DB5" w:rsidRDefault="00E912FB" w:rsidP="00872690">
      <w:pPr>
        <w:keepNext/>
        <w:keepLines/>
        <w:jc w:val="both"/>
        <w:rPr>
          <w:rFonts w:ascii="Tahoma" w:hAnsi="Tahoma" w:cs="Tahoma"/>
          <w:lang w:eastAsia="x-none"/>
        </w:rPr>
      </w:pPr>
    </w:p>
    <w:p w14:paraId="50F345A2"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 tem okvirnim sporazumom se naročnik in izvajalec dogovorita o pogojih izvajanja predmeta okvirnega sporazuma.</w:t>
      </w:r>
    </w:p>
    <w:p w14:paraId="1FC33750" w14:textId="61144DAA" w:rsidR="00E912FB" w:rsidRPr="00506DB5" w:rsidRDefault="00E912FB" w:rsidP="00872690">
      <w:pPr>
        <w:keepNext/>
        <w:keepLines/>
        <w:spacing w:after="160" w:line="259" w:lineRule="auto"/>
        <w:rPr>
          <w:rFonts w:ascii="Tahoma" w:eastAsia="Calibri" w:hAnsi="Tahoma" w:cs="Tahoma"/>
          <w:lang w:eastAsia="en-US"/>
        </w:rPr>
      </w:pPr>
    </w:p>
    <w:p w14:paraId="1F2DBB47" w14:textId="62F45E6E" w:rsidR="00E912FB" w:rsidRPr="00506DB5" w:rsidRDefault="00E912FB" w:rsidP="00872690">
      <w:pPr>
        <w:keepNext/>
        <w:keepLines/>
        <w:jc w:val="both"/>
        <w:rPr>
          <w:rFonts w:ascii="Tahoma" w:eastAsia="Calibri" w:hAnsi="Tahoma" w:cs="Tahoma"/>
          <w:lang w:eastAsia="en-US"/>
        </w:rPr>
      </w:pPr>
    </w:p>
    <w:p w14:paraId="53D77C79" w14:textId="0CCF17FC" w:rsidR="003A4661" w:rsidRPr="00506DB5" w:rsidRDefault="003A4661" w:rsidP="00872690">
      <w:pPr>
        <w:keepNext/>
        <w:keepLines/>
        <w:jc w:val="both"/>
        <w:rPr>
          <w:rFonts w:ascii="Tahoma" w:eastAsia="Calibri" w:hAnsi="Tahoma" w:cs="Tahoma"/>
          <w:lang w:eastAsia="en-US"/>
        </w:rPr>
      </w:pPr>
    </w:p>
    <w:p w14:paraId="7FD7D2D8" w14:textId="15C0A06F" w:rsidR="003A4661" w:rsidRPr="00506DB5" w:rsidRDefault="003A4661" w:rsidP="00872690">
      <w:pPr>
        <w:keepNext/>
        <w:keepLines/>
        <w:jc w:val="both"/>
        <w:rPr>
          <w:rFonts w:ascii="Tahoma" w:eastAsia="Calibri" w:hAnsi="Tahoma" w:cs="Tahoma"/>
          <w:lang w:eastAsia="en-US"/>
        </w:rPr>
      </w:pPr>
    </w:p>
    <w:p w14:paraId="19D76E76" w14:textId="77777777" w:rsidR="003A4661" w:rsidRPr="00506DB5" w:rsidRDefault="003A4661" w:rsidP="00872690">
      <w:pPr>
        <w:keepNext/>
        <w:keepLines/>
        <w:jc w:val="both"/>
        <w:rPr>
          <w:rFonts w:ascii="Tahoma" w:eastAsia="Calibri" w:hAnsi="Tahoma" w:cs="Tahoma"/>
          <w:lang w:eastAsia="en-US"/>
        </w:rPr>
      </w:pPr>
    </w:p>
    <w:p w14:paraId="2C0DFB44" w14:textId="6469809F"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lastRenderedPageBreak/>
        <w:t>člen</w:t>
      </w:r>
    </w:p>
    <w:p w14:paraId="2F6D2FE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mora, na podlagi končne ponudbe izvajalca št. ____________ z dne __________ (v nadaljevanju: končna ponudba), ki je priloga št. 1 tega okvirnega sporazuma, v času veljavnosti okvirnega sporazuma zagotoviti prevzem/prevoz naslednje okvirne količine gradbenega kompozita (ki ga sestavljata pepel in žlindra), kot je razvidno iz spodnje tabele:</w:t>
      </w:r>
    </w:p>
    <w:p w14:paraId="0AD28BDB" w14:textId="77777777" w:rsidR="00E912FB" w:rsidRPr="00506DB5" w:rsidRDefault="00E912FB" w:rsidP="00872690">
      <w:pPr>
        <w:keepNext/>
        <w:keepLines/>
        <w:jc w:val="both"/>
        <w:rPr>
          <w:rFonts w:ascii="Tahoma" w:eastAsia="Calibri" w:hAnsi="Tahoma" w:cs="Tahoma"/>
          <w:lang w:eastAsia="en-US"/>
        </w:rPr>
      </w:pPr>
    </w:p>
    <w:tbl>
      <w:tblPr>
        <w:tblStyle w:val="Tabelamrea12"/>
        <w:tblW w:w="9498" w:type="dxa"/>
        <w:tblInd w:w="-5" w:type="dxa"/>
        <w:tblLayout w:type="fixed"/>
        <w:tblLook w:val="04A0" w:firstRow="1" w:lastRow="0" w:firstColumn="1" w:lastColumn="0" w:noHBand="0" w:noVBand="1"/>
      </w:tblPr>
      <w:tblGrid>
        <w:gridCol w:w="709"/>
        <w:gridCol w:w="6095"/>
        <w:gridCol w:w="1276"/>
        <w:gridCol w:w="1418"/>
      </w:tblGrid>
      <w:tr w:rsidR="00E912FB" w:rsidRPr="00506DB5" w14:paraId="4B57D36D" w14:textId="77777777" w:rsidTr="003A4661">
        <w:tc>
          <w:tcPr>
            <w:tcW w:w="709" w:type="dxa"/>
          </w:tcPr>
          <w:p w14:paraId="4A4BFE1D"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p>
          <w:p w14:paraId="60608928" w14:textId="670F7739"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eastAsia="Calibri" w:hAnsi="Tahoma" w:cs="Tahoma"/>
                <w:bCs/>
                <w:lang w:eastAsia="en-US"/>
              </w:rPr>
            </w:pPr>
            <w:r w:rsidRPr="00506DB5">
              <w:rPr>
                <w:rFonts w:ascii="Tahoma" w:eastAsia="Calibri" w:hAnsi="Tahoma" w:cs="Tahoma"/>
                <w:bCs/>
                <w:lang w:eastAsia="en-US"/>
              </w:rPr>
              <w:t>Po</w:t>
            </w:r>
            <w:r w:rsidR="003A4661" w:rsidRPr="00506DB5">
              <w:rPr>
                <w:rFonts w:ascii="Tahoma" w:eastAsia="Calibri" w:hAnsi="Tahoma" w:cs="Tahoma"/>
                <w:bCs/>
                <w:lang w:eastAsia="en-US"/>
              </w:rPr>
              <w:t>z.</w:t>
            </w:r>
          </w:p>
        </w:tc>
        <w:tc>
          <w:tcPr>
            <w:tcW w:w="6095" w:type="dxa"/>
          </w:tcPr>
          <w:p w14:paraId="727AAF93"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p>
          <w:p w14:paraId="67AE97C1"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eastAsia="Calibri" w:hAnsi="Tahoma" w:cs="Tahoma"/>
                <w:bCs/>
                <w:lang w:eastAsia="en-US"/>
              </w:rPr>
            </w:pPr>
            <w:r w:rsidRPr="00506DB5">
              <w:rPr>
                <w:rFonts w:ascii="Tahoma" w:eastAsia="Calibri" w:hAnsi="Tahoma" w:cs="Tahoma"/>
                <w:bCs/>
                <w:lang w:eastAsia="en-US"/>
              </w:rPr>
              <w:t>Opis storitev</w:t>
            </w:r>
          </w:p>
        </w:tc>
        <w:tc>
          <w:tcPr>
            <w:tcW w:w="1276" w:type="dxa"/>
            <w:vAlign w:val="center"/>
          </w:tcPr>
          <w:p w14:paraId="3000C2F9"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Enota mere</w:t>
            </w:r>
          </w:p>
        </w:tc>
        <w:tc>
          <w:tcPr>
            <w:tcW w:w="1418" w:type="dxa"/>
          </w:tcPr>
          <w:p w14:paraId="2844879A" w14:textId="77777777" w:rsidR="00E912FB" w:rsidRPr="00506DB5" w:rsidRDefault="00E912FB" w:rsidP="00872690">
            <w:pPr>
              <w:keepNext/>
              <w:keepLines/>
              <w:jc w:val="center"/>
              <w:rPr>
                <w:rFonts w:ascii="Tahoma" w:eastAsia="Calibri" w:hAnsi="Tahoma" w:cs="Tahoma"/>
                <w:bCs/>
                <w:lang w:eastAsia="en-US"/>
              </w:rPr>
            </w:pPr>
          </w:p>
          <w:p w14:paraId="6812DAD0"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Okvirna letna količina</w:t>
            </w:r>
          </w:p>
          <w:p w14:paraId="36613C6C" w14:textId="77777777" w:rsidR="00E912FB" w:rsidRPr="00506DB5" w:rsidRDefault="00E912FB" w:rsidP="00872690">
            <w:pPr>
              <w:keepNext/>
              <w:keepLines/>
              <w:jc w:val="center"/>
              <w:rPr>
                <w:rFonts w:ascii="Tahoma" w:eastAsia="Calibri" w:hAnsi="Tahoma" w:cs="Tahoma"/>
                <w:bCs/>
                <w:lang w:eastAsia="en-US"/>
              </w:rPr>
            </w:pPr>
          </w:p>
        </w:tc>
      </w:tr>
      <w:tr w:rsidR="00E912FB" w:rsidRPr="00506DB5" w14:paraId="0B466BA8" w14:textId="77777777" w:rsidTr="003A4661">
        <w:tc>
          <w:tcPr>
            <w:tcW w:w="709" w:type="dxa"/>
          </w:tcPr>
          <w:p w14:paraId="0356CE6C"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506DB5">
              <w:rPr>
                <w:rFonts w:ascii="Tahoma" w:eastAsia="Calibri" w:hAnsi="Tahoma" w:cs="Tahoma"/>
                <w:bCs/>
                <w:lang w:eastAsia="en-US"/>
              </w:rPr>
              <w:t>1.</w:t>
            </w:r>
          </w:p>
        </w:tc>
        <w:tc>
          <w:tcPr>
            <w:tcW w:w="6095" w:type="dxa"/>
          </w:tcPr>
          <w:p w14:paraId="3439C633"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506DB5">
              <w:rPr>
                <w:rFonts w:ascii="Tahoma" w:eastAsia="Calibri" w:hAnsi="Tahoma" w:cs="Tahoma"/>
                <w:bCs/>
                <w:color w:val="272727"/>
                <w:shd w:val="clear" w:color="auto" w:fill="FFFFFF"/>
                <w:lang w:eastAsia="en-US"/>
              </w:rPr>
              <w:t>Prevzem gradbenega kompozita na lokacijo izvajalca</w:t>
            </w:r>
          </w:p>
        </w:tc>
        <w:tc>
          <w:tcPr>
            <w:tcW w:w="1276" w:type="dxa"/>
            <w:vAlign w:val="center"/>
          </w:tcPr>
          <w:p w14:paraId="27755883"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tona</w:t>
            </w:r>
          </w:p>
        </w:tc>
        <w:tc>
          <w:tcPr>
            <w:tcW w:w="1418" w:type="dxa"/>
            <w:vAlign w:val="center"/>
          </w:tcPr>
          <w:p w14:paraId="5BD16617" w14:textId="066F73B5" w:rsidR="00E912FB" w:rsidRPr="00506DB5" w:rsidRDefault="00215FA7" w:rsidP="00872690">
            <w:pPr>
              <w:keepNext/>
              <w:keepLines/>
              <w:jc w:val="center"/>
              <w:rPr>
                <w:rFonts w:ascii="Tahoma" w:eastAsia="Calibri" w:hAnsi="Tahoma" w:cs="Tahoma"/>
                <w:bCs/>
                <w:lang w:eastAsia="en-US"/>
              </w:rPr>
            </w:pPr>
            <w:r w:rsidRPr="00506DB5">
              <w:rPr>
                <w:rFonts w:ascii="Tahoma" w:eastAsia="Calibri" w:hAnsi="Tahoma" w:cs="Tahoma"/>
                <w:bCs/>
                <w:lang w:eastAsia="en-US"/>
              </w:rPr>
              <w:t>10</w:t>
            </w:r>
            <w:r w:rsidR="00E912FB" w:rsidRPr="00506DB5">
              <w:rPr>
                <w:rFonts w:ascii="Tahoma" w:eastAsia="Calibri" w:hAnsi="Tahoma" w:cs="Tahoma"/>
                <w:bCs/>
                <w:lang w:eastAsia="en-US"/>
              </w:rPr>
              <w:t>.</w:t>
            </w:r>
            <w:r w:rsidRPr="00506DB5">
              <w:rPr>
                <w:rFonts w:ascii="Tahoma" w:eastAsia="Calibri" w:hAnsi="Tahoma" w:cs="Tahoma"/>
                <w:bCs/>
                <w:lang w:eastAsia="en-US"/>
              </w:rPr>
              <w:t>0</w:t>
            </w:r>
            <w:r w:rsidR="00E912FB" w:rsidRPr="00506DB5">
              <w:rPr>
                <w:rFonts w:ascii="Tahoma" w:eastAsia="Calibri" w:hAnsi="Tahoma" w:cs="Tahoma"/>
                <w:bCs/>
                <w:lang w:eastAsia="en-US"/>
              </w:rPr>
              <w:t>00</w:t>
            </w:r>
          </w:p>
        </w:tc>
      </w:tr>
      <w:tr w:rsidR="00E912FB" w:rsidRPr="00506DB5" w14:paraId="5CC9127E" w14:textId="77777777" w:rsidTr="003A4661">
        <w:tc>
          <w:tcPr>
            <w:tcW w:w="709" w:type="dxa"/>
          </w:tcPr>
          <w:p w14:paraId="279CC3B4"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506DB5">
              <w:rPr>
                <w:rFonts w:ascii="Tahoma" w:eastAsia="Calibri" w:hAnsi="Tahoma" w:cs="Tahoma"/>
                <w:bCs/>
                <w:lang w:eastAsia="en-US"/>
              </w:rPr>
              <w:t>2</w:t>
            </w:r>
          </w:p>
        </w:tc>
        <w:tc>
          <w:tcPr>
            <w:tcW w:w="6095" w:type="dxa"/>
          </w:tcPr>
          <w:p w14:paraId="440CA8A8"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color w:val="272727"/>
                <w:shd w:val="clear" w:color="auto" w:fill="FFFFFF"/>
                <w:lang w:eastAsia="en-US"/>
              </w:rPr>
            </w:pPr>
            <w:r w:rsidRPr="00506DB5">
              <w:rPr>
                <w:rFonts w:ascii="Tahoma" w:eastAsia="Calibri" w:hAnsi="Tahoma" w:cs="Tahoma"/>
                <w:bCs/>
                <w:color w:val="272727"/>
                <w:shd w:val="clear" w:color="auto" w:fill="FFFFFF"/>
                <w:lang w:eastAsia="en-US"/>
              </w:rPr>
              <w:t>Prevzem gradbenega kompozita na lokacijo izvajalca (odvoz in izpraznitev 7m</w:t>
            </w:r>
            <w:r w:rsidRPr="00506DB5">
              <w:rPr>
                <w:rFonts w:ascii="Tahoma" w:eastAsia="Calibri" w:hAnsi="Tahoma" w:cs="Tahoma"/>
                <w:bCs/>
                <w:color w:val="272727"/>
                <w:shd w:val="clear" w:color="auto" w:fill="FFFFFF"/>
                <w:vertAlign w:val="superscript"/>
                <w:lang w:eastAsia="en-US"/>
              </w:rPr>
              <w:t>3</w:t>
            </w:r>
            <w:r w:rsidRPr="00506DB5">
              <w:rPr>
                <w:rFonts w:ascii="Tahoma" w:eastAsia="Calibri" w:hAnsi="Tahoma" w:cs="Tahoma"/>
                <w:bCs/>
                <w:color w:val="272727"/>
                <w:shd w:val="clear" w:color="auto" w:fill="FFFFFF"/>
                <w:lang w:eastAsia="en-US"/>
              </w:rPr>
              <w:t xml:space="preserve"> kontejnerja)</w:t>
            </w:r>
          </w:p>
        </w:tc>
        <w:tc>
          <w:tcPr>
            <w:tcW w:w="1276" w:type="dxa"/>
            <w:vAlign w:val="center"/>
          </w:tcPr>
          <w:p w14:paraId="34AF0DD3"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tona</w:t>
            </w:r>
          </w:p>
        </w:tc>
        <w:tc>
          <w:tcPr>
            <w:tcW w:w="1418" w:type="dxa"/>
            <w:vAlign w:val="center"/>
          </w:tcPr>
          <w:p w14:paraId="3AB2147F"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200</w:t>
            </w:r>
          </w:p>
        </w:tc>
      </w:tr>
      <w:tr w:rsidR="00E912FB" w:rsidRPr="00506DB5" w14:paraId="3D87C1DA" w14:textId="77777777" w:rsidTr="003A4661">
        <w:trPr>
          <w:trHeight w:val="505"/>
        </w:trPr>
        <w:tc>
          <w:tcPr>
            <w:tcW w:w="709" w:type="dxa"/>
          </w:tcPr>
          <w:p w14:paraId="28D75B1E"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506DB5">
              <w:rPr>
                <w:rFonts w:ascii="Tahoma" w:eastAsia="Calibri" w:hAnsi="Tahoma" w:cs="Tahoma"/>
                <w:bCs/>
                <w:lang w:eastAsia="en-US"/>
              </w:rPr>
              <w:t>3.</w:t>
            </w:r>
          </w:p>
        </w:tc>
        <w:tc>
          <w:tcPr>
            <w:tcW w:w="6095" w:type="dxa"/>
          </w:tcPr>
          <w:p w14:paraId="68CF6497" w14:textId="77777777" w:rsidR="00E912FB" w:rsidRPr="00506DB5" w:rsidRDefault="00E912FB" w:rsidP="00872690">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506DB5">
              <w:rPr>
                <w:rFonts w:ascii="Tahoma" w:eastAsia="Calibri" w:hAnsi="Tahoma" w:cs="Tahoma"/>
                <w:bCs/>
                <w:color w:val="272727"/>
                <w:shd w:val="clear" w:color="auto" w:fill="FFFFFF"/>
                <w:lang w:eastAsia="en-US"/>
              </w:rPr>
              <w:t>Prevoz gradbenega kompozita  na lokacijo RCERO Ljubljana</w:t>
            </w:r>
          </w:p>
        </w:tc>
        <w:tc>
          <w:tcPr>
            <w:tcW w:w="1276" w:type="dxa"/>
            <w:vAlign w:val="center"/>
          </w:tcPr>
          <w:p w14:paraId="7752D4C3" w14:textId="77777777" w:rsidR="00E912FB" w:rsidRPr="00506DB5" w:rsidRDefault="00E912FB" w:rsidP="00872690">
            <w:pPr>
              <w:keepNext/>
              <w:keepLines/>
              <w:jc w:val="center"/>
              <w:rPr>
                <w:rFonts w:ascii="Tahoma" w:eastAsia="Calibri" w:hAnsi="Tahoma" w:cs="Tahoma"/>
                <w:bCs/>
                <w:lang w:eastAsia="en-US"/>
              </w:rPr>
            </w:pPr>
            <w:r w:rsidRPr="00506DB5">
              <w:rPr>
                <w:rFonts w:ascii="Tahoma" w:eastAsia="Calibri" w:hAnsi="Tahoma" w:cs="Tahoma"/>
                <w:bCs/>
                <w:lang w:eastAsia="en-US"/>
              </w:rPr>
              <w:t>tona</w:t>
            </w:r>
          </w:p>
        </w:tc>
        <w:tc>
          <w:tcPr>
            <w:tcW w:w="1418" w:type="dxa"/>
            <w:vAlign w:val="center"/>
          </w:tcPr>
          <w:p w14:paraId="3FB929DC" w14:textId="0558AED3" w:rsidR="00E912FB" w:rsidRPr="00506DB5" w:rsidRDefault="00215FA7" w:rsidP="00872690">
            <w:pPr>
              <w:keepNext/>
              <w:keepLines/>
              <w:jc w:val="center"/>
              <w:rPr>
                <w:rFonts w:ascii="Tahoma" w:eastAsia="Calibri" w:hAnsi="Tahoma" w:cs="Tahoma"/>
                <w:bCs/>
                <w:lang w:eastAsia="en-US"/>
              </w:rPr>
            </w:pPr>
            <w:r w:rsidRPr="00506DB5">
              <w:rPr>
                <w:rFonts w:ascii="Tahoma" w:eastAsia="Calibri" w:hAnsi="Tahoma" w:cs="Tahoma"/>
                <w:bCs/>
                <w:lang w:eastAsia="en-US"/>
              </w:rPr>
              <w:t>2</w:t>
            </w:r>
            <w:r w:rsidR="00E912FB" w:rsidRPr="00506DB5">
              <w:rPr>
                <w:rFonts w:ascii="Tahoma" w:eastAsia="Calibri" w:hAnsi="Tahoma" w:cs="Tahoma"/>
                <w:bCs/>
                <w:lang w:eastAsia="en-US"/>
              </w:rPr>
              <w:t>.000</w:t>
            </w:r>
          </w:p>
        </w:tc>
      </w:tr>
    </w:tbl>
    <w:p w14:paraId="1C249560" w14:textId="77777777" w:rsidR="00E912FB" w:rsidRPr="00506DB5" w:rsidRDefault="00E912FB" w:rsidP="00872690">
      <w:pPr>
        <w:keepNext/>
        <w:keepLines/>
        <w:jc w:val="both"/>
        <w:rPr>
          <w:rFonts w:ascii="Tahoma" w:eastAsia="Calibri" w:hAnsi="Tahoma" w:cs="Tahoma"/>
          <w:b/>
          <w:i/>
          <w:lang w:eastAsia="en-US"/>
        </w:rPr>
      </w:pPr>
    </w:p>
    <w:p w14:paraId="3F73836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Količina gradbenega kompozita iz tega okvirnega sporazuma je okvirna in za naročnika ni obvezujoča.</w:t>
      </w:r>
    </w:p>
    <w:p w14:paraId="4D857B82" w14:textId="77777777" w:rsidR="00E912FB" w:rsidRPr="00506DB5" w:rsidRDefault="00E912FB" w:rsidP="00872690">
      <w:pPr>
        <w:keepNext/>
        <w:keepLines/>
        <w:jc w:val="both"/>
        <w:rPr>
          <w:rFonts w:ascii="Tahoma" w:eastAsia="Calibri" w:hAnsi="Tahoma" w:cs="Tahoma"/>
          <w:lang w:eastAsia="en-US"/>
        </w:rPr>
      </w:pPr>
    </w:p>
    <w:p w14:paraId="71E06825" w14:textId="5B897760"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PREDMET OKVIRNEGA SPORAZUMA</w:t>
      </w:r>
    </w:p>
    <w:p w14:paraId="49085105"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5F191723"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 xml:space="preserve">Predmet okvirnega sporazuma je: </w:t>
      </w:r>
    </w:p>
    <w:p w14:paraId="60999040" w14:textId="77777777" w:rsidR="00E912FB" w:rsidRPr="00506DB5" w:rsidRDefault="00E912FB" w:rsidP="00BC29E8">
      <w:pPr>
        <w:keepNext/>
        <w:keepLines/>
        <w:numPr>
          <w:ilvl w:val="0"/>
          <w:numId w:val="41"/>
        </w:numPr>
        <w:tabs>
          <w:tab w:val="num" w:pos="360"/>
        </w:tabs>
        <w:ind w:left="714" w:hanging="357"/>
        <w:rPr>
          <w:rFonts w:ascii="Tahoma" w:hAnsi="Tahoma" w:cs="Tahoma"/>
        </w:rPr>
      </w:pPr>
      <w:r w:rsidRPr="00506DB5">
        <w:rPr>
          <w:rFonts w:ascii="Tahoma" w:hAnsi="Tahoma" w:cs="Tahoma"/>
          <w:color w:val="272727"/>
          <w:shd w:val="clear" w:color="auto" w:fill="FFFFFF"/>
        </w:rPr>
        <w:t>prevzem gradbenega kompozita na lokacijo izvajalca,</w:t>
      </w:r>
    </w:p>
    <w:p w14:paraId="7E3FCEB9" w14:textId="77777777" w:rsidR="00E912FB" w:rsidRPr="00506DB5" w:rsidRDefault="00E912FB" w:rsidP="00BC29E8">
      <w:pPr>
        <w:keepNext/>
        <w:keepLines/>
        <w:numPr>
          <w:ilvl w:val="0"/>
          <w:numId w:val="41"/>
        </w:numPr>
        <w:tabs>
          <w:tab w:val="num" w:pos="360"/>
        </w:tabs>
        <w:ind w:left="714" w:hanging="357"/>
        <w:rPr>
          <w:rFonts w:ascii="Tahoma" w:hAnsi="Tahoma" w:cs="Tahoma"/>
          <w:color w:val="272727"/>
          <w:shd w:val="clear" w:color="auto" w:fill="FFFFFF"/>
        </w:rPr>
      </w:pPr>
      <w:r w:rsidRPr="00506DB5">
        <w:rPr>
          <w:rFonts w:ascii="Tahoma" w:hAnsi="Tahoma" w:cs="Tahoma"/>
          <w:color w:val="272727"/>
          <w:shd w:val="clear" w:color="auto" w:fill="FFFFFF"/>
        </w:rPr>
        <w:t>prevzem gradbenega kompozita na lokacijo izvajalca (odvoz in izpraznjenje 7m3 kontejnerja),</w:t>
      </w:r>
    </w:p>
    <w:p w14:paraId="70EA897D" w14:textId="77777777" w:rsidR="00E912FB" w:rsidRPr="00506DB5" w:rsidRDefault="00E912FB" w:rsidP="00BC29E8">
      <w:pPr>
        <w:keepNext/>
        <w:keepLines/>
        <w:numPr>
          <w:ilvl w:val="0"/>
          <w:numId w:val="41"/>
        </w:numPr>
        <w:tabs>
          <w:tab w:val="num" w:pos="360"/>
        </w:tabs>
        <w:spacing w:after="120" w:line="276" w:lineRule="auto"/>
        <w:ind w:left="714" w:hanging="357"/>
        <w:rPr>
          <w:rFonts w:ascii="Tahoma" w:hAnsi="Tahoma" w:cs="Tahoma"/>
          <w:color w:val="272727"/>
          <w:shd w:val="clear" w:color="auto" w:fill="FFFFFF"/>
        </w:rPr>
      </w:pPr>
      <w:r w:rsidRPr="00506DB5">
        <w:rPr>
          <w:rFonts w:ascii="Tahoma" w:hAnsi="Tahoma" w:cs="Tahoma"/>
          <w:color w:val="272727"/>
          <w:shd w:val="clear" w:color="auto" w:fill="FFFFFF"/>
        </w:rPr>
        <w:t>prevoz gradbenega kompozita na lokacijo RCERO Ljubljana,</w:t>
      </w:r>
    </w:p>
    <w:p w14:paraId="70A96B08" w14:textId="099A7205"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 nadaljevanju: storitve), v količinah in dinamiki, ki jih naročnik po obsegu in časovno ne more vnaprej določiti,</w:t>
      </w:r>
      <w:r w:rsidRPr="00506DB5">
        <w:rPr>
          <w:rFonts w:ascii="Tahoma" w:eastAsia="Calibri" w:hAnsi="Tahoma" w:cs="Tahoma"/>
          <w:bCs/>
          <w:lang w:eastAsia="en-US"/>
        </w:rPr>
        <w:t xml:space="preserve"> v skladu z razpisno dokumentacijo naročnika št. JPE-SAL-</w:t>
      </w:r>
      <w:r w:rsidR="00215FA7" w:rsidRPr="00506DB5">
        <w:rPr>
          <w:rFonts w:ascii="Tahoma" w:eastAsia="Calibri" w:hAnsi="Tahoma" w:cs="Tahoma"/>
          <w:bCs/>
          <w:lang w:eastAsia="en-US"/>
        </w:rPr>
        <w:t>268</w:t>
      </w:r>
      <w:r w:rsidRPr="00506DB5">
        <w:rPr>
          <w:rFonts w:ascii="Tahoma" w:eastAsia="Calibri" w:hAnsi="Tahoma" w:cs="Tahoma"/>
          <w:bCs/>
          <w:lang w:eastAsia="en-US"/>
        </w:rPr>
        <w:t>/2</w:t>
      </w:r>
      <w:r w:rsidR="00215FA7" w:rsidRPr="00506DB5">
        <w:rPr>
          <w:rFonts w:ascii="Tahoma" w:eastAsia="Calibri" w:hAnsi="Tahoma" w:cs="Tahoma"/>
          <w:bCs/>
          <w:lang w:eastAsia="en-US"/>
        </w:rPr>
        <w:t>5</w:t>
      </w:r>
      <w:r w:rsidRPr="00506DB5">
        <w:rPr>
          <w:rFonts w:ascii="Tahoma" w:eastAsia="Calibri" w:hAnsi="Tahoma" w:cs="Tahoma"/>
          <w:bCs/>
          <w:lang w:eastAsia="en-US"/>
        </w:rPr>
        <w:t xml:space="preserve"> (v nadaljevanju: razpisna dokumentacija), </w:t>
      </w:r>
      <w:r w:rsidRPr="00506DB5">
        <w:rPr>
          <w:rFonts w:ascii="Tahoma" w:eastAsia="Calibri" w:hAnsi="Tahoma" w:cs="Tahoma"/>
          <w:lang w:eastAsia="en-US"/>
        </w:rPr>
        <w:t>na podlagi končne ponudbe, ki je priloga št. 1 tega okvirnega sporazuma ter v skladu z vsebino zahtev javnega naročila št. JPE-SAL-</w:t>
      </w:r>
      <w:r w:rsidR="00215FA7" w:rsidRPr="00506DB5">
        <w:rPr>
          <w:rFonts w:ascii="Tahoma" w:eastAsia="Calibri" w:hAnsi="Tahoma" w:cs="Tahoma"/>
          <w:lang w:eastAsia="en-US"/>
        </w:rPr>
        <w:t>268</w:t>
      </w:r>
      <w:r w:rsidRPr="00506DB5">
        <w:rPr>
          <w:rFonts w:ascii="Tahoma" w:eastAsia="Calibri" w:hAnsi="Tahoma" w:cs="Tahoma"/>
          <w:lang w:eastAsia="en-US"/>
        </w:rPr>
        <w:t>/2</w:t>
      </w:r>
      <w:r w:rsidR="00215FA7" w:rsidRPr="00506DB5">
        <w:rPr>
          <w:rFonts w:ascii="Tahoma" w:eastAsia="Calibri" w:hAnsi="Tahoma" w:cs="Tahoma"/>
          <w:lang w:eastAsia="en-US"/>
        </w:rPr>
        <w:t>5</w:t>
      </w:r>
      <w:r w:rsidRPr="00506DB5">
        <w:rPr>
          <w:rFonts w:ascii="Tahoma" w:eastAsia="Calibri" w:hAnsi="Tahoma" w:cs="Tahoma"/>
          <w:lang w:eastAsia="en-US"/>
        </w:rPr>
        <w:t>, in sicer vse po pravilih stroke, s skrbnostjo dobrega strokovnjaka ter v skladu tem okvirnim sporazumom.</w:t>
      </w:r>
    </w:p>
    <w:p w14:paraId="2E7BFE07" w14:textId="77777777" w:rsidR="00E912FB" w:rsidRPr="00506DB5" w:rsidRDefault="00E912FB" w:rsidP="00872690">
      <w:pPr>
        <w:keepNext/>
        <w:keepLines/>
        <w:jc w:val="both"/>
        <w:rPr>
          <w:rFonts w:ascii="Tahoma" w:eastAsia="Calibri" w:hAnsi="Tahoma" w:cs="Tahoma"/>
          <w:lang w:eastAsia="en-US"/>
        </w:rPr>
      </w:pPr>
    </w:p>
    <w:p w14:paraId="65CD3093" w14:textId="77777777" w:rsidR="00E912FB" w:rsidRPr="00506DB5" w:rsidRDefault="00E912FB" w:rsidP="00872690">
      <w:pPr>
        <w:keepNext/>
        <w:keepLines/>
        <w:jc w:val="both"/>
        <w:rPr>
          <w:rFonts w:ascii="Tahoma" w:hAnsi="Tahoma" w:cs="Tahoma"/>
          <w:lang w:eastAsia="x-none"/>
        </w:rPr>
      </w:pPr>
      <w:r w:rsidRPr="00506DB5">
        <w:rPr>
          <w:rFonts w:ascii="Tahoma" w:hAnsi="Tahoma" w:cs="Tahoma"/>
          <w:lang w:eastAsia="x-none"/>
        </w:rPr>
        <w:t>V primeru, da bi bil izvajalec zaradi različnih razlogov primoran lokacijo za odlaganje gradbenega kompozita zapreti, mora zagotoviti nadomestno lokacijo</w:t>
      </w:r>
      <w:r w:rsidRPr="00506DB5">
        <w:rPr>
          <w:sz w:val="24"/>
          <w:lang w:val="x-none" w:eastAsia="x-none"/>
        </w:rPr>
        <w:t xml:space="preserve"> </w:t>
      </w:r>
      <w:r w:rsidRPr="00506DB5">
        <w:rPr>
          <w:rFonts w:ascii="Tahoma" w:hAnsi="Tahoma" w:cs="Tahoma"/>
          <w:lang w:eastAsia="x-none"/>
        </w:rPr>
        <w:t>za nemoten prevzem gradbenega kompozita, ki mora imeti vsa ustrezna dovoljenja/dokazila.</w:t>
      </w:r>
    </w:p>
    <w:p w14:paraId="0BCD7609" w14:textId="77777777" w:rsidR="00E912FB" w:rsidRPr="00506DB5" w:rsidRDefault="00E912FB" w:rsidP="00872690">
      <w:pPr>
        <w:keepNext/>
        <w:keepLines/>
        <w:jc w:val="both"/>
        <w:rPr>
          <w:rFonts w:ascii="Tahoma" w:eastAsia="Calibri" w:hAnsi="Tahoma" w:cs="Tahoma"/>
          <w:lang w:eastAsia="en-US"/>
        </w:rPr>
      </w:pPr>
    </w:p>
    <w:p w14:paraId="6435E9B2"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Izvajanje storitev bo potekalo sukcesivno, in sicer v odvisnosti od potreb naročnika.</w:t>
      </w:r>
    </w:p>
    <w:p w14:paraId="035334E0" w14:textId="77777777" w:rsidR="00E912FB" w:rsidRPr="00506DB5" w:rsidRDefault="00E912FB" w:rsidP="00872690">
      <w:pPr>
        <w:keepNext/>
        <w:keepLines/>
        <w:jc w:val="both"/>
        <w:rPr>
          <w:rFonts w:ascii="Tahoma" w:eastAsia="Calibri" w:hAnsi="Tahoma" w:cs="Tahoma"/>
          <w:lang w:eastAsia="en-US"/>
        </w:rPr>
      </w:pPr>
    </w:p>
    <w:p w14:paraId="2BE0A67F" w14:textId="40F98CFB"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64601D77" w14:textId="77777777" w:rsidR="00E912FB" w:rsidRPr="00506DB5" w:rsidRDefault="00E912FB" w:rsidP="0087269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r w:rsidRPr="00506DB5">
        <w:rPr>
          <w:rFonts w:ascii="Tahoma" w:eastAsia="Calibri" w:hAnsi="Tahoma" w:cs="Tahoma"/>
          <w:lang w:eastAsia="en-US"/>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 seznanjenosti s pogoji po tem okvirnem sporazumu.</w:t>
      </w:r>
    </w:p>
    <w:p w14:paraId="56575B6F" w14:textId="77777777" w:rsidR="00E912FB" w:rsidRPr="00506DB5" w:rsidRDefault="00E912FB" w:rsidP="0087269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705B9F2B"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r w:rsidRPr="00506DB5">
        <w:rPr>
          <w:rFonts w:ascii="Tahoma" w:eastAsia="Calibri" w:hAnsi="Tahoma" w:cs="Tahoma"/>
          <w:lang w:eastAsia="en-US"/>
        </w:rPr>
        <w:t>Izvajalec izjavlja, da so mu razumljivi in jasni pogoji in okoliščine za pravilno izvedbo obveznosti iz okvirnega sporazuma.</w:t>
      </w:r>
    </w:p>
    <w:p w14:paraId="62CEBB1C"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p>
    <w:p w14:paraId="3229EAF8" w14:textId="71ED663A"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0D27F9CC" w14:textId="3B77A1C0" w:rsidR="00E912FB" w:rsidRPr="00506DB5" w:rsidRDefault="00E912FB" w:rsidP="0087269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r w:rsidRPr="00506DB5">
        <w:rPr>
          <w:rFonts w:ascii="Tahoma" w:eastAsia="Calibri" w:hAnsi="Tahoma" w:cs="Tahoma"/>
          <w:lang w:eastAsia="en-US"/>
        </w:rPr>
        <w:t>S sklenitvijo tega okvirnega sporazuma se naročnik zavezuje, da bo izvajalcu dal na razpolago vse potrebne dokumente in informacije, mu dajal navodila in da bo opravljene storitve plačeval v skladu s tem okvirnim sporazumom.</w:t>
      </w:r>
    </w:p>
    <w:p w14:paraId="77852521" w14:textId="77777777" w:rsidR="003A4661" w:rsidRPr="00506DB5" w:rsidRDefault="003A4661" w:rsidP="0087269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51A6C872" w14:textId="77777777" w:rsidR="00E912FB" w:rsidRPr="00506DB5" w:rsidRDefault="00E912FB" w:rsidP="00872690">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5E4A506B" w14:textId="02CBF1EA"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lastRenderedPageBreak/>
        <w:t>VREDNOST OKVIRNEGA SPORAZUMA IN CENE</w:t>
      </w:r>
    </w:p>
    <w:p w14:paraId="5680A06C" w14:textId="28E5DACD"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F97339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Ocenjena vrednost tega okvirnega sporazuma za obdobje njegove veljavnosti znaša na dan sklenitve tega okvirnega sporazuma v neto vrednosti (brez DDV):</w:t>
      </w:r>
    </w:p>
    <w:p w14:paraId="06A1FD79" w14:textId="77777777" w:rsidR="00E912FB" w:rsidRPr="00506DB5" w:rsidRDefault="00E912FB" w:rsidP="00872690">
      <w:pPr>
        <w:keepNext/>
        <w:keepLines/>
        <w:jc w:val="center"/>
        <w:rPr>
          <w:rFonts w:ascii="Tahoma" w:eastAsia="Calibri" w:hAnsi="Tahoma" w:cs="Tahoma"/>
          <w:b/>
          <w:lang w:eastAsia="en-US"/>
        </w:rPr>
      </w:pPr>
      <w:r w:rsidRPr="00506DB5">
        <w:rPr>
          <w:rFonts w:ascii="Tahoma" w:eastAsia="Calibri" w:hAnsi="Tahoma" w:cs="Tahoma"/>
          <w:b/>
          <w:lang w:eastAsia="en-US"/>
        </w:rPr>
        <w:t>_____________ EUR</w:t>
      </w:r>
    </w:p>
    <w:p w14:paraId="0F85BC7D" w14:textId="77777777" w:rsidR="00E912FB" w:rsidRPr="00506DB5" w:rsidRDefault="00E912FB" w:rsidP="00872690">
      <w:pPr>
        <w:keepNext/>
        <w:keepLines/>
        <w:jc w:val="center"/>
        <w:rPr>
          <w:rFonts w:ascii="Tahoma" w:eastAsia="Calibri" w:hAnsi="Tahoma" w:cs="Tahoma"/>
          <w:lang w:eastAsia="en-US"/>
        </w:rPr>
      </w:pPr>
      <w:r w:rsidRPr="00506DB5">
        <w:rPr>
          <w:rFonts w:ascii="Tahoma" w:eastAsia="Calibri" w:hAnsi="Tahoma" w:cs="Tahoma"/>
          <w:lang w:eastAsia="en-US"/>
        </w:rPr>
        <w:t>(z besedo:____________________________________ evrov __/100)</w:t>
      </w:r>
    </w:p>
    <w:p w14:paraId="189CBD5C" w14:textId="77777777" w:rsidR="00E912FB" w:rsidRPr="00506DB5" w:rsidRDefault="00E912FB" w:rsidP="00872690">
      <w:pPr>
        <w:keepNext/>
        <w:keepLines/>
        <w:jc w:val="both"/>
        <w:rPr>
          <w:rFonts w:ascii="Tahoma" w:eastAsia="Calibri" w:hAnsi="Tahoma" w:cs="Tahoma"/>
          <w:i/>
          <w:lang w:eastAsia="en-US"/>
        </w:rPr>
      </w:pPr>
    </w:p>
    <w:p w14:paraId="744D867E" w14:textId="77777777" w:rsidR="00E912FB" w:rsidRPr="00506DB5" w:rsidRDefault="00E912FB" w:rsidP="00872690">
      <w:pPr>
        <w:keepNext/>
        <w:keepLines/>
        <w:jc w:val="both"/>
        <w:rPr>
          <w:rFonts w:ascii="Tahoma" w:eastAsia="Calibri" w:hAnsi="Tahoma" w:cs="Tahoma"/>
          <w:i/>
          <w:sz w:val="16"/>
          <w:szCs w:val="16"/>
          <w:lang w:eastAsia="en-US"/>
        </w:rPr>
      </w:pPr>
    </w:p>
    <w:p w14:paraId="5D2D90B9"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Ocenjena vrednost okvirnega sporazuma in cena na enoto mere ne vključuje davka na dodano vrednost (DDV). DDV se obračuna v skladu z veljavno zakonodajo v Republiki Sloveniji.</w:t>
      </w:r>
    </w:p>
    <w:p w14:paraId="3815FA46" w14:textId="77777777" w:rsidR="00E912FB" w:rsidRPr="00506DB5" w:rsidRDefault="00E912FB" w:rsidP="00872690">
      <w:pPr>
        <w:keepNext/>
        <w:keepLines/>
        <w:jc w:val="both"/>
        <w:rPr>
          <w:rFonts w:ascii="Tahoma" w:eastAsia="Calibri" w:hAnsi="Tahoma" w:cs="Tahoma"/>
          <w:sz w:val="16"/>
          <w:szCs w:val="16"/>
          <w:lang w:eastAsia="en-US"/>
        </w:rPr>
      </w:pPr>
    </w:p>
    <w:p w14:paraId="3E2F2CF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Cene na enoto mere, navedene v končni ponudbi, so v času veljavnosti okvirnega sporazuma fiksne in se ne spreminjajo, razen v primeru znižanja cen.</w:t>
      </w:r>
    </w:p>
    <w:p w14:paraId="32DBE767" w14:textId="77777777" w:rsidR="00E912FB" w:rsidRPr="00506DB5" w:rsidRDefault="00E912FB" w:rsidP="00872690">
      <w:pPr>
        <w:keepNext/>
        <w:keepLines/>
        <w:jc w:val="both"/>
        <w:rPr>
          <w:rFonts w:ascii="Tahoma" w:eastAsia="Calibri" w:hAnsi="Tahoma" w:cs="Tahoma"/>
          <w:sz w:val="16"/>
          <w:szCs w:val="16"/>
          <w:lang w:eastAsia="en-US"/>
        </w:rPr>
      </w:pPr>
    </w:p>
    <w:p w14:paraId="394929B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Naročnik si pridržuje pravico naročati tudi druge vrste storitev s področja predmeta javnega naročila, ki niso navedene v končni ponudbi, smiselno pa po vsebini sodijo med storitve, ki so predmet tega okvirnega sporazuma, pod enakimi pogoji kot storitve, navedene v končni ponudbi. Cene takih storitev ne smejo presegati primerljivih cen na trgu. Stranki okvirnega sporazuma bosta v navedenem primeru medsebojno dogovorili cene za izvedbo takih storitev in jih dodali na seznam storitev, navedenih v končni ponudbi.</w:t>
      </w:r>
    </w:p>
    <w:p w14:paraId="46D14BE2" w14:textId="77777777" w:rsidR="00E912FB" w:rsidRPr="00506DB5" w:rsidRDefault="00E912FB" w:rsidP="00872690">
      <w:pPr>
        <w:keepNext/>
        <w:keepLines/>
        <w:jc w:val="center"/>
        <w:rPr>
          <w:rFonts w:ascii="Tahoma" w:eastAsia="Calibri" w:hAnsi="Tahoma" w:cs="Tahoma"/>
          <w:sz w:val="16"/>
          <w:szCs w:val="16"/>
          <w:lang w:eastAsia="en-US"/>
        </w:rPr>
      </w:pPr>
    </w:p>
    <w:p w14:paraId="6658FC1C"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Izvajalec se s tem okvirnim sporazumom zavezuje, da je v ceni na enoto mere, upošteval oziroma vključil vse materialne in nematerialne stroške, ki bodo potrebni za kvalitetno in pravočasno izvedbo predmeta tega okvirnega sporazuma, vključno s stroški dela, stroški za varnost pri delu, stroški odvoza/prevzema gradbenega kompozita, vsemi potrebnimi stroški kakršnegakoli ravnanja z gradbenim kompozitom, kot npr. vmesnega skladiščenja (zbiranja), predelave, ki so povezani z prevozom in prevzemom gradbenega kompozita, stroški vseh potrebnih garancij za izvedbo posla, vsemi ostalimi spremljajočimi stroški, ki so povezani s prevozom in prevzemom gradbenega kompozita in vsemi potrebni rokovanji, ki pogojujejo varno delo, vsemi drugimi nepredvidenimi stroški, ki so lahko povezani s prevozom in prevzemom gradbenega kompozita  in niso zajeti v končni ponudbi, so pa nujno potrebni za izvedbo storitev, stroški izdelave ponudbene dokumentacije ter tudi stroški za vsa ostala dela in naloge, ki so v okvirnem sporazumu opredeljena kot obveznosti izvajalca.</w:t>
      </w:r>
    </w:p>
    <w:p w14:paraId="7ECCA44C" w14:textId="77777777" w:rsidR="00E912FB" w:rsidRPr="00506DB5" w:rsidRDefault="00E912FB" w:rsidP="00872690">
      <w:pPr>
        <w:keepNext/>
        <w:keepLines/>
        <w:tabs>
          <w:tab w:val="left" w:pos="1702"/>
        </w:tabs>
        <w:jc w:val="both"/>
        <w:rPr>
          <w:rFonts w:ascii="Tahoma" w:eastAsia="Calibri" w:hAnsi="Tahoma" w:cs="Tahoma"/>
          <w:lang w:eastAsia="en-US"/>
        </w:rPr>
      </w:pPr>
    </w:p>
    <w:p w14:paraId="0F0AF474" w14:textId="6118A881" w:rsidR="00E912FB" w:rsidRPr="00506DB5" w:rsidRDefault="00E912FB" w:rsidP="00BC29E8">
      <w:pPr>
        <w:keepNext/>
        <w:keepLines/>
        <w:numPr>
          <w:ilvl w:val="0"/>
          <w:numId w:val="43"/>
        </w:numPr>
        <w:spacing w:after="200" w:line="276" w:lineRule="auto"/>
        <w:jc w:val="center"/>
        <w:rPr>
          <w:rFonts w:ascii="Tahoma" w:hAnsi="Tahoma" w:cs="Tahoma"/>
          <w:b/>
        </w:rPr>
      </w:pPr>
      <w:r w:rsidRPr="00506DB5">
        <w:rPr>
          <w:rFonts w:ascii="Tahoma" w:hAnsi="Tahoma" w:cs="Tahoma"/>
          <w:b/>
        </w:rPr>
        <w:t>NAČIN OBRAČUNAVANJA IN PLAČILO</w:t>
      </w:r>
    </w:p>
    <w:p w14:paraId="5BFC6A71" w14:textId="5C735124"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bookmarkStart w:id="23" w:name="_Ref514924653"/>
      <w:r w:rsidRPr="00506DB5">
        <w:rPr>
          <w:rFonts w:ascii="Tahoma" w:eastAsia="Calibri" w:hAnsi="Tahoma" w:cs="Tahoma"/>
          <w:color w:val="000000"/>
          <w:lang w:eastAsia="en-US"/>
        </w:rPr>
        <w:t>člen</w:t>
      </w:r>
      <w:bookmarkEnd w:id="23"/>
    </w:p>
    <w:p w14:paraId="7D8C60D7"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Obračun storitev se bo opravljal na podlagi dejansko izvedenih storitev (dejansko prevzetih količin).</w:t>
      </w:r>
    </w:p>
    <w:p w14:paraId="0D6C189C" w14:textId="77777777" w:rsidR="00E912FB" w:rsidRPr="00506DB5" w:rsidRDefault="00E912FB" w:rsidP="00872690">
      <w:pPr>
        <w:keepNext/>
        <w:keepLines/>
        <w:tabs>
          <w:tab w:val="left" w:pos="1702"/>
        </w:tabs>
        <w:jc w:val="both"/>
        <w:rPr>
          <w:rFonts w:ascii="Tahoma" w:eastAsia="Calibri" w:hAnsi="Tahoma" w:cs="Tahoma"/>
          <w:sz w:val="16"/>
          <w:szCs w:val="16"/>
          <w:lang w:eastAsia="en-US"/>
        </w:rPr>
      </w:pPr>
    </w:p>
    <w:p w14:paraId="06F8DFEF"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 xml:space="preserve">Posamezne storitve iz okvirnega sporazuma se bodo obračunavale mesečno od prvega (1.) do zadnjega dne v mesecu na osnovi dogovorjene cene na enoto mere za izvedbo storitev in na osnovi dejanske teže/količine prevzetega gradbenega kompozita , ki bodo stehtane na tehtnici naročnika. </w:t>
      </w:r>
    </w:p>
    <w:p w14:paraId="14B37D56" w14:textId="77777777" w:rsidR="00E912FB" w:rsidRPr="00506DB5" w:rsidRDefault="00E912FB" w:rsidP="00872690">
      <w:pPr>
        <w:keepNext/>
        <w:keepLines/>
        <w:tabs>
          <w:tab w:val="left" w:pos="1702"/>
        </w:tabs>
        <w:jc w:val="both"/>
        <w:rPr>
          <w:rFonts w:ascii="Tahoma" w:eastAsia="Calibri" w:hAnsi="Tahoma" w:cs="Tahoma"/>
          <w:sz w:val="16"/>
          <w:szCs w:val="16"/>
          <w:lang w:eastAsia="en-US"/>
        </w:rPr>
      </w:pPr>
      <w:r w:rsidRPr="00506DB5">
        <w:rPr>
          <w:rFonts w:ascii="Tahoma" w:eastAsia="Calibri" w:hAnsi="Tahoma" w:cs="Tahoma"/>
          <w:lang w:eastAsia="en-US"/>
        </w:rPr>
        <w:t xml:space="preserve"> </w:t>
      </w:r>
    </w:p>
    <w:p w14:paraId="44DC17D8"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 xml:space="preserve">Izvajalec izstavi račun do petega (5.) dne v tekočem mesecu za pretekli mesec, v katerem je navedena količina prevzetega gradbenega kompozita za pretekli mesec. </w:t>
      </w:r>
    </w:p>
    <w:p w14:paraId="4A8B9DDF" w14:textId="77777777" w:rsidR="00E912FB" w:rsidRPr="00506DB5" w:rsidRDefault="00E912FB" w:rsidP="00872690">
      <w:pPr>
        <w:keepNext/>
        <w:keepLines/>
        <w:tabs>
          <w:tab w:val="left" w:pos="1702"/>
        </w:tabs>
        <w:jc w:val="both"/>
        <w:rPr>
          <w:rFonts w:ascii="Tahoma" w:eastAsia="Calibri" w:hAnsi="Tahoma" w:cs="Tahoma"/>
          <w:sz w:val="16"/>
          <w:szCs w:val="16"/>
          <w:lang w:eastAsia="en-US"/>
        </w:rPr>
      </w:pPr>
    </w:p>
    <w:p w14:paraId="69345D22"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Na računu mora biti navedena tudi številka nabavnega naročila naročnika.</w:t>
      </w:r>
    </w:p>
    <w:p w14:paraId="18E5DB7D" w14:textId="77777777" w:rsidR="00E912FB" w:rsidRPr="00506DB5" w:rsidRDefault="00E912FB" w:rsidP="00872690">
      <w:pPr>
        <w:keepNext/>
        <w:keepLines/>
        <w:tabs>
          <w:tab w:val="left" w:pos="1702"/>
        </w:tabs>
        <w:jc w:val="both"/>
        <w:rPr>
          <w:rFonts w:ascii="Tahoma" w:eastAsia="Calibri" w:hAnsi="Tahoma" w:cs="Tahoma"/>
          <w:sz w:val="16"/>
          <w:szCs w:val="16"/>
          <w:lang w:eastAsia="en-US"/>
        </w:rPr>
      </w:pPr>
    </w:p>
    <w:p w14:paraId="452200BC"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Naročnik je dolžan ugotoviti pravilno vrednost opravljenih storitev na osnovi izstavljenega računa. V primeru, da izstavljeni račun ni pravilen, ga je naročnik dolžan zavrniti z obrazložitvijo, izvajalec pa je dolžan izstaviti nov popravljen račun v roku petih (5) delovnih dni od prejema zavrnitve, v katerem bo izkazana pravilna vrednost izvedenih storitev.</w:t>
      </w:r>
    </w:p>
    <w:p w14:paraId="4482FA39" w14:textId="49EE4FC9" w:rsidR="00E912FB" w:rsidRPr="00506DB5" w:rsidRDefault="00E912FB" w:rsidP="00872690">
      <w:pPr>
        <w:keepNext/>
        <w:keepLines/>
        <w:tabs>
          <w:tab w:val="left" w:pos="1702"/>
        </w:tabs>
        <w:jc w:val="both"/>
        <w:rPr>
          <w:rFonts w:ascii="Tahoma" w:eastAsia="Calibri" w:hAnsi="Tahoma" w:cs="Tahoma"/>
          <w:lang w:eastAsia="en-US"/>
        </w:rPr>
      </w:pPr>
    </w:p>
    <w:p w14:paraId="6FC632F2" w14:textId="77777777" w:rsidR="00E912FB" w:rsidRPr="00506DB5" w:rsidRDefault="00E912FB" w:rsidP="00872690">
      <w:pPr>
        <w:keepNext/>
        <w:keepLines/>
        <w:jc w:val="both"/>
        <w:rPr>
          <w:rFonts w:ascii="Tahoma" w:eastAsia="Calibri" w:hAnsi="Tahoma" w:cs="Tahoma"/>
          <w:b/>
          <w:i/>
          <w:lang w:eastAsia="en-US"/>
        </w:rPr>
      </w:pPr>
      <w:r w:rsidRPr="00506DB5">
        <w:rPr>
          <w:rFonts w:ascii="Tahoma" w:eastAsia="Calibri" w:hAnsi="Tahoma" w:cs="Tahoma"/>
          <w:b/>
          <w:i/>
          <w:lang w:eastAsia="en-US"/>
        </w:rPr>
        <w:t>A. V primeru, da je izvajalec slovensko podjetje:</w:t>
      </w:r>
    </w:p>
    <w:p w14:paraId="219D70BE" w14:textId="77777777" w:rsidR="00E912FB" w:rsidRPr="00506DB5" w:rsidRDefault="00E912FB" w:rsidP="00872690">
      <w:pPr>
        <w:keepNext/>
        <w:keepLines/>
        <w:tabs>
          <w:tab w:val="left" w:pos="1418"/>
          <w:tab w:val="left" w:pos="1702"/>
        </w:tabs>
        <w:jc w:val="both"/>
        <w:rPr>
          <w:rFonts w:ascii="Tahoma" w:eastAsia="Calibri" w:hAnsi="Tahoma" w:cs="Tahoma"/>
          <w:lang w:eastAsia="en-US"/>
        </w:rPr>
      </w:pPr>
      <w:r w:rsidRPr="00506DB5">
        <w:rPr>
          <w:rFonts w:ascii="Tahoma" w:eastAsia="Calibri" w:hAnsi="Tahoma" w:cs="Tahoma"/>
          <w:lang w:eastAsia="en-US"/>
        </w:rPr>
        <w:t>Naročnik se obvezuje, da bo izstavljeni račun poravnal izvajalcu v roku tridesetih (30) koledarskih dni, šteto od dneva izstavitve pravilnega računa za opravljene storitve, na transakcijski račun izvajalca oz. podizvajalca, ki je uradno evidentiran pri AJPES in bo naveden na računu.</w:t>
      </w:r>
    </w:p>
    <w:p w14:paraId="46C46258" w14:textId="77777777" w:rsidR="00E912FB" w:rsidRPr="00506DB5" w:rsidRDefault="00E912FB" w:rsidP="00872690">
      <w:pPr>
        <w:keepNext/>
        <w:keepLines/>
        <w:jc w:val="both"/>
        <w:rPr>
          <w:rFonts w:ascii="Tahoma" w:eastAsia="Calibri" w:hAnsi="Tahoma" w:cs="Tahoma"/>
          <w:b/>
          <w:i/>
          <w:lang w:eastAsia="en-US"/>
        </w:rPr>
      </w:pPr>
      <w:r w:rsidRPr="00506DB5">
        <w:rPr>
          <w:rFonts w:ascii="Tahoma" w:eastAsia="Calibri" w:hAnsi="Tahoma" w:cs="Tahoma"/>
          <w:b/>
          <w:i/>
          <w:lang w:eastAsia="en-US"/>
        </w:rPr>
        <w:t>B. V primeru, da je izvajalec tuje podjetje:</w:t>
      </w:r>
    </w:p>
    <w:p w14:paraId="76FD9D10"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lastRenderedPageBreak/>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V primeru spremembe poslovnega računa izvajalca, navedenega v tem členu, mora izvajalec takoj pisno obvestiti naročnika o spremembi.</w:t>
      </w:r>
    </w:p>
    <w:p w14:paraId="7A7F5982" w14:textId="77777777" w:rsidR="00E912FB" w:rsidRPr="00506DB5" w:rsidRDefault="00E912FB" w:rsidP="00872690">
      <w:pPr>
        <w:keepNext/>
        <w:keepLines/>
        <w:tabs>
          <w:tab w:val="left" w:pos="1702"/>
        </w:tabs>
        <w:jc w:val="both"/>
        <w:rPr>
          <w:rFonts w:ascii="Tahoma" w:eastAsia="Calibri" w:hAnsi="Tahoma" w:cs="Tahoma"/>
          <w:lang w:eastAsia="en-US"/>
        </w:rPr>
      </w:pPr>
    </w:p>
    <w:p w14:paraId="0299C33F" w14:textId="77777777" w:rsidR="00E912FB" w:rsidRPr="00506DB5" w:rsidRDefault="00E912FB" w:rsidP="00872690">
      <w:pPr>
        <w:keepNext/>
        <w:keepLines/>
        <w:tabs>
          <w:tab w:val="left" w:pos="1702"/>
        </w:tabs>
        <w:jc w:val="both"/>
        <w:rPr>
          <w:rFonts w:ascii="Tahoma" w:eastAsia="Calibri" w:hAnsi="Tahoma" w:cs="Tahoma"/>
          <w:lang w:eastAsia="en-US"/>
        </w:rPr>
      </w:pPr>
      <w:r w:rsidRPr="00506DB5">
        <w:rPr>
          <w:rFonts w:ascii="Tahoma" w:eastAsia="Calibri" w:hAnsi="Tahoma" w:cs="Tahoma"/>
          <w:lang w:eastAsia="en-US"/>
        </w:rPr>
        <w:t>V primeru zamude s plačilom je izvajalec upravičen zaračunati naročniku zakonite zamudne obresti.</w:t>
      </w:r>
    </w:p>
    <w:p w14:paraId="5FE3F478" w14:textId="77777777" w:rsidR="00E912FB" w:rsidRPr="00506DB5" w:rsidRDefault="00E912FB" w:rsidP="00872690">
      <w:pPr>
        <w:keepNext/>
        <w:keepLines/>
        <w:jc w:val="both"/>
        <w:rPr>
          <w:rFonts w:ascii="Tahoma" w:eastAsia="Calibri" w:hAnsi="Tahoma" w:cs="Tahoma"/>
          <w:lang w:eastAsia="en-US"/>
        </w:rPr>
      </w:pPr>
    </w:p>
    <w:p w14:paraId="2A7D9AF5" w14:textId="645F122D"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PODIZVAJALCI</w:t>
      </w:r>
    </w:p>
    <w:p w14:paraId="525A871C" w14:textId="25C5CBCE"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75FE18F5" w14:textId="77777777" w:rsidR="00E912FB" w:rsidRPr="00506DB5" w:rsidRDefault="00E912FB" w:rsidP="00872690">
      <w:pPr>
        <w:keepNext/>
        <w:keepLines/>
        <w:jc w:val="center"/>
        <w:rPr>
          <w:rFonts w:ascii="Tahoma" w:eastAsia="Calibri" w:hAnsi="Tahoma" w:cs="Tahoma"/>
          <w:b/>
          <w:i/>
          <w:lang w:eastAsia="en-US"/>
        </w:rPr>
      </w:pPr>
      <w:r w:rsidRPr="00506DB5">
        <w:rPr>
          <w:rFonts w:ascii="Tahoma" w:eastAsia="Calibri" w:hAnsi="Tahoma" w:cs="Tahoma"/>
          <w:b/>
          <w:i/>
          <w:lang w:eastAsia="en-US"/>
        </w:rPr>
        <w:t>/ se upošteva v primeru, da izvajalec nastopa s podizvajalcem /</w:t>
      </w:r>
    </w:p>
    <w:p w14:paraId="30105C67" w14:textId="77777777" w:rsidR="00E912FB" w:rsidRPr="00506DB5" w:rsidRDefault="00E912FB" w:rsidP="00872690">
      <w:pPr>
        <w:keepNext/>
        <w:keepLines/>
        <w:jc w:val="both"/>
        <w:rPr>
          <w:rFonts w:ascii="Tahoma" w:eastAsia="Calibri" w:hAnsi="Tahoma" w:cs="Tahoma"/>
          <w:lang w:eastAsia="en-US"/>
        </w:rPr>
      </w:pPr>
    </w:p>
    <w:p w14:paraId="7EB59662"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v okviru tega okvirnega sporazuma nastopa skupaj z naslednjimi podizvajalci:</w:t>
      </w:r>
    </w:p>
    <w:p w14:paraId="17572BEF" w14:textId="77777777" w:rsidR="00E912FB" w:rsidRPr="00506DB5" w:rsidRDefault="00E912FB" w:rsidP="00872690">
      <w:pPr>
        <w:keepNext/>
        <w:keepLines/>
        <w:ind w:left="357"/>
        <w:jc w:val="both"/>
        <w:rPr>
          <w:rFonts w:ascii="Tahoma" w:eastAsia="Calibri" w:hAnsi="Tahoma" w:cs="Tahoma"/>
          <w:lang w:eastAsia="en-U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912FB" w:rsidRPr="00506DB5" w14:paraId="598D0F56" w14:textId="77777777" w:rsidTr="0038294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3D2CE5"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3F00217"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36A00D35" w14:textId="77777777" w:rsidTr="0038294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922E23"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A00AAA9"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7FE518E0" w14:textId="77777777" w:rsidTr="00382948">
        <w:trPr>
          <w:trHeight w:val="278"/>
          <w:jc w:val="center"/>
        </w:trPr>
        <w:tc>
          <w:tcPr>
            <w:tcW w:w="3793" w:type="dxa"/>
            <w:tcBorders>
              <w:top w:val="single" w:sz="4" w:space="0" w:color="auto"/>
              <w:left w:val="single" w:sz="4" w:space="0" w:color="auto"/>
              <w:right w:val="single" w:sz="4" w:space="0" w:color="auto"/>
            </w:tcBorders>
            <w:vAlign w:val="center"/>
          </w:tcPr>
          <w:p w14:paraId="35276EBD"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4D02340" w14:textId="77777777" w:rsidR="00E912FB" w:rsidRPr="00506DB5" w:rsidRDefault="00E912FB" w:rsidP="00872690">
            <w:pPr>
              <w:keepNext/>
              <w:keepLines/>
              <w:ind w:left="357"/>
              <w:jc w:val="center"/>
              <w:rPr>
                <w:rFonts w:ascii="Tahoma" w:eastAsia="Calibri" w:hAnsi="Tahoma" w:cs="Tahoma"/>
                <w:lang w:eastAsia="en-US"/>
              </w:rPr>
            </w:pPr>
            <w:r w:rsidRPr="00506DB5">
              <w:rPr>
                <w:rFonts w:ascii="Tahoma" w:eastAsia="Calibri" w:hAnsi="Tahoma" w:cs="Tahoma"/>
                <w:lang w:eastAsia="en-US"/>
              </w:rPr>
              <w:t>DA / NE</w:t>
            </w:r>
          </w:p>
        </w:tc>
      </w:tr>
      <w:tr w:rsidR="00E912FB" w:rsidRPr="00506DB5" w14:paraId="5E6D42C2" w14:textId="77777777" w:rsidTr="00382948">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2F84649"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59AD0A34"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6EE61A81" w14:textId="77777777" w:rsidTr="0038294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A6EC76"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CA387E"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75D7D80F" w14:textId="77777777" w:rsidTr="0038294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93B3D0"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965EA3D"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05851F7A" w14:textId="77777777" w:rsidTr="0038294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88B69A"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D2153A"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75A41D7D" w14:textId="77777777" w:rsidTr="00382948">
        <w:trPr>
          <w:trHeight w:val="616"/>
          <w:jc w:val="center"/>
        </w:trPr>
        <w:tc>
          <w:tcPr>
            <w:tcW w:w="3793" w:type="dxa"/>
            <w:tcBorders>
              <w:top w:val="single" w:sz="4" w:space="0" w:color="auto"/>
              <w:left w:val="single" w:sz="4" w:space="0" w:color="auto"/>
              <w:right w:val="single" w:sz="4" w:space="0" w:color="auto"/>
            </w:tcBorders>
            <w:vAlign w:val="center"/>
          </w:tcPr>
          <w:p w14:paraId="5F1530C8"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 xml:space="preserve">Del javnega naročila, ki se oddaja v </w:t>
            </w:r>
            <w:proofErr w:type="spellStart"/>
            <w:r w:rsidRPr="00506DB5">
              <w:rPr>
                <w:rFonts w:ascii="Tahoma" w:eastAsia="Calibri" w:hAnsi="Tahoma" w:cs="Tahoma"/>
                <w:lang w:eastAsia="en-US"/>
              </w:rPr>
              <w:t>podizvajanje</w:t>
            </w:r>
            <w:proofErr w:type="spellEnd"/>
            <w:r w:rsidRPr="00506DB5">
              <w:rPr>
                <w:rFonts w:ascii="Tahoma" w:eastAsia="Calibri" w:hAnsi="Tahoma" w:cs="Tahoma"/>
                <w:lang w:eastAsia="en-US"/>
              </w:rPr>
              <w:t xml:space="preserve"> (vrsta/opis del)</w:t>
            </w:r>
          </w:p>
        </w:tc>
        <w:tc>
          <w:tcPr>
            <w:tcW w:w="5633" w:type="dxa"/>
            <w:tcBorders>
              <w:top w:val="single" w:sz="4" w:space="0" w:color="auto"/>
              <w:left w:val="single" w:sz="4" w:space="0" w:color="auto"/>
              <w:right w:val="single" w:sz="4" w:space="0" w:color="auto"/>
            </w:tcBorders>
            <w:vAlign w:val="center"/>
          </w:tcPr>
          <w:p w14:paraId="4AFD61F7"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161CE83C" w14:textId="77777777" w:rsidTr="0038294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0C3FAB"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 xml:space="preserve">Količina/Delež (%) v </w:t>
            </w:r>
            <w:proofErr w:type="spellStart"/>
            <w:r w:rsidRPr="00506DB5">
              <w:rPr>
                <w:rFonts w:ascii="Tahoma" w:eastAsia="Calibri" w:hAnsi="Tahoma" w:cs="Tahoma"/>
                <w:lang w:eastAsia="en-US"/>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54F35551"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6B145E0B" w14:textId="77777777" w:rsidTr="0038294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05F72C"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 xml:space="preserve">Vrednost storitev </w:t>
            </w:r>
          </w:p>
        </w:tc>
        <w:tc>
          <w:tcPr>
            <w:tcW w:w="5633" w:type="dxa"/>
            <w:tcBorders>
              <w:top w:val="single" w:sz="4" w:space="0" w:color="auto"/>
              <w:left w:val="single" w:sz="4" w:space="0" w:color="auto"/>
              <w:bottom w:val="single" w:sz="4" w:space="0" w:color="auto"/>
              <w:right w:val="single" w:sz="4" w:space="0" w:color="auto"/>
            </w:tcBorders>
            <w:vAlign w:val="center"/>
          </w:tcPr>
          <w:p w14:paraId="75E847B8" w14:textId="77777777" w:rsidR="00E912FB" w:rsidRPr="00506DB5" w:rsidRDefault="00E912FB" w:rsidP="00872690">
            <w:pPr>
              <w:keepNext/>
              <w:keepLines/>
              <w:ind w:left="357"/>
              <w:jc w:val="both"/>
              <w:rPr>
                <w:rFonts w:ascii="Tahoma" w:eastAsia="Calibri" w:hAnsi="Tahoma" w:cs="Tahoma"/>
                <w:lang w:eastAsia="en-US"/>
              </w:rPr>
            </w:pPr>
          </w:p>
        </w:tc>
      </w:tr>
      <w:tr w:rsidR="00E912FB" w:rsidRPr="00506DB5" w14:paraId="5939BB98" w14:textId="77777777" w:rsidTr="0038294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68C41C" w14:textId="77777777" w:rsidR="00E912FB" w:rsidRPr="00506DB5" w:rsidRDefault="00E912FB" w:rsidP="00872690">
            <w:pPr>
              <w:keepNext/>
              <w:keepLines/>
              <w:ind w:left="70"/>
              <w:jc w:val="both"/>
              <w:rPr>
                <w:rFonts w:ascii="Tahoma" w:eastAsia="Calibri" w:hAnsi="Tahoma" w:cs="Tahoma"/>
                <w:lang w:eastAsia="en-US"/>
              </w:rPr>
            </w:pPr>
            <w:r w:rsidRPr="00506DB5">
              <w:rPr>
                <w:rFonts w:ascii="Tahoma" w:eastAsia="Calibri" w:hAnsi="Tahoma" w:cs="Tahoma"/>
                <w:lang w:eastAsia="en-US"/>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5938203D" w14:textId="77777777" w:rsidR="00E912FB" w:rsidRPr="00506DB5" w:rsidRDefault="00E912FB" w:rsidP="00872690">
            <w:pPr>
              <w:keepNext/>
              <w:keepLines/>
              <w:ind w:left="357"/>
              <w:jc w:val="both"/>
              <w:rPr>
                <w:rFonts w:ascii="Tahoma" w:eastAsia="Calibri" w:hAnsi="Tahoma" w:cs="Tahoma"/>
                <w:lang w:eastAsia="en-US"/>
              </w:rPr>
            </w:pPr>
          </w:p>
        </w:tc>
      </w:tr>
    </w:tbl>
    <w:p w14:paraId="16DEA497" w14:textId="77777777" w:rsidR="00E912FB" w:rsidRPr="00506DB5" w:rsidRDefault="00E912FB" w:rsidP="00872690">
      <w:pPr>
        <w:keepNext/>
        <w:keepLines/>
        <w:ind w:left="357"/>
        <w:jc w:val="both"/>
        <w:rPr>
          <w:rFonts w:ascii="Tahoma" w:eastAsia="Calibri" w:hAnsi="Tahoma" w:cs="Tahoma"/>
          <w:lang w:eastAsia="en-US"/>
        </w:rPr>
      </w:pPr>
    </w:p>
    <w:p w14:paraId="765CFDAF"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87D11B1" w14:textId="77777777" w:rsidR="00E912FB" w:rsidRPr="00506DB5" w:rsidRDefault="00E912FB" w:rsidP="00872690">
      <w:pPr>
        <w:keepNext/>
        <w:keepLines/>
        <w:jc w:val="both"/>
        <w:rPr>
          <w:rFonts w:ascii="Tahoma" w:eastAsia="Calibri" w:hAnsi="Tahoma" w:cs="Tahoma"/>
          <w:lang w:eastAsia="en-US"/>
        </w:rPr>
      </w:pPr>
    </w:p>
    <w:p w14:paraId="211C9B87"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Podizvajalec mora izpolnjevati vse pogoje in zahteve naročnika v zvezi s podizvajalci, ki so navedeni v razpisni dokumentacije ter izpolniti vse navedene priloge, ki se nanašajo na izpolnjevanje pogojev podizvajalcev.</w:t>
      </w:r>
    </w:p>
    <w:p w14:paraId="618756EB" w14:textId="77777777" w:rsidR="00E912FB" w:rsidRPr="00506DB5" w:rsidRDefault="00E912FB" w:rsidP="00872690">
      <w:pPr>
        <w:keepNext/>
        <w:keepLines/>
        <w:jc w:val="both"/>
        <w:rPr>
          <w:rFonts w:ascii="Tahoma" w:eastAsia="Calibri" w:hAnsi="Tahoma" w:cs="Tahoma"/>
          <w:lang w:eastAsia="en-US"/>
        </w:rPr>
      </w:pPr>
    </w:p>
    <w:p w14:paraId="201E5D26"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v razmerju do naročnika v celoti odgovarja za dobro izvedbo obveznosti iz okvirnega sporazuma, ne glede na število podizvajalcev.</w:t>
      </w:r>
    </w:p>
    <w:p w14:paraId="47E8443C" w14:textId="77777777" w:rsidR="00E912FB" w:rsidRPr="00506DB5" w:rsidRDefault="00E912FB" w:rsidP="00872690">
      <w:pPr>
        <w:keepNext/>
        <w:keepLines/>
        <w:jc w:val="both"/>
        <w:rPr>
          <w:rFonts w:ascii="Tahoma" w:eastAsia="Calibri" w:hAnsi="Tahoma" w:cs="Tahoma"/>
          <w:lang w:eastAsia="en-US"/>
        </w:rPr>
      </w:pPr>
    </w:p>
    <w:p w14:paraId="348E8BF0"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B9B3D5E" w14:textId="77777777" w:rsidR="00E912FB" w:rsidRPr="00506DB5" w:rsidRDefault="00E912FB" w:rsidP="00872690">
      <w:pPr>
        <w:keepNext/>
        <w:keepLines/>
        <w:jc w:val="both"/>
        <w:rPr>
          <w:rFonts w:ascii="Tahoma" w:eastAsia="Calibri" w:hAnsi="Tahoma" w:cs="Tahoma"/>
          <w:lang w:eastAsia="en-US"/>
        </w:rPr>
      </w:pPr>
    </w:p>
    <w:p w14:paraId="6D8E2E6A"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2978E99" w14:textId="77777777" w:rsidR="00E912FB" w:rsidRPr="00506DB5" w:rsidRDefault="00E912FB" w:rsidP="00872690">
      <w:pPr>
        <w:keepNext/>
        <w:keepLines/>
        <w:jc w:val="both"/>
        <w:rPr>
          <w:rFonts w:ascii="Tahoma" w:eastAsia="Calibri" w:hAnsi="Tahoma" w:cs="Tahoma"/>
          <w:lang w:eastAsia="en-US"/>
        </w:rPr>
      </w:pPr>
    </w:p>
    <w:p w14:paraId="0B464140" w14:textId="77777777" w:rsidR="00E912FB" w:rsidRPr="00506DB5" w:rsidRDefault="00E912FB" w:rsidP="00872690">
      <w:pPr>
        <w:keepNext/>
        <w:keepLines/>
        <w:jc w:val="center"/>
        <w:rPr>
          <w:rFonts w:ascii="Tahoma" w:eastAsia="Calibri" w:hAnsi="Tahoma" w:cs="Tahoma"/>
          <w:b/>
          <w:lang w:eastAsia="en-US"/>
        </w:rPr>
      </w:pPr>
      <w:r w:rsidRPr="00506DB5">
        <w:rPr>
          <w:rFonts w:ascii="Tahoma" w:eastAsia="Calibri" w:hAnsi="Tahoma" w:cs="Tahoma"/>
          <w:b/>
          <w:lang w:eastAsia="en-US"/>
        </w:rPr>
        <w:lastRenderedPageBreak/>
        <w:t>/se upošteva v primeru, da izvajalec nastopa s podizvajalcem, ki ne zahteva neposrednega plačila/</w:t>
      </w:r>
    </w:p>
    <w:p w14:paraId="2141FA8A"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izvedene in storitve po tem okvirnem sporazumu.</w:t>
      </w:r>
    </w:p>
    <w:p w14:paraId="7B3532C6" w14:textId="77777777" w:rsidR="00E912FB" w:rsidRPr="00506DB5" w:rsidRDefault="00E912FB" w:rsidP="00872690">
      <w:pPr>
        <w:keepNext/>
        <w:keepLines/>
        <w:jc w:val="both"/>
        <w:rPr>
          <w:rFonts w:ascii="Tahoma" w:eastAsia="Calibri" w:hAnsi="Tahoma" w:cs="Tahoma"/>
          <w:lang w:eastAsia="en-US"/>
        </w:rPr>
      </w:pPr>
    </w:p>
    <w:p w14:paraId="42E9BEC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Če izvajalec naročniku na njegov poziv ne posreduje  izjav iz prejšnjega odstavka tega člena, naročnik Državni revizijski komisiji poda predlog za uvedbo postopka o prekršku iz 2. točke prvega odstavka 112. člena ZJN-3.</w:t>
      </w:r>
    </w:p>
    <w:p w14:paraId="1C494059" w14:textId="77777777" w:rsidR="00E912FB" w:rsidRPr="00506DB5" w:rsidRDefault="00E912FB" w:rsidP="00872690">
      <w:pPr>
        <w:keepNext/>
        <w:keepLines/>
        <w:jc w:val="both"/>
        <w:rPr>
          <w:rFonts w:ascii="Tahoma" w:eastAsia="Calibri" w:hAnsi="Tahoma" w:cs="Tahoma"/>
          <w:lang w:eastAsia="en-US"/>
        </w:rPr>
      </w:pPr>
    </w:p>
    <w:p w14:paraId="41365E90" w14:textId="77777777" w:rsidR="00E912FB" w:rsidRPr="00506DB5" w:rsidRDefault="00E912FB" w:rsidP="00872690">
      <w:pPr>
        <w:keepNext/>
        <w:keepLines/>
        <w:jc w:val="center"/>
        <w:rPr>
          <w:rFonts w:ascii="Tahoma" w:eastAsia="Calibri" w:hAnsi="Tahoma" w:cs="Tahoma"/>
          <w:b/>
          <w:lang w:eastAsia="en-US"/>
        </w:rPr>
      </w:pPr>
      <w:r w:rsidRPr="00506DB5">
        <w:rPr>
          <w:rFonts w:ascii="Tahoma" w:eastAsia="Calibri" w:hAnsi="Tahoma" w:cs="Tahoma"/>
          <w:b/>
          <w:lang w:eastAsia="en-US"/>
        </w:rPr>
        <w:t>/se upošteva v primeru, da izvajalec nastopa s podizvajalcem, ki zahteva neposredno plačilo/</w:t>
      </w:r>
    </w:p>
    <w:p w14:paraId="5DD6980C" w14:textId="77777777" w:rsidR="00E912FB" w:rsidRPr="00506DB5" w:rsidRDefault="00E912FB" w:rsidP="00872690">
      <w:pPr>
        <w:keepNext/>
        <w:keepLines/>
        <w:jc w:val="both"/>
        <w:rPr>
          <w:rFonts w:ascii="Tahoma" w:eastAsia="Calibri" w:hAnsi="Tahoma" w:cs="Tahoma"/>
          <w:lang w:eastAsia="en-US"/>
        </w:rPr>
      </w:pPr>
    </w:p>
    <w:p w14:paraId="0C93E71E"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21162CD0" w14:textId="77777777" w:rsidR="00E912FB" w:rsidRPr="00506DB5" w:rsidRDefault="00E912FB" w:rsidP="00872690">
      <w:pPr>
        <w:keepNext/>
        <w:keepLines/>
        <w:jc w:val="both"/>
        <w:rPr>
          <w:rFonts w:ascii="Tahoma" w:eastAsia="Calibri" w:hAnsi="Tahoma" w:cs="Tahoma"/>
          <w:lang w:eastAsia="en-US"/>
        </w:rPr>
      </w:pPr>
    </w:p>
    <w:p w14:paraId="6AC1E2E7"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Izvajalec mora za podizvajalca, ki zahteva neposredno plačilo, ob vsakem računu priložiti:</w:t>
      </w:r>
    </w:p>
    <w:p w14:paraId="2B2AB2BA" w14:textId="77777777" w:rsidR="00E912FB" w:rsidRPr="00506DB5" w:rsidRDefault="00E912FB" w:rsidP="00BC29E8">
      <w:pPr>
        <w:keepNext/>
        <w:keepLines/>
        <w:numPr>
          <w:ilvl w:val="0"/>
          <w:numId w:val="41"/>
        </w:numPr>
        <w:tabs>
          <w:tab w:val="num" w:pos="360"/>
        </w:tabs>
        <w:ind w:left="714" w:hanging="357"/>
        <w:rPr>
          <w:rFonts w:ascii="Tahoma" w:eastAsia="Calibri" w:hAnsi="Tahoma" w:cs="Tahoma"/>
          <w:lang w:eastAsia="en-US"/>
        </w:rPr>
      </w:pPr>
      <w:r w:rsidRPr="00506DB5">
        <w:rPr>
          <w:rFonts w:ascii="Tahoma" w:eastAsia="Calibri" w:hAnsi="Tahoma" w:cs="Tahoma"/>
          <w:lang w:eastAsia="en-US"/>
        </w:rPr>
        <w:t xml:space="preserve">račun podizvajalca za opravljene storitve po okvirnem sporazumu, potrjen s strani izvajalca, na podlagi katerega naročnik izvede nakazilo za opravljene storitve po okvirnem sporazumu neposredno na račun podizvajalca ali </w:t>
      </w:r>
    </w:p>
    <w:p w14:paraId="2017583F" w14:textId="77777777" w:rsidR="00E912FB" w:rsidRPr="00506DB5" w:rsidRDefault="00E912FB" w:rsidP="00BC29E8">
      <w:pPr>
        <w:keepNext/>
        <w:keepLines/>
        <w:numPr>
          <w:ilvl w:val="0"/>
          <w:numId w:val="41"/>
        </w:numPr>
        <w:tabs>
          <w:tab w:val="num" w:pos="360"/>
        </w:tabs>
        <w:ind w:left="714" w:hanging="357"/>
        <w:rPr>
          <w:rFonts w:ascii="Tahoma" w:eastAsia="Calibri" w:hAnsi="Tahoma" w:cs="Tahoma"/>
          <w:lang w:eastAsia="en-US"/>
        </w:rPr>
      </w:pPr>
      <w:r w:rsidRPr="00506DB5">
        <w:rPr>
          <w:rFonts w:ascii="Tahoma" w:eastAsia="Calibri" w:hAnsi="Tahoma" w:cs="Tahoma"/>
          <w:lang w:eastAsia="en-US"/>
        </w:rPr>
        <w:t>podpisano izjavo podizvajalca, naslovljeno na naročnika, o tem, da je ta seznanjen s konkretno izstavljenim računom izvajalca oziroma, da pri storitvah po okvirnem sporazumu, ki jih obravnava račun, ni sodeloval kot podizvajalec, ter da podizvajalec iz naslova tega računa izvajalca nima in ne bo imel do naročnika nobenih zahtevkov.</w:t>
      </w:r>
    </w:p>
    <w:p w14:paraId="3AA13816" w14:textId="77777777" w:rsidR="00E912FB" w:rsidRPr="00506DB5" w:rsidRDefault="00E912FB" w:rsidP="00872690">
      <w:pPr>
        <w:keepNext/>
        <w:keepLines/>
        <w:jc w:val="both"/>
        <w:rPr>
          <w:rFonts w:ascii="Tahoma" w:eastAsia="Calibri" w:hAnsi="Tahoma" w:cs="Tahoma"/>
          <w:lang w:eastAsia="en-US"/>
        </w:rPr>
      </w:pPr>
    </w:p>
    <w:p w14:paraId="55F17D9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V primeru, če nobeden od dokumentov iz prejšnjega odstavka za prijavljenega podizvajalca ni predložen, naročnik do dostavitve vseh dokumentov zadrži plačilo celotnega računa in s tem ne pride v zamudo pri plačilu. </w:t>
      </w:r>
    </w:p>
    <w:p w14:paraId="2C6C8671" w14:textId="77777777" w:rsidR="00E912FB" w:rsidRPr="00506DB5" w:rsidRDefault="00E912FB" w:rsidP="00872690">
      <w:pPr>
        <w:keepNext/>
        <w:keepLines/>
        <w:jc w:val="both"/>
        <w:rPr>
          <w:rFonts w:ascii="Tahoma" w:eastAsia="Calibri" w:hAnsi="Tahoma" w:cs="Tahoma"/>
          <w:lang w:eastAsia="en-US"/>
        </w:rPr>
      </w:pPr>
    </w:p>
    <w:p w14:paraId="5A6E5C70" w14:textId="77777777" w:rsidR="00E912FB" w:rsidRPr="00506DB5" w:rsidRDefault="00E912FB" w:rsidP="00872690">
      <w:pPr>
        <w:keepNext/>
        <w:keepLines/>
        <w:jc w:val="both"/>
        <w:rPr>
          <w:rFonts w:ascii="Tahoma" w:eastAsia="Calibri" w:hAnsi="Tahoma" w:cs="Tahoma"/>
          <w:kern w:val="16"/>
          <w:lang w:eastAsia="en-US"/>
        </w:rPr>
      </w:pPr>
      <w:r w:rsidRPr="00506DB5">
        <w:rPr>
          <w:rFonts w:ascii="Tahoma" w:eastAsia="Calibri" w:hAnsi="Tahoma" w:cs="Tahoma"/>
          <w:kern w:val="16"/>
          <w:lang w:eastAsia="en-US"/>
        </w:rPr>
        <w:t>S plačilom posameznega zneska podizvajalcu obveznost naročnika za plačilo izvajalcu ugasne do višine tako plačanega zneska podizvajalcu.</w:t>
      </w:r>
    </w:p>
    <w:p w14:paraId="56DD2827" w14:textId="77777777" w:rsidR="00E912FB" w:rsidRPr="00506DB5" w:rsidRDefault="00E912FB" w:rsidP="00872690">
      <w:pPr>
        <w:keepNext/>
        <w:keepLines/>
        <w:jc w:val="both"/>
        <w:rPr>
          <w:rFonts w:ascii="Tahoma" w:eastAsia="Calibri" w:hAnsi="Tahoma" w:cs="Tahoma"/>
          <w:kern w:val="16"/>
          <w:lang w:eastAsia="en-US"/>
        </w:rPr>
      </w:pPr>
    </w:p>
    <w:p w14:paraId="7D5A367B" w14:textId="77777777" w:rsidR="00E912FB" w:rsidRPr="00506DB5" w:rsidRDefault="00E912FB" w:rsidP="00872690">
      <w:pPr>
        <w:keepNext/>
        <w:keepLines/>
        <w:jc w:val="both"/>
        <w:rPr>
          <w:rFonts w:ascii="Tahoma" w:eastAsia="Calibri" w:hAnsi="Tahoma" w:cs="Tahoma"/>
          <w:kern w:val="16"/>
          <w:lang w:eastAsia="en-US"/>
        </w:rPr>
      </w:pPr>
      <w:r w:rsidRPr="00506DB5">
        <w:rPr>
          <w:rFonts w:ascii="Tahoma" w:eastAsia="Calibri" w:hAnsi="Tahoma" w:cs="Tahoma"/>
          <w:kern w:val="16"/>
          <w:lang w:eastAsia="en-US"/>
        </w:rPr>
        <w:t>Roki plačil izvajalcu in njegovim podizvajalcem so enaki.</w:t>
      </w:r>
    </w:p>
    <w:p w14:paraId="08E9167B" w14:textId="77777777" w:rsidR="00E912FB" w:rsidRPr="00506DB5" w:rsidRDefault="00E912FB" w:rsidP="00872690">
      <w:pPr>
        <w:keepNext/>
        <w:keepLines/>
        <w:tabs>
          <w:tab w:val="num" w:pos="4605"/>
        </w:tabs>
        <w:rPr>
          <w:rFonts w:ascii="Tahoma" w:eastAsia="Calibri" w:hAnsi="Tahoma" w:cs="Tahoma"/>
          <w:b/>
          <w:lang w:eastAsia="en-US"/>
        </w:rPr>
      </w:pPr>
    </w:p>
    <w:p w14:paraId="711021A8" w14:textId="77777777" w:rsidR="00E912FB" w:rsidRPr="00506DB5" w:rsidRDefault="00E912FB" w:rsidP="00872690">
      <w:pPr>
        <w:keepNext/>
        <w:keepLines/>
        <w:jc w:val="center"/>
        <w:rPr>
          <w:rFonts w:ascii="Tahoma" w:eastAsia="Calibri" w:hAnsi="Tahoma" w:cs="Tahoma"/>
          <w:b/>
          <w:i/>
          <w:lang w:eastAsia="en-US"/>
        </w:rPr>
      </w:pPr>
      <w:r w:rsidRPr="00506DB5">
        <w:rPr>
          <w:rFonts w:ascii="Tahoma" w:eastAsia="Calibri" w:hAnsi="Tahoma" w:cs="Tahoma"/>
          <w:b/>
          <w:i/>
          <w:lang w:eastAsia="en-US"/>
        </w:rPr>
        <w:t>/ se upošteva v primeru, da izvajalec ne nastopa s podizvajalcem /</w:t>
      </w:r>
    </w:p>
    <w:p w14:paraId="12E813FC"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Izvajalec ob predložitvi ponudbe in ob sklenitvi tega okvirnega sporazuma nima prijavljenih podizvajalcev za izvedbo predmeta okvirnega sporazuma. </w:t>
      </w:r>
    </w:p>
    <w:p w14:paraId="6C535807" w14:textId="77777777" w:rsidR="00E912FB" w:rsidRPr="00506DB5" w:rsidRDefault="00E912FB" w:rsidP="00872690">
      <w:pPr>
        <w:keepNext/>
        <w:keepLines/>
        <w:jc w:val="both"/>
        <w:rPr>
          <w:rFonts w:ascii="Tahoma" w:eastAsia="Calibri" w:hAnsi="Tahoma" w:cs="Tahoma"/>
          <w:lang w:eastAsia="en-US"/>
        </w:rPr>
      </w:pPr>
    </w:p>
    <w:p w14:paraId="5464E832"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3E2CB67B" w14:textId="77777777" w:rsidR="00E912FB" w:rsidRPr="00506DB5" w:rsidRDefault="00E912FB" w:rsidP="00872690">
      <w:pPr>
        <w:keepNext/>
        <w:keepLines/>
        <w:jc w:val="both"/>
        <w:rPr>
          <w:rFonts w:ascii="Tahoma" w:eastAsia="Calibri" w:hAnsi="Tahoma" w:cs="Tahoma"/>
          <w:lang w:eastAsia="en-US"/>
        </w:rPr>
      </w:pPr>
    </w:p>
    <w:p w14:paraId="5461713D"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94201DC" w14:textId="77777777" w:rsidR="00E912FB" w:rsidRPr="00506DB5" w:rsidRDefault="00E912FB" w:rsidP="00872690">
      <w:pPr>
        <w:keepNext/>
        <w:keepLines/>
        <w:jc w:val="both"/>
        <w:rPr>
          <w:rFonts w:ascii="Tahoma" w:eastAsia="Calibri" w:hAnsi="Tahoma" w:cs="Tahoma"/>
          <w:lang w:eastAsia="en-US"/>
        </w:rPr>
      </w:pPr>
    </w:p>
    <w:p w14:paraId="344E2073" w14:textId="79804C74"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v razmerju do naročnika v celoti odgovarja za dobro izvedbo obveznosti po okvirnem sporazumu, ne glede na število podizvajalcev.</w:t>
      </w:r>
    </w:p>
    <w:p w14:paraId="4A0207B5" w14:textId="77777777" w:rsidR="0015307C" w:rsidRPr="00506DB5" w:rsidRDefault="0015307C" w:rsidP="00872690">
      <w:pPr>
        <w:keepNext/>
        <w:keepLines/>
        <w:jc w:val="both"/>
        <w:rPr>
          <w:rFonts w:ascii="Tahoma" w:eastAsia="Calibri" w:hAnsi="Tahoma" w:cs="Tahoma"/>
          <w:lang w:eastAsia="en-US"/>
        </w:rPr>
      </w:pPr>
    </w:p>
    <w:p w14:paraId="343FB937" w14:textId="77777777" w:rsidR="00E912FB" w:rsidRPr="00506DB5" w:rsidRDefault="00E912FB" w:rsidP="00872690">
      <w:pPr>
        <w:keepNext/>
        <w:keepLines/>
        <w:jc w:val="both"/>
        <w:rPr>
          <w:rFonts w:ascii="Tahoma" w:eastAsia="Calibri" w:hAnsi="Tahoma" w:cs="Tahoma"/>
          <w:b/>
          <w:lang w:eastAsia="en-US"/>
        </w:rPr>
      </w:pPr>
    </w:p>
    <w:p w14:paraId="0BB139DE" w14:textId="77777777"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lastRenderedPageBreak/>
        <w:t>IZVEDBA STORITEV</w:t>
      </w:r>
    </w:p>
    <w:p w14:paraId="58D8416B"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7B528866" w14:textId="77777777" w:rsidR="00E912FB" w:rsidRPr="00506DB5" w:rsidRDefault="00E912FB" w:rsidP="00872690">
      <w:pPr>
        <w:keepNext/>
        <w:keepLines/>
        <w:tabs>
          <w:tab w:val="left" w:pos="3686"/>
        </w:tabs>
        <w:jc w:val="both"/>
        <w:rPr>
          <w:rFonts w:ascii="Tahoma" w:eastAsia="Calibri" w:hAnsi="Tahoma" w:cs="Tahoma"/>
          <w:lang w:eastAsia="en-US"/>
        </w:rPr>
      </w:pPr>
      <w:r w:rsidRPr="00506DB5">
        <w:rPr>
          <w:rFonts w:ascii="Tahoma" w:eastAsia="Calibri" w:hAnsi="Tahoma" w:cs="Tahoma"/>
          <w:lang w:eastAsia="en-US"/>
        </w:rPr>
        <w:t xml:space="preserve">Gradbeni kompozit dnevno nastaja na lokaciji naročnika, tj. Toplarniška ulica 19, Ljubljana (v nadaljevanju: lokacija naročnika). </w:t>
      </w:r>
    </w:p>
    <w:p w14:paraId="2847ABCA" w14:textId="77777777" w:rsidR="00E912FB" w:rsidRPr="00506DB5" w:rsidRDefault="00E912FB" w:rsidP="00872690">
      <w:pPr>
        <w:keepNext/>
        <w:keepLines/>
        <w:tabs>
          <w:tab w:val="left" w:pos="3686"/>
        </w:tabs>
        <w:jc w:val="both"/>
        <w:rPr>
          <w:rFonts w:ascii="Tahoma" w:eastAsia="Calibri" w:hAnsi="Tahoma" w:cs="Tahoma"/>
          <w:lang w:eastAsia="en-US"/>
        </w:rPr>
      </w:pPr>
    </w:p>
    <w:p w14:paraId="60962C3D"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je dolžan zagotavljati nemoten prevzem gradbenega kompozita, to je praznjenje bunkerjev žlindre, ki se izvaja vse dni v letu ter in praznjenje 2 (dveh) silosov pepela, ki se izvaja od ponedeljka do vključno sobote, razen praznikov in dela prostih dni, ki veljajo v Republiki Sloveniji, pri čemer bodo dejansko izvajanje dogovorjenih storitev narekovale potrebe naročnika.</w:t>
      </w:r>
    </w:p>
    <w:p w14:paraId="7C2C016A" w14:textId="77777777" w:rsidR="00E912FB" w:rsidRPr="00506DB5" w:rsidRDefault="00E912FB" w:rsidP="00872690">
      <w:pPr>
        <w:keepNext/>
        <w:keepLines/>
        <w:tabs>
          <w:tab w:val="left" w:pos="3686"/>
        </w:tabs>
        <w:jc w:val="both"/>
        <w:rPr>
          <w:rFonts w:ascii="Tahoma" w:eastAsia="Calibri" w:hAnsi="Tahoma" w:cs="Tahoma"/>
          <w:lang w:eastAsia="en-US"/>
        </w:rPr>
      </w:pPr>
    </w:p>
    <w:p w14:paraId="3F3F36DE" w14:textId="77777777" w:rsidR="00E912FB" w:rsidRPr="00506DB5" w:rsidRDefault="00E912FB" w:rsidP="00872690">
      <w:pPr>
        <w:keepNext/>
        <w:keepLines/>
        <w:tabs>
          <w:tab w:val="left" w:pos="3686"/>
        </w:tabs>
        <w:jc w:val="both"/>
        <w:rPr>
          <w:rFonts w:ascii="Tahoma" w:eastAsia="Calibri" w:hAnsi="Tahoma" w:cs="Tahoma"/>
          <w:lang w:eastAsia="en-US"/>
        </w:rPr>
      </w:pPr>
      <w:r w:rsidRPr="00506DB5">
        <w:rPr>
          <w:rFonts w:ascii="Tahoma" w:eastAsia="Calibri" w:hAnsi="Tahoma" w:cs="Tahoma"/>
          <w:lang w:eastAsia="en-US"/>
        </w:rPr>
        <w:t>Transportna sredstva, ki bodo vršila prevoz gradbenega kompozita, morajo pred prihodom in odhodom z lokacije naročnika peljati preko cestne kamionske tehtnice naročnika, zaradi ugotavljanje mase/količine, ki je osnova za obračun izvedenih storitev in vodenje evidenc.</w:t>
      </w:r>
    </w:p>
    <w:p w14:paraId="7728CA1F" w14:textId="77777777" w:rsidR="00E912FB" w:rsidRPr="00506DB5" w:rsidRDefault="00E912FB" w:rsidP="00872690">
      <w:pPr>
        <w:keepNext/>
        <w:keepLines/>
        <w:tabs>
          <w:tab w:val="left" w:pos="3686"/>
        </w:tabs>
        <w:jc w:val="both"/>
        <w:rPr>
          <w:rFonts w:ascii="Tahoma" w:eastAsia="Calibri" w:hAnsi="Tahoma" w:cs="Tahoma"/>
          <w:lang w:eastAsia="en-US"/>
        </w:rPr>
      </w:pPr>
    </w:p>
    <w:p w14:paraId="72DF018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Naročnik bo pepel natovarjal na transportno sredstvo navlažen, zaradi preprečevanja prašenja, žlindro bo natovarjal mokro. Nalaganje na transportno sredstvo naročnik vrši z vrha.</w:t>
      </w:r>
    </w:p>
    <w:p w14:paraId="704B1C1E" w14:textId="77777777" w:rsidR="00E912FB" w:rsidRPr="00506DB5" w:rsidRDefault="00E912FB" w:rsidP="00872690">
      <w:pPr>
        <w:keepNext/>
        <w:keepLines/>
        <w:tabs>
          <w:tab w:val="left" w:pos="3686"/>
        </w:tabs>
        <w:jc w:val="both"/>
        <w:rPr>
          <w:rFonts w:ascii="Tahoma" w:eastAsia="Calibri" w:hAnsi="Tahoma" w:cs="Tahoma"/>
          <w:lang w:eastAsia="en-US"/>
        </w:rPr>
      </w:pPr>
    </w:p>
    <w:p w14:paraId="0C829706" w14:textId="77777777" w:rsidR="00E912FB" w:rsidRPr="00506DB5" w:rsidRDefault="00E912FB" w:rsidP="00872690">
      <w:pPr>
        <w:keepNext/>
        <w:keepLines/>
        <w:spacing w:after="200"/>
        <w:jc w:val="both"/>
        <w:rPr>
          <w:rFonts w:ascii="Tahoma" w:eastAsia="Calibri" w:hAnsi="Tahoma" w:cs="Tahoma"/>
          <w:lang w:eastAsia="en-US"/>
        </w:rPr>
      </w:pPr>
      <w:r w:rsidRPr="00506DB5">
        <w:rPr>
          <w:rFonts w:ascii="Tahoma" w:eastAsia="Calibri" w:hAnsi="Tahoma" w:cs="Tahoma"/>
          <w:lang w:eastAsia="en-US"/>
        </w:rPr>
        <w:t xml:space="preserve">Prevzem gradbenega kompozita mora izvajalec vršiti s transportnimi sredstvi, ki imajo ustrezne kesone, ki so tesnjeni tako, da je preprečeno iztekanje vode. Kesoni morajo imeti tudi ustrezno opremo, s katero je preprečeno prašenje in temperaturno sevanje v okolico pri samem transportu. </w:t>
      </w:r>
    </w:p>
    <w:p w14:paraId="08E878DB" w14:textId="77777777" w:rsidR="00E912FB" w:rsidRPr="00506DB5" w:rsidRDefault="00E912FB" w:rsidP="00872690">
      <w:pPr>
        <w:keepNext/>
        <w:keepLines/>
        <w:tabs>
          <w:tab w:val="left" w:pos="3686"/>
        </w:tabs>
        <w:jc w:val="both"/>
        <w:rPr>
          <w:rFonts w:ascii="Tahoma" w:eastAsia="Calibri" w:hAnsi="Tahoma" w:cs="Tahoma"/>
          <w:lang w:eastAsia="en-US"/>
        </w:rPr>
      </w:pPr>
      <w:r w:rsidRPr="00506DB5">
        <w:rPr>
          <w:rFonts w:ascii="Tahoma" w:eastAsia="Calibri" w:hAnsi="Tahoma" w:cs="Tahoma"/>
          <w:lang w:eastAsia="en-US"/>
        </w:rPr>
        <w:t xml:space="preserve">V primeru okvare cestne kamionske tehtnice naročnika se za ugotavljanje mase/količine gradbenega kompozita upošteva izračunana povprečna masa/količina stehtanih pošiljk predhodnega dne. Na opisan način ugotovljene količine gradbenega kompozita naročnik </w:t>
      </w:r>
      <w:proofErr w:type="spellStart"/>
      <w:r w:rsidRPr="00506DB5">
        <w:rPr>
          <w:rFonts w:ascii="Tahoma" w:eastAsia="Calibri" w:hAnsi="Tahoma" w:cs="Tahoma"/>
          <w:lang w:eastAsia="en-US"/>
        </w:rPr>
        <w:t>zavede</w:t>
      </w:r>
      <w:proofErr w:type="spellEnd"/>
      <w:r w:rsidRPr="00506DB5">
        <w:rPr>
          <w:rFonts w:ascii="Tahoma" w:eastAsia="Calibri" w:hAnsi="Tahoma" w:cs="Tahoma"/>
          <w:lang w:eastAsia="en-US"/>
        </w:rPr>
        <w:t xml:space="preserve"> v svojo evidenco, ki služi za določanje skupnih količin odprem gradbenega kompozita ter o tem obvesti izvajalca.</w:t>
      </w:r>
    </w:p>
    <w:p w14:paraId="59711B76" w14:textId="77777777" w:rsidR="00E912FB" w:rsidRPr="00506DB5" w:rsidRDefault="00E912FB" w:rsidP="00872690">
      <w:pPr>
        <w:keepNext/>
        <w:keepLines/>
        <w:tabs>
          <w:tab w:val="left" w:pos="3686"/>
        </w:tabs>
        <w:jc w:val="both"/>
        <w:rPr>
          <w:rFonts w:ascii="Tahoma" w:eastAsia="Calibri" w:hAnsi="Tahoma" w:cs="Tahoma"/>
          <w:lang w:eastAsia="en-US"/>
        </w:rPr>
      </w:pPr>
    </w:p>
    <w:p w14:paraId="5D044E3C" w14:textId="46CF1FB4"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VIŠJA SILA</w:t>
      </w:r>
    </w:p>
    <w:p w14:paraId="1AC9F74D" w14:textId="4246C452"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bookmarkStart w:id="24" w:name="_Ref514931497"/>
      <w:r w:rsidRPr="00506DB5">
        <w:rPr>
          <w:rFonts w:ascii="Tahoma" w:eastAsia="Calibri" w:hAnsi="Tahoma" w:cs="Tahoma"/>
          <w:color w:val="000000"/>
          <w:lang w:eastAsia="en-US"/>
        </w:rPr>
        <w:t>člen</w:t>
      </w:r>
      <w:bookmarkEnd w:id="24"/>
    </w:p>
    <w:p w14:paraId="5120F54D" w14:textId="7777777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506DB5">
        <w:rPr>
          <w:rFonts w:ascii="Tahoma" w:eastAsia="Calibri" w:hAnsi="Tahoma" w:cs="Tahoma"/>
          <w:lang w:eastAsia="en-US"/>
        </w:rPr>
        <w:t>Izvajalec ni odgovoren za delno ali celotno neizpolnjevanje obveznosti, če je to posledica višje sile.</w:t>
      </w:r>
    </w:p>
    <w:p w14:paraId="786F6AE1" w14:textId="7777777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656426C2" w14:textId="7777777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506DB5">
        <w:rPr>
          <w:rFonts w:ascii="Tahoma" w:eastAsia="Calibri" w:hAnsi="Tahoma" w:cs="Tahoma"/>
          <w:lang w:eastAsia="en-US"/>
        </w:rPr>
        <w:t>Višja sila pomeni zunanji vzrok, neodvisen od volje in vpliva katere koli stranke, ki je nepričakovan in nenaden in se mu ob splošni skrbnosti ni bilo moč izogniti in ga odvrniti, takšne okoliščine pa so se pojavile po sklenitvi okvirnega sporazuma. Če je izvedba obveznosti iz okvirnega sporazuma delno ali v celoti motena oziroma preprečena zaradi višje sile, je izvajalec o tem dolžan nemudoma obvestiti naročnika. Prav tako ga je dolžan sproti obveščati o prenehanju takih okoliščin. Roki iz tega okvirnega sporazuma se podaljšajo za čas trajanja višje sile. Na zahtevo naročnika je izvajalec dolžan dokazati obstoj višje sile.</w:t>
      </w:r>
    </w:p>
    <w:p w14:paraId="4E2FC568" w14:textId="7777777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19B4F3F6" w14:textId="2329200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506DB5">
        <w:rPr>
          <w:rFonts w:ascii="Tahoma" w:eastAsia="Calibri" w:hAnsi="Tahoma" w:cs="Tahoma"/>
          <w:lang w:eastAsia="en-US"/>
        </w:rPr>
        <w:t>Pomanjkanje delovne sile ali materiala pri izvajalcu ali pri njegovih podizvajalcih se ne šteje za višjo silo, razen, če ni posledica le-te.</w:t>
      </w:r>
    </w:p>
    <w:p w14:paraId="4DFFDB4A" w14:textId="77777777" w:rsidR="00E912FB" w:rsidRPr="00506DB5" w:rsidRDefault="00E912FB" w:rsidP="00872690">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08DE8471" w14:textId="0CFD3D40"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OBVEZNOSTI STRANK</w:t>
      </w:r>
    </w:p>
    <w:p w14:paraId="5B8B9C38"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5F500E4" w14:textId="77777777" w:rsidR="00E912FB" w:rsidRPr="00506DB5" w:rsidRDefault="00E912FB" w:rsidP="00872690">
      <w:pPr>
        <w:keepNext/>
        <w:keepLines/>
        <w:jc w:val="both"/>
        <w:rPr>
          <w:rFonts w:ascii="Tahoma" w:eastAsia="Calibri" w:hAnsi="Tahoma" w:cs="Tahoma"/>
          <w:lang w:eastAsia="en-US"/>
        </w:rPr>
      </w:pPr>
    </w:p>
    <w:p w14:paraId="732FD78F" w14:textId="77777777" w:rsidR="00E912FB" w:rsidRPr="00506DB5" w:rsidRDefault="00E912FB" w:rsidP="008726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eastAsia="Calibri" w:hAnsi="Tahoma" w:cs="Tahoma"/>
          <w:lang w:eastAsia="en-US"/>
        </w:rPr>
      </w:pPr>
      <w:r w:rsidRPr="00506DB5">
        <w:rPr>
          <w:rFonts w:ascii="Tahoma" w:eastAsia="Calibri" w:hAnsi="Tahoma" w:cs="Tahoma"/>
          <w:lang w:eastAsia="en-US"/>
        </w:rPr>
        <w:t>Izvajalec se obvezuje, da bo:</w:t>
      </w:r>
    </w:p>
    <w:p w14:paraId="0D6D73A7"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ves čas veljavnosti okvirnega sporazuma imel veljavno STS soglasje ter vsa zakonsko predpisana dovoljenja oziroma potrdila za opravljanje storitev, ki so predmet tega okvirnega sporazuma, ki morajo biti skladna z veljavno zakonodajo ter jih mora ob vsaki dopolnitvi ali spremembi predložiti naročniku,</w:t>
      </w:r>
    </w:p>
    <w:p w14:paraId="3AFA73F5"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po pridobitvi certifikata o skladnosti gradbenega kompozita in lastnostih proizvoda le-tega predložil naročniku,</w:t>
      </w:r>
    </w:p>
    <w:p w14:paraId="353F50E0"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lastRenderedPageBreak/>
        <w:t>z naročnikom sklenil Pisni sporazum o skupnih varnostnih ukrepih in ravnanju z okoljem v JAVNEM PODJETJU ENERGETIKA LJUBLJANA d.o.o. (v nadaljevanju: Pisni sporazum), ki je priloga št. 2 tega okvirnega sporazuma, v katerem se določi skupne ukrepe za zagotavljanje varnosti in zdravja pri delu delavcev na delovišču ter določi odgovorne osebe naročnika in izvajalca,</w:t>
      </w:r>
    </w:p>
    <w:p w14:paraId="590E772B"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z naročnikom pred začetkom izvajanja storitev določil konkretne skupne varnostne ukrepe iz Pisnega sporazuma o skupnih varnostnih ukrepih in ravnanju z okoljem v JAVNEM PODJETJU ENERGETIKA LJUBLJANA d.o.o.,</w:t>
      </w:r>
    </w:p>
    <w:p w14:paraId="1AFE85A3"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prevzete obveznosti po okvirnem sporazumu izvajal skladno z zakonodajo, strokovno in pravilno, po pravilih stroke, vestno in kakovostno, v skladu z vsemi veljavnimi tehničnimi predpisi, standardi in normativi (skrbnost dobrega strokovnjaka), </w:t>
      </w:r>
    </w:p>
    <w:p w14:paraId="31598FF6"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odgovarjal za kakovost izvršenih storitev v roku, navedenem v okvirnem sporazumu,</w:t>
      </w:r>
    </w:p>
    <w:p w14:paraId="53F4B0B9"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obveščal naročnika o tekoči problematiki in nastalih situacijah, ki bi lahko vplivale na izvršitev obveznosti po okvirnem sporazumu, vključno z obveščanjem o lokaciji predelave prevzetega gradbenega kompozita in lokaciji vgradnje gradbenega kompozita,</w:t>
      </w:r>
    </w:p>
    <w:p w14:paraId="6D2C99AC"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predal tehtalne liste naročnikovemu osebju, </w:t>
      </w:r>
    </w:p>
    <w:p w14:paraId="63104DF9"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poravnal vso morebitno nastalo škodo, ki bi jo med izvajanjem obveznosti po okvirnem sporazumu povzročil na objektu ali na napravah naročnika oz. tretjim osebam, </w:t>
      </w:r>
    </w:p>
    <w:p w14:paraId="038C3848" w14:textId="6EDB4203"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redno in nemoteno izvajal storitve iz okvirnega sporazuma za zagotovitev nemotenega poteka tehnološkega procesa naročnika</w:t>
      </w:r>
      <w:r w:rsidR="00215FA7" w:rsidRPr="00506DB5">
        <w:rPr>
          <w:rFonts w:ascii="Tahoma" w:eastAsia="Calibri" w:hAnsi="Tahoma" w:cs="Tahoma"/>
          <w:lang w:eastAsia="en-US"/>
        </w:rPr>
        <w:t>,</w:t>
      </w:r>
    </w:p>
    <w:p w14:paraId="3557C812" w14:textId="125F2D8F"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na natančno specificiranem izstavljenem računu navedel tudi številko pisnega nabavnega naročila naročnika.</w:t>
      </w:r>
    </w:p>
    <w:p w14:paraId="68637D92" w14:textId="77777777" w:rsidR="003A4661" w:rsidRPr="00506DB5" w:rsidRDefault="003A4661" w:rsidP="003A4661">
      <w:pPr>
        <w:keepNext/>
        <w:keepLines/>
        <w:tabs>
          <w:tab w:val="num" w:pos="360"/>
          <w:tab w:val="num" w:pos="397"/>
        </w:tabs>
        <w:ind w:left="714"/>
        <w:jc w:val="both"/>
        <w:rPr>
          <w:rFonts w:ascii="Tahoma" w:eastAsia="Calibri" w:hAnsi="Tahoma" w:cs="Tahoma"/>
          <w:lang w:eastAsia="en-US"/>
        </w:rPr>
      </w:pPr>
    </w:p>
    <w:p w14:paraId="269904DC" w14:textId="61863225"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575C4310"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V okviru izpolnjevanja svojih obveznosti po tem okvirnem sporazumu je dolžan naročnik:</w:t>
      </w:r>
    </w:p>
    <w:p w14:paraId="0985A02C"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z izvajalcem skleniti Pisni sporazum o skupnih varnostnih ukrepih in ravnanju z okoljem v JAVNEM PODJETJU ENERGETIKA LJUBLJANA d.o.o. (v nadaljevanju tudi: Pisni sporazum), ki je priloga št. 2 tega okvirnega sporazuma, (v nadaljevanju tudi: Pisni sporazum), v katerem se določi skupne ukrepe za zagotavljanje varnosti in zdravja pri delu delavcev na delovišču ter določi odgovorne osebe naročnika in izvajalca,</w:t>
      </w:r>
    </w:p>
    <w:p w14:paraId="665E65EA"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pred pričetkom izvajanja storitev skupaj z izvajalcem določiti konkretne skupne varnostne ukrepe,</w:t>
      </w:r>
    </w:p>
    <w:p w14:paraId="4E78A91C" w14:textId="36A33CF9"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zagotoviti izvajalcu sprotno in pravočasno vse informacije in podatke, ki so potrebni za realizacijo obveznosti po okvirnem sporazumu</w:t>
      </w:r>
      <w:r w:rsidR="00215FA7" w:rsidRPr="00506DB5">
        <w:rPr>
          <w:rFonts w:ascii="Tahoma" w:eastAsia="Calibri" w:hAnsi="Tahoma" w:cs="Tahoma"/>
          <w:lang w:eastAsia="en-US"/>
        </w:rPr>
        <w:t>,</w:t>
      </w:r>
    </w:p>
    <w:p w14:paraId="05FC6E9E" w14:textId="17E1C2E0"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takoj obvestiti izvajalca o nastalih okoliščinah, ki bi lahko vplivale na izpolnitev naročnikovih obveznosti po okvirnem sporazumu</w:t>
      </w:r>
      <w:r w:rsidR="00215FA7" w:rsidRPr="00506DB5">
        <w:rPr>
          <w:rFonts w:ascii="Tahoma" w:eastAsia="Calibri" w:hAnsi="Tahoma" w:cs="Tahoma"/>
          <w:lang w:eastAsia="en-US"/>
        </w:rPr>
        <w:t>,</w:t>
      </w:r>
    </w:p>
    <w:p w14:paraId="402C55E7" w14:textId="068C2078"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voditi dnevno evidenco o količini/masi naloženega/prevzetega gradbenega kompozita</w:t>
      </w:r>
      <w:r w:rsidR="00215FA7" w:rsidRPr="00506DB5">
        <w:rPr>
          <w:rFonts w:ascii="Tahoma" w:eastAsia="Calibri" w:hAnsi="Tahoma" w:cs="Tahoma"/>
          <w:lang w:eastAsia="en-US"/>
        </w:rPr>
        <w:t>,</w:t>
      </w:r>
    </w:p>
    <w:p w14:paraId="7FE842B9" w14:textId="7D359BCA"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opravljati nadzor nad izvajanjem storitev izvajalca iz tega okvirnega sporazuma ter izvajalca obvestiti o nepravilnem izvajanju obveznosti po okvirnem sporazumu. V kolikor naročnik ugotovi, da izvajalec ne izpolnjuje svojih obveznosti v skladu z določili tega okvirnega sporazuma in zahtevami iz razpisne dokumentacije kljub njegovemu pisnemu opozorilu, lahko naročnik takoj pisno odstopi od okvirnega sporazuma, brez odškodninske odgovornosti do izvajalca</w:t>
      </w:r>
      <w:r w:rsidR="00215FA7" w:rsidRPr="00506DB5">
        <w:rPr>
          <w:rFonts w:ascii="Tahoma" w:eastAsia="Calibri" w:hAnsi="Tahoma" w:cs="Tahoma"/>
          <w:lang w:eastAsia="en-US"/>
        </w:rPr>
        <w:t>,</w:t>
      </w:r>
    </w:p>
    <w:p w14:paraId="0C54C22C"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poravnati obveznosti do izvajalca in njegovih prijavljenih podizvajalcev.</w:t>
      </w:r>
    </w:p>
    <w:p w14:paraId="2AA9DB57" w14:textId="77777777" w:rsidR="00E912FB" w:rsidRPr="00506DB5" w:rsidRDefault="00E912FB" w:rsidP="00872690">
      <w:pPr>
        <w:keepNext/>
        <w:keepLines/>
        <w:jc w:val="both"/>
        <w:rPr>
          <w:rFonts w:ascii="Tahoma" w:eastAsia="Calibri" w:hAnsi="Tahoma" w:cs="Tahoma"/>
          <w:lang w:eastAsia="en-US"/>
        </w:rPr>
      </w:pPr>
    </w:p>
    <w:p w14:paraId="51506BC6"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Vse dodatne podatke bo naročnik posredoval izvajalcu na podlagi pisne ali ustne zahteve izvajalca in lastne presoje o nujnosti zahtevanih podatkov za dokončanje obveznosti po tem okvirnem sporazumu.</w:t>
      </w:r>
    </w:p>
    <w:p w14:paraId="15437C99" w14:textId="77777777" w:rsidR="00E912FB" w:rsidRPr="00506DB5" w:rsidRDefault="00E912FB" w:rsidP="00872690">
      <w:pPr>
        <w:keepNext/>
        <w:keepLines/>
        <w:jc w:val="both"/>
        <w:rPr>
          <w:rFonts w:ascii="Tahoma" w:eastAsia="Calibri" w:hAnsi="Tahoma" w:cs="Tahoma"/>
          <w:lang w:eastAsia="en-US"/>
        </w:rPr>
      </w:pPr>
    </w:p>
    <w:p w14:paraId="590FC21D" w14:textId="743EA202"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se obvezujeta ravnati kot dobra gospodarstvenika in storiti vse, kar je potrebno za izvršitev okvirnega sporazuma.</w:t>
      </w:r>
    </w:p>
    <w:p w14:paraId="21DA2E80" w14:textId="4A369D12" w:rsidR="0015307C" w:rsidRPr="00506DB5" w:rsidRDefault="0015307C" w:rsidP="00872690">
      <w:pPr>
        <w:keepNext/>
        <w:keepLines/>
        <w:jc w:val="both"/>
        <w:rPr>
          <w:rFonts w:ascii="Tahoma" w:eastAsia="Calibri" w:hAnsi="Tahoma" w:cs="Tahoma"/>
          <w:lang w:eastAsia="en-US"/>
        </w:rPr>
      </w:pPr>
    </w:p>
    <w:p w14:paraId="2C349AB3" w14:textId="791F92BA" w:rsidR="0015307C" w:rsidRPr="00506DB5" w:rsidRDefault="0015307C" w:rsidP="00872690">
      <w:pPr>
        <w:keepNext/>
        <w:keepLines/>
        <w:jc w:val="both"/>
        <w:rPr>
          <w:rFonts w:ascii="Tahoma" w:eastAsia="Calibri" w:hAnsi="Tahoma" w:cs="Tahoma"/>
          <w:lang w:eastAsia="en-US"/>
        </w:rPr>
      </w:pPr>
    </w:p>
    <w:p w14:paraId="4B4CD145" w14:textId="5D052CE4" w:rsidR="0015307C" w:rsidRPr="00506DB5" w:rsidRDefault="0015307C" w:rsidP="00872690">
      <w:pPr>
        <w:keepNext/>
        <w:keepLines/>
        <w:jc w:val="both"/>
        <w:rPr>
          <w:rFonts w:ascii="Tahoma" w:eastAsia="Calibri" w:hAnsi="Tahoma" w:cs="Tahoma"/>
          <w:lang w:eastAsia="en-US"/>
        </w:rPr>
      </w:pPr>
    </w:p>
    <w:p w14:paraId="2A980517" w14:textId="25080A2A" w:rsidR="0015307C" w:rsidRPr="00506DB5" w:rsidRDefault="0015307C" w:rsidP="00872690">
      <w:pPr>
        <w:keepNext/>
        <w:keepLines/>
        <w:jc w:val="both"/>
        <w:rPr>
          <w:rFonts w:ascii="Tahoma" w:eastAsia="Calibri" w:hAnsi="Tahoma" w:cs="Tahoma"/>
          <w:lang w:eastAsia="en-US"/>
        </w:rPr>
      </w:pPr>
    </w:p>
    <w:p w14:paraId="407AB9AF" w14:textId="3F3252E7" w:rsidR="0015307C" w:rsidRPr="00506DB5" w:rsidRDefault="0015307C" w:rsidP="00872690">
      <w:pPr>
        <w:keepNext/>
        <w:keepLines/>
        <w:jc w:val="both"/>
        <w:rPr>
          <w:rFonts w:ascii="Tahoma" w:eastAsia="Calibri" w:hAnsi="Tahoma" w:cs="Tahoma"/>
          <w:lang w:eastAsia="en-US"/>
        </w:rPr>
      </w:pPr>
    </w:p>
    <w:p w14:paraId="08A34A14" w14:textId="7B5D92CA" w:rsidR="0015307C" w:rsidRPr="00506DB5" w:rsidRDefault="0015307C" w:rsidP="00872690">
      <w:pPr>
        <w:keepNext/>
        <w:keepLines/>
        <w:jc w:val="both"/>
        <w:rPr>
          <w:rFonts w:ascii="Tahoma" w:eastAsia="Calibri" w:hAnsi="Tahoma" w:cs="Tahoma"/>
          <w:lang w:eastAsia="en-US"/>
        </w:rPr>
      </w:pPr>
    </w:p>
    <w:p w14:paraId="4FD5520F" w14:textId="45B9DAE5" w:rsidR="0015307C" w:rsidRPr="00506DB5" w:rsidRDefault="0015307C" w:rsidP="00872690">
      <w:pPr>
        <w:keepNext/>
        <w:keepLines/>
        <w:jc w:val="both"/>
        <w:rPr>
          <w:rFonts w:ascii="Tahoma" w:eastAsia="Calibri" w:hAnsi="Tahoma" w:cs="Tahoma"/>
          <w:lang w:eastAsia="en-US"/>
        </w:rPr>
      </w:pPr>
    </w:p>
    <w:p w14:paraId="060F6E0B" w14:textId="77777777" w:rsidR="0015307C" w:rsidRPr="00506DB5" w:rsidRDefault="0015307C" w:rsidP="00872690">
      <w:pPr>
        <w:keepNext/>
        <w:keepLines/>
        <w:jc w:val="both"/>
        <w:rPr>
          <w:rFonts w:ascii="Tahoma" w:eastAsia="Calibri" w:hAnsi="Tahoma" w:cs="Tahoma"/>
          <w:lang w:eastAsia="en-US"/>
        </w:rPr>
      </w:pPr>
    </w:p>
    <w:p w14:paraId="4C96A5C8" w14:textId="77777777" w:rsidR="00E912FB" w:rsidRPr="00506DB5" w:rsidRDefault="00E912FB" w:rsidP="00872690">
      <w:pPr>
        <w:keepNext/>
        <w:keepLines/>
        <w:jc w:val="both"/>
        <w:rPr>
          <w:rFonts w:ascii="Tahoma" w:eastAsia="Calibri" w:hAnsi="Tahoma" w:cs="Tahoma"/>
          <w:lang w:eastAsia="en-US"/>
        </w:rPr>
      </w:pPr>
    </w:p>
    <w:p w14:paraId="48D05DDF" w14:textId="20D968A7"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lastRenderedPageBreak/>
        <w:t>FINANČNO ZAVAROVANJE</w:t>
      </w:r>
    </w:p>
    <w:p w14:paraId="3B67A09A" w14:textId="5B92059C"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1890A31" w14:textId="5B730277" w:rsidR="00E912FB" w:rsidRPr="00506DB5" w:rsidRDefault="00E912FB" w:rsidP="00872690">
      <w:pPr>
        <w:keepNext/>
        <w:keepLines/>
        <w:tabs>
          <w:tab w:val="left" w:pos="567"/>
          <w:tab w:val="left" w:pos="1702"/>
        </w:tabs>
        <w:jc w:val="both"/>
        <w:rPr>
          <w:rFonts w:ascii="Tahoma" w:eastAsia="Calibri" w:hAnsi="Tahoma" w:cs="Tahoma"/>
          <w:lang w:eastAsia="en-US"/>
        </w:rPr>
      </w:pPr>
      <w:r w:rsidRPr="00506DB5">
        <w:rPr>
          <w:rFonts w:ascii="Tahoma" w:eastAsia="Calibri" w:hAnsi="Tahoma" w:cs="Tahoma"/>
          <w:lang w:eastAsia="en-US"/>
        </w:rPr>
        <w:t xml:space="preserve">Izvajalec se obvezuje, da bo ob sklenitvi okvirnega sporazuma naročniku predložil eno (1) podpisano in žigosano menico (bianko menico) z izpolnjeno, podpisano in žigosano menično izjavo za zavarovanje dobre izvedbe obveznosti iz okvirnega sporazuma (v nadaljevanju: finančno zavarovanje za zavarovanje dobre izvedbe obveznosti), v višini 10 % (deset odstotkov) ocenjene vrednosti okvirnega sporazuma brez DDV, </w:t>
      </w:r>
      <w:proofErr w:type="spellStart"/>
      <w:r w:rsidRPr="00506DB5">
        <w:rPr>
          <w:rFonts w:ascii="Tahoma" w:eastAsia="Calibri" w:hAnsi="Tahoma" w:cs="Tahoma"/>
          <w:lang w:eastAsia="en-US"/>
        </w:rPr>
        <w:t>t.j</w:t>
      </w:r>
      <w:proofErr w:type="spellEnd"/>
      <w:r w:rsidRPr="00506DB5">
        <w:rPr>
          <w:rFonts w:ascii="Tahoma" w:eastAsia="Calibri" w:hAnsi="Tahoma" w:cs="Tahoma"/>
          <w:lang w:eastAsia="en-US"/>
        </w:rPr>
        <w:t xml:space="preserve">. …………………….. EUR (z besedo: ………………………………………....evrov …/100 EUR) z dobo veljavnosti do </w:t>
      </w:r>
      <w:r w:rsidR="008600C6">
        <w:rPr>
          <w:rFonts w:ascii="Tahoma" w:eastAsia="Calibri" w:hAnsi="Tahoma" w:cs="Tahoma"/>
          <w:lang w:eastAsia="en-US"/>
        </w:rPr>
        <w:t xml:space="preserve">          </w:t>
      </w:r>
      <w:r w:rsidR="00336B80">
        <w:rPr>
          <w:rFonts w:ascii="Tahoma" w:eastAsia="Calibri" w:hAnsi="Tahoma" w:cs="Tahoma"/>
          <w:lang w:eastAsia="en-US"/>
        </w:rPr>
        <w:t>3</w:t>
      </w:r>
      <w:r w:rsidRPr="00506DB5">
        <w:rPr>
          <w:rFonts w:ascii="Tahoma" w:eastAsia="Calibri" w:hAnsi="Tahoma" w:cs="Tahoma"/>
          <w:lang w:eastAsia="en-US"/>
        </w:rPr>
        <w:t xml:space="preserve">1. </w:t>
      </w:r>
      <w:r w:rsidR="00336B80">
        <w:rPr>
          <w:rFonts w:ascii="Tahoma" w:eastAsia="Calibri" w:hAnsi="Tahoma" w:cs="Tahoma"/>
          <w:lang w:eastAsia="en-US"/>
        </w:rPr>
        <w:t>11</w:t>
      </w:r>
      <w:r w:rsidRPr="00506DB5">
        <w:rPr>
          <w:rFonts w:ascii="Tahoma" w:eastAsia="Calibri" w:hAnsi="Tahoma" w:cs="Tahoma"/>
          <w:lang w:eastAsia="en-US"/>
        </w:rPr>
        <w:t>. 2026, v nasprotnem primeru se šteje, da ta okvirni sporazum ni bil nikoli sklenjen.</w:t>
      </w:r>
    </w:p>
    <w:p w14:paraId="5158AFE6" w14:textId="77777777" w:rsidR="00E912FB" w:rsidRPr="00506DB5" w:rsidRDefault="00E912FB" w:rsidP="00872690">
      <w:pPr>
        <w:keepNext/>
        <w:keepLines/>
        <w:tabs>
          <w:tab w:val="left" w:pos="567"/>
          <w:tab w:val="left" w:pos="1702"/>
        </w:tabs>
        <w:jc w:val="both"/>
        <w:rPr>
          <w:rFonts w:ascii="Tahoma" w:eastAsia="Calibri" w:hAnsi="Tahoma" w:cs="Tahoma"/>
          <w:lang w:eastAsia="en-US"/>
        </w:rPr>
      </w:pPr>
    </w:p>
    <w:p w14:paraId="5260E9F0" w14:textId="77777777" w:rsidR="00E912FB" w:rsidRPr="00506DB5" w:rsidRDefault="00E912FB" w:rsidP="00872690">
      <w:pPr>
        <w:keepNext/>
        <w:keepLines/>
        <w:tabs>
          <w:tab w:val="left" w:pos="567"/>
          <w:tab w:val="left" w:pos="1702"/>
        </w:tabs>
        <w:jc w:val="both"/>
        <w:rPr>
          <w:rFonts w:ascii="Tahoma" w:eastAsia="Calibri" w:hAnsi="Tahoma" w:cs="Tahoma"/>
          <w:lang w:eastAsia="en-US"/>
        </w:rPr>
      </w:pPr>
      <w:r w:rsidRPr="00506DB5">
        <w:rPr>
          <w:rFonts w:ascii="Tahoma" w:eastAsia="Calibri" w:hAnsi="Tahoma" w:cs="Tahoma"/>
          <w:lang w:eastAsia="en-US"/>
        </w:rPr>
        <w:t>Finančno zavarovanje za zavarovanje dobre izvedbe obveznosti se nanaša na vse po okvirnem sporazumu izvedene storitve. V primeru, da naročnik unovči finančno zavarovanje za zavarovanje dobre izvedbe obveznosti, mora izvajalec nemudoma dostaviti novo finančno zavarovanje za zavarovanje dobre izvedbe obveznosti.</w:t>
      </w:r>
    </w:p>
    <w:p w14:paraId="6AFB7ECA" w14:textId="77777777" w:rsidR="00E912FB" w:rsidRPr="00506DB5" w:rsidRDefault="00E912FB" w:rsidP="00872690">
      <w:pPr>
        <w:keepNext/>
        <w:keepLines/>
        <w:tabs>
          <w:tab w:val="left" w:pos="567"/>
          <w:tab w:val="left" w:pos="1702"/>
        </w:tabs>
        <w:jc w:val="both"/>
        <w:rPr>
          <w:rFonts w:ascii="Tahoma" w:eastAsia="Calibri" w:hAnsi="Tahoma" w:cs="Tahoma"/>
          <w:lang w:eastAsia="en-US"/>
        </w:rPr>
      </w:pPr>
    </w:p>
    <w:p w14:paraId="4D3C0D15" w14:textId="77777777" w:rsidR="00E912FB" w:rsidRPr="00506DB5" w:rsidRDefault="00E912FB" w:rsidP="00872690">
      <w:pPr>
        <w:keepNext/>
        <w:keepLines/>
        <w:tabs>
          <w:tab w:val="left" w:pos="567"/>
          <w:tab w:val="left" w:pos="1702"/>
        </w:tabs>
        <w:jc w:val="both"/>
        <w:rPr>
          <w:rFonts w:ascii="Tahoma" w:eastAsia="Calibri" w:hAnsi="Tahoma" w:cs="Tahoma"/>
          <w:lang w:eastAsia="en-US"/>
        </w:rPr>
      </w:pPr>
      <w:r w:rsidRPr="00506DB5">
        <w:rPr>
          <w:rFonts w:ascii="Tahoma" w:eastAsia="Calibri" w:hAnsi="Tahoma" w:cs="Tahoma"/>
          <w:lang w:eastAsia="en-US"/>
        </w:rPr>
        <w:t>V kolikor izvajalec ne bo izpolnjeval svojih obveznosti po okvirnem sporazumu, bo naročnik unovčil finančno zavarovanje za zavarovanje dobre izvedbe obveznosti in odstopil od okvirnega sporazuma, brez kakršnekoli obveznosti do izvajalca. Naročnik bo pred unovčenjem finančnega zavarovanja za zavarovanje dobre izvedbe obveznosti izvajalca pisno pozval k izpolnitvi obveznosti po okvirnem sporazumu in mu določil rok za izpolnitev.</w:t>
      </w:r>
    </w:p>
    <w:p w14:paraId="13CEC8A8"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0645537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Unovčitev finančnega zavarovanja za zavarovanje dobre izvedbe obveznosti ne odvezuje izvajalca od njegove obveznosti, povrniti naročniku škodo v višini zneska razlike med višino dejanske škode, ki jo je naročnik zaradi neizpolnjevanja obveznosti izvajalca iz tega okvirnega sporazuma utrpel in zneskom iz unovčenega finančnega zavarovanja za zavarovanje dobre izvedbe obveznosti.</w:t>
      </w:r>
      <w:r w:rsidRPr="00506DB5">
        <w:rPr>
          <w:rFonts w:ascii="Tahoma" w:eastAsia="Calibri" w:hAnsi="Tahoma" w:cs="Tahoma"/>
          <w:lang w:eastAsia="en-US"/>
        </w:rPr>
        <w:tab/>
      </w:r>
    </w:p>
    <w:p w14:paraId="2CA041D1" w14:textId="77777777" w:rsidR="00E912FB" w:rsidRPr="00506DB5" w:rsidRDefault="00E912FB" w:rsidP="00872690">
      <w:pPr>
        <w:keepNext/>
        <w:keepLines/>
        <w:jc w:val="both"/>
        <w:rPr>
          <w:rFonts w:ascii="Tahoma" w:eastAsia="Calibri" w:hAnsi="Tahoma" w:cs="Tahoma"/>
          <w:color w:val="000000"/>
          <w:lang w:eastAsia="en-US"/>
        </w:rPr>
      </w:pPr>
    </w:p>
    <w:p w14:paraId="6153B9C7" w14:textId="036874BC"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 xml:space="preserve">POGODBENA KAZEN </w:t>
      </w:r>
    </w:p>
    <w:p w14:paraId="14AD1603" w14:textId="415AFE43"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4F322F2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 kolikor izvajalec po svoji krivdi v dogovorjenem roku ne izpolni svojih obveznosti po okvirnem sporazumu tj. reden in nemoten odvoz/prevzem gradbenega kompozita zaradi nemotenega poteka tehnološkega procesa naročnika in neizpolnitev ni posledica višje sile, kot je zapisano v 10. členu tega okvirnega sporazuma, je naročnik upravičen, za vsako zamudo, zaradi katere je moten potek tehnološkega procesa naročnika, obračunati pogodbeno kazen v višini 1 % (enega odstotka) vrednosti izstavljenega računa brez DDV za mesec, v katerem je nastala zamuda, pri čemer sme pogodbena kazen znašati največ 10 % (deset odstotkov) vrednosti izstavljenega računa brez DDV za mesec, v katerem je nastala zamuda.</w:t>
      </w:r>
    </w:p>
    <w:p w14:paraId="5346EE1D" w14:textId="77777777" w:rsidR="00E912FB" w:rsidRPr="00506DB5" w:rsidRDefault="00E912FB" w:rsidP="00872690">
      <w:pPr>
        <w:keepNext/>
        <w:keepLines/>
        <w:jc w:val="both"/>
        <w:rPr>
          <w:rFonts w:ascii="Tahoma" w:eastAsia="Calibri" w:hAnsi="Tahoma" w:cs="Tahoma"/>
          <w:lang w:eastAsia="en-US"/>
        </w:rPr>
      </w:pPr>
    </w:p>
    <w:p w14:paraId="6329A24E"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 kolikor pogodbena kazen preseže 10 % (deset odstotkov) vrednosti izstavljenega računa brez DDV za mesec, v katerem je nastala zamuda, lahko naročnik unovči finančno zavarovanje za zavarovanje dobre izvedbe obveznosti ali/in odstopi od okvirnega sporazuma.</w:t>
      </w:r>
    </w:p>
    <w:p w14:paraId="4F446706" w14:textId="77777777" w:rsidR="00E912FB" w:rsidRPr="00506DB5" w:rsidRDefault="00E912FB" w:rsidP="00872690">
      <w:pPr>
        <w:keepNext/>
        <w:keepLines/>
        <w:jc w:val="both"/>
        <w:rPr>
          <w:rFonts w:ascii="Tahoma" w:eastAsia="Calibri" w:hAnsi="Tahoma" w:cs="Tahoma"/>
          <w:lang w:eastAsia="en-US"/>
        </w:rPr>
      </w:pPr>
    </w:p>
    <w:p w14:paraId="0E311F1C" w14:textId="4BD533D6"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Pogodbena kazen se s strani naročnika obračuna pri prvem naslednjem mesečnem računu, izstavljenem po nastanku zamude, ki je razlog za pogodbeno kazen, čeprav naročnik izvajalca na to ni posebej opozoril, niti pisno obvestil.</w:t>
      </w:r>
    </w:p>
    <w:p w14:paraId="46096E7C" w14:textId="77777777" w:rsidR="003A4661" w:rsidRPr="00506DB5" w:rsidRDefault="003A4661" w:rsidP="00872690">
      <w:pPr>
        <w:keepNext/>
        <w:keepLines/>
        <w:jc w:val="both"/>
        <w:rPr>
          <w:rFonts w:ascii="Tahoma" w:eastAsia="Calibri" w:hAnsi="Tahoma" w:cs="Tahoma"/>
          <w:lang w:eastAsia="en-US"/>
        </w:rPr>
      </w:pPr>
    </w:p>
    <w:p w14:paraId="0D83250E"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2B782A76" w14:textId="295B803D"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Naročnik in izvajalec soglašata, da pravica zaračunati pogodbeno kazen ni pogojena z nastankom škode pri naročniku. Za povračilo tako nastale škode bo naročnik unovčil finančno zavarovanje za zavarovanje dobre izvedbe obveznosti in škodo uveljavljal tudi po splošnih načelih odškodninske odgovornosti, neodvisno od uveljavljanja pogodbene kazni.</w:t>
      </w:r>
    </w:p>
    <w:p w14:paraId="36537D53" w14:textId="3BFBB8D6" w:rsidR="0015307C" w:rsidRPr="00506DB5" w:rsidRDefault="0015307C" w:rsidP="00872690">
      <w:pPr>
        <w:keepNext/>
        <w:keepLines/>
        <w:jc w:val="both"/>
        <w:rPr>
          <w:rFonts w:ascii="Tahoma" w:eastAsia="Calibri" w:hAnsi="Tahoma" w:cs="Tahoma"/>
          <w:lang w:eastAsia="en-US"/>
        </w:rPr>
      </w:pPr>
    </w:p>
    <w:p w14:paraId="42EEC1DC" w14:textId="77777777" w:rsidR="0015307C" w:rsidRPr="00506DB5" w:rsidRDefault="0015307C" w:rsidP="00872690">
      <w:pPr>
        <w:keepNext/>
        <w:keepLines/>
        <w:jc w:val="both"/>
        <w:rPr>
          <w:rFonts w:ascii="Tahoma" w:eastAsia="Calibri" w:hAnsi="Tahoma" w:cs="Tahoma"/>
          <w:lang w:eastAsia="en-US"/>
        </w:rPr>
      </w:pPr>
    </w:p>
    <w:p w14:paraId="53905D11" w14:textId="77777777" w:rsidR="00E912FB" w:rsidRPr="00506DB5" w:rsidRDefault="00E912FB" w:rsidP="00872690">
      <w:pPr>
        <w:keepNext/>
        <w:keepLines/>
        <w:jc w:val="both"/>
        <w:rPr>
          <w:rFonts w:ascii="Tahoma" w:eastAsia="Calibri" w:hAnsi="Tahoma" w:cs="Tahoma"/>
          <w:color w:val="000000"/>
          <w:lang w:eastAsia="en-US"/>
        </w:rPr>
      </w:pPr>
    </w:p>
    <w:p w14:paraId="644F293E" w14:textId="77777777"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ZAGOTAVLJANJE VARNOSTI NA DELOVIŠČU</w:t>
      </w:r>
    </w:p>
    <w:p w14:paraId="0A849170"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lastRenderedPageBreak/>
        <w:t>člen</w:t>
      </w:r>
    </w:p>
    <w:p w14:paraId="2503858E"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r w:rsidRPr="00506DB5">
        <w:rPr>
          <w:rFonts w:ascii="Tahoma" w:eastAsia="Calibri" w:hAnsi="Tahoma" w:cs="Tahoma"/>
          <w:bCs/>
          <w:lang w:eastAsia="en-US"/>
        </w:rPr>
        <w:t>Izvajalec in naročnik morata pred začetkom izvajanja storitev skleniti Pisni sporazum, ki je priloga št. 2 tega okvirnega sporazuma.</w:t>
      </w:r>
    </w:p>
    <w:p w14:paraId="13274BEA"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p>
    <w:p w14:paraId="659813BE"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r w:rsidRPr="00506DB5">
        <w:rPr>
          <w:rFonts w:ascii="Tahoma" w:eastAsia="Calibri" w:hAnsi="Tahoma" w:cs="Tahoma"/>
          <w:bCs/>
          <w:lang w:eastAsia="en-US"/>
        </w:rPr>
        <w:t>Odgovorne osebe izvajalca in naročnika iz Pisnega sporazuma</w:t>
      </w:r>
      <w:r w:rsidRPr="00506DB5">
        <w:rPr>
          <w:rFonts w:ascii="Tahoma" w:eastAsia="Calibri" w:hAnsi="Tahoma" w:cs="Tahoma"/>
          <w:lang w:eastAsia="en-US"/>
        </w:rPr>
        <w:t xml:space="preserve"> </w:t>
      </w:r>
      <w:r w:rsidRPr="00506DB5">
        <w:rPr>
          <w:rFonts w:ascii="Tahoma" w:eastAsia="Calibri" w:hAnsi="Tahoma" w:cs="Tahoma"/>
          <w:bCs/>
          <w:lang w:eastAsia="en-US"/>
        </w:rPr>
        <w:t xml:space="preserve">se sestanejo najmanj 10 (deset) dni pred začetkom izvajanja storitev na delovišču naročnika in določijo konkretne skupne varnostne ukrepe na osnovi ugotovljenih nevarnosti za varnost in zdravje delavcev pri morebitnem medsebojnem ogrožanju </w:t>
      </w:r>
    </w:p>
    <w:p w14:paraId="163A41A8"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p>
    <w:p w14:paraId="53F59782" w14:textId="175E1546"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Stranki okvirnega sporazuma soglašata, da s Pisnim sporazumom določita skupne varnostne ukrepe in ukrepe za ravnanje z okoljem v JAVNEM PODJETJU ENERGETIKA LJUBLJANA d.o.o.</w:t>
      </w:r>
      <w:r w:rsidR="00215FA7" w:rsidRPr="00506DB5">
        <w:rPr>
          <w:rFonts w:ascii="Tahoma" w:eastAsia="Calibri" w:hAnsi="Tahoma" w:cs="Tahoma"/>
          <w:lang w:eastAsia="en-US"/>
        </w:rPr>
        <w:t>, z</w:t>
      </w:r>
      <w:r w:rsidRPr="00506DB5">
        <w:rPr>
          <w:rFonts w:ascii="Tahoma" w:eastAsia="Calibri" w:hAnsi="Tahoma" w:cs="Tahoma"/>
          <w:lang w:eastAsia="en-US"/>
        </w:rPr>
        <w:t>lasti pa:</w:t>
      </w:r>
    </w:p>
    <w:p w14:paraId="0FC22907" w14:textId="258A7690"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da bosta, skladno s poglavjem II. Organizacijo in izvajanje ukrepov za zagotavljanje varnosti in zdravja in varstva pred požarom ter varovanje okolja, določili podrobnejše ukrepe z »Uvedbo delavcev v delo na skupnem delovišču«</w:t>
      </w:r>
      <w:r w:rsidR="00215FA7" w:rsidRPr="00506DB5">
        <w:rPr>
          <w:rFonts w:ascii="Tahoma" w:eastAsia="Calibri" w:hAnsi="Tahoma" w:cs="Tahoma"/>
          <w:lang w:eastAsia="en-US"/>
        </w:rPr>
        <w:t>,</w:t>
      </w:r>
    </w:p>
    <w:p w14:paraId="26AC9A02" w14:textId="7A7018D2"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da bosta, skladno s poglavjem III. Določitev drugih obveznosti strank okvirnega sporazuma, določili skupne obveznosti, posebne obveznosti, obveznosti v zvezi z delom z nevarnimi snovmi in ravnanjem z odpadki</w:t>
      </w:r>
      <w:r w:rsidR="00215FA7" w:rsidRPr="00506DB5">
        <w:rPr>
          <w:rFonts w:ascii="Tahoma" w:eastAsia="Calibri" w:hAnsi="Tahoma" w:cs="Tahoma"/>
          <w:lang w:eastAsia="en-US"/>
        </w:rPr>
        <w:t>,</w:t>
      </w:r>
    </w:p>
    <w:p w14:paraId="469CF580"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da bosta, skladno s poglavjem IV. Določitev odgovornih oseb in njihovih obveznosti, določili odgovorne osebe in njihove obveznosti, skupne in posebne naloge in odgovornosti vseh odgovornih oseb, posebne pristojnosti odgovornih oseb.</w:t>
      </w:r>
    </w:p>
    <w:p w14:paraId="0E8300E0"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p>
    <w:p w14:paraId="52C54EE4"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bCs/>
          <w:lang w:eastAsia="en-US"/>
        </w:rPr>
        <w:t>Stranki okvirnega sporazuma</w:t>
      </w:r>
      <w:r w:rsidRPr="00506DB5">
        <w:rPr>
          <w:rFonts w:ascii="Tahoma" w:eastAsia="Calibri" w:hAnsi="Tahoma" w:cs="Tahoma"/>
          <w:lang w:eastAsia="en-US"/>
        </w:rPr>
        <w:t xml:space="preserve"> soglašata, da brez podpisanega Pisnega sporazuma, ni dovoljen začetek izvedbe storitev.</w:t>
      </w:r>
    </w:p>
    <w:p w14:paraId="76705F89"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p>
    <w:p w14:paraId="500DFB63" w14:textId="77777777" w:rsidR="00E912FB" w:rsidRPr="00506DB5" w:rsidRDefault="00E912FB" w:rsidP="00872690">
      <w:pPr>
        <w:keepNext/>
        <w:keepLines/>
        <w:tabs>
          <w:tab w:val="left" w:pos="567"/>
          <w:tab w:val="left" w:pos="1418"/>
          <w:tab w:val="left" w:pos="1702"/>
        </w:tabs>
        <w:jc w:val="both"/>
        <w:rPr>
          <w:rFonts w:ascii="Tahoma" w:eastAsia="Calibri" w:hAnsi="Tahoma" w:cs="Tahoma"/>
          <w:bCs/>
          <w:lang w:eastAsia="en-US"/>
        </w:rPr>
      </w:pPr>
      <w:r w:rsidRPr="00506DB5">
        <w:rPr>
          <w:rFonts w:ascii="Tahoma" w:eastAsia="Calibri" w:hAnsi="Tahoma" w:cs="Tahoma"/>
          <w:bCs/>
          <w:lang w:eastAsia="en-US"/>
        </w:rPr>
        <w:t>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19. členu tega okvirnega sporazuma.</w:t>
      </w:r>
    </w:p>
    <w:p w14:paraId="4371DF1B" w14:textId="77777777" w:rsidR="00E912FB" w:rsidRPr="00506DB5" w:rsidRDefault="00E912FB" w:rsidP="00872690">
      <w:pPr>
        <w:keepNext/>
        <w:keepLines/>
        <w:rPr>
          <w:rFonts w:ascii="Tahoma" w:eastAsia="Calibri" w:hAnsi="Tahoma" w:cs="Tahoma"/>
          <w:color w:val="000000"/>
          <w:lang w:eastAsia="en-US"/>
        </w:rPr>
      </w:pPr>
    </w:p>
    <w:p w14:paraId="56863A2D" w14:textId="7AA1EB03"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PREDSTAVNIKI STRANK OKVIRNEGA SPORAZUMA</w:t>
      </w:r>
    </w:p>
    <w:p w14:paraId="2C338B5C" w14:textId="72FF5378"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bookmarkStart w:id="25" w:name="_Ref514932790"/>
      <w:r w:rsidRPr="00506DB5">
        <w:rPr>
          <w:rFonts w:ascii="Tahoma" w:eastAsia="Calibri" w:hAnsi="Tahoma" w:cs="Tahoma"/>
          <w:color w:val="000000"/>
          <w:lang w:eastAsia="en-US"/>
        </w:rPr>
        <w:t>člen</w:t>
      </w:r>
      <w:bookmarkEnd w:id="25"/>
    </w:p>
    <w:p w14:paraId="507605CA"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po okvirnem sporazumu veljavno zastopajo in predstavljajo izključno njuni zakoniti zastopniki.</w:t>
      </w:r>
    </w:p>
    <w:p w14:paraId="5AC8E727" w14:textId="77777777" w:rsidR="00E912FB" w:rsidRPr="00506DB5" w:rsidRDefault="00E912FB" w:rsidP="00872690">
      <w:pPr>
        <w:keepNext/>
        <w:keepLines/>
        <w:jc w:val="both"/>
        <w:rPr>
          <w:rFonts w:ascii="Tahoma" w:eastAsia="Calibri" w:hAnsi="Tahoma" w:cs="Tahoma"/>
          <w:lang w:eastAsia="en-US"/>
        </w:rPr>
      </w:pPr>
    </w:p>
    <w:p w14:paraId="2F3231DC" w14:textId="35068D7B"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33AF8C2E"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Ne glede na določilo prejšnjega odstavka je predstavnik in skrbnik naročnika, ki bo urejal vsa vprašanja, ki bodo nastala v zvezi z izvajanjem tega okvirnega sporazuma, </w:t>
      </w:r>
      <w:r w:rsidRPr="00506DB5">
        <w:rPr>
          <w:rFonts w:ascii="Tahoma" w:eastAsia="Calibri" w:hAnsi="Tahoma" w:cs="Tahoma"/>
          <w:bCs/>
          <w:lang w:eastAsia="en-US"/>
        </w:rPr>
        <w:t>_____________</w:t>
      </w:r>
      <w:r w:rsidRPr="00506DB5">
        <w:rPr>
          <w:rFonts w:ascii="Tahoma" w:eastAsia="Calibri" w:hAnsi="Tahoma" w:cs="Tahoma"/>
          <w:lang w:eastAsia="en-US"/>
        </w:rPr>
        <w:t xml:space="preserve">, GSM: ____________, e-naslov: </w:t>
      </w:r>
      <w:r w:rsidRPr="00506DB5">
        <w:rPr>
          <w:rFonts w:ascii="Calibri" w:eastAsia="Calibri" w:hAnsi="Calibri"/>
          <w:sz w:val="22"/>
          <w:szCs w:val="22"/>
          <w:lang w:eastAsia="en-US"/>
        </w:rPr>
        <w:t>_______________,</w:t>
      </w:r>
      <w:r w:rsidRPr="00506DB5">
        <w:rPr>
          <w:rFonts w:ascii="Tahoma" w:eastAsia="Calibri" w:hAnsi="Tahoma" w:cs="Tahoma"/>
          <w:lang w:eastAsia="en-US"/>
        </w:rPr>
        <w:t xml:space="preserve"> </w:t>
      </w:r>
      <w:r w:rsidRPr="00506DB5">
        <w:rPr>
          <w:rFonts w:ascii="Tahoma" w:eastAsia="Calibri" w:hAnsi="Tahoma" w:cs="Tahoma"/>
          <w:bCs/>
          <w:lang w:eastAsia="en-US"/>
        </w:rPr>
        <w:t>v njegovi odsotnosti pa ga zamenjuje ____________</w:t>
      </w:r>
      <w:r w:rsidRPr="00506DB5">
        <w:rPr>
          <w:rFonts w:ascii="Tahoma" w:eastAsia="Calibri" w:hAnsi="Tahoma" w:cs="Tahoma"/>
          <w:lang w:eastAsia="en-US"/>
        </w:rPr>
        <w:t xml:space="preserve">, GSM: _______________, e-naslov: </w:t>
      </w:r>
      <w:r w:rsidRPr="00506DB5">
        <w:rPr>
          <w:rFonts w:ascii="Calibri" w:eastAsia="Calibri" w:hAnsi="Calibri"/>
          <w:sz w:val="22"/>
          <w:szCs w:val="22"/>
          <w:lang w:eastAsia="en-US"/>
        </w:rPr>
        <w:t>__________________ .</w:t>
      </w:r>
    </w:p>
    <w:p w14:paraId="70A19095" w14:textId="77777777" w:rsidR="00E912FB" w:rsidRPr="00506DB5" w:rsidRDefault="00E912FB" w:rsidP="00872690">
      <w:pPr>
        <w:keepNext/>
        <w:keepLines/>
        <w:jc w:val="both"/>
        <w:rPr>
          <w:rFonts w:ascii="Tahoma" w:eastAsia="Calibri" w:hAnsi="Tahoma" w:cs="Tahoma"/>
          <w:lang w:eastAsia="en-US"/>
        </w:rPr>
      </w:pPr>
    </w:p>
    <w:p w14:paraId="01349619" w14:textId="77777777" w:rsidR="00E912FB" w:rsidRPr="00506DB5" w:rsidRDefault="00E912FB" w:rsidP="00872690">
      <w:pPr>
        <w:keepNext/>
        <w:keepLines/>
        <w:jc w:val="both"/>
        <w:rPr>
          <w:rFonts w:ascii="Tahoma" w:eastAsia="Calibri" w:hAnsi="Tahoma" w:cs="Tahoma"/>
          <w:u w:val="single"/>
          <w:lang w:eastAsia="en-US"/>
        </w:rPr>
      </w:pPr>
      <w:r w:rsidRPr="00506DB5">
        <w:rPr>
          <w:rFonts w:ascii="Tahoma" w:eastAsia="Calibri" w:hAnsi="Tahoma" w:cs="Tahoma"/>
          <w:lang w:eastAsia="en-US"/>
        </w:rPr>
        <w:t>Predstavnik in skrbnik izvajalca, ki bo urejal vsa vprašanja, ki bodo nastala v zvezi z izvajanjem tega okvirnega sporazuma, je: _______________, GSM: ______________, e-naslov: ________________________, v njegovi odsotnosti pa ga zamenjuje ________________, GSM: ______________________, e-naslov:__________________________.</w:t>
      </w:r>
    </w:p>
    <w:p w14:paraId="596EFB32"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p>
    <w:p w14:paraId="2C822357" w14:textId="77777777" w:rsidR="00215FA7" w:rsidRPr="00506DB5" w:rsidRDefault="00215FA7" w:rsidP="00872690">
      <w:pPr>
        <w:keepNext/>
        <w:keepLines/>
        <w:tabs>
          <w:tab w:val="left" w:pos="567"/>
          <w:tab w:val="left" w:pos="1418"/>
          <w:tab w:val="left" w:pos="1702"/>
        </w:tabs>
        <w:jc w:val="both"/>
        <w:rPr>
          <w:rFonts w:ascii="Tahoma" w:eastAsia="Calibri" w:hAnsi="Tahoma" w:cs="Tahoma"/>
          <w:lang w:eastAsia="en-US"/>
        </w:rPr>
      </w:pPr>
    </w:p>
    <w:p w14:paraId="11A79D43" w14:textId="75CBF4FA" w:rsidR="00E912FB" w:rsidRPr="00506DB5" w:rsidRDefault="00E912FB" w:rsidP="00872690">
      <w:pPr>
        <w:keepNext/>
        <w:keepLines/>
        <w:tabs>
          <w:tab w:val="left" w:pos="567"/>
          <w:tab w:val="left" w:pos="1418"/>
          <w:tab w:val="left" w:pos="1702"/>
        </w:tabs>
        <w:spacing w:after="120"/>
        <w:jc w:val="both"/>
        <w:rPr>
          <w:rFonts w:ascii="Tahoma" w:eastAsia="Calibri" w:hAnsi="Tahoma" w:cs="Tahoma"/>
          <w:lang w:eastAsia="en-US"/>
        </w:rPr>
      </w:pPr>
      <w:bookmarkStart w:id="26" w:name="_Hlk206450434"/>
      <w:r w:rsidRPr="00506DB5">
        <w:rPr>
          <w:rFonts w:ascii="Tahoma" w:eastAsia="Calibri" w:hAnsi="Tahoma" w:cs="Tahoma"/>
          <w:lang w:eastAsia="en-US"/>
        </w:rPr>
        <w:t>Kontaktne osebe za operativno izvajanje in dogovor natančne dinamike prevzemov in prevozov (transportna operativa):</w:t>
      </w:r>
    </w:p>
    <w:p w14:paraId="1130EF67" w14:textId="0956781D"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kontaktna oseba naročnika: </w:t>
      </w:r>
      <w:r w:rsidRPr="00506DB5">
        <w:rPr>
          <w:rFonts w:ascii="Tahoma" w:eastAsia="Calibri" w:hAnsi="Tahoma" w:cs="Tahoma"/>
          <w:bCs/>
          <w:lang w:eastAsia="en-US"/>
        </w:rPr>
        <w:t xml:space="preserve">…………………,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 xml:space="preserve">, , </w:t>
      </w:r>
      <w:r w:rsidRPr="00506DB5">
        <w:rPr>
          <w:rFonts w:ascii="Tahoma" w:eastAsia="Calibri" w:hAnsi="Tahoma" w:cs="Tahoma"/>
          <w:bCs/>
          <w:lang w:eastAsia="en-US"/>
        </w:rPr>
        <w:t xml:space="preserve">v njegovi odsotnosti pa ga zamenjuje …………….…….,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w:t>
      </w:r>
    </w:p>
    <w:p w14:paraId="1D5CFC1D" w14:textId="2C7A134E"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kontaktna oseba izvajalca: </w:t>
      </w:r>
      <w:r w:rsidRPr="00506DB5">
        <w:rPr>
          <w:rFonts w:ascii="Tahoma" w:eastAsia="Calibri" w:hAnsi="Tahoma" w:cs="Tahoma"/>
          <w:bCs/>
          <w:lang w:eastAsia="en-US"/>
        </w:rPr>
        <w:t xml:space="preserve">…………………,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 xml:space="preserve">, </w:t>
      </w:r>
      <w:r w:rsidRPr="00506DB5">
        <w:rPr>
          <w:rFonts w:ascii="Tahoma" w:eastAsia="Calibri" w:hAnsi="Tahoma" w:cs="Tahoma"/>
          <w:bCs/>
          <w:lang w:eastAsia="en-US"/>
        </w:rPr>
        <w:t xml:space="preserve">v njegovi odsotnosti pa ga zamenjuje …………….…….,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w:t>
      </w:r>
    </w:p>
    <w:bookmarkEnd w:id="26"/>
    <w:p w14:paraId="350B039A"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r w:rsidRPr="00506DB5">
        <w:rPr>
          <w:rFonts w:ascii="Tahoma" w:eastAsia="Calibri" w:hAnsi="Tahoma" w:cs="Tahoma"/>
          <w:lang w:eastAsia="en-US"/>
        </w:rPr>
        <w:lastRenderedPageBreak/>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295F1E8"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p>
    <w:p w14:paraId="4D6E0548"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r w:rsidRPr="00506DB5">
        <w:rPr>
          <w:rFonts w:ascii="Tahoma" w:eastAsia="Calibri" w:hAnsi="Tahoma" w:cs="Tahoma"/>
          <w:lang w:eastAsia="en-US"/>
        </w:rPr>
        <w:t>Predstavnik izvajalca predstavlja izvajalca v vseh vprašanjih, ki se nanašajo na izvedbo storitev po tem okvirnem sporazumu. Predstavnik izvajalca je dolžan neposredno sodelovati s predstavnikom naročnika ves čas veljavnosti okvirnega sporazuma.</w:t>
      </w:r>
    </w:p>
    <w:p w14:paraId="10CD7740"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r w:rsidRPr="00506DB5">
        <w:rPr>
          <w:rFonts w:ascii="Tahoma" w:eastAsia="Calibri" w:hAnsi="Tahoma" w:cs="Tahoma"/>
          <w:lang w:eastAsia="en-US"/>
        </w:rPr>
        <w:t xml:space="preserve"> </w:t>
      </w:r>
    </w:p>
    <w:p w14:paraId="35647F6F"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r w:rsidRPr="00506DB5">
        <w:rPr>
          <w:rFonts w:ascii="Tahoma" w:eastAsia="Calibri" w:hAnsi="Tahoma" w:cs="Tahoma"/>
          <w:lang w:eastAsia="en-US"/>
        </w:rPr>
        <w:t>Stranki okvirnega sporazumu sta se dolžni medsebojno obvestiti o zamenjavi oseb iz tega člena, in sicer pisno, z navedbo datuma primopredaje poslov. Pisno obvestilo o tem mora prejeti naročnik oziroma izvajalec najkasneje v treh (3) koledarskih dneh pred navedenim dnevom primopredaje poslov.</w:t>
      </w:r>
    </w:p>
    <w:p w14:paraId="6B798D1A" w14:textId="77777777" w:rsidR="00E912FB" w:rsidRPr="00506DB5" w:rsidRDefault="00E912FB" w:rsidP="00872690">
      <w:pPr>
        <w:keepNext/>
        <w:keepLines/>
        <w:tabs>
          <w:tab w:val="left" w:pos="567"/>
          <w:tab w:val="left" w:pos="1418"/>
          <w:tab w:val="left" w:pos="1702"/>
        </w:tabs>
        <w:jc w:val="both"/>
        <w:rPr>
          <w:rFonts w:ascii="Tahoma" w:eastAsia="Calibri" w:hAnsi="Tahoma" w:cs="Tahoma"/>
          <w:lang w:eastAsia="en-US"/>
        </w:rPr>
      </w:pPr>
    </w:p>
    <w:p w14:paraId="44E0D747" w14:textId="1214CDE3" w:rsidR="00E912FB" w:rsidRPr="00506DB5" w:rsidRDefault="00E912FB" w:rsidP="00BC29E8">
      <w:pPr>
        <w:keepNext/>
        <w:keepLines/>
        <w:numPr>
          <w:ilvl w:val="0"/>
          <w:numId w:val="43"/>
        </w:numPr>
        <w:spacing w:after="200" w:line="276" w:lineRule="auto"/>
        <w:jc w:val="center"/>
        <w:rPr>
          <w:rFonts w:ascii="Tahoma" w:hAnsi="Tahoma" w:cs="Tahoma"/>
          <w:b/>
        </w:rPr>
      </w:pPr>
      <w:r w:rsidRPr="00506DB5">
        <w:rPr>
          <w:rFonts w:ascii="Tahoma" w:hAnsi="Tahoma" w:cs="Tahoma"/>
          <w:b/>
        </w:rPr>
        <w:t>ODPOVED TER ODSTOP OD OKVIRNEGA SPORAZUMA</w:t>
      </w:r>
    </w:p>
    <w:p w14:paraId="68C4CFF3" w14:textId="3893535D"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616A7AA3"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CEFB0F5" w14:textId="77777777" w:rsidR="00E912FB" w:rsidRPr="00506DB5" w:rsidRDefault="00E912FB" w:rsidP="00872690">
      <w:pPr>
        <w:keepNext/>
        <w:keepLines/>
        <w:jc w:val="both"/>
        <w:rPr>
          <w:rFonts w:ascii="Tahoma" w:eastAsia="Calibri" w:hAnsi="Tahoma" w:cs="Tahoma"/>
          <w:lang w:eastAsia="en-US"/>
        </w:rPr>
      </w:pPr>
    </w:p>
    <w:p w14:paraId="22647681"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Izvajalec se v času odpovedi medsebojnega razmerja po okvirnem sporazumu obvezuje izvajati storitve do izteka odpovednega roka, pri čemer se naročnik in izvajalec lahko pisno sporazumeta za drugačen odpovedni rok. </w:t>
      </w:r>
    </w:p>
    <w:p w14:paraId="032301FE" w14:textId="77777777" w:rsidR="00E912FB" w:rsidRPr="00506DB5" w:rsidRDefault="00E912FB" w:rsidP="00872690">
      <w:pPr>
        <w:keepNext/>
        <w:keepLines/>
        <w:jc w:val="both"/>
        <w:rPr>
          <w:rFonts w:ascii="Tahoma" w:eastAsia="Calibri" w:hAnsi="Tahoma" w:cs="Tahoma"/>
          <w:lang w:eastAsia="en-US"/>
        </w:rPr>
      </w:pPr>
    </w:p>
    <w:p w14:paraId="7110198E"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Naročnik lahko odstopi od okvirnega sporazuma, z obvestilom, poslanim s priporočeno pošiljko po pošti, brez obveznosti do izvajalca, če izvajalec:</w:t>
      </w:r>
    </w:p>
    <w:p w14:paraId="11B143D8"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ne upošteva navodil naročnika,</w:t>
      </w:r>
    </w:p>
    <w:p w14:paraId="58846532"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ne </w:t>
      </w:r>
      <w:bookmarkStart w:id="27" w:name="OLE_LINK7"/>
      <w:r w:rsidRPr="00506DB5">
        <w:rPr>
          <w:rFonts w:ascii="Tahoma" w:eastAsia="Calibri" w:hAnsi="Tahoma" w:cs="Tahoma"/>
          <w:lang w:eastAsia="en-US"/>
        </w:rPr>
        <w:t xml:space="preserve">izvaja storitev v dogovorjeni količini, </w:t>
      </w:r>
      <w:bookmarkEnd w:id="27"/>
      <w:r w:rsidRPr="00506DB5">
        <w:rPr>
          <w:rFonts w:ascii="Tahoma" w:eastAsia="Calibri" w:hAnsi="Tahoma" w:cs="Tahoma"/>
          <w:lang w:eastAsia="en-US"/>
        </w:rPr>
        <w:t>niti v s strani naročnika naknadno določenem roku;</w:t>
      </w:r>
    </w:p>
    <w:p w14:paraId="6A2B240D"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ne izpolnjuje ali nepravilno izpolnjuje svoje obveznosti tudi po opozorilu oz. naknadno določenem roku s strani naročnika;</w:t>
      </w:r>
    </w:p>
    <w:p w14:paraId="1412EE5A"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neredno poravnava obveznosti do svojih zaposlenih,</w:t>
      </w:r>
    </w:p>
    <w:p w14:paraId="354EAE30"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poviša cene v času veljavnosti okvirnega sporazuma;</w:t>
      </w:r>
    </w:p>
    <w:p w14:paraId="267D49D2"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ne obvesti naročnika o znižanju cen;</w:t>
      </w:r>
    </w:p>
    <w:p w14:paraId="2F85C3B9"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preda izvedbo obveznosti po tem okvirnem sporazumu tretji osebi brez predhodnega pisnega soglasja naročnika;</w:t>
      </w:r>
    </w:p>
    <w:p w14:paraId="39B26028"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prekine z izvedbo storitev brez predhodnega pisnega soglasja naročnika;</w:t>
      </w:r>
    </w:p>
    <w:p w14:paraId="0B1FB11B"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ne spoštuje varnostnih ukrepov, ki so določeni s Pisnim sporazumom, oziroma podrobneje določenih varnostnih ukrepov na skupnem delovišču.</w:t>
      </w:r>
    </w:p>
    <w:p w14:paraId="59DA12BA" w14:textId="77777777" w:rsidR="00E912FB" w:rsidRPr="00506DB5" w:rsidRDefault="00E912FB" w:rsidP="00872690">
      <w:pPr>
        <w:keepNext/>
        <w:keepLines/>
        <w:tabs>
          <w:tab w:val="left" w:pos="0"/>
          <w:tab w:val="left" w:pos="709"/>
        </w:tabs>
        <w:jc w:val="both"/>
        <w:rPr>
          <w:rFonts w:ascii="Tahoma" w:eastAsia="Calibri" w:hAnsi="Tahoma" w:cs="Tahoma"/>
          <w:lang w:eastAsia="en-US"/>
        </w:rPr>
      </w:pPr>
    </w:p>
    <w:p w14:paraId="1E0D5312" w14:textId="77777777" w:rsidR="00E912FB" w:rsidRPr="00506DB5" w:rsidRDefault="00E912FB" w:rsidP="00872690">
      <w:pPr>
        <w:keepNext/>
        <w:keepLines/>
        <w:tabs>
          <w:tab w:val="left" w:pos="0"/>
          <w:tab w:val="left" w:pos="709"/>
        </w:tabs>
        <w:jc w:val="both"/>
        <w:rPr>
          <w:rFonts w:ascii="Tahoma" w:eastAsia="Calibri" w:hAnsi="Tahoma" w:cs="Tahoma"/>
          <w:lang w:eastAsia="en-US"/>
        </w:rPr>
      </w:pPr>
      <w:r w:rsidRPr="00506DB5">
        <w:rPr>
          <w:rFonts w:ascii="Tahoma" w:eastAsia="Calibri" w:hAnsi="Tahoma" w:cs="Tahoma"/>
          <w:lang w:eastAsia="en-US"/>
        </w:rPr>
        <w:t>V primerih iz tega člena, če okvirni sporazum ne določa drugače, lahko naročnik takoj unovči finančno zavarovanje za zavarovanje dobre izvedbe obveznosti.</w:t>
      </w:r>
    </w:p>
    <w:p w14:paraId="51EE6685" w14:textId="77777777" w:rsidR="00872690" w:rsidRPr="00506DB5" w:rsidRDefault="00872690" w:rsidP="00872690">
      <w:pPr>
        <w:keepNext/>
        <w:keepLines/>
        <w:tabs>
          <w:tab w:val="left" w:pos="284"/>
          <w:tab w:val="left" w:pos="1702"/>
        </w:tabs>
        <w:jc w:val="both"/>
        <w:rPr>
          <w:rFonts w:ascii="Tahoma" w:eastAsia="Calibri" w:hAnsi="Tahoma" w:cs="Tahoma"/>
          <w:lang w:eastAsia="en-US"/>
        </w:rPr>
      </w:pPr>
    </w:p>
    <w:p w14:paraId="18D67277"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 xml:space="preserve">člen </w:t>
      </w:r>
    </w:p>
    <w:p w14:paraId="623778E8" w14:textId="77777777" w:rsidR="00E912FB" w:rsidRPr="00506DB5" w:rsidRDefault="00E912FB" w:rsidP="00872690">
      <w:pPr>
        <w:keepNext/>
        <w:keepLines/>
        <w:tabs>
          <w:tab w:val="left" w:pos="284"/>
          <w:tab w:val="left" w:pos="1702"/>
        </w:tabs>
        <w:jc w:val="both"/>
        <w:rPr>
          <w:rFonts w:ascii="Tahoma" w:eastAsia="Calibri" w:hAnsi="Tahoma" w:cs="Tahoma"/>
          <w:lang w:eastAsia="en-US"/>
        </w:rPr>
      </w:pPr>
      <w:r w:rsidRPr="00506DB5">
        <w:rPr>
          <w:rFonts w:ascii="Tahoma" w:eastAsia="Calibri" w:hAnsi="Tahoma" w:cs="Tahoma"/>
          <w:lang w:eastAsia="en-US"/>
        </w:rPr>
        <w:t>Med veljavnostjo okvirnega sporazuma lahko naročnik, ne glede na določbe zakona, ki ureja obligacijska razmerja, odstopi od okvirnega sporazuma tudi v primerih iz 96. člena ZJN-3.</w:t>
      </w:r>
    </w:p>
    <w:p w14:paraId="052647F5" w14:textId="77777777" w:rsidR="00E912FB" w:rsidRPr="00506DB5" w:rsidRDefault="00E912FB" w:rsidP="00872690">
      <w:pPr>
        <w:keepNext/>
        <w:keepLines/>
        <w:tabs>
          <w:tab w:val="left" w:pos="284"/>
          <w:tab w:val="left" w:pos="1702"/>
        </w:tabs>
        <w:jc w:val="both"/>
        <w:rPr>
          <w:rFonts w:ascii="Tahoma" w:eastAsia="Calibri" w:hAnsi="Tahoma" w:cs="Tahoma"/>
          <w:lang w:eastAsia="en-US"/>
        </w:rPr>
      </w:pPr>
    </w:p>
    <w:p w14:paraId="18616032"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93530D4"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poslano s priporočeno pošiljko po pošti.</w:t>
      </w:r>
    </w:p>
    <w:p w14:paraId="289F0770" w14:textId="77777777" w:rsidR="00E912FB" w:rsidRPr="00506DB5" w:rsidRDefault="00E912FB" w:rsidP="00872690">
      <w:pPr>
        <w:keepNext/>
        <w:keepLines/>
        <w:jc w:val="both"/>
        <w:rPr>
          <w:rFonts w:ascii="Tahoma" w:eastAsia="Calibri" w:hAnsi="Tahoma" w:cs="Tahoma"/>
          <w:lang w:eastAsia="en-US"/>
        </w:rPr>
      </w:pPr>
    </w:p>
    <w:p w14:paraId="77ED2608"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20E199F5"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Ta okvirni sporazum je sklenjen pod razveznim pogojem, ki se uresniči v primeru izpolnitve ene od naslednjih okoliščin:</w:t>
      </w:r>
    </w:p>
    <w:p w14:paraId="09DC02B5"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če je naročnik seznanjen, da je sodišče s pravnomočno odločitvijo ugotovilo kršitev obveznosti iz drugega odstavka 3. člena ZJN-3 s strani izvajalca ali njegovega podizvajalca ali </w:t>
      </w:r>
    </w:p>
    <w:p w14:paraId="08C6BCC0" w14:textId="7F1AFD3A" w:rsidR="00E912FB" w:rsidRPr="00506DB5" w:rsidRDefault="00E912FB" w:rsidP="00BC29E8">
      <w:pPr>
        <w:keepNext/>
        <w:keepLines/>
        <w:numPr>
          <w:ilvl w:val="0"/>
          <w:numId w:val="41"/>
        </w:numPr>
        <w:spacing w:after="200" w:line="276" w:lineRule="auto"/>
        <w:jc w:val="both"/>
        <w:rPr>
          <w:rFonts w:ascii="Tahoma" w:eastAsia="Calibri" w:hAnsi="Tahoma" w:cs="Tahoma"/>
          <w:lang w:eastAsia="en-US"/>
        </w:rPr>
      </w:pPr>
      <w:r w:rsidRPr="00506DB5">
        <w:rPr>
          <w:rFonts w:ascii="Tahoma" w:eastAsia="Calibri" w:hAnsi="Tahoma" w:cs="Tahoma"/>
          <w:lang w:eastAsia="en-US"/>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B43C9B9"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V primeru seznanitve naročnika s kršitvijo mora ta o tem obvestiti izvajalca v 10 (desetih) dneh. </w:t>
      </w:r>
    </w:p>
    <w:p w14:paraId="029E8BFD" w14:textId="77777777" w:rsidR="00E912FB" w:rsidRPr="00506DB5" w:rsidRDefault="00E912FB" w:rsidP="00872690">
      <w:pPr>
        <w:keepNext/>
        <w:keepLines/>
        <w:jc w:val="both"/>
        <w:rPr>
          <w:rFonts w:ascii="Tahoma" w:eastAsia="Calibri" w:hAnsi="Tahoma" w:cs="Tahoma"/>
          <w:lang w:eastAsia="en-US"/>
        </w:rPr>
      </w:pPr>
    </w:p>
    <w:p w14:paraId="176D0AD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D4631E7" w14:textId="77777777" w:rsidR="00E912FB" w:rsidRPr="00506DB5" w:rsidRDefault="00E912FB" w:rsidP="00872690">
      <w:pPr>
        <w:keepNext/>
        <w:keepLines/>
        <w:jc w:val="both"/>
        <w:rPr>
          <w:rFonts w:ascii="Tahoma" w:eastAsia="Calibri" w:hAnsi="Tahoma" w:cs="Tahoma"/>
          <w:lang w:eastAsia="en-US"/>
        </w:rPr>
      </w:pPr>
    </w:p>
    <w:p w14:paraId="18F53A32"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 izvajanje temu podizvajalcu, če ta zamenjava ali prevzem ne pomeni bistvene spremembe okvirnega sporazuma. </w:t>
      </w:r>
    </w:p>
    <w:p w14:paraId="12C64A63" w14:textId="77777777" w:rsidR="00E912FB" w:rsidRPr="00506DB5" w:rsidRDefault="00E912FB" w:rsidP="00872690">
      <w:pPr>
        <w:keepNext/>
        <w:keepLines/>
        <w:jc w:val="both"/>
        <w:rPr>
          <w:rFonts w:ascii="Tahoma" w:eastAsia="Calibri" w:hAnsi="Tahoma" w:cs="Tahoma"/>
          <w:lang w:eastAsia="en-US"/>
        </w:rPr>
      </w:pPr>
    </w:p>
    <w:p w14:paraId="5C20709C"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w:t>
      </w:r>
    </w:p>
    <w:p w14:paraId="638CF6CC" w14:textId="77777777" w:rsidR="00E912FB" w:rsidRPr="00506DB5" w:rsidRDefault="00E912FB" w:rsidP="00872690">
      <w:pPr>
        <w:keepNext/>
        <w:keepLines/>
        <w:jc w:val="both"/>
        <w:rPr>
          <w:rFonts w:ascii="Tahoma" w:eastAsia="Calibri" w:hAnsi="Tahoma" w:cs="Tahoma"/>
          <w:lang w:eastAsia="en-US"/>
        </w:rPr>
      </w:pPr>
    </w:p>
    <w:p w14:paraId="31E4E00E"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V primeru izpolnitve razveznega pogoja se šteje, da je okvirni sporazum razvezan z dnem sklenitve novega okvirnega sporazum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34743ACD" w14:textId="72E05FDD" w:rsidR="00E912FB" w:rsidRPr="00506DB5" w:rsidRDefault="00E912FB" w:rsidP="00872690">
      <w:pPr>
        <w:keepNext/>
        <w:keepLines/>
        <w:jc w:val="both"/>
        <w:rPr>
          <w:rFonts w:ascii="Tahoma" w:eastAsia="Calibri" w:hAnsi="Tahoma" w:cs="Tahoma"/>
          <w:lang w:eastAsia="en-US"/>
        </w:rPr>
      </w:pPr>
    </w:p>
    <w:p w14:paraId="6A008969" w14:textId="77777777"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SESTAVNI DELI OKVIRNEGA SPORAZUMA</w:t>
      </w:r>
    </w:p>
    <w:p w14:paraId="767A785E" w14:textId="41EABBF6"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 xml:space="preserve"> člen</w:t>
      </w:r>
    </w:p>
    <w:p w14:paraId="53689E8A" w14:textId="77777777" w:rsidR="00E912FB" w:rsidRPr="00506DB5" w:rsidRDefault="00E912FB" w:rsidP="00872690">
      <w:pPr>
        <w:keepNext/>
        <w:keepLines/>
        <w:spacing w:after="120"/>
        <w:jc w:val="both"/>
        <w:rPr>
          <w:rFonts w:ascii="Tahoma" w:eastAsia="Calibri" w:hAnsi="Tahoma" w:cs="Tahoma"/>
          <w:lang w:eastAsia="en-US"/>
        </w:rPr>
      </w:pPr>
      <w:r w:rsidRPr="00506DB5">
        <w:rPr>
          <w:rFonts w:ascii="Tahoma" w:eastAsia="Calibri" w:hAnsi="Tahoma" w:cs="Tahoma"/>
          <w:lang w:eastAsia="en-US"/>
        </w:rPr>
        <w:t>Pri tolmačenju tega okvirnega sporazuma in reševanju morebitnih sporov se, poleg okvirnega sporazuma ter zakona, ki ureja obligacijska razmerja, upošteva še:</w:t>
      </w:r>
    </w:p>
    <w:p w14:paraId="6F96FFA7" w14:textId="1A868CDD"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eastAsia="Calibri" w:hAnsi="Tahoma" w:cs="Tahoma"/>
          <w:lang w:eastAsia="en-US"/>
        </w:rPr>
        <w:t>razpisna</w:t>
      </w:r>
      <w:r w:rsidRPr="00506DB5">
        <w:rPr>
          <w:rFonts w:ascii="Tahoma" w:hAnsi="Tahoma" w:cs="Tahoma"/>
        </w:rPr>
        <w:t xml:space="preserve"> dokumentacija, št. JPE-SAL-</w:t>
      </w:r>
      <w:r w:rsidR="00872690" w:rsidRPr="00506DB5">
        <w:rPr>
          <w:rFonts w:ascii="Tahoma" w:hAnsi="Tahoma" w:cs="Tahoma"/>
        </w:rPr>
        <w:t>268</w:t>
      </w:r>
      <w:r w:rsidRPr="00506DB5">
        <w:rPr>
          <w:rFonts w:ascii="Tahoma" w:hAnsi="Tahoma" w:cs="Tahoma"/>
        </w:rPr>
        <w:t>/2</w:t>
      </w:r>
      <w:r w:rsidR="00872690" w:rsidRPr="00506DB5">
        <w:rPr>
          <w:rFonts w:ascii="Tahoma" w:hAnsi="Tahoma" w:cs="Tahoma"/>
        </w:rPr>
        <w:t>5</w:t>
      </w:r>
      <w:r w:rsidRPr="00506DB5">
        <w:rPr>
          <w:rFonts w:ascii="Tahoma" w:hAnsi="Tahoma" w:cs="Tahoma"/>
        </w:rPr>
        <w:t xml:space="preserve">, </w:t>
      </w:r>
    </w:p>
    <w:p w14:paraId="0EDA9C9C" w14:textId="34B5B372"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končna ponudba izvajalca št. __________ z dne _________, ki je priloga št. 1 tega okvirnega sporazuma, katere sestavni del je končni ponudbeni predračun izvajalca št. ____ z dne _______,</w:t>
      </w:r>
    </w:p>
    <w:p w14:paraId="73B6D8B9" w14:textId="536A6BC8"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ponudba izvajalca št. __________ z dne ___________,</w:t>
      </w:r>
    </w:p>
    <w:p w14:paraId="2F2A5B28" w14:textId="786F6DBE" w:rsidR="00872690" w:rsidRPr="00506DB5" w:rsidRDefault="00872690"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prijava izvajalca št. __________ z dne ___________,</w:t>
      </w:r>
    </w:p>
    <w:p w14:paraId="48A5190F" w14:textId="77777777"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Pisni sporazum o skupnih varnostnih ukrepih in ravnanju z okoljem v JAVNEM PODJETJU ENERGETIKA LJUBLJANA d.o.o., ki je priloga št. 2 tega okvirnega sporazuma,</w:t>
      </w:r>
    </w:p>
    <w:p w14:paraId="00BF2500" w14:textId="77777777"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veljavno STS soglasje in dovoljenje,</w:t>
      </w:r>
    </w:p>
    <w:p w14:paraId="3FFB2E97" w14:textId="77777777"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ostala relevantna dokumentacija.</w:t>
      </w:r>
    </w:p>
    <w:p w14:paraId="22373C89" w14:textId="77777777" w:rsidR="00E912FB" w:rsidRPr="00506DB5" w:rsidRDefault="00E912FB" w:rsidP="00872690">
      <w:pPr>
        <w:keepNext/>
        <w:keepLines/>
        <w:jc w:val="both"/>
        <w:rPr>
          <w:rFonts w:ascii="Tahoma" w:eastAsia="Calibri" w:hAnsi="Tahoma" w:cs="Tahoma"/>
          <w:lang w:eastAsia="en-US"/>
        </w:rPr>
      </w:pPr>
    </w:p>
    <w:p w14:paraId="3C1A255E"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sta sporazumni, da je dokumentacija iz prejšnjega odstavka tega člena sestavni del okvirnega sporazuma.</w:t>
      </w:r>
    </w:p>
    <w:p w14:paraId="52185992" w14:textId="77777777" w:rsidR="00E912FB" w:rsidRPr="00506DB5" w:rsidRDefault="00E912FB" w:rsidP="00872690">
      <w:pPr>
        <w:keepNext/>
        <w:keepLines/>
        <w:jc w:val="both"/>
        <w:rPr>
          <w:rFonts w:ascii="Tahoma" w:eastAsia="Calibri" w:hAnsi="Tahoma" w:cs="Tahoma"/>
          <w:lang w:eastAsia="en-US"/>
        </w:rPr>
      </w:pPr>
    </w:p>
    <w:p w14:paraId="0B310864"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31B8957" w14:textId="77777777" w:rsidR="00E912FB" w:rsidRPr="00506DB5" w:rsidRDefault="00E912FB" w:rsidP="00872690">
      <w:pPr>
        <w:keepNext/>
        <w:keepLines/>
        <w:jc w:val="both"/>
        <w:rPr>
          <w:rFonts w:ascii="Tahoma" w:eastAsia="Calibri" w:hAnsi="Tahoma" w:cs="Tahoma"/>
          <w:lang w:eastAsia="en-US"/>
        </w:rPr>
      </w:pPr>
    </w:p>
    <w:p w14:paraId="0270C479" w14:textId="77777777" w:rsidR="00E912FB" w:rsidRPr="00506DB5" w:rsidRDefault="00E912FB" w:rsidP="00BC29E8">
      <w:pPr>
        <w:keepNext/>
        <w:keepLines/>
        <w:numPr>
          <w:ilvl w:val="0"/>
          <w:numId w:val="43"/>
        </w:numPr>
        <w:spacing w:after="200" w:line="276" w:lineRule="auto"/>
        <w:ind w:left="567" w:hanging="567"/>
        <w:jc w:val="center"/>
        <w:rPr>
          <w:rFonts w:ascii="Tahoma" w:hAnsi="Tahoma" w:cs="Tahoma"/>
          <w:b/>
        </w:rPr>
      </w:pPr>
      <w:r w:rsidRPr="00506DB5">
        <w:rPr>
          <w:rFonts w:ascii="Tahoma" w:hAnsi="Tahoma" w:cs="Tahoma"/>
          <w:b/>
        </w:rPr>
        <w:t>ŠKODA</w:t>
      </w:r>
    </w:p>
    <w:p w14:paraId="53B3428E" w14:textId="5C1CBD6D"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F0D1E6D" w14:textId="77777777" w:rsidR="00E912FB" w:rsidRPr="00506DB5" w:rsidRDefault="00E912FB" w:rsidP="00872690">
      <w:pPr>
        <w:keepNext/>
        <w:keepLines/>
        <w:tabs>
          <w:tab w:val="left" w:pos="709"/>
          <w:tab w:val="left" w:pos="1702"/>
        </w:tabs>
        <w:jc w:val="both"/>
        <w:rPr>
          <w:rFonts w:ascii="Tahoma" w:eastAsia="Calibri" w:hAnsi="Tahoma" w:cs="Tahoma"/>
          <w:lang w:eastAsia="en-US"/>
        </w:rPr>
      </w:pPr>
      <w:r w:rsidRPr="00506DB5">
        <w:rPr>
          <w:rFonts w:ascii="Tahoma" w:eastAsia="Calibri" w:hAnsi="Tahoma" w:cs="Tahoma"/>
          <w:lang w:eastAsia="en-US"/>
        </w:rPr>
        <w:t>Vsaka stranka okvirnega sporazuma odgovarja drugi stranki okvirnega sporazuma za škodo, ki jo povzroči drugi stranki okvirnega sporazuma v posledici neizpolnjevanja svojih obveznosti po tem okvirnem sporazumu, v skladu z veljavnimi predpisi.</w:t>
      </w:r>
    </w:p>
    <w:p w14:paraId="5554F118" w14:textId="77777777" w:rsidR="00E912FB" w:rsidRPr="00506DB5" w:rsidRDefault="00E912FB" w:rsidP="00872690">
      <w:pPr>
        <w:keepNext/>
        <w:keepLines/>
        <w:tabs>
          <w:tab w:val="left" w:pos="709"/>
          <w:tab w:val="left" w:pos="1702"/>
        </w:tabs>
        <w:jc w:val="both"/>
        <w:rPr>
          <w:rFonts w:ascii="Tahoma" w:eastAsia="Calibri" w:hAnsi="Tahoma" w:cs="Tahoma"/>
          <w:sz w:val="18"/>
          <w:lang w:eastAsia="en-US"/>
        </w:rPr>
      </w:pPr>
    </w:p>
    <w:p w14:paraId="36B21A15" w14:textId="77777777" w:rsidR="00E912FB" w:rsidRPr="00506DB5" w:rsidRDefault="00E912FB" w:rsidP="00872690">
      <w:pPr>
        <w:keepNext/>
        <w:keepLines/>
        <w:tabs>
          <w:tab w:val="left" w:pos="709"/>
          <w:tab w:val="left" w:pos="1702"/>
        </w:tabs>
        <w:jc w:val="center"/>
        <w:rPr>
          <w:rFonts w:ascii="Tahoma" w:eastAsia="Calibri" w:hAnsi="Tahoma" w:cs="Tahoma"/>
          <w:b/>
          <w:szCs w:val="22"/>
          <w:lang w:eastAsia="en-US"/>
        </w:rPr>
      </w:pPr>
      <w:r w:rsidRPr="00506DB5">
        <w:rPr>
          <w:rFonts w:ascii="Tahoma" w:eastAsia="Calibri" w:hAnsi="Tahoma" w:cs="Tahoma"/>
          <w:b/>
          <w:szCs w:val="22"/>
          <w:lang w:eastAsia="en-US"/>
        </w:rPr>
        <w:t>PROTIKORUPCIJSKA KLAVZULA</w:t>
      </w:r>
    </w:p>
    <w:p w14:paraId="699F74D6" w14:textId="77777777" w:rsidR="00E912FB" w:rsidRPr="00506DB5" w:rsidRDefault="00E912FB" w:rsidP="00872690">
      <w:pPr>
        <w:keepNext/>
        <w:keepLines/>
        <w:jc w:val="center"/>
        <w:rPr>
          <w:rFonts w:ascii="Tahoma" w:eastAsia="Calibri" w:hAnsi="Tahoma" w:cs="Tahoma"/>
          <w:lang w:eastAsia="en-US"/>
        </w:rPr>
      </w:pPr>
    </w:p>
    <w:p w14:paraId="5DB2D92C" w14:textId="7E086E7F"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31424C12" w14:textId="77777777" w:rsidR="00E912FB" w:rsidRPr="00506DB5" w:rsidRDefault="00E912FB" w:rsidP="00872690">
      <w:pPr>
        <w:keepNext/>
        <w:keepLines/>
        <w:ind w:right="-2"/>
        <w:jc w:val="both"/>
        <w:rPr>
          <w:rFonts w:ascii="Tahoma" w:eastAsia="Calibri" w:hAnsi="Tahoma" w:cs="Tahoma"/>
          <w:color w:val="000000"/>
          <w:lang w:eastAsia="en-US"/>
        </w:rPr>
      </w:pPr>
      <w:r w:rsidRPr="00506DB5">
        <w:rPr>
          <w:rFonts w:ascii="Tahoma" w:eastAsia="Calibri" w:hAnsi="Tahoma" w:cs="Tahoma"/>
          <w:color w:val="000000"/>
          <w:lang w:eastAsia="en-US"/>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76D1545" w14:textId="77777777" w:rsidR="00E912FB" w:rsidRPr="00506DB5" w:rsidRDefault="00E912FB" w:rsidP="00872690">
      <w:pPr>
        <w:keepNext/>
        <w:keepLines/>
        <w:ind w:right="-2"/>
        <w:jc w:val="both"/>
        <w:rPr>
          <w:rFonts w:ascii="Tahoma" w:eastAsia="Calibri" w:hAnsi="Tahoma" w:cs="Tahoma"/>
          <w:color w:val="000000"/>
          <w:lang w:eastAsia="en-US"/>
        </w:rPr>
      </w:pPr>
    </w:p>
    <w:p w14:paraId="0ED5E3E4" w14:textId="77777777" w:rsidR="00E912FB" w:rsidRPr="00506DB5" w:rsidRDefault="00E912FB" w:rsidP="00872690">
      <w:pPr>
        <w:keepNext/>
        <w:keepLines/>
        <w:ind w:right="-2"/>
        <w:jc w:val="both"/>
        <w:rPr>
          <w:rFonts w:ascii="Tahoma" w:eastAsia="Calibri" w:hAnsi="Tahoma" w:cs="Tahoma"/>
          <w:color w:val="000000"/>
          <w:lang w:eastAsia="en-US"/>
        </w:rPr>
      </w:pPr>
      <w:r w:rsidRPr="00506DB5">
        <w:rPr>
          <w:rFonts w:ascii="Tahoma" w:eastAsia="Calibri" w:hAnsi="Tahoma" w:cs="Tahoma"/>
          <w:color w:val="000000"/>
          <w:lang w:eastAsia="en-U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8E53F93" w14:textId="77777777" w:rsidR="003A4661" w:rsidRPr="00506DB5" w:rsidRDefault="003A4661" w:rsidP="00872690">
      <w:pPr>
        <w:keepNext/>
        <w:keepLines/>
        <w:jc w:val="both"/>
        <w:rPr>
          <w:rFonts w:ascii="Tahoma" w:eastAsia="Calibri" w:hAnsi="Tahoma" w:cs="Tahoma"/>
          <w:color w:val="000000"/>
          <w:lang w:eastAsia="en-US"/>
        </w:rPr>
      </w:pPr>
    </w:p>
    <w:p w14:paraId="261AC5CC" w14:textId="3FC90D74" w:rsidR="00E912FB" w:rsidRPr="00506DB5" w:rsidRDefault="00E912FB" w:rsidP="00BC29E8">
      <w:pPr>
        <w:keepNext/>
        <w:keepLines/>
        <w:numPr>
          <w:ilvl w:val="0"/>
          <w:numId w:val="43"/>
        </w:numPr>
        <w:spacing w:after="200" w:line="276" w:lineRule="auto"/>
        <w:ind w:left="851" w:hanging="851"/>
        <w:jc w:val="center"/>
        <w:rPr>
          <w:rFonts w:ascii="Tahoma" w:hAnsi="Tahoma" w:cs="Tahoma"/>
          <w:b/>
        </w:rPr>
      </w:pPr>
      <w:r w:rsidRPr="00506DB5">
        <w:rPr>
          <w:rFonts w:ascii="Tahoma" w:hAnsi="Tahoma" w:cs="Tahoma"/>
          <w:b/>
        </w:rPr>
        <w:t>ODSTOP OZIROMA CESIJA DENARNIH TERJATEV</w:t>
      </w:r>
    </w:p>
    <w:p w14:paraId="13046256" w14:textId="6044D7A9"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2A3D2D1F"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DA27A09" w14:textId="77777777" w:rsidR="00872690" w:rsidRPr="00506DB5" w:rsidRDefault="00872690" w:rsidP="00872690">
      <w:pPr>
        <w:keepNext/>
        <w:keepLines/>
        <w:jc w:val="both"/>
        <w:rPr>
          <w:rFonts w:ascii="Tahoma" w:eastAsia="Calibri" w:hAnsi="Tahoma" w:cs="Tahoma"/>
          <w:lang w:eastAsia="en-US"/>
        </w:rPr>
      </w:pPr>
    </w:p>
    <w:p w14:paraId="70EBCA97" w14:textId="77777777" w:rsidR="00E912FB" w:rsidRPr="00506DB5" w:rsidRDefault="00E912FB" w:rsidP="00BC29E8">
      <w:pPr>
        <w:keepNext/>
        <w:keepLines/>
        <w:numPr>
          <w:ilvl w:val="0"/>
          <w:numId w:val="43"/>
        </w:numPr>
        <w:spacing w:after="200" w:line="276" w:lineRule="auto"/>
        <w:ind w:left="851" w:hanging="851"/>
        <w:jc w:val="center"/>
        <w:rPr>
          <w:rFonts w:ascii="Tahoma" w:hAnsi="Tahoma" w:cs="Tahoma"/>
          <w:b/>
        </w:rPr>
      </w:pPr>
      <w:r w:rsidRPr="00506DB5">
        <w:rPr>
          <w:rFonts w:ascii="Tahoma" w:hAnsi="Tahoma" w:cs="Tahoma"/>
          <w:b/>
        </w:rPr>
        <w:t xml:space="preserve">PRENOS PRAVIC NA TRETJEGA </w:t>
      </w:r>
    </w:p>
    <w:p w14:paraId="2FBABB35"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5F1642CC"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740D8830" w14:textId="77777777" w:rsidR="00E912FB" w:rsidRPr="00506DB5" w:rsidRDefault="00E912FB" w:rsidP="00872690">
      <w:pPr>
        <w:keepNext/>
        <w:keepLines/>
        <w:jc w:val="both"/>
        <w:rPr>
          <w:rFonts w:ascii="Tahoma" w:eastAsia="Calibri" w:hAnsi="Tahoma" w:cs="Tahoma"/>
          <w:lang w:eastAsia="en-US"/>
        </w:rPr>
      </w:pPr>
    </w:p>
    <w:p w14:paraId="462E91D9"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prenos in prevzem pravic in obveznosti iz tega okvirnega sporazuma in ko druga stranka okvirnega sporazuma izda pisno soglasje za tak prenos.</w:t>
      </w:r>
    </w:p>
    <w:p w14:paraId="56A0B52D" w14:textId="5C8FDFC6" w:rsidR="00872690" w:rsidRPr="00506DB5" w:rsidRDefault="00872690" w:rsidP="00872690">
      <w:pPr>
        <w:keepNext/>
        <w:keepLines/>
        <w:jc w:val="both"/>
        <w:rPr>
          <w:rFonts w:ascii="Tahoma" w:eastAsia="Calibri" w:hAnsi="Tahoma" w:cs="Tahoma"/>
          <w:lang w:eastAsia="en-US"/>
        </w:rPr>
      </w:pPr>
    </w:p>
    <w:p w14:paraId="16889A61" w14:textId="119740DA" w:rsidR="0015307C" w:rsidRPr="00506DB5" w:rsidRDefault="0015307C" w:rsidP="00872690">
      <w:pPr>
        <w:keepNext/>
        <w:keepLines/>
        <w:jc w:val="both"/>
        <w:rPr>
          <w:rFonts w:ascii="Tahoma" w:eastAsia="Calibri" w:hAnsi="Tahoma" w:cs="Tahoma"/>
          <w:lang w:eastAsia="en-US"/>
        </w:rPr>
      </w:pPr>
    </w:p>
    <w:p w14:paraId="729F94DA" w14:textId="77777777" w:rsidR="0015307C" w:rsidRPr="00506DB5" w:rsidRDefault="0015307C" w:rsidP="00872690">
      <w:pPr>
        <w:keepNext/>
        <w:keepLines/>
        <w:jc w:val="both"/>
        <w:rPr>
          <w:rFonts w:ascii="Tahoma" w:eastAsia="Calibri" w:hAnsi="Tahoma" w:cs="Tahoma"/>
          <w:lang w:eastAsia="en-US"/>
        </w:rPr>
      </w:pPr>
    </w:p>
    <w:p w14:paraId="64A58B6A" w14:textId="78909503" w:rsidR="00E912FB" w:rsidRPr="00506DB5" w:rsidRDefault="00E912FB" w:rsidP="00BC29E8">
      <w:pPr>
        <w:keepNext/>
        <w:keepLines/>
        <w:numPr>
          <w:ilvl w:val="0"/>
          <w:numId w:val="43"/>
        </w:numPr>
        <w:spacing w:after="200" w:line="276" w:lineRule="auto"/>
        <w:ind w:left="851" w:hanging="851"/>
        <w:jc w:val="center"/>
        <w:rPr>
          <w:rFonts w:ascii="Tahoma" w:hAnsi="Tahoma" w:cs="Tahoma"/>
          <w:b/>
        </w:rPr>
      </w:pPr>
      <w:r w:rsidRPr="00506DB5">
        <w:rPr>
          <w:rFonts w:ascii="Tahoma" w:hAnsi="Tahoma" w:cs="Tahoma"/>
          <w:b/>
        </w:rPr>
        <w:lastRenderedPageBreak/>
        <w:t>POSLOVNA SKRIVNOST</w:t>
      </w:r>
    </w:p>
    <w:p w14:paraId="2D617C1B" w14:textId="6B489555"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0FE2E404"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podatke, oziroma v podatke, navedene četrtem odstavku tega člena.</w:t>
      </w:r>
    </w:p>
    <w:p w14:paraId="0E521684" w14:textId="77777777" w:rsidR="00E912FB" w:rsidRPr="00506DB5" w:rsidRDefault="00E912FB" w:rsidP="00872690">
      <w:pPr>
        <w:keepNext/>
        <w:keepLines/>
        <w:jc w:val="both"/>
        <w:rPr>
          <w:rFonts w:ascii="Tahoma" w:eastAsia="Calibri" w:hAnsi="Tahoma" w:cs="Tahoma"/>
          <w:lang w:eastAsia="en-US"/>
        </w:rPr>
      </w:pPr>
    </w:p>
    <w:p w14:paraId="7E368E1B"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Če obstaja možnost, da se kateri od strank tega okvirnega sporazuma povzroči občutna škoda zaradi izdaje poslovne skrivnosti tudi po prenehanju veljavnosti okvirnega sporazuma, se podatki oziroma informacije še naprej ohranjajo kot poslovna skrivnost, v vsakem primeru pa še najmanj pet (5) let po prenehanju veljavnosti okvirnega sporazuma.</w:t>
      </w:r>
    </w:p>
    <w:p w14:paraId="0DF69EF1" w14:textId="77777777" w:rsidR="00E912FB" w:rsidRPr="00506DB5" w:rsidRDefault="00E912FB" w:rsidP="00872690">
      <w:pPr>
        <w:keepNext/>
        <w:keepLines/>
        <w:jc w:val="both"/>
        <w:rPr>
          <w:rFonts w:ascii="Tahoma" w:eastAsia="Calibri" w:hAnsi="Tahoma" w:cs="Tahoma"/>
          <w:lang w:eastAsia="en-US"/>
        </w:rPr>
      </w:pPr>
    </w:p>
    <w:p w14:paraId="493C4437"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 xml:space="preserve">Stranka okvirnega sporazuma zaradi kršenja poslovne skrivnosti odškodninsko odgovarja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lahko povzroči škodo. </w:t>
      </w:r>
    </w:p>
    <w:p w14:paraId="2811C275" w14:textId="77777777" w:rsidR="00E912FB" w:rsidRPr="00506DB5" w:rsidRDefault="00E912FB" w:rsidP="00872690">
      <w:pPr>
        <w:keepNext/>
        <w:keepLines/>
        <w:rPr>
          <w:rFonts w:ascii="Tahoma" w:eastAsia="Calibri" w:hAnsi="Tahoma" w:cs="Tahoma"/>
          <w:lang w:eastAsia="en-US"/>
        </w:rPr>
      </w:pPr>
    </w:p>
    <w:p w14:paraId="4C5DB920" w14:textId="77777777" w:rsidR="00E912FB" w:rsidRPr="00506DB5" w:rsidRDefault="00E912FB" w:rsidP="00872690">
      <w:pPr>
        <w:keepNext/>
        <w:keepLines/>
        <w:spacing w:after="120"/>
        <w:rPr>
          <w:rFonts w:ascii="Tahoma" w:eastAsia="Calibri" w:hAnsi="Tahoma" w:cs="Tahoma"/>
          <w:lang w:eastAsia="en-US"/>
        </w:rPr>
      </w:pPr>
      <w:r w:rsidRPr="00506DB5">
        <w:rPr>
          <w:rFonts w:ascii="Tahoma" w:eastAsia="Calibri" w:hAnsi="Tahoma" w:cs="Tahoma"/>
          <w:lang w:eastAsia="en-US"/>
        </w:rPr>
        <w:t>Kot poslovna skrivnost po tem okvirnem sporazumu ne štejejo naslednji podatki oziroma informacije:</w:t>
      </w:r>
    </w:p>
    <w:p w14:paraId="4293EA6D" w14:textId="423F56A4"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podatki oziroma informacije, ki jih stranka okvirnega sporazuma razkrije s predhodnim soglasjem nasprotne stranke okvirnega sporazuma</w:t>
      </w:r>
      <w:r w:rsidR="00872690" w:rsidRPr="00506DB5">
        <w:rPr>
          <w:rFonts w:ascii="Tahoma" w:hAnsi="Tahoma" w:cs="Tahoma"/>
        </w:rPr>
        <w:t>,</w:t>
      </w:r>
    </w:p>
    <w:p w14:paraId="3F951D5B" w14:textId="756121F2"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podatki oziroma informacije, ki jih stranka okvirnega sporazuma razkrije povezanim podjetjem, pooblaščenim osebam, svetovalcem, zunanjim sodelavcem, svoji banki ali drugim kreditnim institucijam, agencijam za zbiranje podatkov o kreditni sposobnosti ali potencialnim prevoz in prevzemnikom pravic in obveznosti iz tega okvirnega sporazuma</w:t>
      </w:r>
      <w:r w:rsidR="00872690" w:rsidRPr="00506DB5">
        <w:rPr>
          <w:rFonts w:ascii="Tahoma" w:hAnsi="Tahoma" w:cs="Tahoma"/>
        </w:rPr>
        <w:t>,</w:t>
      </w:r>
    </w:p>
    <w:p w14:paraId="56940A05" w14:textId="4983CF83" w:rsidR="00E912FB" w:rsidRPr="00506DB5" w:rsidRDefault="00E912FB" w:rsidP="00BC29E8">
      <w:pPr>
        <w:keepNext/>
        <w:keepLines/>
        <w:numPr>
          <w:ilvl w:val="0"/>
          <w:numId w:val="41"/>
        </w:numPr>
        <w:tabs>
          <w:tab w:val="num" w:pos="360"/>
          <w:tab w:val="num" w:pos="397"/>
        </w:tabs>
        <w:ind w:left="714" w:hanging="357"/>
        <w:jc w:val="both"/>
        <w:rPr>
          <w:rFonts w:ascii="Tahoma" w:hAnsi="Tahoma" w:cs="Tahoma"/>
        </w:rPr>
      </w:pPr>
      <w:r w:rsidRPr="00506DB5">
        <w:rPr>
          <w:rFonts w:ascii="Tahoma" w:hAnsi="Tahoma" w:cs="Tahoma"/>
        </w:rPr>
        <w:t>podatki oziroma informacije, ki jih je stranka okvirnega sporazuma dolžna razkriti na podlagi veljavnih zakonov, predpisov oziroma pravil upravljavcev prenosnega in/ali distribucijskega omrežja, oziroma v zvezi s sodnimi oziroma nadzornimi postopki, pod pogojem, da si stranka okvirnega sporazuma v okviru, kot ga dopušča zakon, predpis ali odredba, v dopustnem in razumnem obsegu prizadeva preprečiti razkritje teh podatkov ali ga omeji, o tem pa nemudoma obvesti nasprotno stranko okvirnega sporazuma</w:t>
      </w:r>
      <w:r w:rsidR="00872690" w:rsidRPr="00506DB5">
        <w:rPr>
          <w:rFonts w:ascii="Tahoma" w:hAnsi="Tahoma" w:cs="Tahoma"/>
        </w:rPr>
        <w:t>,</w:t>
      </w:r>
    </w:p>
    <w:p w14:paraId="0851331E" w14:textId="60BC9F11" w:rsidR="00E912FB" w:rsidRPr="00506DB5" w:rsidRDefault="00E912FB" w:rsidP="00BC29E8">
      <w:pPr>
        <w:keepNext/>
        <w:keepLines/>
        <w:numPr>
          <w:ilvl w:val="0"/>
          <w:numId w:val="41"/>
        </w:numPr>
        <w:tabs>
          <w:tab w:val="num" w:pos="360"/>
          <w:tab w:val="num" w:pos="397"/>
        </w:tabs>
        <w:ind w:left="714" w:hanging="357"/>
        <w:jc w:val="both"/>
        <w:rPr>
          <w:rFonts w:ascii="Calibri" w:eastAsia="Calibri" w:hAnsi="Calibri"/>
          <w:sz w:val="22"/>
          <w:szCs w:val="22"/>
          <w:lang w:eastAsia="en-US"/>
        </w:rPr>
      </w:pPr>
      <w:r w:rsidRPr="00506DB5">
        <w:rPr>
          <w:rFonts w:ascii="Tahoma" w:hAnsi="Tahoma" w:cs="Tahoma"/>
        </w:rPr>
        <w:t>podatki oziroma informacije, ki so ali postanejo javno znani na zakonit način in ne s kršitvijo določil tega člena.</w:t>
      </w:r>
    </w:p>
    <w:p w14:paraId="1519D3A0" w14:textId="77777777" w:rsidR="00872690" w:rsidRPr="00506DB5" w:rsidRDefault="00872690" w:rsidP="00872690">
      <w:pPr>
        <w:keepNext/>
        <w:keepLines/>
        <w:tabs>
          <w:tab w:val="num" w:pos="397"/>
        </w:tabs>
        <w:ind w:left="714"/>
        <w:jc w:val="both"/>
        <w:rPr>
          <w:rFonts w:ascii="Calibri" w:eastAsia="Calibri" w:hAnsi="Calibri"/>
          <w:sz w:val="22"/>
          <w:szCs w:val="22"/>
          <w:lang w:eastAsia="en-US"/>
        </w:rPr>
      </w:pPr>
    </w:p>
    <w:p w14:paraId="2E22BC73"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09DAEEC5" w14:textId="77777777" w:rsidR="00E912FB" w:rsidRPr="00506DB5" w:rsidRDefault="00E912FB" w:rsidP="00872690">
      <w:pPr>
        <w:keepNext/>
        <w:keepLines/>
        <w:tabs>
          <w:tab w:val="left" w:pos="142"/>
        </w:tabs>
        <w:ind w:right="-2"/>
        <w:jc w:val="both"/>
        <w:rPr>
          <w:rFonts w:ascii="Tahoma" w:hAnsi="Tahoma" w:cs="Tahoma"/>
          <w:lang w:val="x-none" w:eastAsia="x-none"/>
        </w:rPr>
      </w:pPr>
      <w:r w:rsidRPr="00506DB5">
        <w:rPr>
          <w:rFonts w:ascii="Tahoma" w:hAnsi="Tahoma" w:cs="Tahoma"/>
          <w:lang w:val="x-none" w:eastAsia="x-none"/>
        </w:rPr>
        <w:t>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w:t>
      </w:r>
    </w:p>
    <w:p w14:paraId="2F06B2CA" w14:textId="77777777" w:rsidR="00E912FB" w:rsidRPr="00506DB5" w:rsidRDefault="00E912FB" w:rsidP="00872690">
      <w:pPr>
        <w:keepNext/>
        <w:keepLines/>
        <w:tabs>
          <w:tab w:val="left" w:pos="142"/>
        </w:tabs>
        <w:ind w:right="-2"/>
        <w:jc w:val="both"/>
        <w:rPr>
          <w:rFonts w:ascii="Tahoma" w:hAnsi="Tahoma" w:cs="Tahoma"/>
          <w:lang w:val="x-none" w:eastAsia="x-none"/>
        </w:rPr>
      </w:pPr>
    </w:p>
    <w:p w14:paraId="2F05C434" w14:textId="77777777" w:rsidR="00E912FB" w:rsidRPr="00506DB5" w:rsidRDefault="00E912FB" w:rsidP="00BC29E8">
      <w:pPr>
        <w:keepNext/>
        <w:keepLines/>
        <w:numPr>
          <w:ilvl w:val="0"/>
          <w:numId w:val="43"/>
        </w:numPr>
        <w:spacing w:after="200" w:line="276" w:lineRule="auto"/>
        <w:ind w:left="851" w:hanging="851"/>
        <w:jc w:val="center"/>
        <w:rPr>
          <w:rFonts w:ascii="Tahoma" w:hAnsi="Tahoma" w:cs="Tahoma"/>
          <w:b/>
        </w:rPr>
      </w:pPr>
      <w:r w:rsidRPr="00506DB5">
        <w:rPr>
          <w:rFonts w:ascii="Tahoma" w:hAnsi="Tahoma" w:cs="Tahoma"/>
          <w:b/>
        </w:rPr>
        <w:t>REŠEVANJE SPOROV</w:t>
      </w:r>
    </w:p>
    <w:p w14:paraId="6907E8F3" w14:textId="77777777" w:rsidR="00E912FB" w:rsidRPr="00506DB5" w:rsidRDefault="00E912FB" w:rsidP="00BC29E8">
      <w:pPr>
        <w:keepNext/>
        <w:keepLines/>
        <w:numPr>
          <w:ilvl w:val="0"/>
          <w:numId w:val="42"/>
        </w:numPr>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378B2783" w14:textId="77777777"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Morebitne spore, ki bi nastali v zvezi z izvajanjem tega okvirnega sporazuma, bosta stranki skušali rešiti sporazumno.</w:t>
      </w:r>
    </w:p>
    <w:p w14:paraId="7077980A" w14:textId="77777777" w:rsidR="00E912FB" w:rsidRPr="00506DB5" w:rsidRDefault="00E912FB" w:rsidP="00872690">
      <w:pPr>
        <w:keepNext/>
        <w:keepLines/>
        <w:jc w:val="both"/>
        <w:rPr>
          <w:rFonts w:ascii="Tahoma" w:eastAsia="Calibri" w:hAnsi="Tahoma" w:cs="Tahoma"/>
          <w:lang w:eastAsia="en-US"/>
        </w:rPr>
      </w:pPr>
    </w:p>
    <w:p w14:paraId="1A279B02" w14:textId="1AD85354" w:rsidR="00E912FB" w:rsidRPr="00506DB5" w:rsidRDefault="00E912FB" w:rsidP="00872690">
      <w:pPr>
        <w:keepNext/>
        <w:keepLines/>
        <w:jc w:val="both"/>
        <w:rPr>
          <w:rFonts w:ascii="Tahoma" w:eastAsia="Calibri" w:hAnsi="Tahoma" w:cs="Tahoma"/>
          <w:lang w:eastAsia="en-US"/>
        </w:rPr>
      </w:pPr>
      <w:r w:rsidRPr="00506DB5">
        <w:rPr>
          <w:rFonts w:ascii="Tahoma" w:eastAsia="Calibri" w:hAnsi="Tahoma" w:cs="Tahoma"/>
          <w:lang w:eastAsia="en-US"/>
        </w:rPr>
        <w:t>Če spora ne bo možno rešiti sporazumno, lahko vsaka stranka okvirnega sporazuma sproži postopek za rešitev spora pri stvarno pristojnem sodišču v Ljubljani.</w:t>
      </w:r>
    </w:p>
    <w:p w14:paraId="7C7266BA" w14:textId="6F1E6F18" w:rsidR="00E912FB" w:rsidRPr="00506DB5" w:rsidRDefault="00E912FB" w:rsidP="00872690">
      <w:pPr>
        <w:keepNext/>
        <w:keepLines/>
        <w:jc w:val="both"/>
        <w:rPr>
          <w:rFonts w:ascii="Tahoma" w:hAnsi="Tahoma" w:cs="Tahoma"/>
        </w:rPr>
      </w:pPr>
    </w:p>
    <w:p w14:paraId="7D98EE51" w14:textId="6EFB8A57" w:rsidR="0015307C" w:rsidRPr="00506DB5" w:rsidRDefault="0015307C" w:rsidP="00872690">
      <w:pPr>
        <w:keepNext/>
        <w:keepLines/>
        <w:jc w:val="both"/>
        <w:rPr>
          <w:rFonts w:ascii="Tahoma" w:hAnsi="Tahoma" w:cs="Tahoma"/>
        </w:rPr>
      </w:pPr>
    </w:p>
    <w:p w14:paraId="42F7219E" w14:textId="1DD18789" w:rsidR="0015307C" w:rsidRPr="00506DB5" w:rsidRDefault="0015307C" w:rsidP="00872690">
      <w:pPr>
        <w:keepNext/>
        <w:keepLines/>
        <w:jc w:val="both"/>
        <w:rPr>
          <w:rFonts w:ascii="Tahoma" w:hAnsi="Tahoma" w:cs="Tahoma"/>
        </w:rPr>
      </w:pPr>
    </w:p>
    <w:p w14:paraId="0A496425" w14:textId="3C939CF5" w:rsidR="0015307C" w:rsidRPr="00506DB5" w:rsidRDefault="0015307C" w:rsidP="00872690">
      <w:pPr>
        <w:keepNext/>
        <w:keepLines/>
        <w:jc w:val="both"/>
        <w:rPr>
          <w:rFonts w:ascii="Tahoma" w:hAnsi="Tahoma" w:cs="Tahoma"/>
        </w:rPr>
      </w:pPr>
    </w:p>
    <w:p w14:paraId="05F941B8" w14:textId="465AD3BC" w:rsidR="0015307C" w:rsidRPr="00506DB5" w:rsidRDefault="0015307C" w:rsidP="00872690">
      <w:pPr>
        <w:keepNext/>
        <w:keepLines/>
        <w:jc w:val="both"/>
        <w:rPr>
          <w:rFonts w:ascii="Tahoma" w:hAnsi="Tahoma" w:cs="Tahoma"/>
        </w:rPr>
      </w:pPr>
    </w:p>
    <w:p w14:paraId="2579AD5D" w14:textId="77777777" w:rsidR="0015307C" w:rsidRPr="00506DB5" w:rsidRDefault="0015307C" w:rsidP="00872690">
      <w:pPr>
        <w:keepNext/>
        <w:keepLines/>
        <w:jc w:val="both"/>
        <w:rPr>
          <w:rFonts w:ascii="Tahoma" w:hAnsi="Tahoma" w:cs="Tahoma"/>
        </w:rPr>
      </w:pPr>
    </w:p>
    <w:p w14:paraId="4E38025F" w14:textId="7D9812B2" w:rsidR="00E912FB" w:rsidRPr="00506DB5" w:rsidRDefault="00E912FB" w:rsidP="00BC29E8">
      <w:pPr>
        <w:keepNext/>
        <w:keepLines/>
        <w:numPr>
          <w:ilvl w:val="0"/>
          <w:numId w:val="43"/>
        </w:numPr>
        <w:spacing w:after="200" w:line="276" w:lineRule="auto"/>
        <w:ind w:left="851" w:hanging="851"/>
        <w:jc w:val="center"/>
        <w:rPr>
          <w:rFonts w:ascii="Tahoma" w:hAnsi="Tahoma" w:cs="Tahoma"/>
          <w:b/>
        </w:rPr>
      </w:pPr>
      <w:r w:rsidRPr="00506DB5">
        <w:rPr>
          <w:rFonts w:ascii="Tahoma" w:hAnsi="Tahoma" w:cs="Tahoma"/>
          <w:b/>
        </w:rPr>
        <w:lastRenderedPageBreak/>
        <w:t>OSTALE DOLOČBE</w:t>
      </w:r>
    </w:p>
    <w:p w14:paraId="394D0E04" w14:textId="1A406E7E"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5C1F88C4"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Morebitne spremembe ali dopolnitve okvirnega sporazuma so veljavne le, če jih stranki okvirnega sporazuma skleneta v obliki pisnega aneksa k temu okvirnemu sporazumu, ki ga podpišeta obe stranki okvirnega sporazuma.</w:t>
      </w:r>
    </w:p>
    <w:p w14:paraId="40CEB4D3" w14:textId="77777777" w:rsidR="00E912FB" w:rsidRPr="00506DB5" w:rsidRDefault="00E912FB" w:rsidP="00872690">
      <w:pPr>
        <w:keepNext/>
        <w:keepLines/>
        <w:tabs>
          <w:tab w:val="left" w:pos="4820"/>
        </w:tabs>
        <w:jc w:val="both"/>
        <w:rPr>
          <w:rFonts w:ascii="Tahoma" w:eastAsia="Calibri" w:hAnsi="Tahoma" w:cs="Tahoma"/>
          <w:lang w:eastAsia="en-US"/>
        </w:rPr>
      </w:pPr>
    </w:p>
    <w:p w14:paraId="54FBD286"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BC850A5" w14:textId="77777777" w:rsidR="00E912FB" w:rsidRPr="00506DB5" w:rsidRDefault="00E912FB" w:rsidP="00872690">
      <w:pPr>
        <w:keepNext/>
        <w:keepLines/>
        <w:tabs>
          <w:tab w:val="left" w:pos="4820"/>
        </w:tabs>
        <w:jc w:val="both"/>
        <w:rPr>
          <w:rFonts w:ascii="Tahoma" w:eastAsia="Calibri" w:hAnsi="Tahoma" w:cs="Tahoma"/>
          <w:lang w:eastAsia="en-US"/>
        </w:rPr>
      </w:pPr>
    </w:p>
    <w:p w14:paraId="2ECAAE59"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308F4F18" w14:textId="77777777" w:rsidR="00E912FB" w:rsidRPr="00506DB5" w:rsidRDefault="00E912FB" w:rsidP="00872690">
      <w:pPr>
        <w:keepNext/>
        <w:keepLines/>
        <w:tabs>
          <w:tab w:val="left" w:pos="4820"/>
        </w:tabs>
        <w:jc w:val="both"/>
        <w:rPr>
          <w:rFonts w:ascii="Tahoma" w:eastAsia="Calibri" w:hAnsi="Tahoma" w:cs="Tahoma"/>
          <w:lang w:eastAsia="en-US"/>
        </w:rPr>
      </w:pPr>
    </w:p>
    <w:p w14:paraId="04DA1F7E"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1F401C03"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Za urejanje razmerij, ki niso urejena s tem okvirnim sporazumom, se uporabljajo določila zakona, ki ureja obligacijska razmerja.</w:t>
      </w:r>
    </w:p>
    <w:p w14:paraId="24055C8F" w14:textId="77777777" w:rsidR="00E912FB" w:rsidRPr="00506DB5" w:rsidRDefault="00E912FB" w:rsidP="00872690">
      <w:pPr>
        <w:keepNext/>
        <w:keepLines/>
        <w:tabs>
          <w:tab w:val="left" w:pos="4820"/>
        </w:tabs>
        <w:jc w:val="both"/>
        <w:rPr>
          <w:rFonts w:ascii="Tahoma" w:eastAsia="Calibri" w:hAnsi="Tahoma" w:cs="Tahoma"/>
          <w:lang w:eastAsia="en-US"/>
        </w:rPr>
      </w:pPr>
    </w:p>
    <w:p w14:paraId="7CBC931E"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5C83804B"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Priloge so neločljiv sestavni deli tega okvirnega sporazuma.</w:t>
      </w:r>
    </w:p>
    <w:p w14:paraId="43976383" w14:textId="77777777" w:rsidR="00E912FB" w:rsidRPr="00506DB5" w:rsidRDefault="00E912FB" w:rsidP="00872690">
      <w:pPr>
        <w:keepNext/>
        <w:keepLines/>
        <w:spacing w:after="160" w:line="259" w:lineRule="auto"/>
        <w:rPr>
          <w:rFonts w:ascii="Tahoma" w:eastAsia="Calibri" w:hAnsi="Tahoma" w:cs="Tahoma"/>
          <w:lang w:eastAsia="en-US"/>
        </w:rPr>
      </w:pPr>
    </w:p>
    <w:p w14:paraId="21D16C36" w14:textId="77777777" w:rsidR="00E912FB" w:rsidRPr="00506DB5" w:rsidRDefault="00E912FB" w:rsidP="00BC29E8">
      <w:pPr>
        <w:keepNext/>
        <w:keepLines/>
        <w:numPr>
          <w:ilvl w:val="0"/>
          <w:numId w:val="42"/>
        </w:numPr>
        <w:tabs>
          <w:tab w:val="num" w:pos="426"/>
        </w:tabs>
        <w:suppressAutoHyphens/>
        <w:spacing w:after="200" w:line="276" w:lineRule="auto"/>
        <w:ind w:left="426" w:hanging="426"/>
        <w:jc w:val="center"/>
        <w:rPr>
          <w:rFonts w:ascii="Tahoma" w:eastAsia="Calibri" w:hAnsi="Tahoma" w:cs="Tahoma"/>
          <w:color w:val="000000"/>
          <w:lang w:eastAsia="en-US"/>
        </w:rPr>
      </w:pPr>
      <w:r w:rsidRPr="00506DB5">
        <w:rPr>
          <w:rFonts w:ascii="Tahoma" w:eastAsia="Calibri" w:hAnsi="Tahoma" w:cs="Tahoma"/>
          <w:color w:val="000000"/>
          <w:lang w:eastAsia="en-US"/>
        </w:rPr>
        <w:t>člen</w:t>
      </w:r>
    </w:p>
    <w:p w14:paraId="4A004651" w14:textId="77777777" w:rsidR="00E912FB" w:rsidRPr="00506DB5" w:rsidRDefault="00E912FB" w:rsidP="00872690">
      <w:pPr>
        <w:keepNext/>
        <w:keepLines/>
        <w:tabs>
          <w:tab w:val="left" w:pos="4820"/>
        </w:tabs>
        <w:jc w:val="both"/>
        <w:rPr>
          <w:rFonts w:ascii="Tahoma" w:eastAsia="Calibri" w:hAnsi="Tahoma" w:cs="Tahoma"/>
          <w:lang w:eastAsia="en-US"/>
        </w:rPr>
      </w:pPr>
      <w:r w:rsidRPr="00506DB5">
        <w:rPr>
          <w:rFonts w:ascii="Tahoma" w:eastAsia="Calibri" w:hAnsi="Tahoma" w:cs="Tahoma"/>
          <w:lang w:eastAsia="en-US"/>
        </w:rPr>
        <w:t xml:space="preserve">Okvirni sporazum je sestavljen in podpisan v treh (3) enakih izvodih, od katerih prejme naročnik dva (2) in izvajalec en (1) izvod. </w:t>
      </w:r>
    </w:p>
    <w:p w14:paraId="07966713" w14:textId="77777777" w:rsidR="00E912FB" w:rsidRPr="00506DB5" w:rsidRDefault="00E912FB" w:rsidP="00872690">
      <w:pPr>
        <w:keepNext/>
        <w:keepLines/>
        <w:tabs>
          <w:tab w:val="left" w:pos="4820"/>
        </w:tabs>
        <w:jc w:val="both"/>
        <w:rPr>
          <w:rFonts w:ascii="Tahoma" w:eastAsia="Calibri" w:hAnsi="Tahoma" w:cs="Tahoma"/>
          <w:lang w:eastAsia="en-US"/>
        </w:rPr>
      </w:pPr>
    </w:p>
    <w:p w14:paraId="2FFCE89E" w14:textId="77777777" w:rsidR="00E912FB" w:rsidRPr="00506DB5" w:rsidRDefault="00E912FB" w:rsidP="00872690">
      <w:pPr>
        <w:keepNext/>
        <w:keepLines/>
        <w:tabs>
          <w:tab w:val="left" w:pos="4820"/>
        </w:tabs>
        <w:jc w:val="both"/>
        <w:rPr>
          <w:rFonts w:ascii="Tahoma" w:eastAsia="Calibri" w:hAnsi="Tahoma" w:cs="Tahoma"/>
          <w:lang w:eastAsia="en-US"/>
        </w:rPr>
      </w:pPr>
    </w:p>
    <w:p w14:paraId="1474CF64" w14:textId="77777777" w:rsidR="00E912FB" w:rsidRPr="00506DB5" w:rsidRDefault="00E912FB" w:rsidP="00872690">
      <w:pPr>
        <w:keepNext/>
        <w:keepLines/>
        <w:tabs>
          <w:tab w:val="left" w:pos="1134"/>
          <w:tab w:val="left" w:pos="4820"/>
        </w:tabs>
        <w:jc w:val="both"/>
        <w:rPr>
          <w:rFonts w:ascii="Tahoma" w:eastAsia="Calibri" w:hAnsi="Tahoma" w:cs="Tahoma"/>
          <w:lang w:eastAsia="en-US"/>
        </w:rPr>
      </w:pPr>
    </w:p>
    <w:p w14:paraId="6044E892" w14:textId="77777777" w:rsidR="00E912FB" w:rsidRPr="00506DB5" w:rsidRDefault="00E912FB" w:rsidP="00872690">
      <w:pPr>
        <w:keepNext/>
        <w:keepLines/>
        <w:tabs>
          <w:tab w:val="left" w:pos="5387"/>
        </w:tabs>
        <w:jc w:val="both"/>
        <w:rPr>
          <w:rFonts w:ascii="Tahoma" w:eastAsia="Calibri" w:hAnsi="Tahoma" w:cs="Tahoma"/>
          <w:lang w:eastAsia="en-US"/>
        </w:rPr>
      </w:pPr>
      <w:r w:rsidRPr="00506DB5">
        <w:rPr>
          <w:rFonts w:ascii="Tahoma" w:eastAsia="Calibri" w:hAnsi="Tahoma" w:cs="Tahoma"/>
          <w:lang w:eastAsia="en-US"/>
        </w:rPr>
        <w:t>_______________, dne ___________</w:t>
      </w:r>
      <w:r w:rsidRPr="00506DB5">
        <w:rPr>
          <w:rFonts w:ascii="Tahoma" w:eastAsia="Calibri" w:hAnsi="Tahoma" w:cs="Tahoma"/>
          <w:lang w:eastAsia="en-US"/>
        </w:rPr>
        <w:tab/>
        <w:t>Ljubljana, dne __________</w:t>
      </w:r>
    </w:p>
    <w:p w14:paraId="4E9B208D" w14:textId="77777777" w:rsidR="00E912FB" w:rsidRPr="00506DB5" w:rsidRDefault="00E912FB" w:rsidP="00872690">
      <w:pPr>
        <w:keepNext/>
        <w:keepLines/>
        <w:tabs>
          <w:tab w:val="left" w:pos="4820"/>
        </w:tabs>
        <w:jc w:val="both"/>
        <w:rPr>
          <w:rFonts w:ascii="Tahoma" w:eastAsia="Calibri" w:hAnsi="Tahoma" w:cs="Tahoma"/>
          <w:lang w:eastAsia="en-US"/>
        </w:rPr>
      </w:pPr>
    </w:p>
    <w:p w14:paraId="303C9033" w14:textId="77777777" w:rsidR="00E912FB" w:rsidRPr="00506DB5" w:rsidRDefault="00E912FB" w:rsidP="00872690">
      <w:pPr>
        <w:keepNext/>
        <w:keepLines/>
        <w:tabs>
          <w:tab w:val="left" w:pos="5387"/>
        </w:tabs>
        <w:jc w:val="both"/>
        <w:rPr>
          <w:rFonts w:ascii="Tahoma" w:eastAsia="Calibri" w:hAnsi="Tahoma" w:cs="Tahoma"/>
          <w:lang w:eastAsia="en-US"/>
        </w:rPr>
      </w:pPr>
      <w:r w:rsidRPr="00506DB5">
        <w:rPr>
          <w:rFonts w:ascii="Tahoma" w:eastAsia="Calibri" w:hAnsi="Tahoma" w:cs="Tahoma"/>
          <w:lang w:eastAsia="en-US"/>
        </w:rPr>
        <w:t>IZVAJALEC:</w:t>
      </w:r>
      <w:r w:rsidRPr="00506DB5">
        <w:rPr>
          <w:rFonts w:ascii="Tahoma" w:eastAsia="Calibri" w:hAnsi="Tahoma" w:cs="Tahoma"/>
          <w:lang w:eastAsia="en-US"/>
        </w:rPr>
        <w:tab/>
        <w:t>NAROČNIK:</w:t>
      </w:r>
      <w:r w:rsidRPr="00506DB5">
        <w:rPr>
          <w:rFonts w:ascii="Tahoma" w:eastAsia="Calibri" w:hAnsi="Tahoma" w:cs="Tahoma"/>
          <w:lang w:eastAsia="en-US"/>
        </w:rPr>
        <w:tab/>
      </w:r>
    </w:p>
    <w:p w14:paraId="1E74B93D" w14:textId="77777777" w:rsidR="00E912FB" w:rsidRPr="00506DB5" w:rsidRDefault="00E912FB" w:rsidP="00872690">
      <w:pPr>
        <w:keepNext/>
        <w:keepLines/>
        <w:tabs>
          <w:tab w:val="left" w:pos="5387"/>
        </w:tabs>
        <w:ind w:right="-851"/>
        <w:jc w:val="both"/>
        <w:rPr>
          <w:rFonts w:ascii="Tahoma" w:eastAsia="Calibri" w:hAnsi="Tahoma" w:cs="Tahoma"/>
          <w:lang w:eastAsia="en-US"/>
        </w:rPr>
      </w:pPr>
      <w:r w:rsidRPr="00506DB5">
        <w:rPr>
          <w:rFonts w:ascii="Tahoma" w:eastAsia="Calibri" w:hAnsi="Tahoma" w:cs="Tahoma"/>
          <w:lang w:eastAsia="en-US"/>
        </w:rPr>
        <w:tab/>
      </w:r>
    </w:p>
    <w:p w14:paraId="3AFBB88F" w14:textId="77777777" w:rsidR="00693AA1" w:rsidRPr="00506DB5" w:rsidRDefault="00E912FB" w:rsidP="00872690">
      <w:pPr>
        <w:keepNext/>
        <w:keepLines/>
        <w:tabs>
          <w:tab w:val="left" w:pos="5387"/>
        </w:tabs>
        <w:ind w:left="5387"/>
        <w:jc w:val="both"/>
        <w:rPr>
          <w:rFonts w:ascii="Tahoma" w:eastAsia="Calibri" w:hAnsi="Tahoma" w:cs="Tahoma"/>
          <w:lang w:eastAsia="en-US"/>
        </w:rPr>
      </w:pPr>
      <w:r w:rsidRPr="00506DB5">
        <w:rPr>
          <w:rFonts w:ascii="Tahoma" w:eastAsia="Calibri" w:hAnsi="Tahoma" w:cs="Tahoma"/>
          <w:lang w:eastAsia="en-US"/>
        </w:rPr>
        <w:t xml:space="preserve">JAVNO PODJETJE </w:t>
      </w:r>
    </w:p>
    <w:p w14:paraId="7EF32249" w14:textId="7ACA390E" w:rsidR="00E912FB" w:rsidRPr="00506DB5" w:rsidRDefault="00E912FB" w:rsidP="00872690">
      <w:pPr>
        <w:keepNext/>
        <w:keepLines/>
        <w:tabs>
          <w:tab w:val="left" w:pos="5387"/>
        </w:tabs>
        <w:ind w:left="5387"/>
        <w:jc w:val="both"/>
        <w:rPr>
          <w:rFonts w:ascii="Tahoma" w:eastAsia="Calibri" w:hAnsi="Tahoma" w:cs="Tahoma"/>
          <w:lang w:eastAsia="en-US"/>
        </w:rPr>
      </w:pPr>
      <w:r w:rsidRPr="00506DB5">
        <w:rPr>
          <w:rFonts w:ascii="Tahoma" w:eastAsia="Calibri" w:hAnsi="Tahoma" w:cs="Tahoma"/>
          <w:lang w:eastAsia="en-US"/>
        </w:rPr>
        <w:t>ENERGETIKA LJUBLJANA d.o.o.</w:t>
      </w:r>
    </w:p>
    <w:p w14:paraId="0D185A56" w14:textId="77777777" w:rsidR="00E912FB" w:rsidRPr="00506DB5" w:rsidRDefault="00E912FB" w:rsidP="00872690">
      <w:pPr>
        <w:keepNext/>
        <w:keepLines/>
        <w:tabs>
          <w:tab w:val="left" w:pos="5387"/>
        </w:tabs>
        <w:jc w:val="both"/>
        <w:rPr>
          <w:rFonts w:ascii="Tahoma" w:eastAsia="Calibri" w:hAnsi="Tahoma" w:cs="Tahoma"/>
          <w:lang w:eastAsia="en-US"/>
        </w:rPr>
      </w:pPr>
      <w:r w:rsidRPr="00506DB5">
        <w:rPr>
          <w:rFonts w:ascii="Tahoma" w:eastAsia="Calibri" w:hAnsi="Tahoma" w:cs="Tahoma"/>
          <w:lang w:eastAsia="en-US"/>
        </w:rPr>
        <w:tab/>
        <w:t>Direktor:</w:t>
      </w:r>
      <w:r w:rsidRPr="00506DB5">
        <w:rPr>
          <w:rFonts w:ascii="Tahoma" w:eastAsia="Calibri" w:hAnsi="Tahoma" w:cs="Tahoma"/>
          <w:lang w:eastAsia="en-US"/>
        </w:rPr>
        <w:tab/>
      </w:r>
    </w:p>
    <w:p w14:paraId="7A4E3D40" w14:textId="77777777" w:rsidR="00E912FB" w:rsidRPr="00506DB5" w:rsidRDefault="00E912FB" w:rsidP="00872690">
      <w:pPr>
        <w:keepNext/>
        <w:keepLines/>
        <w:tabs>
          <w:tab w:val="left" w:pos="5387"/>
        </w:tabs>
        <w:jc w:val="both"/>
        <w:rPr>
          <w:rFonts w:ascii="Tahoma" w:eastAsia="Calibri" w:hAnsi="Tahoma" w:cs="Tahoma"/>
          <w:lang w:eastAsia="en-US"/>
        </w:rPr>
      </w:pPr>
      <w:r w:rsidRPr="00506DB5">
        <w:rPr>
          <w:rFonts w:ascii="Tahoma" w:eastAsia="Calibri" w:hAnsi="Tahoma" w:cs="Tahoma"/>
          <w:lang w:eastAsia="en-US"/>
        </w:rPr>
        <w:tab/>
        <w:t>Samo Lozej</w:t>
      </w:r>
    </w:p>
    <w:p w14:paraId="7993580A" w14:textId="77777777" w:rsidR="00E912FB" w:rsidRPr="00506DB5" w:rsidRDefault="00E912FB" w:rsidP="00872690">
      <w:pPr>
        <w:keepNext/>
        <w:keepLines/>
        <w:spacing w:after="160" w:line="259" w:lineRule="auto"/>
        <w:rPr>
          <w:rFonts w:ascii="Tahoma" w:eastAsia="Calibri" w:hAnsi="Tahoma" w:cs="Tahoma"/>
          <w:lang w:eastAsia="en-US"/>
        </w:rPr>
      </w:pPr>
    </w:p>
    <w:p w14:paraId="24A5675A" w14:textId="77777777" w:rsidR="00E912FB" w:rsidRPr="00506DB5" w:rsidRDefault="00E912FB" w:rsidP="00872690">
      <w:pPr>
        <w:keepNext/>
        <w:keepLines/>
        <w:rPr>
          <w:rFonts w:ascii="Tahoma" w:eastAsia="Calibri" w:hAnsi="Tahoma" w:cs="Tahoma"/>
          <w:lang w:eastAsia="en-US"/>
        </w:rPr>
      </w:pPr>
      <w:r w:rsidRPr="00506DB5">
        <w:rPr>
          <w:rFonts w:ascii="Tahoma" w:eastAsia="Calibri" w:hAnsi="Tahoma" w:cs="Tahoma"/>
          <w:lang w:eastAsia="en-US"/>
        </w:rPr>
        <w:t>Priloge:</w:t>
      </w:r>
    </w:p>
    <w:p w14:paraId="787ABAF0"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Priloga št. 1: Končna ponudba izvajalca št. ___________</w:t>
      </w:r>
      <w:r w:rsidRPr="00506DB5">
        <w:rPr>
          <w:rFonts w:ascii="Tahoma" w:eastAsia="Calibri" w:hAnsi="Tahoma" w:cs="Tahoma"/>
          <w:snapToGrid w:val="0"/>
          <w:lang w:eastAsia="en-US"/>
        </w:rPr>
        <w:t xml:space="preserve"> </w:t>
      </w:r>
      <w:r w:rsidRPr="00506DB5">
        <w:rPr>
          <w:rFonts w:ascii="Tahoma" w:eastAsia="Calibri" w:hAnsi="Tahoma" w:cs="Tahoma"/>
          <w:lang w:eastAsia="en-US"/>
        </w:rPr>
        <w:t>z dne</w:t>
      </w:r>
      <w:r w:rsidRPr="00506DB5">
        <w:rPr>
          <w:rFonts w:ascii="Tahoma" w:eastAsia="Calibri" w:hAnsi="Tahoma" w:cs="Tahoma"/>
          <w:snapToGrid w:val="0"/>
          <w:lang w:eastAsia="en-US"/>
        </w:rPr>
        <w:t xml:space="preserve"> </w:t>
      </w:r>
      <w:r w:rsidRPr="00506DB5">
        <w:rPr>
          <w:rFonts w:ascii="Tahoma" w:eastAsia="Calibri" w:hAnsi="Tahoma" w:cs="Tahoma"/>
          <w:lang w:eastAsia="en-US"/>
        </w:rPr>
        <w:t>___________, katere sestavni del je končni ponudbeni predračun izvajalca št. ____ z dne _______ ;</w:t>
      </w:r>
    </w:p>
    <w:p w14:paraId="176281D3" w14:textId="77777777" w:rsidR="00E912FB" w:rsidRPr="00506DB5" w:rsidRDefault="00E912FB"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Priloga št. 2: Pisni sporazum o skupnih varnostnih ukrepih in ravnanju z okoljem v JAVNEM PODJETJU ENERGETIKA LJUBLJANA d.o.o. </w:t>
      </w:r>
    </w:p>
    <w:p w14:paraId="1F7B51E4" w14:textId="663E997A" w:rsidR="00ED6E25" w:rsidRPr="00506DB5" w:rsidRDefault="00ED6E25" w:rsidP="00872690">
      <w:pPr>
        <w:keepNext/>
        <w:keepLines/>
      </w:pPr>
      <w:r w:rsidRPr="00506DB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872690" w:rsidRPr="00506DB5" w14:paraId="7A285B1B" w14:textId="77777777" w:rsidTr="00382948">
        <w:tc>
          <w:tcPr>
            <w:tcW w:w="212" w:type="dxa"/>
            <w:tcBorders>
              <w:right w:val="nil"/>
            </w:tcBorders>
          </w:tcPr>
          <w:p w14:paraId="7522207A" w14:textId="77777777" w:rsidR="00872690" w:rsidRPr="00506DB5" w:rsidRDefault="00872690" w:rsidP="00382948">
            <w:pPr>
              <w:keepNext/>
              <w:keepLines/>
              <w:jc w:val="both"/>
              <w:rPr>
                <w:rFonts w:ascii="Tahoma" w:hAnsi="Tahoma" w:cs="Tahoma"/>
              </w:rPr>
            </w:pPr>
          </w:p>
        </w:tc>
        <w:tc>
          <w:tcPr>
            <w:tcW w:w="8080" w:type="dxa"/>
            <w:tcBorders>
              <w:top w:val="single" w:sz="4" w:space="0" w:color="auto"/>
              <w:left w:val="nil"/>
              <w:bottom w:val="single" w:sz="4" w:space="0" w:color="auto"/>
            </w:tcBorders>
          </w:tcPr>
          <w:p w14:paraId="3944E1E4" w14:textId="5617FAA0" w:rsidR="00872690" w:rsidRPr="00506DB5" w:rsidRDefault="00872690" w:rsidP="00382948">
            <w:pPr>
              <w:keepNext/>
              <w:keepLines/>
              <w:jc w:val="both"/>
              <w:rPr>
                <w:rFonts w:ascii="Tahoma" w:hAnsi="Tahoma" w:cs="Tahoma"/>
              </w:rPr>
            </w:pPr>
            <w:r w:rsidRPr="00506DB5">
              <w:rPr>
                <w:rFonts w:ascii="Tahoma" w:hAnsi="Tahoma" w:cs="Tahoma"/>
              </w:rPr>
              <w:t xml:space="preserve">VZOREC OKVIRNEGA SPORAZUMA - za postavko 4. </w:t>
            </w:r>
            <w:r w:rsidR="006D5DD3" w:rsidRPr="00506DB5">
              <w:rPr>
                <w:rFonts w:ascii="Tahoma" w:hAnsi="Tahoma" w:cs="Tahoma"/>
              </w:rPr>
              <w:t>– ni potrebno prilagati v prijavi</w:t>
            </w:r>
          </w:p>
        </w:tc>
        <w:tc>
          <w:tcPr>
            <w:tcW w:w="872" w:type="dxa"/>
            <w:tcBorders>
              <w:right w:val="nil"/>
            </w:tcBorders>
          </w:tcPr>
          <w:p w14:paraId="229AC9E9" w14:textId="186151EA" w:rsidR="00872690" w:rsidRPr="00506DB5" w:rsidRDefault="00872690" w:rsidP="00382948">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2740C092" w14:textId="6890306F" w:rsidR="00872690" w:rsidRPr="00506DB5" w:rsidRDefault="00872690" w:rsidP="00382948">
            <w:pPr>
              <w:keepNext/>
              <w:keepLines/>
              <w:jc w:val="both"/>
              <w:rPr>
                <w:rFonts w:ascii="Tahoma" w:hAnsi="Tahoma" w:cs="Tahoma"/>
                <w:b/>
                <w:i/>
              </w:rPr>
            </w:pPr>
          </w:p>
        </w:tc>
      </w:tr>
    </w:tbl>
    <w:p w14:paraId="279F4C46" w14:textId="77777777" w:rsidR="006D5DD3" w:rsidRPr="00506DB5" w:rsidRDefault="006D5DD3" w:rsidP="006D5DD3">
      <w:pPr>
        <w:keepNext/>
        <w:keepLines/>
        <w:rPr>
          <w:rFonts w:ascii="Tahoma" w:hAnsi="Tahoma" w:cs="Tahoma"/>
          <w:b/>
          <w:sz w:val="22"/>
          <w:szCs w:val="28"/>
        </w:rPr>
      </w:pPr>
    </w:p>
    <w:p w14:paraId="253DE52F" w14:textId="77777777" w:rsidR="006D5DD3" w:rsidRPr="00506DB5" w:rsidRDefault="006D5DD3" w:rsidP="006D5DD3">
      <w:pPr>
        <w:keepNext/>
        <w:keepLines/>
        <w:rPr>
          <w:rFonts w:ascii="Tahoma" w:hAnsi="Tahoma" w:cs="Tahoma"/>
          <w:i/>
          <w:sz w:val="18"/>
          <w:szCs w:val="18"/>
        </w:rPr>
      </w:pPr>
      <w:r w:rsidRPr="00506DB5">
        <w:rPr>
          <w:rFonts w:ascii="Tahoma" w:hAnsi="Tahoma" w:cs="Tahoma"/>
          <w:i/>
          <w:sz w:val="18"/>
          <w:szCs w:val="18"/>
        </w:rPr>
        <w:t>Št. javnega naročila: ENLJ-SAL-268/25</w:t>
      </w:r>
    </w:p>
    <w:p w14:paraId="528E080D" w14:textId="012F4E36" w:rsidR="006D5DD3" w:rsidRPr="00506DB5" w:rsidRDefault="006D5DD3" w:rsidP="006D5DD3">
      <w:pPr>
        <w:keepNext/>
        <w:keepLines/>
        <w:rPr>
          <w:rFonts w:ascii="Tahoma" w:hAnsi="Tahoma" w:cs="Tahoma"/>
          <w:i/>
          <w:sz w:val="18"/>
          <w:szCs w:val="18"/>
        </w:rPr>
      </w:pPr>
      <w:r w:rsidRPr="00506DB5">
        <w:rPr>
          <w:rFonts w:ascii="Tahoma" w:hAnsi="Tahoma" w:cs="Tahoma"/>
          <w:i/>
          <w:sz w:val="18"/>
          <w:szCs w:val="18"/>
        </w:rPr>
        <w:t>Št. okvirnega sporazuma naročnika: ENLJ-SAL-268/25-2</w:t>
      </w:r>
    </w:p>
    <w:p w14:paraId="2DD7BB9B" w14:textId="77777777" w:rsidR="006D5DD3" w:rsidRPr="00506DB5" w:rsidRDefault="006D5DD3" w:rsidP="006D5DD3">
      <w:pPr>
        <w:keepNext/>
        <w:keepLines/>
        <w:rPr>
          <w:rFonts w:ascii="Tahoma" w:hAnsi="Tahoma" w:cs="Tahoma"/>
          <w:i/>
          <w:sz w:val="18"/>
          <w:szCs w:val="18"/>
        </w:rPr>
      </w:pPr>
      <w:r w:rsidRPr="00506DB5">
        <w:rPr>
          <w:rFonts w:ascii="Tahoma" w:hAnsi="Tahoma" w:cs="Tahoma"/>
          <w:i/>
          <w:sz w:val="18"/>
          <w:szCs w:val="18"/>
        </w:rPr>
        <w:t>Št. okvirnega sporazuma izvajalca:   _________</w:t>
      </w:r>
    </w:p>
    <w:p w14:paraId="4844FDD4" w14:textId="77777777" w:rsidR="006D5DD3" w:rsidRPr="00506DB5" w:rsidRDefault="006D5DD3" w:rsidP="006D5DD3">
      <w:pPr>
        <w:keepNext/>
        <w:keepLines/>
        <w:rPr>
          <w:rFonts w:ascii="Tahoma" w:hAnsi="Tahoma" w:cs="Tahoma"/>
        </w:rPr>
      </w:pPr>
    </w:p>
    <w:p w14:paraId="19CA83A9" w14:textId="77777777" w:rsidR="006D5DD3" w:rsidRPr="00506DB5" w:rsidRDefault="006D5DD3" w:rsidP="006D5DD3">
      <w:pPr>
        <w:keepNext/>
        <w:keepLines/>
        <w:rPr>
          <w:rFonts w:ascii="Tahoma" w:hAnsi="Tahoma" w:cs="Tahoma"/>
          <w:sz w:val="24"/>
          <w:szCs w:val="24"/>
        </w:rPr>
      </w:pPr>
    </w:p>
    <w:p w14:paraId="0929B57A" w14:textId="77777777" w:rsidR="006D5DD3" w:rsidRPr="00506DB5" w:rsidRDefault="006D5DD3" w:rsidP="006D5DD3">
      <w:pPr>
        <w:keepNext/>
        <w:keepLines/>
        <w:jc w:val="center"/>
        <w:rPr>
          <w:rFonts w:ascii="Tahoma" w:hAnsi="Tahoma" w:cs="Tahoma"/>
          <w:b/>
          <w:sz w:val="24"/>
          <w:szCs w:val="24"/>
        </w:rPr>
      </w:pPr>
      <w:r w:rsidRPr="00506DB5">
        <w:rPr>
          <w:rFonts w:ascii="Tahoma" w:hAnsi="Tahoma" w:cs="Tahoma"/>
          <w:b/>
          <w:sz w:val="24"/>
          <w:szCs w:val="24"/>
        </w:rPr>
        <w:t xml:space="preserve">OKVIRNI SPORAZUM </w:t>
      </w:r>
    </w:p>
    <w:p w14:paraId="2023BCF3" w14:textId="1C36B6DD" w:rsidR="006D5DD3" w:rsidRPr="00506DB5" w:rsidRDefault="006D5DD3" w:rsidP="006D5DD3">
      <w:pPr>
        <w:keepNext/>
        <w:keepLines/>
        <w:jc w:val="center"/>
        <w:outlineLvl w:val="0"/>
        <w:rPr>
          <w:rFonts w:ascii="Tahoma" w:hAnsi="Tahoma" w:cs="Tahoma"/>
          <w:b/>
          <w:sz w:val="24"/>
          <w:szCs w:val="24"/>
        </w:rPr>
      </w:pPr>
      <w:r w:rsidRPr="00506DB5">
        <w:rPr>
          <w:rFonts w:ascii="Tahoma" w:hAnsi="Tahoma" w:cs="Tahoma"/>
          <w:b/>
          <w:sz w:val="24"/>
          <w:szCs w:val="24"/>
        </w:rPr>
        <w:t xml:space="preserve">ZA PREVZEM ODPADNEGA PEPELA </w:t>
      </w:r>
    </w:p>
    <w:p w14:paraId="16146F87" w14:textId="77777777" w:rsidR="006D5DD3" w:rsidRPr="00506DB5" w:rsidRDefault="006D5DD3" w:rsidP="006D5DD3">
      <w:pPr>
        <w:keepNext/>
        <w:keepLines/>
        <w:jc w:val="both"/>
        <w:rPr>
          <w:rFonts w:ascii="Tahoma" w:hAnsi="Tahoma" w:cs="Tahoma"/>
          <w:b/>
        </w:rPr>
      </w:pPr>
    </w:p>
    <w:p w14:paraId="290738D4" w14:textId="77777777" w:rsidR="006D5DD3" w:rsidRPr="00506DB5" w:rsidRDefault="006D5DD3" w:rsidP="006D5DD3">
      <w:pPr>
        <w:keepNext/>
        <w:keepLines/>
        <w:jc w:val="both"/>
        <w:rPr>
          <w:rFonts w:ascii="Tahoma" w:hAnsi="Tahoma" w:cs="Tahoma"/>
          <w:b/>
        </w:rPr>
      </w:pPr>
    </w:p>
    <w:p w14:paraId="151BEBFE" w14:textId="77777777" w:rsidR="006D5DD3" w:rsidRPr="00506DB5" w:rsidRDefault="006D5DD3" w:rsidP="006D5DD3">
      <w:pPr>
        <w:keepNext/>
        <w:keepLines/>
        <w:rPr>
          <w:rFonts w:ascii="Tahoma" w:hAnsi="Tahoma" w:cs="Tahoma"/>
        </w:rPr>
      </w:pPr>
      <w:r w:rsidRPr="00506DB5">
        <w:rPr>
          <w:rFonts w:ascii="Tahoma" w:hAnsi="Tahoma" w:cs="Tahoma"/>
        </w:rPr>
        <w:t>ki ga skleneta</w:t>
      </w:r>
    </w:p>
    <w:p w14:paraId="6B3933FB" w14:textId="77777777" w:rsidR="006D5DD3" w:rsidRPr="00506DB5" w:rsidRDefault="006D5DD3" w:rsidP="006D5DD3">
      <w:pPr>
        <w:keepNext/>
        <w:keepLines/>
        <w:tabs>
          <w:tab w:val="left" w:pos="1702"/>
        </w:tabs>
        <w:ind w:left="1701" w:hanging="1701"/>
        <w:rPr>
          <w:rFonts w:ascii="Tahoma" w:hAnsi="Tahoma" w:cs="Tahoma"/>
        </w:rPr>
      </w:pPr>
    </w:p>
    <w:p w14:paraId="0C8C13AE" w14:textId="77777777" w:rsidR="006D5DD3" w:rsidRPr="00506DB5" w:rsidRDefault="006D5DD3" w:rsidP="006D5DD3">
      <w:pPr>
        <w:keepNext/>
        <w:keepLines/>
        <w:ind w:left="1560" w:hanging="1560"/>
        <w:jc w:val="both"/>
        <w:rPr>
          <w:rFonts w:ascii="Tahoma" w:hAnsi="Tahoma" w:cs="Tahoma"/>
        </w:rPr>
      </w:pPr>
      <w:r w:rsidRPr="00506DB5">
        <w:rPr>
          <w:rFonts w:ascii="Tahoma" w:hAnsi="Tahoma" w:cs="Tahoma"/>
          <w:b/>
        </w:rPr>
        <w:t>Naročnik:</w:t>
      </w:r>
      <w:r w:rsidRPr="00506DB5">
        <w:rPr>
          <w:rFonts w:ascii="Tahoma" w:hAnsi="Tahoma" w:cs="Tahoma"/>
        </w:rPr>
        <w:tab/>
      </w:r>
      <w:r w:rsidRPr="00506DB5">
        <w:rPr>
          <w:rFonts w:ascii="Tahoma" w:hAnsi="Tahoma" w:cs="Tahoma"/>
          <w:b/>
          <w:snapToGrid w:val="0"/>
        </w:rPr>
        <w:t>JAVNO PODJETJE ENERGETIKA LJUBLJANA d.o.o.</w:t>
      </w:r>
      <w:r w:rsidRPr="00506DB5">
        <w:rPr>
          <w:rFonts w:ascii="Tahoma" w:hAnsi="Tahoma" w:cs="Tahoma"/>
          <w:snapToGrid w:val="0"/>
        </w:rPr>
        <w:t xml:space="preserve">, Verovškova ulica 62, 1000 Ljubljana, ki ga zastopa direktor Samo Lozej </w:t>
      </w:r>
    </w:p>
    <w:p w14:paraId="74DBB879" w14:textId="77777777" w:rsidR="006D5DD3" w:rsidRPr="00506DB5" w:rsidRDefault="006D5DD3" w:rsidP="006D5DD3">
      <w:pPr>
        <w:keepNext/>
        <w:keepLines/>
        <w:ind w:left="2410" w:hanging="850"/>
        <w:jc w:val="both"/>
        <w:rPr>
          <w:rFonts w:ascii="Tahoma" w:hAnsi="Tahoma" w:cs="Tahoma"/>
        </w:rPr>
      </w:pPr>
      <w:r w:rsidRPr="00506DB5">
        <w:rPr>
          <w:rFonts w:ascii="Tahoma" w:hAnsi="Tahoma" w:cs="Tahoma"/>
        </w:rPr>
        <w:t>identifikacijska številka za DDV: SI23034033</w:t>
      </w:r>
    </w:p>
    <w:p w14:paraId="2C40F7FD" w14:textId="77777777" w:rsidR="006D5DD3" w:rsidRPr="00506DB5" w:rsidRDefault="006D5DD3" w:rsidP="006D5DD3">
      <w:pPr>
        <w:keepNext/>
        <w:keepLines/>
        <w:ind w:left="2410" w:hanging="850"/>
        <w:jc w:val="both"/>
        <w:rPr>
          <w:rFonts w:ascii="Tahoma" w:hAnsi="Tahoma" w:cs="Tahoma"/>
        </w:rPr>
      </w:pPr>
      <w:r w:rsidRPr="00506DB5">
        <w:rPr>
          <w:rFonts w:ascii="Tahoma" w:hAnsi="Tahoma" w:cs="Tahoma"/>
        </w:rPr>
        <w:t>matična številka: 5226406000</w:t>
      </w:r>
    </w:p>
    <w:p w14:paraId="53766C77" w14:textId="77777777" w:rsidR="006D5DD3" w:rsidRPr="00506DB5" w:rsidRDefault="006D5DD3" w:rsidP="006D5DD3">
      <w:pPr>
        <w:keepNext/>
        <w:keepLines/>
        <w:ind w:left="2410" w:hanging="760"/>
        <w:jc w:val="both"/>
        <w:rPr>
          <w:rFonts w:ascii="Tahoma" w:hAnsi="Tahoma" w:cs="Tahoma"/>
          <w:sz w:val="10"/>
        </w:rPr>
      </w:pPr>
    </w:p>
    <w:p w14:paraId="012BFCFB" w14:textId="77777777" w:rsidR="006D5DD3" w:rsidRPr="00506DB5" w:rsidRDefault="006D5DD3" w:rsidP="006D5DD3">
      <w:pPr>
        <w:keepNext/>
        <w:keepLines/>
        <w:ind w:left="2410" w:hanging="850"/>
        <w:jc w:val="both"/>
        <w:rPr>
          <w:rFonts w:ascii="Tahoma" w:hAnsi="Tahoma" w:cs="Tahoma"/>
        </w:rPr>
      </w:pPr>
      <w:r w:rsidRPr="00506DB5">
        <w:rPr>
          <w:rFonts w:ascii="Tahoma" w:hAnsi="Tahoma" w:cs="Tahoma"/>
        </w:rPr>
        <w:t>(v nadaljevanju: naročnik)</w:t>
      </w:r>
    </w:p>
    <w:p w14:paraId="0F94E44E" w14:textId="77777777" w:rsidR="006D5DD3" w:rsidRPr="00506DB5" w:rsidRDefault="006D5DD3" w:rsidP="006D5DD3">
      <w:pPr>
        <w:keepNext/>
        <w:keepLines/>
        <w:tabs>
          <w:tab w:val="left" w:pos="1843"/>
        </w:tabs>
        <w:jc w:val="both"/>
        <w:rPr>
          <w:rFonts w:ascii="Tahoma" w:hAnsi="Tahoma" w:cs="Tahoma"/>
          <w:sz w:val="16"/>
          <w:szCs w:val="16"/>
        </w:rPr>
      </w:pPr>
    </w:p>
    <w:p w14:paraId="5E0743E0" w14:textId="77777777" w:rsidR="006D5DD3" w:rsidRPr="00506DB5" w:rsidRDefault="006D5DD3" w:rsidP="006D5DD3">
      <w:pPr>
        <w:keepNext/>
        <w:keepLines/>
        <w:tabs>
          <w:tab w:val="left" w:pos="1702"/>
        </w:tabs>
        <w:rPr>
          <w:rFonts w:ascii="Tahoma" w:hAnsi="Tahoma" w:cs="Tahoma"/>
        </w:rPr>
      </w:pPr>
      <w:r w:rsidRPr="00506DB5">
        <w:rPr>
          <w:rFonts w:ascii="Tahoma" w:hAnsi="Tahoma" w:cs="Tahoma"/>
        </w:rPr>
        <w:t xml:space="preserve">ter </w:t>
      </w:r>
    </w:p>
    <w:p w14:paraId="57C3CEEA" w14:textId="77777777" w:rsidR="006D5DD3" w:rsidRPr="00506DB5" w:rsidRDefault="006D5DD3" w:rsidP="006D5DD3">
      <w:pPr>
        <w:keepNext/>
        <w:keepLines/>
        <w:tabs>
          <w:tab w:val="left" w:pos="1702"/>
        </w:tabs>
        <w:rPr>
          <w:rFonts w:ascii="Tahoma" w:hAnsi="Tahoma" w:cs="Tahoma"/>
          <w:b/>
          <w:sz w:val="16"/>
          <w:szCs w:val="16"/>
        </w:rPr>
      </w:pPr>
    </w:p>
    <w:p w14:paraId="0DE5C3C6" w14:textId="77777777" w:rsidR="006D5DD3" w:rsidRPr="00506DB5" w:rsidRDefault="006D5DD3" w:rsidP="006D5DD3">
      <w:pPr>
        <w:keepNext/>
        <w:keepLines/>
        <w:ind w:left="1560" w:hanging="1560"/>
        <w:jc w:val="both"/>
        <w:rPr>
          <w:rFonts w:ascii="Tahoma" w:hAnsi="Tahoma" w:cs="Tahoma"/>
        </w:rPr>
      </w:pPr>
      <w:r w:rsidRPr="00506DB5">
        <w:rPr>
          <w:rFonts w:ascii="Tahoma" w:hAnsi="Tahoma" w:cs="Tahoma"/>
          <w:b/>
        </w:rPr>
        <w:t>Izvajalec:</w:t>
      </w:r>
      <w:r w:rsidRPr="00506DB5">
        <w:rPr>
          <w:rFonts w:ascii="Tahoma" w:hAnsi="Tahoma" w:cs="Tahoma"/>
          <w:b/>
        </w:rPr>
        <w:tab/>
      </w:r>
      <w:r w:rsidRPr="00506DB5">
        <w:rPr>
          <w:rFonts w:ascii="Tahoma" w:hAnsi="Tahoma" w:cs="Tahoma"/>
        </w:rPr>
        <w:t xml:space="preserve">______________________________________________________________________, ki ga zastopa: ______________________________ </w:t>
      </w:r>
    </w:p>
    <w:p w14:paraId="42943176" w14:textId="77777777" w:rsidR="006D5DD3" w:rsidRPr="00506DB5" w:rsidRDefault="006D5DD3" w:rsidP="006D5DD3">
      <w:pPr>
        <w:keepNext/>
        <w:keepLines/>
        <w:tabs>
          <w:tab w:val="left" w:pos="5104"/>
        </w:tabs>
        <w:ind w:left="1560" w:hanging="1701"/>
        <w:jc w:val="both"/>
        <w:rPr>
          <w:rFonts w:ascii="Tahoma" w:hAnsi="Tahoma" w:cs="Tahoma"/>
        </w:rPr>
      </w:pPr>
      <w:r w:rsidRPr="00506DB5">
        <w:rPr>
          <w:rFonts w:ascii="Tahoma" w:hAnsi="Tahoma" w:cs="Tahoma"/>
        </w:rPr>
        <w:tab/>
        <w:t>številka transakcijskega računa: ___________________________ pri</w:t>
      </w:r>
    </w:p>
    <w:p w14:paraId="4A3A4DFD" w14:textId="77777777" w:rsidR="006D5DD3" w:rsidRPr="00506DB5" w:rsidRDefault="006D5DD3" w:rsidP="006D5DD3">
      <w:pPr>
        <w:keepNext/>
        <w:keepLines/>
        <w:ind w:left="1560"/>
        <w:jc w:val="both"/>
        <w:rPr>
          <w:rFonts w:ascii="Tahoma" w:hAnsi="Tahoma" w:cs="Tahoma"/>
        </w:rPr>
      </w:pPr>
      <w:r w:rsidRPr="00506DB5">
        <w:rPr>
          <w:rFonts w:ascii="Tahoma" w:hAnsi="Tahoma" w:cs="Tahoma"/>
        </w:rPr>
        <w:t>identifikacijska številka za DDV: _________________________</w:t>
      </w:r>
    </w:p>
    <w:p w14:paraId="39CEBFBF" w14:textId="77777777" w:rsidR="006D5DD3" w:rsidRPr="00506DB5" w:rsidRDefault="006D5DD3" w:rsidP="006D5DD3">
      <w:pPr>
        <w:keepNext/>
        <w:keepLines/>
        <w:ind w:left="1560"/>
        <w:jc w:val="both"/>
        <w:rPr>
          <w:rFonts w:ascii="Tahoma" w:hAnsi="Tahoma" w:cs="Tahoma"/>
        </w:rPr>
      </w:pPr>
      <w:r w:rsidRPr="00506DB5">
        <w:rPr>
          <w:rFonts w:ascii="Tahoma" w:hAnsi="Tahoma" w:cs="Tahoma"/>
        </w:rPr>
        <w:t>matična številka: ______________________</w:t>
      </w:r>
    </w:p>
    <w:p w14:paraId="4B9EDE40" w14:textId="77777777" w:rsidR="006D5DD3" w:rsidRPr="00506DB5" w:rsidRDefault="006D5DD3" w:rsidP="006D5DD3">
      <w:pPr>
        <w:keepNext/>
        <w:keepLines/>
        <w:rPr>
          <w:rFonts w:cs="Tahoma"/>
          <w:sz w:val="10"/>
        </w:rPr>
      </w:pPr>
    </w:p>
    <w:p w14:paraId="28C10B41" w14:textId="77777777" w:rsidR="006D5DD3" w:rsidRPr="00506DB5" w:rsidRDefault="006D5DD3" w:rsidP="006D5DD3">
      <w:pPr>
        <w:keepNext/>
        <w:keepLines/>
        <w:ind w:left="852" w:firstLine="708"/>
        <w:rPr>
          <w:rFonts w:cs="Tahoma"/>
          <w:strike/>
        </w:rPr>
      </w:pPr>
      <w:r w:rsidRPr="00506DB5">
        <w:rPr>
          <w:rFonts w:ascii="Tahoma" w:hAnsi="Tahoma" w:cs="Tahoma"/>
        </w:rPr>
        <w:t>(v nadaljevanju: izvajalec)</w:t>
      </w:r>
    </w:p>
    <w:p w14:paraId="74431B94" w14:textId="4D86012A" w:rsidR="007462E4" w:rsidRPr="00506DB5" w:rsidRDefault="007462E4" w:rsidP="00872690">
      <w:pPr>
        <w:keepNext/>
        <w:keepLines/>
      </w:pPr>
    </w:p>
    <w:p w14:paraId="71A5F19B" w14:textId="77777777" w:rsidR="006D5DD3" w:rsidRPr="006D5DD3" w:rsidRDefault="006D5DD3" w:rsidP="006D5DD3">
      <w:pPr>
        <w:keepNext/>
        <w:keepLines/>
        <w:tabs>
          <w:tab w:val="left" w:pos="709"/>
          <w:tab w:val="left" w:pos="1702"/>
        </w:tabs>
        <w:jc w:val="both"/>
        <w:rPr>
          <w:rFonts w:ascii="Tahoma" w:eastAsia="Calibri" w:hAnsi="Tahoma" w:cs="Tahoma"/>
          <w:lang w:eastAsia="en-US"/>
        </w:rPr>
      </w:pPr>
    </w:p>
    <w:p w14:paraId="6519DE8A" w14:textId="20E15657" w:rsidR="006D5DD3" w:rsidRPr="006D5DD3" w:rsidRDefault="006D5DD3" w:rsidP="00BC29E8">
      <w:pPr>
        <w:keepNext/>
        <w:keepLines/>
        <w:numPr>
          <w:ilvl w:val="0"/>
          <w:numId w:val="45"/>
        </w:numPr>
        <w:spacing w:after="200" w:line="276" w:lineRule="auto"/>
        <w:jc w:val="center"/>
        <w:rPr>
          <w:rFonts w:ascii="Tahoma" w:hAnsi="Tahoma" w:cs="Tahoma"/>
          <w:b/>
        </w:rPr>
      </w:pPr>
      <w:r w:rsidRPr="006D5DD3">
        <w:rPr>
          <w:rFonts w:ascii="Tahoma" w:hAnsi="Tahoma" w:cs="Tahoma"/>
          <w:b/>
        </w:rPr>
        <w:t>UVODNE DOLOČBE</w:t>
      </w:r>
    </w:p>
    <w:p w14:paraId="2C7B3F95" w14:textId="77777777" w:rsidR="006D5DD3" w:rsidRPr="006D5DD3" w:rsidRDefault="006D5DD3" w:rsidP="00BC29E8">
      <w:pPr>
        <w:keepNext/>
        <w:keepLines/>
        <w:numPr>
          <w:ilvl w:val="0"/>
          <w:numId w:val="44"/>
        </w:numPr>
        <w:suppressAutoHyphens/>
        <w:spacing w:after="200" w:line="276" w:lineRule="auto"/>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07A33B1C" w14:textId="482F5889" w:rsidR="006D5DD3" w:rsidRPr="00506DB5" w:rsidRDefault="006D5DD3" w:rsidP="006D5DD3">
      <w:pPr>
        <w:keepNext/>
        <w:keepLines/>
        <w:jc w:val="both"/>
        <w:rPr>
          <w:rFonts w:ascii="Tahoma" w:eastAsia="Calibri" w:hAnsi="Tahoma" w:cs="Tahoma"/>
          <w:lang w:eastAsia="en-US"/>
        </w:rPr>
      </w:pPr>
      <w:r w:rsidRPr="00506DB5">
        <w:rPr>
          <w:rFonts w:ascii="Tahoma" w:eastAsia="Calibri" w:hAnsi="Tahoma" w:cs="Tahoma"/>
          <w:lang w:eastAsia="en-US"/>
        </w:rPr>
        <w:t>Stranki okvirnega sporazuma uvodoma sporazumno ugotavljata, da je JAVNI HOLDING Ljubljana, d.o.o., Verovškova ulica 70, Ljubljana, na podlagi pooblastila naročnika izvedel postopek oddaje javnega naročila št. JPE-SAL-268/25 Prevzem gradbenega kompozita in odpadnega pepela po postopku s pogajanji z objavo, v skladu s 45. členom Zakona o javnem naročanju (Ur. l. RS, št. 91/15 s spremembami; v nadaljnjem besedilu: ZJN-3), ki je bilo objavljeno na Portalu javnih naročil dne ……………, pod št. objave JN__________ z namenom sklenitve okvirnega sporazuma za »</w:t>
      </w:r>
      <w:r w:rsidRPr="00506DB5">
        <w:rPr>
          <w:rFonts w:ascii="Tahoma" w:eastAsia="Calibri" w:hAnsi="Tahoma" w:cs="Tahoma"/>
          <w:color w:val="272727"/>
          <w:shd w:val="clear" w:color="auto" w:fill="FFFFFF"/>
          <w:lang w:eastAsia="en-US"/>
        </w:rPr>
        <w:t>Prevzem odpadnega pepe</w:t>
      </w:r>
      <w:r w:rsidR="008600C6">
        <w:rPr>
          <w:rFonts w:ascii="Tahoma" w:eastAsia="Calibri" w:hAnsi="Tahoma" w:cs="Tahoma"/>
          <w:color w:val="272727"/>
          <w:shd w:val="clear" w:color="auto" w:fill="FFFFFF"/>
          <w:lang w:eastAsia="en-US"/>
        </w:rPr>
        <w:t>l</w:t>
      </w:r>
      <w:r w:rsidRPr="00506DB5">
        <w:rPr>
          <w:rFonts w:ascii="Tahoma" w:eastAsia="Calibri" w:hAnsi="Tahoma" w:cs="Tahoma"/>
          <w:color w:val="272727"/>
          <w:shd w:val="clear" w:color="auto" w:fill="FFFFFF"/>
          <w:lang w:eastAsia="en-US"/>
        </w:rPr>
        <w:t>a</w:t>
      </w:r>
      <w:r w:rsidRPr="00506DB5">
        <w:rPr>
          <w:rFonts w:ascii="Tahoma" w:eastAsia="Calibri" w:hAnsi="Tahoma" w:cs="Tahoma"/>
          <w:lang w:eastAsia="en-US"/>
        </w:rPr>
        <w:t>«</w:t>
      </w:r>
      <w:r w:rsidRPr="00506DB5">
        <w:rPr>
          <w:rFonts w:ascii="Tahoma" w:hAnsi="Tahoma" w:cs="Tahoma"/>
        </w:rPr>
        <w:t xml:space="preserve"> </w:t>
      </w:r>
      <w:r w:rsidRPr="00506DB5">
        <w:rPr>
          <w:rFonts w:ascii="Tahoma" w:eastAsia="Calibri" w:hAnsi="Tahoma" w:cs="Tahoma"/>
          <w:lang w:eastAsia="en-US"/>
        </w:rPr>
        <w:t>v katerem je naročnik izbral izvajalca na podlagi ekonomsko najugodnejše končne ponudbe ter na podlagi pogojev in meril, opredeljenih v razpisni dokumentaciji naročnika št. JPE-SAL-268/25 (v nadaljevanju tudi: razpisna dokumentacija).</w:t>
      </w:r>
    </w:p>
    <w:p w14:paraId="50AFE9A5" w14:textId="77777777" w:rsidR="006D5DD3" w:rsidRPr="006D5DD3" w:rsidRDefault="006D5DD3" w:rsidP="006D5DD3">
      <w:pPr>
        <w:keepNext/>
        <w:keepLines/>
        <w:jc w:val="both"/>
        <w:rPr>
          <w:rFonts w:ascii="Tahoma" w:hAnsi="Tahoma" w:cs="Tahoma"/>
          <w:lang w:eastAsia="x-none"/>
        </w:rPr>
      </w:pPr>
    </w:p>
    <w:p w14:paraId="6F45CB89" w14:textId="714EAB1F"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Okvirni sporazum je sklenjen in prične veljati z dnem podpisa okvirnega sporazuma s strani obeh strank tega okvirnega sporazuma, pod pogojem iz 13. člena okvirnega sporazuma, ter se </w:t>
      </w:r>
      <w:r w:rsidR="0053420A" w:rsidRPr="0053420A">
        <w:rPr>
          <w:rFonts w:ascii="Tahoma" w:eastAsia="Calibri" w:hAnsi="Tahoma" w:cs="Tahoma"/>
          <w:lang w:eastAsia="en-US"/>
        </w:rPr>
        <w:t>sklepa za obdobje dvanajst (12) mesecev od sklenitve okvirnega sporazuma</w:t>
      </w:r>
      <w:r w:rsidRPr="006D5DD3">
        <w:rPr>
          <w:rFonts w:ascii="Tahoma" w:eastAsia="Calibri" w:hAnsi="Tahoma" w:cs="Tahoma"/>
          <w:lang w:eastAsia="en-US"/>
        </w:rPr>
        <w:t xml:space="preserve"> oz. do izčrpanja ocenjene vrednosti okvirnega sporazuma, navedene v prvem odstavku 6. člena tega okvirnega sporazuma, kar nastopi prej.</w:t>
      </w:r>
    </w:p>
    <w:p w14:paraId="481E86C3" w14:textId="77777777" w:rsidR="006D5DD3" w:rsidRPr="006D5DD3" w:rsidRDefault="006D5DD3" w:rsidP="006D5DD3">
      <w:pPr>
        <w:keepNext/>
        <w:keepLines/>
        <w:jc w:val="both"/>
        <w:rPr>
          <w:rFonts w:ascii="Tahoma" w:hAnsi="Tahoma" w:cs="Tahoma"/>
          <w:lang w:eastAsia="x-none"/>
        </w:rPr>
      </w:pPr>
    </w:p>
    <w:p w14:paraId="5624B88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 tem okvirnim sporazumom se naročnik in izvajalec dogovorita o pogojih izvajanja predmeta okvirnega sporazuma.</w:t>
      </w:r>
    </w:p>
    <w:p w14:paraId="59C752FA" w14:textId="77777777" w:rsidR="006D5DD3" w:rsidRPr="006D5DD3" w:rsidRDefault="006D5DD3" w:rsidP="006D5DD3">
      <w:pPr>
        <w:spacing w:after="160" w:line="259" w:lineRule="auto"/>
        <w:rPr>
          <w:rFonts w:ascii="Tahoma" w:eastAsia="Calibri" w:hAnsi="Tahoma" w:cs="Tahoma"/>
          <w:lang w:eastAsia="en-US"/>
        </w:rPr>
      </w:pPr>
      <w:r w:rsidRPr="006D5DD3">
        <w:rPr>
          <w:rFonts w:ascii="Tahoma" w:eastAsia="Calibri" w:hAnsi="Tahoma" w:cs="Tahoma"/>
          <w:lang w:eastAsia="en-US"/>
        </w:rPr>
        <w:br w:type="page"/>
      </w:r>
    </w:p>
    <w:p w14:paraId="4EC73568" w14:textId="77777777" w:rsidR="006D5DD3" w:rsidRPr="006D5DD3" w:rsidRDefault="006D5DD3" w:rsidP="006D5DD3">
      <w:pPr>
        <w:keepNext/>
        <w:keepLines/>
        <w:jc w:val="both"/>
        <w:rPr>
          <w:rFonts w:ascii="Tahoma" w:eastAsia="Calibri" w:hAnsi="Tahoma" w:cs="Tahoma"/>
          <w:lang w:eastAsia="en-US"/>
        </w:rPr>
      </w:pPr>
    </w:p>
    <w:p w14:paraId="4B58C8E6" w14:textId="7777777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81FEB89" w14:textId="77777777" w:rsidR="006D5DD3" w:rsidRPr="006D5DD3" w:rsidRDefault="006D5DD3" w:rsidP="006D5DD3">
      <w:pPr>
        <w:keepNext/>
        <w:keepLines/>
        <w:suppressAutoHyphens/>
        <w:ind w:left="426"/>
        <w:rPr>
          <w:rFonts w:ascii="Tahoma" w:eastAsia="Calibri" w:hAnsi="Tahoma" w:cs="Tahoma"/>
          <w:i/>
          <w:color w:val="000000"/>
          <w:lang w:eastAsia="en-US"/>
        </w:rPr>
      </w:pPr>
    </w:p>
    <w:p w14:paraId="6B9BA149"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mora, na podlagi končne ponudbe izvajalca št. ____________ z dne __________ (v nadaljevanju: končna ponudba), ki je priloga št. 1 tega okvirnega sporazuma, v času veljavnosti okvirnega sporazuma zagotoviti prevzem/prevoz naslednje okvirne količine odpadnega pepela, kot je razvidno iz spodnje tabele:</w:t>
      </w:r>
    </w:p>
    <w:p w14:paraId="4C876867" w14:textId="77777777" w:rsidR="006D5DD3" w:rsidRPr="006D5DD3" w:rsidRDefault="006D5DD3" w:rsidP="006D5DD3">
      <w:pPr>
        <w:keepNext/>
        <w:keepLines/>
        <w:jc w:val="both"/>
        <w:rPr>
          <w:rFonts w:ascii="Tahoma" w:eastAsia="Calibri" w:hAnsi="Tahoma" w:cs="Tahoma"/>
          <w:lang w:eastAsia="en-US"/>
        </w:rPr>
      </w:pPr>
    </w:p>
    <w:p w14:paraId="01BD0D11" w14:textId="77777777" w:rsidR="006D5DD3" w:rsidRPr="006D5DD3" w:rsidRDefault="006D5DD3" w:rsidP="006D5DD3">
      <w:pPr>
        <w:keepNext/>
        <w:keepLines/>
        <w:jc w:val="both"/>
        <w:rPr>
          <w:rFonts w:ascii="Tahoma" w:eastAsia="Calibri" w:hAnsi="Tahoma" w:cs="Tahoma"/>
          <w:b/>
          <w:i/>
          <w:lang w:eastAsia="en-US"/>
        </w:rPr>
      </w:pPr>
    </w:p>
    <w:tbl>
      <w:tblPr>
        <w:tblStyle w:val="Tabelamrea13"/>
        <w:tblW w:w="8817" w:type="dxa"/>
        <w:tblInd w:w="108" w:type="dxa"/>
        <w:tblLayout w:type="fixed"/>
        <w:tblLook w:val="04A0" w:firstRow="1" w:lastRow="0" w:firstColumn="1" w:lastColumn="0" w:noHBand="0" w:noVBand="1"/>
      </w:tblPr>
      <w:tblGrid>
        <w:gridCol w:w="738"/>
        <w:gridCol w:w="5953"/>
        <w:gridCol w:w="992"/>
        <w:gridCol w:w="1134"/>
      </w:tblGrid>
      <w:tr w:rsidR="006D5DD3" w:rsidRPr="006D5DD3" w14:paraId="6CD2A6B2" w14:textId="77777777" w:rsidTr="003A4661">
        <w:tc>
          <w:tcPr>
            <w:tcW w:w="738" w:type="dxa"/>
          </w:tcPr>
          <w:p w14:paraId="4CAAE9E4" w14:textId="77777777" w:rsidR="006D5DD3" w:rsidRPr="006D5DD3" w:rsidRDefault="006D5DD3" w:rsidP="006D5D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p>
          <w:p w14:paraId="53DBA9D2" w14:textId="1BFEFE40" w:rsidR="006D5DD3" w:rsidRPr="006D5DD3" w:rsidRDefault="006D5DD3" w:rsidP="006D5D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eastAsia="Calibri" w:hAnsi="Tahoma" w:cs="Tahoma"/>
                <w:bCs/>
                <w:lang w:eastAsia="en-US"/>
              </w:rPr>
            </w:pPr>
            <w:r w:rsidRPr="006D5DD3">
              <w:rPr>
                <w:rFonts w:ascii="Tahoma" w:eastAsia="Calibri" w:hAnsi="Tahoma" w:cs="Tahoma"/>
                <w:bCs/>
                <w:lang w:eastAsia="en-US"/>
              </w:rPr>
              <w:t>Po</w:t>
            </w:r>
            <w:r w:rsidR="003A4661" w:rsidRPr="00506DB5">
              <w:rPr>
                <w:rFonts w:ascii="Tahoma" w:eastAsia="Calibri" w:hAnsi="Tahoma" w:cs="Tahoma"/>
                <w:bCs/>
                <w:lang w:eastAsia="en-US"/>
              </w:rPr>
              <w:t>z.</w:t>
            </w:r>
          </w:p>
        </w:tc>
        <w:tc>
          <w:tcPr>
            <w:tcW w:w="5953" w:type="dxa"/>
          </w:tcPr>
          <w:p w14:paraId="2D0EAD8A" w14:textId="77777777" w:rsidR="006D5DD3" w:rsidRPr="006D5DD3" w:rsidRDefault="006D5DD3" w:rsidP="006D5D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p>
          <w:p w14:paraId="27244F37" w14:textId="77777777" w:rsidR="006D5DD3" w:rsidRPr="006D5DD3" w:rsidRDefault="006D5DD3" w:rsidP="006D5D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eastAsia="Calibri" w:hAnsi="Tahoma" w:cs="Tahoma"/>
                <w:bCs/>
                <w:lang w:eastAsia="en-US"/>
              </w:rPr>
            </w:pPr>
            <w:r w:rsidRPr="006D5DD3">
              <w:rPr>
                <w:rFonts w:ascii="Tahoma" w:eastAsia="Calibri" w:hAnsi="Tahoma" w:cs="Tahoma"/>
                <w:bCs/>
                <w:lang w:eastAsia="en-US"/>
              </w:rPr>
              <w:t>Opis storitev</w:t>
            </w:r>
          </w:p>
        </w:tc>
        <w:tc>
          <w:tcPr>
            <w:tcW w:w="992" w:type="dxa"/>
            <w:vAlign w:val="center"/>
          </w:tcPr>
          <w:p w14:paraId="36FFC0C8" w14:textId="77777777" w:rsidR="006D5DD3" w:rsidRPr="006D5DD3" w:rsidRDefault="006D5DD3" w:rsidP="006D5DD3">
            <w:pPr>
              <w:keepNext/>
              <w:keepLines/>
              <w:jc w:val="center"/>
              <w:rPr>
                <w:rFonts w:ascii="Tahoma" w:eastAsia="Calibri" w:hAnsi="Tahoma" w:cs="Tahoma"/>
                <w:bCs/>
                <w:lang w:eastAsia="en-US"/>
              </w:rPr>
            </w:pPr>
            <w:r w:rsidRPr="006D5DD3">
              <w:rPr>
                <w:rFonts w:ascii="Tahoma" w:eastAsia="Calibri" w:hAnsi="Tahoma" w:cs="Tahoma"/>
                <w:bCs/>
                <w:lang w:eastAsia="en-US"/>
              </w:rPr>
              <w:t>Enota mere</w:t>
            </w:r>
          </w:p>
        </w:tc>
        <w:tc>
          <w:tcPr>
            <w:tcW w:w="1134" w:type="dxa"/>
          </w:tcPr>
          <w:p w14:paraId="0C937D4B" w14:textId="77777777" w:rsidR="006D5DD3" w:rsidRPr="006D5DD3" w:rsidRDefault="006D5DD3" w:rsidP="006D5DD3">
            <w:pPr>
              <w:keepNext/>
              <w:keepLines/>
              <w:jc w:val="center"/>
              <w:rPr>
                <w:rFonts w:ascii="Tahoma" w:eastAsia="Calibri" w:hAnsi="Tahoma" w:cs="Tahoma"/>
                <w:bCs/>
                <w:lang w:eastAsia="en-US"/>
              </w:rPr>
            </w:pPr>
          </w:p>
          <w:p w14:paraId="113A6869" w14:textId="77777777" w:rsidR="006D5DD3" w:rsidRPr="006D5DD3" w:rsidRDefault="006D5DD3" w:rsidP="006D5DD3">
            <w:pPr>
              <w:keepNext/>
              <w:keepLines/>
              <w:jc w:val="center"/>
              <w:rPr>
                <w:rFonts w:ascii="Tahoma" w:eastAsia="Calibri" w:hAnsi="Tahoma" w:cs="Tahoma"/>
                <w:bCs/>
                <w:lang w:eastAsia="en-US"/>
              </w:rPr>
            </w:pPr>
            <w:r w:rsidRPr="006D5DD3">
              <w:rPr>
                <w:rFonts w:ascii="Tahoma" w:eastAsia="Calibri" w:hAnsi="Tahoma" w:cs="Tahoma"/>
                <w:bCs/>
                <w:lang w:eastAsia="en-US"/>
              </w:rPr>
              <w:t>Okvirna letna količina</w:t>
            </w:r>
          </w:p>
          <w:p w14:paraId="08C44689" w14:textId="77777777" w:rsidR="006D5DD3" w:rsidRPr="006D5DD3" w:rsidRDefault="006D5DD3" w:rsidP="006D5DD3">
            <w:pPr>
              <w:keepNext/>
              <w:keepLines/>
              <w:jc w:val="center"/>
              <w:rPr>
                <w:rFonts w:ascii="Tahoma" w:eastAsia="Calibri" w:hAnsi="Tahoma" w:cs="Tahoma"/>
                <w:bCs/>
                <w:lang w:eastAsia="en-US"/>
              </w:rPr>
            </w:pPr>
          </w:p>
        </w:tc>
      </w:tr>
      <w:tr w:rsidR="006D5DD3" w:rsidRPr="006D5DD3" w14:paraId="3AEA0583" w14:textId="77777777" w:rsidTr="008600C6">
        <w:trPr>
          <w:trHeight w:val="707"/>
        </w:trPr>
        <w:tc>
          <w:tcPr>
            <w:tcW w:w="738" w:type="dxa"/>
          </w:tcPr>
          <w:p w14:paraId="6851EBF4" w14:textId="77777777" w:rsidR="006D5DD3" w:rsidRPr="006D5DD3" w:rsidRDefault="006D5DD3" w:rsidP="006D5DD3">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Tahoma" w:eastAsia="Calibri" w:hAnsi="Tahoma" w:cs="Tahoma"/>
                <w:bCs/>
                <w:lang w:eastAsia="en-US"/>
              </w:rPr>
            </w:pPr>
            <w:r w:rsidRPr="006D5DD3">
              <w:rPr>
                <w:rFonts w:ascii="Tahoma" w:eastAsia="Calibri" w:hAnsi="Tahoma" w:cs="Tahoma"/>
                <w:bCs/>
                <w:lang w:eastAsia="en-US"/>
              </w:rPr>
              <w:t>4.</w:t>
            </w:r>
          </w:p>
        </w:tc>
        <w:tc>
          <w:tcPr>
            <w:tcW w:w="5953" w:type="dxa"/>
            <w:vAlign w:val="center"/>
          </w:tcPr>
          <w:p w14:paraId="29D5E20F" w14:textId="77777777" w:rsidR="006D5DD3" w:rsidRPr="006D5DD3" w:rsidRDefault="006D5DD3" w:rsidP="008600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rFonts w:ascii="Tahoma" w:eastAsia="Calibri" w:hAnsi="Tahoma" w:cs="Tahoma"/>
                <w:bCs/>
                <w:color w:val="272727"/>
                <w:shd w:val="clear" w:color="auto" w:fill="FFFFFF"/>
                <w:lang w:eastAsia="en-US"/>
              </w:rPr>
            </w:pPr>
            <w:r w:rsidRPr="006D5DD3">
              <w:rPr>
                <w:rFonts w:ascii="Tahoma" w:eastAsia="Calibri" w:hAnsi="Tahoma" w:cs="Tahoma"/>
                <w:bCs/>
                <w:color w:val="272727"/>
                <w:shd w:val="clear" w:color="auto" w:fill="FFFFFF"/>
                <w:lang w:eastAsia="en-US"/>
              </w:rPr>
              <w:t>Prevoz odpadnega pepela na lokacijo izvajalca</w:t>
            </w:r>
          </w:p>
        </w:tc>
        <w:tc>
          <w:tcPr>
            <w:tcW w:w="992" w:type="dxa"/>
            <w:vAlign w:val="center"/>
          </w:tcPr>
          <w:p w14:paraId="0D4E1AF1" w14:textId="77777777" w:rsidR="006D5DD3" w:rsidRPr="006D5DD3" w:rsidRDefault="006D5DD3" w:rsidP="006D5DD3">
            <w:pPr>
              <w:keepNext/>
              <w:keepLines/>
              <w:jc w:val="center"/>
              <w:rPr>
                <w:rFonts w:ascii="Tahoma" w:eastAsia="Calibri" w:hAnsi="Tahoma" w:cs="Tahoma"/>
                <w:bCs/>
                <w:lang w:eastAsia="en-US"/>
              </w:rPr>
            </w:pPr>
            <w:r w:rsidRPr="006D5DD3">
              <w:rPr>
                <w:rFonts w:ascii="Tahoma" w:eastAsia="Calibri" w:hAnsi="Tahoma" w:cs="Tahoma"/>
                <w:bCs/>
                <w:lang w:eastAsia="en-US"/>
              </w:rPr>
              <w:t>tona</w:t>
            </w:r>
          </w:p>
        </w:tc>
        <w:tc>
          <w:tcPr>
            <w:tcW w:w="1134" w:type="dxa"/>
            <w:vAlign w:val="center"/>
          </w:tcPr>
          <w:p w14:paraId="086C3997" w14:textId="77777777" w:rsidR="006D5DD3" w:rsidRPr="006D5DD3" w:rsidRDefault="006D5DD3" w:rsidP="006D5DD3">
            <w:pPr>
              <w:keepNext/>
              <w:keepLines/>
              <w:jc w:val="center"/>
              <w:rPr>
                <w:rFonts w:ascii="Tahoma" w:eastAsia="Calibri" w:hAnsi="Tahoma" w:cs="Tahoma"/>
                <w:bCs/>
                <w:lang w:eastAsia="en-US"/>
              </w:rPr>
            </w:pPr>
            <w:r w:rsidRPr="006D5DD3">
              <w:rPr>
                <w:rFonts w:ascii="Tahoma" w:eastAsia="Calibri" w:hAnsi="Tahoma" w:cs="Tahoma"/>
                <w:bCs/>
                <w:lang w:eastAsia="en-US"/>
              </w:rPr>
              <w:t>1.000</w:t>
            </w:r>
          </w:p>
        </w:tc>
      </w:tr>
    </w:tbl>
    <w:p w14:paraId="3EE23A26" w14:textId="77777777" w:rsidR="006D5DD3" w:rsidRPr="006D5DD3" w:rsidRDefault="006D5DD3" w:rsidP="006D5DD3">
      <w:pPr>
        <w:keepNext/>
        <w:keepLines/>
        <w:jc w:val="both"/>
        <w:rPr>
          <w:rFonts w:ascii="Tahoma" w:eastAsia="Calibri" w:hAnsi="Tahoma" w:cs="Tahoma"/>
          <w:lang w:eastAsia="en-US"/>
        </w:rPr>
      </w:pPr>
    </w:p>
    <w:p w14:paraId="07DD8931"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Količina odpadnega pepela iz tega okvirnega sporazuma je okvirna in za naročnika ni obvezujoča.</w:t>
      </w:r>
    </w:p>
    <w:p w14:paraId="58E4D7EB" w14:textId="77777777" w:rsidR="006D5DD3" w:rsidRPr="006D5DD3" w:rsidRDefault="006D5DD3" w:rsidP="006D5DD3">
      <w:pPr>
        <w:keepNext/>
        <w:keepLines/>
        <w:jc w:val="both"/>
        <w:rPr>
          <w:rFonts w:ascii="Tahoma" w:eastAsia="Calibri" w:hAnsi="Tahoma" w:cs="Tahoma"/>
          <w:lang w:eastAsia="en-US"/>
        </w:rPr>
      </w:pPr>
    </w:p>
    <w:p w14:paraId="4747B078" w14:textId="0959672D"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PREDMET OKVIRNEGA SPORAZUMA</w:t>
      </w:r>
    </w:p>
    <w:p w14:paraId="2449B9AC" w14:textId="7777777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3B64B94D" w14:textId="77777777" w:rsidR="006D5DD3" w:rsidRPr="006D5DD3" w:rsidRDefault="006D5DD3" w:rsidP="003A4661">
      <w:pPr>
        <w:keepNext/>
        <w:keepLines/>
        <w:spacing w:after="120"/>
        <w:jc w:val="both"/>
        <w:rPr>
          <w:rFonts w:ascii="Tahoma" w:eastAsia="Calibri" w:hAnsi="Tahoma" w:cs="Tahoma"/>
          <w:lang w:eastAsia="en-US"/>
        </w:rPr>
      </w:pPr>
      <w:r w:rsidRPr="006D5DD3">
        <w:rPr>
          <w:rFonts w:ascii="Tahoma" w:eastAsia="Calibri" w:hAnsi="Tahoma" w:cs="Tahoma"/>
          <w:lang w:eastAsia="en-US"/>
        </w:rPr>
        <w:t xml:space="preserve">Predmet okvirnega sporazuma je: </w:t>
      </w:r>
    </w:p>
    <w:p w14:paraId="22259332" w14:textId="77777777" w:rsidR="006D5DD3" w:rsidRPr="006D5DD3" w:rsidRDefault="006D5DD3" w:rsidP="00BC29E8">
      <w:pPr>
        <w:keepNext/>
        <w:keepLines/>
        <w:numPr>
          <w:ilvl w:val="0"/>
          <w:numId w:val="41"/>
        </w:numPr>
        <w:tabs>
          <w:tab w:val="num" w:pos="360"/>
        </w:tabs>
        <w:ind w:left="714" w:hanging="357"/>
        <w:rPr>
          <w:rFonts w:ascii="Tahoma" w:hAnsi="Tahoma" w:cs="Tahoma"/>
        </w:rPr>
      </w:pPr>
      <w:r w:rsidRPr="006D5DD3">
        <w:rPr>
          <w:rFonts w:ascii="Tahoma" w:hAnsi="Tahoma" w:cs="Tahoma"/>
          <w:color w:val="272727"/>
          <w:shd w:val="clear" w:color="auto" w:fill="FFFFFF"/>
        </w:rPr>
        <w:t xml:space="preserve">prevzem/prevoz odpadnega pepela kot odpadek </w:t>
      </w:r>
      <w:r w:rsidRPr="006D5DD3">
        <w:rPr>
          <w:rFonts w:ascii="Tahoma" w:hAnsi="Tahoma" w:cs="Tahoma"/>
        </w:rPr>
        <w:t>s številko 10 01 01 Pepel, žlindra in kotlovski prah (razen kotlovskega prahu iz 10 01 04) (v nadaljevanju: pepel) na lokacijo izvajalca</w:t>
      </w:r>
      <w:r w:rsidRPr="006D5DD3">
        <w:rPr>
          <w:rFonts w:ascii="Tahoma" w:hAnsi="Tahoma" w:cs="Tahoma"/>
          <w:color w:val="272727"/>
          <w:shd w:val="clear" w:color="auto" w:fill="FFFFFF"/>
        </w:rPr>
        <w:t>,</w:t>
      </w:r>
    </w:p>
    <w:p w14:paraId="7FB34688" w14:textId="77777777" w:rsidR="003A4661" w:rsidRPr="00506DB5" w:rsidRDefault="003A4661" w:rsidP="006D5DD3">
      <w:pPr>
        <w:keepNext/>
        <w:keepLines/>
        <w:jc w:val="both"/>
        <w:rPr>
          <w:rFonts w:ascii="Tahoma" w:eastAsia="Calibri" w:hAnsi="Tahoma" w:cs="Tahoma"/>
          <w:lang w:eastAsia="en-US"/>
        </w:rPr>
      </w:pPr>
    </w:p>
    <w:p w14:paraId="168C9EF0" w14:textId="446E066C"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 nadaljevanju: storitve), v količinah in dinamiki, ki jih naročnik po obsegu in časovno ne more vnaprej določiti,</w:t>
      </w:r>
      <w:r w:rsidRPr="006D5DD3">
        <w:rPr>
          <w:rFonts w:ascii="Tahoma" w:eastAsia="Calibri" w:hAnsi="Tahoma" w:cs="Tahoma"/>
          <w:bCs/>
          <w:lang w:eastAsia="en-US"/>
        </w:rPr>
        <w:t xml:space="preserve"> v skladu z razpisno dokumentacijo naročnika št. JPE-SAL-</w:t>
      </w:r>
      <w:r w:rsidR="003A4661" w:rsidRPr="00506DB5">
        <w:rPr>
          <w:rFonts w:ascii="Tahoma" w:eastAsia="Calibri" w:hAnsi="Tahoma" w:cs="Tahoma"/>
          <w:bCs/>
          <w:lang w:eastAsia="en-US"/>
        </w:rPr>
        <w:t>268</w:t>
      </w:r>
      <w:r w:rsidRPr="006D5DD3">
        <w:rPr>
          <w:rFonts w:ascii="Tahoma" w:eastAsia="Calibri" w:hAnsi="Tahoma" w:cs="Tahoma"/>
          <w:bCs/>
          <w:lang w:eastAsia="en-US"/>
        </w:rPr>
        <w:t>/2</w:t>
      </w:r>
      <w:r w:rsidR="003A4661" w:rsidRPr="00506DB5">
        <w:rPr>
          <w:rFonts w:ascii="Tahoma" w:eastAsia="Calibri" w:hAnsi="Tahoma" w:cs="Tahoma"/>
          <w:bCs/>
          <w:lang w:eastAsia="en-US"/>
        </w:rPr>
        <w:t>5</w:t>
      </w:r>
      <w:r w:rsidRPr="006D5DD3">
        <w:rPr>
          <w:rFonts w:ascii="Tahoma" w:eastAsia="Calibri" w:hAnsi="Tahoma" w:cs="Tahoma"/>
          <w:bCs/>
          <w:lang w:eastAsia="en-US"/>
        </w:rPr>
        <w:t xml:space="preserve"> (v nadaljevanju: razpisna dokumentacija), </w:t>
      </w:r>
      <w:r w:rsidRPr="006D5DD3">
        <w:rPr>
          <w:rFonts w:ascii="Tahoma" w:eastAsia="Calibri" w:hAnsi="Tahoma" w:cs="Tahoma"/>
          <w:lang w:eastAsia="en-US"/>
        </w:rPr>
        <w:t>na podlagi končne ponudbe, ki je priloga št. 1 tega okvirnega sporazuma  ter v skladu z vsebino zahtev javnega naročila št. JPE-SAL-</w:t>
      </w:r>
      <w:r w:rsidR="003A4661" w:rsidRPr="00506DB5">
        <w:rPr>
          <w:rFonts w:ascii="Tahoma" w:eastAsia="Calibri" w:hAnsi="Tahoma" w:cs="Tahoma"/>
          <w:lang w:eastAsia="en-US"/>
        </w:rPr>
        <w:t>268</w:t>
      </w:r>
      <w:r w:rsidRPr="006D5DD3">
        <w:rPr>
          <w:rFonts w:ascii="Tahoma" w:eastAsia="Calibri" w:hAnsi="Tahoma" w:cs="Tahoma"/>
          <w:lang w:eastAsia="en-US"/>
        </w:rPr>
        <w:t>/2</w:t>
      </w:r>
      <w:r w:rsidR="003A4661" w:rsidRPr="00506DB5">
        <w:rPr>
          <w:rFonts w:ascii="Tahoma" w:eastAsia="Calibri" w:hAnsi="Tahoma" w:cs="Tahoma"/>
          <w:lang w:eastAsia="en-US"/>
        </w:rPr>
        <w:t>5</w:t>
      </w:r>
      <w:r w:rsidRPr="006D5DD3">
        <w:rPr>
          <w:rFonts w:ascii="Tahoma" w:eastAsia="Calibri" w:hAnsi="Tahoma" w:cs="Tahoma"/>
          <w:lang w:eastAsia="en-US"/>
        </w:rPr>
        <w:t>, in sicer vse po pravilih stroke, s skrbnostjo dobrega strokovnjaka ter v skladu tem okvirnim sporazumom.</w:t>
      </w:r>
    </w:p>
    <w:p w14:paraId="2BBA1263" w14:textId="77777777" w:rsidR="006D5DD3" w:rsidRPr="006D5DD3" w:rsidRDefault="006D5DD3" w:rsidP="006D5DD3">
      <w:pPr>
        <w:keepNext/>
        <w:keepLines/>
        <w:jc w:val="both"/>
        <w:rPr>
          <w:rFonts w:ascii="Tahoma" w:eastAsia="Calibri" w:hAnsi="Tahoma" w:cs="Tahoma"/>
          <w:lang w:eastAsia="en-US"/>
        </w:rPr>
      </w:pPr>
    </w:p>
    <w:p w14:paraId="1C603875"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Izvajanje storitev bo potekalo sukcesivno, in sicer v odvisnosti od potreb naročnika.</w:t>
      </w:r>
    </w:p>
    <w:p w14:paraId="3262A7D6" w14:textId="77777777" w:rsidR="006D5DD3" w:rsidRPr="006D5DD3" w:rsidRDefault="006D5DD3" w:rsidP="006D5DD3">
      <w:pPr>
        <w:keepNext/>
        <w:keepLines/>
        <w:jc w:val="both"/>
        <w:rPr>
          <w:rFonts w:ascii="Tahoma" w:eastAsia="Calibri" w:hAnsi="Tahoma" w:cs="Tahoma"/>
          <w:lang w:eastAsia="en-US"/>
        </w:rPr>
      </w:pPr>
    </w:p>
    <w:p w14:paraId="0DCD9396" w14:textId="7777777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2A3A8FA" w14:textId="77777777" w:rsidR="006D5DD3" w:rsidRPr="006D5DD3" w:rsidRDefault="006D5DD3" w:rsidP="006D5DD3">
      <w:pPr>
        <w:keepNext/>
        <w:keepLines/>
        <w:jc w:val="both"/>
        <w:rPr>
          <w:rFonts w:ascii="Tahoma" w:eastAsia="Calibri" w:hAnsi="Tahoma" w:cs="Tahoma"/>
          <w:b/>
          <w:lang w:eastAsia="en-US"/>
        </w:rPr>
      </w:pPr>
    </w:p>
    <w:p w14:paraId="7B963D3B" w14:textId="77777777" w:rsidR="006D5DD3" w:rsidRPr="006D5DD3" w:rsidRDefault="006D5DD3" w:rsidP="006D5DD3">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r w:rsidRPr="006D5DD3">
        <w:rPr>
          <w:rFonts w:ascii="Tahoma" w:eastAsia="Calibri" w:hAnsi="Tahoma" w:cs="Tahoma"/>
          <w:lang w:eastAsia="en-US"/>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 seznanjenosti s pogoji po tem okvirnem sporazumu.</w:t>
      </w:r>
    </w:p>
    <w:p w14:paraId="4DB80C66" w14:textId="77777777" w:rsidR="006D5DD3" w:rsidRPr="006D5DD3" w:rsidRDefault="006D5DD3" w:rsidP="006D5DD3">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28C08A96"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r w:rsidRPr="006D5DD3">
        <w:rPr>
          <w:rFonts w:ascii="Tahoma" w:eastAsia="Calibri" w:hAnsi="Tahoma" w:cs="Tahoma"/>
          <w:lang w:eastAsia="en-US"/>
        </w:rPr>
        <w:t>Izvajalec izjavlja, da so mu razumljivi in jasni pogoji in okoliščine za pravilno izvedbo obveznosti iz okvirnega sporazuma.</w:t>
      </w:r>
    </w:p>
    <w:p w14:paraId="4B6AC69E" w14:textId="512AE924"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65FECA4D" w14:textId="6550DB2E" w:rsidR="006D5DD3" w:rsidRPr="00506DB5" w:rsidRDefault="006D5DD3"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r w:rsidRPr="006D5DD3">
        <w:rPr>
          <w:rFonts w:ascii="Tahoma" w:eastAsia="Calibri" w:hAnsi="Tahoma" w:cs="Tahoma"/>
          <w:lang w:eastAsia="en-US"/>
        </w:rPr>
        <w:t>S sklenitvijo tega okvirnega sporazuma se naročnik zavezuje, da bo izvajalcu dal na razpolago vse potrebne dokumente in informacije, mu dajal navodila in da bo opravljene storitve plačeval v skladu s tem okvirnim sporazumom.</w:t>
      </w:r>
    </w:p>
    <w:p w14:paraId="69F57329" w14:textId="084FEAFA" w:rsidR="003A4661" w:rsidRPr="00506DB5"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7CF62EB1" w14:textId="0B6A2D25" w:rsidR="003A4661" w:rsidRPr="00506DB5"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0352AD33" w14:textId="15CB3F51" w:rsidR="003A4661" w:rsidRPr="00506DB5"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3148CC56" w14:textId="50D3DBC7" w:rsidR="003A4661" w:rsidRPr="00506DB5"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6AA347A5" w14:textId="77777777" w:rsidR="003A4661" w:rsidRPr="00506DB5"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17CE6DA4" w14:textId="77777777" w:rsidR="003A4661" w:rsidRPr="006D5DD3" w:rsidRDefault="003A4661" w:rsidP="003A4661">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lang w:eastAsia="en-US"/>
        </w:rPr>
      </w:pPr>
    </w:p>
    <w:p w14:paraId="7C917890" w14:textId="5108881A"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lastRenderedPageBreak/>
        <w:t>VREDNOST OKVIRNEGA SPORAZUMA IN CENE</w:t>
      </w:r>
    </w:p>
    <w:p w14:paraId="73CB15E2" w14:textId="7777777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73A5E97A"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Ocenjena vrednost tega okvirnega sporazuma za obdobje njegove veljavnosti znaša na dan sklenitve tega okvirnega sporazuma v neto vrednosti (brez DDV):</w:t>
      </w:r>
    </w:p>
    <w:p w14:paraId="3EFAE6B4" w14:textId="77777777" w:rsidR="006D5DD3" w:rsidRPr="006D5DD3" w:rsidRDefault="006D5DD3" w:rsidP="006D5DD3">
      <w:pPr>
        <w:keepNext/>
        <w:keepLines/>
        <w:jc w:val="center"/>
        <w:rPr>
          <w:rFonts w:ascii="Tahoma" w:eastAsia="Calibri" w:hAnsi="Tahoma" w:cs="Tahoma"/>
          <w:b/>
          <w:lang w:eastAsia="en-US"/>
        </w:rPr>
      </w:pPr>
      <w:r w:rsidRPr="006D5DD3">
        <w:rPr>
          <w:rFonts w:ascii="Tahoma" w:eastAsia="Calibri" w:hAnsi="Tahoma" w:cs="Tahoma"/>
          <w:b/>
          <w:lang w:eastAsia="en-US"/>
        </w:rPr>
        <w:t>_____________ EUR</w:t>
      </w:r>
    </w:p>
    <w:p w14:paraId="3A716B1F" w14:textId="77777777" w:rsidR="006D5DD3" w:rsidRPr="006D5DD3" w:rsidRDefault="006D5DD3" w:rsidP="006D5DD3">
      <w:pPr>
        <w:keepNext/>
        <w:keepLines/>
        <w:jc w:val="center"/>
        <w:rPr>
          <w:rFonts w:ascii="Tahoma" w:eastAsia="Calibri" w:hAnsi="Tahoma" w:cs="Tahoma"/>
          <w:lang w:eastAsia="en-US"/>
        </w:rPr>
      </w:pPr>
      <w:r w:rsidRPr="006D5DD3">
        <w:rPr>
          <w:rFonts w:ascii="Tahoma" w:eastAsia="Calibri" w:hAnsi="Tahoma" w:cs="Tahoma"/>
          <w:lang w:eastAsia="en-US"/>
        </w:rPr>
        <w:t>(z besedo:____________________________________ evrov __/100)</w:t>
      </w:r>
    </w:p>
    <w:p w14:paraId="2C275509" w14:textId="77777777" w:rsidR="006D5DD3" w:rsidRPr="006D5DD3" w:rsidRDefault="006D5DD3" w:rsidP="006D5DD3">
      <w:pPr>
        <w:keepNext/>
        <w:keepLines/>
        <w:jc w:val="both"/>
        <w:rPr>
          <w:rFonts w:ascii="Tahoma" w:eastAsia="Calibri" w:hAnsi="Tahoma" w:cs="Tahoma"/>
          <w:i/>
          <w:lang w:eastAsia="en-US"/>
        </w:rPr>
      </w:pPr>
    </w:p>
    <w:p w14:paraId="29549485" w14:textId="77777777" w:rsidR="006D5DD3" w:rsidRPr="006D5DD3" w:rsidRDefault="006D5DD3" w:rsidP="006D5DD3">
      <w:pPr>
        <w:keepNext/>
        <w:keepLines/>
        <w:jc w:val="both"/>
        <w:rPr>
          <w:rFonts w:ascii="Tahoma" w:eastAsia="Calibri" w:hAnsi="Tahoma" w:cs="Tahoma"/>
          <w:i/>
          <w:lang w:eastAsia="en-US"/>
        </w:rPr>
      </w:pPr>
    </w:p>
    <w:p w14:paraId="2CD2799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Ocenjena vrednost okvirnega sporazuma in cena na enoto mere ne vključuje davka na dodano vrednost (DDV). DDV se obračuna v skladu z veljavno zakonodajo v Republiki Sloveniji.</w:t>
      </w:r>
    </w:p>
    <w:p w14:paraId="218ECC47" w14:textId="77777777" w:rsidR="006D5DD3" w:rsidRPr="006D5DD3" w:rsidRDefault="006D5DD3" w:rsidP="006D5DD3">
      <w:pPr>
        <w:keepNext/>
        <w:keepLines/>
        <w:jc w:val="both"/>
        <w:rPr>
          <w:rFonts w:ascii="Tahoma" w:eastAsia="Calibri" w:hAnsi="Tahoma" w:cs="Tahoma"/>
          <w:lang w:eastAsia="en-US"/>
        </w:rPr>
      </w:pPr>
    </w:p>
    <w:p w14:paraId="7E3F8B64"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Cena na enoto mere, navedena v končni ponudbi, je v času veljavnosti okvirnega sporazuma fiksna in se ne spreminja, razen v primeru znižanja cen.</w:t>
      </w:r>
    </w:p>
    <w:p w14:paraId="66D38618" w14:textId="77777777" w:rsidR="006D5DD3" w:rsidRPr="006D5DD3" w:rsidRDefault="006D5DD3" w:rsidP="006D5DD3">
      <w:pPr>
        <w:keepNext/>
        <w:keepLines/>
        <w:jc w:val="both"/>
        <w:rPr>
          <w:rFonts w:ascii="Tahoma" w:eastAsia="Calibri" w:hAnsi="Tahoma" w:cs="Tahoma"/>
          <w:lang w:eastAsia="en-US"/>
        </w:rPr>
      </w:pPr>
    </w:p>
    <w:p w14:paraId="5BCC2FD7"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Naročnik si pridržuje pravico naročati tudi druge vrste storitev s področja predmeta javnega naročila, ki niso navedene v končni ponudbi, smiselno pa po vsebini sodijo med storitve, ki so predmet tega okvirnega sporazuma, pod enakimi pogoji kot storitve, navedene v končni ponudbi. Cene takih storitev ne smejo presegati primerljivih cen na trgu. Stranki okvirnega sporazuma bosta v navedenem primeru medsebojno dogovorili cene za izvedbo takih storitev in jih dodali na seznam storitev, navedenih v končni ponudbi.</w:t>
      </w:r>
    </w:p>
    <w:p w14:paraId="4354453D" w14:textId="77777777" w:rsidR="006D5DD3" w:rsidRPr="006D5DD3" w:rsidRDefault="006D5DD3" w:rsidP="006D5DD3">
      <w:pPr>
        <w:keepNext/>
        <w:keepLines/>
        <w:jc w:val="center"/>
        <w:rPr>
          <w:rFonts w:ascii="Tahoma" w:eastAsia="Calibri" w:hAnsi="Tahoma" w:cs="Tahoma"/>
          <w:lang w:eastAsia="en-US"/>
        </w:rPr>
      </w:pPr>
    </w:p>
    <w:p w14:paraId="12F111D9"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Izvajalec se s tem okvirnim sporazumom zavezuje, da je v ceni na enoto mere, upošteval oziroma vključil vse materialne in nematerialne stroške, ki bodo potrebni za kvalitetno in pravočasno izvedbo predmeta tega okvirnega sporazuma, vključno s stroški dela, stroški za varnost pri delu, stroški odvoza/prevzema odpadnega pepela, vsemi potrebnimi stroški kakršnegakoli ravnanja s  odpadnim pepelom, kot npr. vmesnega skladiščenja (zbiranja), predelave, ki so povezani z prevozom in prevzemom odpadnega pepela, stroški vseh potrebnih garancij za izvedbo posla, vsemi ostalimi spremljajočimi stroški, ki so povezani s prevozom in prevzemom odpadnega pepela in vsemi potrebni rokovanji, ki pogojujejo varno delo, vsemi drugimi nepredvidenimi stroški, ki so lahko povezani s prevozom in prevzemom odpadnega pepela in niso zajeti v končni ponudbi, so pa nujno potrebni za izvedbo storitev, stroški izdelave ponudbene dokumentacije ter tudi stroški za vsa ostala dela in naloge, ki so v okvirnem sporazumu opredeljena kot obveznosti izvajalca.</w:t>
      </w:r>
    </w:p>
    <w:p w14:paraId="45467FC2" w14:textId="77777777" w:rsidR="006D5DD3" w:rsidRPr="006D5DD3" w:rsidRDefault="006D5DD3" w:rsidP="006D5DD3">
      <w:pPr>
        <w:keepNext/>
        <w:keepLines/>
        <w:tabs>
          <w:tab w:val="left" w:pos="1702"/>
        </w:tabs>
        <w:jc w:val="both"/>
        <w:rPr>
          <w:rFonts w:ascii="Tahoma" w:eastAsia="Calibri" w:hAnsi="Tahoma" w:cs="Tahoma"/>
          <w:lang w:eastAsia="en-US"/>
        </w:rPr>
      </w:pPr>
    </w:p>
    <w:p w14:paraId="62EE6E4E" w14:textId="2145A329" w:rsidR="006D5DD3" w:rsidRPr="006D5DD3" w:rsidRDefault="006D5DD3" w:rsidP="00BC29E8">
      <w:pPr>
        <w:keepNext/>
        <w:keepLines/>
        <w:numPr>
          <w:ilvl w:val="0"/>
          <w:numId w:val="45"/>
        </w:numPr>
        <w:spacing w:after="200" w:line="276" w:lineRule="auto"/>
        <w:jc w:val="center"/>
        <w:rPr>
          <w:rFonts w:ascii="Tahoma" w:hAnsi="Tahoma" w:cs="Tahoma"/>
          <w:b/>
        </w:rPr>
      </w:pPr>
      <w:r w:rsidRPr="006D5DD3">
        <w:rPr>
          <w:rFonts w:ascii="Tahoma" w:hAnsi="Tahoma" w:cs="Tahoma"/>
          <w:b/>
        </w:rPr>
        <w:t>NAČIN OBRAČUNAVANJA IN PLAČILO</w:t>
      </w:r>
    </w:p>
    <w:p w14:paraId="5EB8C673" w14:textId="347D69C6"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71A2051D"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Obračun storitev se bo opravljal na podlagi dejansko izvedenih storitev (dejansko prevzetih količin).</w:t>
      </w:r>
    </w:p>
    <w:p w14:paraId="6FAB137B" w14:textId="77777777" w:rsidR="006D5DD3" w:rsidRPr="006D5DD3" w:rsidRDefault="006D5DD3" w:rsidP="006D5DD3">
      <w:pPr>
        <w:keepNext/>
        <w:keepLines/>
        <w:tabs>
          <w:tab w:val="left" w:pos="1702"/>
        </w:tabs>
        <w:jc w:val="both"/>
        <w:rPr>
          <w:rFonts w:ascii="Tahoma" w:eastAsia="Calibri" w:hAnsi="Tahoma" w:cs="Tahoma"/>
          <w:lang w:eastAsia="en-US"/>
        </w:rPr>
      </w:pPr>
    </w:p>
    <w:p w14:paraId="11174FE5"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 xml:space="preserve">Posamezne storitve iz okvirnega sporazuma se bodo obračunavale mesečno od prvega (1.) do zadnjega dne v mesecu na osnovi dogovorjene cene na enoto mere za izvedbo storitev in na osnovi dejanske teže/količine prevzetega odpadnega pepela, ki bodo stehtane na tehtnici naročnika. </w:t>
      </w:r>
    </w:p>
    <w:p w14:paraId="4660C18F"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 xml:space="preserve"> </w:t>
      </w:r>
    </w:p>
    <w:p w14:paraId="08EE5BBA"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 xml:space="preserve">Izvajalec izstavi račun do petega (5.) dne v tekočem mesecu za pretekli mesec, v katerem je navedena količina prevzetega odpadnega pepela za pretekli mesec. </w:t>
      </w:r>
    </w:p>
    <w:p w14:paraId="3B419AB4" w14:textId="77777777" w:rsidR="006D5DD3" w:rsidRPr="006D5DD3" w:rsidRDefault="006D5DD3" w:rsidP="006D5DD3">
      <w:pPr>
        <w:keepNext/>
        <w:keepLines/>
        <w:tabs>
          <w:tab w:val="left" w:pos="1702"/>
        </w:tabs>
        <w:jc w:val="both"/>
        <w:rPr>
          <w:rFonts w:ascii="Tahoma" w:eastAsia="Calibri" w:hAnsi="Tahoma" w:cs="Tahoma"/>
          <w:lang w:eastAsia="en-US"/>
        </w:rPr>
      </w:pPr>
    </w:p>
    <w:p w14:paraId="5ED8C4B4"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Na računu mora biti navedena tudi številka nabavnega naročila naročnika.</w:t>
      </w:r>
    </w:p>
    <w:p w14:paraId="3CFF1B03" w14:textId="77777777" w:rsidR="006D5DD3" w:rsidRPr="006D5DD3" w:rsidRDefault="006D5DD3" w:rsidP="006D5DD3">
      <w:pPr>
        <w:keepNext/>
        <w:keepLines/>
        <w:tabs>
          <w:tab w:val="left" w:pos="1702"/>
        </w:tabs>
        <w:jc w:val="both"/>
        <w:rPr>
          <w:rFonts w:ascii="Tahoma" w:eastAsia="Calibri" w:hAnsi="Tahoma" w:cs="Tahoma"/>
          <w:lang w:eastAsia="en-US"/>
        </w:rPr>
      </w:pPr>
    </w:p>
    <w:p w14:paraId="21BC11F7"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Naročnik je dolžan ugotoviti pravilno vrednost opravljenih storitev na osnovi izstavljenega računa. V primeru, da izstavljeni račun ni pravilen, ga je naročnik dolžan zavrniti z obrazložitvijo, izvajalec pa je dolžan izstaviti nov popravljen račun v roku petih (5) delovnih dni od prejema zavrnitve, v katerem bo izkazana pravilna vrednost izvedenih storitev.</w:t>
      </w:r>
    </w:p>
    <w:p w14:paraId="6B300C47" w14:textId="77777777" w:rsidR="006D5DD3" w:rsidRPr="006D5DD3" w:rsidRDefault="006D5DD3" w:rsidP="006D5DD3">
      <w:pPr>
        <w:keepNext/>
        <w:keepLines/>
        <w:tabs>
          <w:tab w:val="left" w:pos="1702"/>
        </w:tabs>
        <w:jc w:val="both"/>
        <w:rPr>
          <w:rFonts w:ascii="Tahoma" w:eastAsia="Calibri" w:hAnsi="Tahoma" w:cs="Tahoma"/>
          <w:lang w:eastAsia="en-US"/>
        </w:rPr>
      </w:pPr>
    </w:p>
    <w:p w14:paraId="2D53F9ED" w14:textId="77777777" w:rsidR="006D5DD3" w:rsidRPr="006D5DD3" w:rsidRDefault="006D5DD3" w:rsidP="006D5DD3">
      <w:pPr>
        <w:keepNext/>
        <w:keepLines/>
        <w:jc w:val="both"/>
        <w:rPr>
          <w:rFonts w:ascii="Tahoma" w:eastAsia="Calibri" w:hAnsi="Tahoma" w:cs="Tahoma"/>
          <w:b/>
          <w:i/>
          <w:lang w:eastAsia="en-US"/>
        </w:rPr>
      </w:pPr>
      <w:r w:rsidRPr="006D5DD3">
        <w:rPr>
          <w:rFonts w:ascii="Tahoma" w:eastAsia="Calibri" w:hAnsi="Tahoma" w:cs="Tahoma"/>
          <w:b/>
          <w:i/>
          <w:lang w:eastAsia="en-US"/>
        </w:rPr>
        <w:t>A. V primeru, da je izvajalec slovensko podjetje:</w:t>
      </w:r>
    </w:p>
    <w:p w14:paraId="09A7D5F0" w14:textId="77777777" w:rsidR="006D5DD3" w:rsidRPr="006D5DD3" w:rsidRDefault="006D5DD3" w:rsidP="006D5DD3">
      <w:pPr>
        <w:keepNext/>
        <w:keepLines/>
        <w:tabs>
          <w:tab w:val="left" w:pos="1418"/>
          <w:tab w:val="left" w:pos="1702"/>
        </w:tabs>
        <w:jc w:val="both"/>
        <w:rPr>
          <w:rFonts w:ascii="Tahoma" w:eastAsia="Calibri" w:hAnsi="Tahoma" w:cs="Tahoma"/>
          <w:lang w:eastAsia="en-US"/>
        </w:rPr>
      </w:pPr>
      <w:r w:rsidRPr="006D5DD3">
        <w:rPr>
          <w:rFonts w:ascii="Tahoma" w:eastAsia="Calibri" w:hAnsi="Tahoma" w:cs="Tahoma"/>
          <w:lang w:eastAsia="en-US"/>
        </w:rPr>
        <w:t>Naročnik se obvezuje, da bo izstavljeni račun poravnal izvajalcu v roku tridesetih (30) koledarskih dni, šteto od dneva izstavitve pravilnega računa za opravljene storitve, na transakcijski račun izvajalca oz. podizvajalca, ki je uradno evidentiran pri AJPES in bo naveden na računu.</w:t>
      </w:r>
    </w:p>
    <w:p w14:paraId="1D64E6F1" w14:textId="77777777" w:rsidR="006D5DD3" w:rsidRPr="006D5DD3" w:rsidRDefault="006D5DD3" w:rsidP="006D5DD3">
      <w:pPr>
        <w:keepNext/>
        <w:keepLines/>
        <w:jc w:val="both"/>
        <w:rPr>
          <w:rFonts w:ascii="Tahoma" w:eastAsia="Calibri" w:hAnsi="Tahoma" w:cs="Tahoma"/>
          <w:b/>
          <w:i/>
          <w:lang w:eastAsia="en-US"/>
        </w:rPr>
      </w:pPr>
      <w:r w:rsidRPr="006D5DD3">
        <w:rPr>
          <w:rFonts w:ascii="Tahoma" w:eastAsia="Calibri" w:hAnsi="Tahoma" w:cs="Tahoma"/>
          <w:b/>
          <w:i/>
          <w:lang w:eastAsia="en-US"/>
        </w:rPr>
        <w:t>B. V primeru, da je izvajalec tuje podjetje:</w:t>
      </w:r>
    </w:p>
    <w:p w14:paraId="42FC6266"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lastRenderedPageBreak/>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V primeru spremembe poslovnega računa izvajalca, navedenega v tem členu, mora izvajalec takoj pisno obvestiti naročnika o spremembi.</w:t>
      </w:r>
    </w:p>
    <w:p w14:paraId="6757BB65" w14:textId="77777777" w:rsidR="006D5DD3" w:rsidRPr="006D5DD3" w:rsidRDefault="006D5DD3" w:rsidP="006D5DD3">
      <w:pPr>
        <w:keepNext/>
        <w:keepLines/>
        <w:tabs>
          <w:tab w:val="left" w:pos="1702"/>
        </w:tabs>
        <w:jc w:val="both"/>
        <w:rPr>
          <w:rFonts w:ascii="Tahoma" w:eastAsia="Calibri" w:hAnsi="Tahoma" w:cs="Tahoma"/>
          <w:lang w:eastAsia="en-US"/>
        </w:rPr>
      </w:pPr>
    </w:p>
    <w:p w14:paraId="2BBCF174" w14:textId="77777777" w:rsidR="006D5DD3" w:rsidRPr="006D5DD3" w:rsidRDefault="006D5DD3" w:rsidP="006D5DD3">
      <w:pPr>
        <w:keepNext/>
        <w:keepLines/>
        <w:tabs>
          <w:tab w:val="left" w:pos="1702"/>
        </w:tabs>
        <w:jc w:val="both"/>
        <w:rPr>
          <w:rFonts w:ascii="Tahoma" w:eastAsia="Calibri" w:hAnsi="Tahoma" w:cs="Tahoma"/>
          <w:lang w:eastAsia="en-US"/>
        </w:rPr>
      </w:pPr>
      <w:r w:rsidRPr="006D5DD3">
        <w:rPr>
          <w:rFonts w:ascii="Tahoma" w:eastAsia="Calibri" w:hAnsi="Tahoma" w:cs="Tahoma"/>
          <w:lang w:eastAsia="en-US"/>
        </w:rPr>
        <w:t>V primeru zamude s plačilom je izvajalec upravičen zaračunati naročniku zakonite zamudne obresti.</w:t>
      </w:r>
    </w:p>
    <w:p w14:paraId="0A87A7DD" w14:textId="77777777" w:rsidR="006D5DD3" w:rsidRPr="006D5DD3" w:rsidRDefault="006D5DD3" w:rsidP="006D5DD3">
      <w:pPr>
        <w:keepNext/>
        <w:keepLines/>
        <w:jc w:val="both"/>
        <w:rPr>
          <w:rFonts w:ascii="Tahoma" w:eastAsia="Calibri" w:hAnsi="Tahoma" w:cs="Tahoma"/>
          <w:lang w:eastAsia="en-US"/>
        </w:rPr>
      </w:pPr>
    </w:p>
    <w:p w14:paraId="4E84D546" w14:textId="79CEB820"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PODIZVAJALCI</w:t>
      </w:r>
    </w:p>
    <w:p w14:paraId="0E388786" w14:textId="474A3020"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9B3D4BB" w14:textId="77777777" w:rsidR="006D5DD3" w:rsidRPr="006D5DD3" w:rsidRDefault="006D5DD3" w:rsidP="006D5DD3">
      <w:pPr>
        <w:keepNext/>
        <w:keepLines/>
        <w:jc w:val="center"/>
        <w:rPr>
          <w:rFonts w:ascii="Tahoma" w:eastAsia="Calibri" w:hAnsi="Tahoma" w:cs="Tahoma"/>
          <w:b/>
          <w:i/>
          <w:lang w:eastAsia="en-US"/>
        </w:rPr>
      </w:pPr>
      <w:r w:rsidRPr="006D5DD3">
        <w:rPr>
          <w:rFonts w:ascii="Tahoma" w:eastAsia="Calibri" w:hAnsi="Tahoma" w:cs="Tahoma"/>
          <w:b/>
          <w:i/>
          <w:lang w:eastAsia="en-US"/>
        </w:rPr>
        <w:t>/ se upošteva v primeru, da izvajalec nastopa s podizvajalcem /</w:t>
      </w:r>
    </w:p>
    <w:p w14:paraId="72F4D47C" w14:textId="77777777" w:rsidR="006D5DD3" w:rsidRPr="006D5DD3" w:rsidRDefault="006D5DD3" w:rsidP="006D5DD3">
      <w:pPr>
        <w:keepNext/>
        <w:keepLines/>
        <w:jc w:val="both"/>
        <w:rPr>
          <w:rFonts w:ascii="Tahoma" w:eastAsia="Calibri" w:hAnsi="Tahoma" w:cs="Tahoma"/>
          <w:lang w:eastAsia="en-US"/>
        </w:rPr>
      </w:pPr>
    </w:p>
    <w:p w14:paraId="35888EFC"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v okviru tega okvirnega sporazuma nastopa skupaj z naslednjimi podizvajalci:</w:t>
      </w:r>
    </w:p>
    <w:p w14:paraId="52E22FCA" w14:textId="77777777" w:rsidR="006D5DD3" w:rsidRPr="006D5DD3" w:rsidRDefault="006D5DD3" w:rsidP="006D5DD3">
      <w:pPr>
        <w:keepNext/>
        <w:keepLines/>
        <w:ind w:left="357"/>
        <w:jc w:val="both"/>
        <w:rPr>
          <w:rFonts w:ascii="Tahoma" w:eastAsia="Calibri" w:hAnsi="Tahoma" w:cs="Tahoma"/>
          <w:lang w:eastAsia="en-U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D5DD3" w:rsidRPr="006D5DD3" w14:paraId="0D078ACE" w14:textId="77777777" w:rsidTr="006463C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A5034D8"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20821DB"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13A791DD" w14:textId="77777777" w:rsidTr="006463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64B5CF"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39FC724"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2A7CBAAF" w14:textId="77777777" w:rsidTr="006463CE">
        <w:trPr>
          <w:trHeight w:val="278"/>
          <w:jc w:val="center"/>
        </w:trPr>
        <w:tc>
          <w:tcPr>
            <w:tcW w:w="3793" w:type="dxa"/>
            <w:tcBorders>
              <w:top w:val="single" w:sz="4" w:space="0" w:color="auto"/>
              <w:left w:val="single" w:sz="4" w:space="0" w:color="auto"/>
              <w:right w:val="single" w:sz="4" w:space="0" w:color="auto"/>
            </w:tcBorders>
            <w:vAlign w:val="center"/>
          </w:tcPr>
          <w:p w14:paraId="1E938056"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BAF2DCC" w14:textId="77777777" w:rsidR="006D5DD3" w:rsidRPr="006D5DD3" w:rsidRDefault="006D5DD3" w:rsidP="006D5DD3">
            <w:pPr>
              <w:keepNext/>
              <w:keepLines/>
              <w:ind w:left="357"/>
              <w:jc w:val="center"/>
              <w:rPr>
                <w:rFonts w:ascii="Tahoma" w:eastAsia="Calibri" w:hAnsi="Tahoma" w:cs="Tahoma"/>
                <w:lang w:eastAsia="en-US"/>
              </w:rPr>
            </w:pPr>
            <w:r w:rsidRPr="006D5DD3">
              <w:rPr>
                <w:rFonts w:ascii="Tahoma" w:eastAsia="Calibri" w:hAnsi="Tahoma" w:cs="Tahoma"/>
                <w:lang w:eastAsia="en-US"/>
              </w:rPr>
              <w:t>DA / NE</w:t>
            </w:r>
          </w:p>
        </w:tc>
      </w:tr>
      <w:tr w:rsidR="006D5DD3" w:rsidRPr="006D5DD3" w14:paraId="18ED0092" w14:textId="77777777" w:rsidTr="006463C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12A1AC"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7BD0EBA5"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387248B5" w14:textId="77777777" w:rsidTr="006463C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3B9C9B"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4F3CFA9"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61719D1A" w14:textId="77777777" w:rsidTr="006463C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5C1815"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F148650"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74E77D9A" w14:textId="77777777" w:rsidTr="006463C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EA4D9D1"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450BED"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455F6E88" w14:textId="77777777" w:rsidTr="006463CE">
        <w:trPr>
          <w:trHeight w:val="616"/>
          <w:jc w:val="center"/>
        </w:trPr>
        <w:tc>
          <w:tcPr>
            <w:tcW w:w="3793" w:type="dxa"/>
            <w:tcBorders>
              <w:top w:val="single" w:sz="4" w:space="0" w:color="auto"/>
              <w:left w:val="single" w:sz="4" w:space="0" w:color="auto"/>
              <w:right w:val="single" w:sz="4" w:space="0" w:color="auto"/>
            </w:tcBorders>
            <w:vAlign w:val="center"/>
          </w:tcPr>
          <w:p w14:paraId="6FCA7C8C"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 xml:space="preserve">Del javnega naročila, ki se oddaja v </w:t>
            </w:r>
            <w:proofErr w:type="spellStart"/>
            <w:r w:rsidRPr="006D5DD3">
              <w:rPr>
                <w:rFonts w:ascii="Tahoma" w:eastAsia="Calibri" w:hAnsi="Tahoma" w:cs="Tahoma"/>
                <w:lang w:eastAsia="en-US"/>
              </w:rPr>
              <w:t>podizvajanje</w:t>
            </w:r>
            <w:proofErr w:type="spellEnd"/>
            <w:r w:rsidRPr="006D5DD3">
              <w:rPr>
                <w:rFonts w:ascii="Tahoma" w:eastAsia="Calibri" w:hAnsi="Tahoma" w:cs="Tahoma"/>
                <w:lang w:eastAsia="en-US"/>
              </w:rPr>
              <w:t xml:space="preserve"> (vrsta/opis del)</w:t>
            </w:r>
          </w:p>
        </w:tc>
        <w:tc>
          <w:tcPr>
            <w:tcW w:w="5633" w:type="dxa"/>
            <w:tcBorders>
              <w:top w:val="single" w:sz="4" w:space="0" w:color="auto"/>
              <w:left w:val="single" w:sz="4" w:space="0" w:color="auto"/>
              <w:right w:val="single" w:sz="4" w:space="0" w:color="auto"/>
            </w:tcBorders>
            <w:vAlign w:val="center"/>
          </w:tcPr>
          <w:p w14:paraId="4618ED96"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0C48C995" w14:textId="77777777" w:rsidTr="006463C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20257A"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 xml:space="preserve">Količina/Delež (%) v </w:t>
            </w:r>
            <w:proofErr w:type="spellStart"/>
            <w:r w:rsidRPr="006D5DD3">
              <w:rPr>
                <w:rFonts w:ascii="Tahoma" w:eastAsia="Calibri" w:hAnsi="Tahoma" w:cs="Tahoma"/>
                <w:lang w:eastAsia="en-US"/>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614AC3DC"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38BB1839" w14:textId="77777777" w:rsidTr="006463C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6A19DE"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 xml:space="preserve">Vrednost storitev </w:t>
            </w:r>
          </w:p>
        </w:tc>
        <w:tc>
          <w:tcPr>
            <w:tcW w:w="5633" w:type="dxa"/>
            <w:tcBorders>
              <w:top w:val="single" w:sz="4" w:space="0" w:color="auto"/>
              <w:left w:val="single" w:sz="4" w:space="0" w:color="auto"/>
              <w:bottom w:val="single" w:sz="4" w:space="0" w:color="auto"/>
              <w:right w:val="single" w:sz="4" w:space="0" w:color="auto"/>
            </w:tcBorders>
            <w:vAlign w:val="center"/>
          </w:tcPr>
          <w:p w14:paraId="046F3118" w14:textId="77777777" w:rsidR="006D5DD3" w:rsidRPr="006D5DD3" w:rsidRDefault="006D5DD3" w:rsidP="006D5DD3">
            <w:pPr>
              <w:keepNext/>
              <w:keepLines/>
              <w:ind w:left="357"/>
              <w:jc w:val="both"/>
              <w:rPr>
                <w:rFonts w:ascii="Tahoma" w:eastAsia="Calibri" w:hAnsi="Tahoma" w:cs="Tahoma"/>
                <w:lang w:eastAsia="en-US"/>
              </w:rPr>
            </w:pPr>
          </w:p>
        </w:tc>
      </w:tr>
      <w:tr w:rsidR="006D5DD3" w:rsidRPr="006D5DD3" w14:paraId="0ED9B6F2" w14:textId="77777777" w:rsidTr="006463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C9D0684" w14:textId="77777777" w:rsidR="006D5DD3" w:rsidRPr="006D5DD3" w:rsidRDefault="006D5DD3" w:rsidP="006D5DD3">
            <w:pPr>
              <w:keepNext/>
              <w:keepLines/>
              <w:ind w:left="70"/>
              <w:jc w:val="both"/>
              <w:rPr>
                <w:rFonts w:ascii="Tahoma" w:eastAsia="Calibri" w:hAnsi="Tahoma" w:cs="Tahoma"/>
                <w:lang w:eastAsia="en-US"/>
              </w:rPr>
            </w:pPr>
            <w:r w:rsidRPr="006D5DD3">
              <w:rPr>
                <w:rFonts w:ascii="Tahoma" w:eastAsia="Calibri" w:hAnsi="Tahoma" w:cs="Tahoma"/>
                <w:lang w:eastAsia="en-US"/>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2F0FDE8E" w14:textId="77777777" w:rsidR="006D5DD3" w:rsidRPr="006D5DD3" w:rsidRDefault="006D5DD3" w:rsidP="006D5DD3">
            <w:pPr>
              <w:keepNext/>
              <w:keepLines/>
              <w:ind w:left="357"/>
              <w:jc w:val="both"/>
              <w:rPr>
                <w:rFonts w:ascii="Tahoma" w:eastAsia="Calibri" w:hAnsi="Tahoma" w:cs="Tahoma"/>
                <w:lang w:eastAsia="en-US"/>
              </w:rPr>
            </w:pPr>
          </w:p>
        </w:tc>
      </w:tr>
    </w:tbl>
    <w:p w14:paraId="514C0EB8" w14:textId="77777777" w:rsidR="006D5DD3" w:rsidRPr="006D5DD3" w:rsidRDefault="006D5DD3" w:rsidP="006D5DD3">
      <w:pPr>
        <w:keepNext/>
        <w:keepLines/>
        <w:ind w:left="357"/>
        <w:jc w:val="both"/>
        <w:rPr>
          <w:rFonts w:ascii="Tahoma" w:eastAsia="Calibri" w:hAnsi="Tahoma" w:cs="Tahoma"/>
          <w:lang w:eastAsia="en-US"/>
        </w:rPr>
      </w:pPr>
    </w:p>
    <w:p w14:paraId="6DDD9A82"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97D5C1E" w14:textId="77777777" w:rsidR="006D5DD3" w:rsidRPr="006D5DD3" w:rsidRDefault="006D5DD3" w:rsidP="006D5DD3">
      <w:pPr>
        <w:keepNext/>
        <w:keepLines/>
        <w:jc w:val="both"/>
        <w:rPr>
          <w:rFonts w:ascii="Tahoma" w:eastAsia="Calibri" w:hAnsi="Tahoma" w:cs="Tahoma"/>
          <w:lang w:eastAsia="en-US"/>
        </w:rPr>
      </w:pPr>
    </w:p>
    <w:p w14:paraId="0943E48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Podizvajalec mora izpolnjevati vse pogoje in zahteve naročnika v zvezi s podizvajalci, ki so navedeni v razpisni dokumentacije ter izpolniti vse navedene priloge, ki se nanašajo na izpolnjevanje pogojev podizvajalcev.</w:t>
      </w:r>
    </w:p>
    <w:p w14:paraId="0CA22180" w14:textId="77777777" w:rsidR="006D5DD3" w:rsidRPr="006D5DD3" w:rsidRDefault="006D5DD3" w:rsidP="006D5DD3">
      <w:pPr>
        <w:keepNext/>
        <w:keepLines/>
        <w:jc w:val="both"/>
        <w:rPr>
          <w:rFonts w:ascii="Tahoma" w:eastAsia="Calibri" w:hAnsi="Tahoma" w:cs="Tahoma"/>
          <w:lang w:eastAsia="en-US"/>
        </w:rPr>
      </w:pPr>
    </w:p>
    <w:p w14:paraId="42EBEFE9"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v razmerju do naročnika v celoti odgovarja za dobro izvedbo obveznosti iz okvirnega sporazuma, ne glede na število podizvajalcev.</w:t>
      </w:r>
    </w:p>
    <w:p w14:paraId="705F9143" w14:textId="77777777" w:rsidR="006D5DD3" w:rsidRPr="006D5DD3" w:rsidRDefault="006D5DD3" w:rsidP="006D5DD3">
      <w:pPr>
        <w:keepNext/>
        <w:keepLines/>
        <w:jc w:val="both"/>
        <w:rPr>
          <w:rFonts w:ascii="Tahoma" w:eastAsia="Calibri" w:hAnsi="Tahoma" w:cs="Tahoma"/>
          <w:lang w:eastAsia="en-US"/>
        </w:rPr>
      </w:pPr>
    </w:p>
    <w:p w14:paraId="1D54AC75"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468B462" w14:textId="77777777" w:rsidR="006D5DD3" w:rsidRPr="006D5DD3" w:rsidRDefault="006D5DD3" w:rsidP="006D5DD3">
      <w:pPr>
        <w:keepNext/>
        <w:keepLines/>
        <w:jc w:val="both"/>
        <w:rPr>
          <w:rFonts w:ascii="Tahoma" w:eastAsia="Calibri" w:hAnsi="Tahoma" w:cs="Tahoma"/>
          <w:lang w:eastAsia="en-US"/>
        </w:rPr>
      </w:pPr>
    </w:p>
    <w:p w14:paraId="4FDCF010"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9F27532" w14:textId="77777777" w:rsidR="006D5DD3" w:rsidRPr="006D5DD3" w:rsidRDefault="006D5DD3" w:rsidP="006D5DD3">
      <w:pPr>
        <w:keepNext/>
        <w:keepLines/>
        <w:jc w:val="both"/>
        <w:rPr>
          <w:rFonts w:ascii="Tahoma" w:eastAsia="Calibri" w:hAnsi="Tahoma" w:cs="Tahoma"/>
          <w:lang w:eastAsia="en-US"/>
        </w:rPr>
      </w:pPr>
    </w:p>
    <w:p w14:paraId="1586E1C6" w14:textId="77777777" w:rsidR="006D5DD3" w:rsidRPr="006D5DD3" w:rsidRDefault="006D5DD3" w:rsidP="006D5DD3">
      <w:pPr>
        <w:keepNext/>
        <w:keepLines/>
        <w:jc w:val="center"/>
        <w:rPr>
          <w:rFonts w:ascii="Tahoma" w:eastAsia="Calibri" w:hAnsi="Tahoma" w:cs="Tahoma"/>
          <w:b/>
          <w:lang w:eastAsia="en-US"/>
        </w:rPr>
      </w:pPr>
      <w:r w:rsidRPr="006D5DD3">
        <w:rPr>
          <w:rFonts w:ascii="Tahoma" w:eastAsia="Calibri" w:hAnsi="Tahoma" w:cs="Tahoma"/>
          <w:b/>
          <w:lang w:eastAsia="en-US"/>
        </w:rPr>
        <w:lastRenderedPageBreak/>
        <w:t>/se upošteva v primeru, da izvajalec nastopa s podizvajalcem, ki ne zahteva neposrednega plačila/</w:t>
      </w:r>
    </w:p>
    <w:p w14:paraId="72901DE7"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izvedene in storitve po tem okvirnem sporazumu.</w:t>
      </w:r>
    </w:p>
    <w:p w14:paraId="1DD810DE" w14:textId="77777777" w:rsidR="006D5DD3" w:rsidRPr="006D5DD3" w:rsidRDefault="006D5DD3" w:rsidP="006D5DD3">
      <w:pPr>
        <w:keepNext/>
        <w:keepLines/>
        <w:jc w:val="both"/>
        <w:rPr>
          <w:rFonts w:ascii="Tahoma" w:eastAsia="Calibri" w:hAnsi="Tahoma" w:cs="Tahoma"/>
          <w:lang w:eastAsia="en-US"/>
        </w:rPr>
      </w:pPr>
    </w:p>
    <w:p w14:paraId="050BE87F"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Če izvajalec naročniku na njegov poziv ne posreduje  izjav iz prejšnjega odstavka tega člena, naročnik Državni revizijski komisiji poda predlog za uvedbo postopka o prekršku iz 2. točke prvega odstavka 112. člena ZJN-3.</w:t>
      </w:r>
    </w:p>
    <w:p w14:paraId="34E30D6E" w14:textId="77777777" w:rsidR="006D5DD3" w:rsidRPr="006D5DD3" w:rsidRDefault="006D5DD3" w:rsidP="006D5DD3">
      <w:pPr>
        <w:keepNext/>
        <w:keepLines/>
        <w:jc w:val="both"/>
        <w:rPr>
          <w:rFonts w:ascii="Tahoma" w:eastAsia="Calibri" w:hAnsi="Tahoma" w:cs="Tahoma"/>
          <w:lang w:eastAsia="en-US"/>
        </w:rPr>
      </w:pPr>
    </w:p>
    <w:p w14:paraId="0586FEC5" w14:textId="77777777" w:rsidR="006D5DD3" w:rsidRPr="006D5DD3" w:rsidRDefault="006D5DD3" w:rsidP="006D5DD3">
      <w:pPr>
        <w:keepNext/>
        <w:keepLines/>
        <w:jc w:val="center"/>
        <w:rPr>
          <w:rFonts w:ascii="Tahoma" w:eastAsia="Calibri" w:hAnsi="Tahoma" w:cs="Tahoma"/>
          <w:b/>
          <w:lang w:eastAsia="en-US"/>
        </w:rPr>
      </w:pPr>
      <w:r w:rsidRPr="006D5DD3">
        <w:rPr>
          <w:rFonts w:ascii="Tahoma" w:eastAsia="Calibri" w:hAnsi="Tahoma" w:cs="Tahoma"/>
          <w:b/>
          <w:lang w:eastAsia="en-US"/>
        </w:rPr>
        <w:t>/se upošteva v primeru, da izvajalec nastopa s podizvajalcem, ki zahteva neposredno plačilo/</w:t>
      </w:r>
    </w:p>
    <w:p w14:paraId="26E87BD2" w14:textId="77777777" w:rsidR="006D5DD3" w:rsidRPr="006D5DD3" w:rsidRDefault="006D5DD3" w:rsidP="006D5DD3">
      <w:pPr>
        <w:keepNext/>
        <w:keepLines/>
        <w:jc w:val="both"/>
        <w:rPr>
          <w:rFonts w:ascii="Tahoma" w:eastAsia="Calibri" w:hAnsi="Tahoma" w:cs="Tahoma"/>
          <w:lang w:eastAsia="en-US"/>
        </w:rPr>
      </w:pPr>
    </w:p>
    <w:p w14:paraId="3FE3003B"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 na podlagi katerega naročnik namesto izvajalca poravna podizvajalčevo terjatev do izvajalca.</w:t>
      </w:r>
    </w:p>
    <w:p w14:paraId="028CA237" w14:textId="77777777" w:rsidR="006D5DD3" w:rsidRPr="006D5DD3" w:rsidRDefault="006D5DD3" w:rsidP="006D5DD3">
      <w:pPr>
        <w:keepNext/>
        <w:keepLines/>
        <w:jc w:val="both"/>
        <w:rPr>
          <w:rFonts w:ascii="Tahoma" w:eastAsia="Calibri" w:hAnsi="Tahoma" w:cs="Tahoma"/>
          <w:lang w:eastAsia="en-US"/>
        </w:rPr>
      </w:pPr>
    </w:p>
    <w:p w14:paraId="6837D618"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mora za podizvajalca, ki zahteva neposredno plačilo, ob vsakem računu priložiti:</w:t>
      </w:r>
    </w:p>
    <w:p w14:paraId="411D46D0" w14:textId="77777777" w:rsidR="006D5DD3" w:rsidRPr="006D5DD3" w:rsidRDefault="006D5DD3" w:rsidP="00BC29E8">
      <w:pPr>
        <w:keepNext/>
        <w:keepLines/>
        <w:numPr>
          <w:ilvl w:val="0"/>
          <w:numId w:val="41"/>
        </w:numPr>
        <w:tabs>
          <w:tab w:val="num" w:pos="360"/>
        </w:tabs>
        <w:ind w:left="714" w:hanging="357"/>
        <w:rPr>
          <w:rFonts w:ascii="Tahoma" w:eastAsia="Calibri" w:hAnsi="Tahoma" w:cs="Tahoma"/>
          <w:lang w:eastAsia="en-US"/>
        </w:rPr>
      </w:pPr>
      <w:r w:rsidRPr="006D5DD3">
        <w:rPr>
          <w:rFonts w:ascii="Tahoma" w:eastAsia="Calibri" w:hAnsi="Tahoma" w:cs="Tahoma"/>
          <w:lang w:eastAsia="en-US"/>
        </w:rPr>
        <w:t xml:space="preserve">račun podizvajalca za opravljene storitve po okvirnem sporazumu, potrjen s strani izvajalca, na podlagi katerega naročnik izvede nakazilo za opravljene storitve po okvirnem sporazumu neposredno na račun podizvajalca ali </w:t>
      </w:r>
    </w:p>
    <w:p w14:paraId="1B328038" w14:textId="77777777" w:rsidR="006D5DD3" w:rsidRPr="006D5DD3" w:rsidRDefault="006D5DD3" w:rsidP="00BC29E8">
      <w:pPr>
        <w:keepNext/>
        <w:keepLines/>
        <w:numPr>
          <w:ilvl w:val="0"/>
          <w:numId w:val="41"/>
        </w:numPr>
        <w:tabs>
          <w:tab w:val="num" w:pos="360"/>
        </w:tabs>
        <w:ind w:left="714" w:hanging="357"/>
        <w:rPr>
          <w:rFonts w:ascii="Tahoma" w:eastAsia="Calibri" w:hAnsi="Tahoma" w:cs="Tahoma"/>
          <w:lang w:eastAsia="en-US"/>
        </w:rPr>
      </w:pPr>
      <w:r w:rsidRPr="006D5DD3">
        <w:rPr>
          <w:rFonts w:ascii="Tahoma" w:eastAsia="Calibri" w:hAnsi="Tahoma" w:cs="Tahoma"/>
          <w:lang w:eastAsia="en-US"/>
        </w:rPr>
        <w:t>podpisano izjavo podizvajalca, naslovljeno na naročnika, o tem, da je ta seznanjen s konkretno izstavljenim računom izvajalca oziroma, da pri storitvah po okvirnem sporazumu, ki jih obravnava račun, ni sodeloval kot podizvajalec, ter da podizvajalec iz naslova tega računa izvajalca nima in ne bo imel do naročnika nobenih zahtevkov.</w:t>
      </w:r>
    </w:p>
    <w:p w14:paraId="7B6D91F9" w14:textId="77777777" w:rsidR="006D5DD3" w:rsidRPr="006D5DD3" w:rsidRDefault="006D5DD3" w:rsidP="006D5DD3">
      <w:pPr>
        <w:keepNext/>
        <w:keepLines/>
        <w:jc w:val="both"/>
        <w:rPr>
          <w:rFonts w:ascii="Tahoma" w:eastAsia="Calibri" w:hAnsi="Tahoma" w:cs="Tahoma"/>
          <w:lang w:eastAsia="en-US"/>
        </w:rPr>
      </w:pPr>
    </w:p>
    <w:p w14:paraId="3585EF0D"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V primeru, če nobeden od dokumentov iz prejšnjega odstavka za prijavljenega podizvajalca ni predložen, naročnik do dostavitve vseh dokumentov zadrži plačilo celotnega računa in s tem ne pride v zamudo pri plačilu. </w:t>
      </w:r>
    </w:p>
    <w:p w14:paraId="6E308748" w14:textId="77777777" w:rsidR="006D5DD3" w:rsidRPr="006D5DD3" w:rsidRDefault="006D5DD3" w:rsidP="006D5DD3">
      <w:pPr>
        <w:keepNext/>
        <w:keepLines/>
        <w:jc w:val="both"/>
        <w:rPr>
          <w:rFonts w:ascii="Tahoma" w:eastAsia="Calibri" w:hAnsi="Tahoma" w:cs="Tahoma"/>
          <w:lang w:eastAsia="en-US"/>
        </w:rPr>
      </w:pPr>
    </w:p>
    <w:p w14:paraId="56C2D2E3" w14:textId="77777777" w:rsidR="006D5DD3" w:rsidRPr="006D5DD3" w:rsidRDefault="006D5DD3" w:rsidP="006D5DD3">
      <w:pPr>
        <w:keepNext/>
        <w:keepLines/>
        <w:jc w:val="both"/>
        <w:rPr>
          <w:rFonts w:ascii="Tahoma" w:eastAsia="Calibri" w:hAnsi="Tahoma" w:cs="Tahoma"/>
          <w:kern w:val="16"/>
          <w:lang w:eastAsia="en-US"/>
        </w:rPr>
      </w:pPr>
      <w:r w:rsidRPr="006D5DD3">
        <w:rPr>
          <w:rFonts w:ascii="Tahoma" w:eastAsia="Calibri" w:hAnsi="Tahoma" w:cs="Tahoma"/>
          <w:kern w:val="16"/>
          <w:lang w:eastAsia="en-US"/>
        </w:rPr>
        <w:t>S plačilom posameznega zneska podizvajalcu obveznost naročnika za plačilo izvajalcu ugasne do višine tako plačanega zneska podizvajalcu.</w:t>
      </w:r>
    </w:p>
    <w:p w14:paraId="0B212084" w14:textId="77777777" w:rsidR="006D5DD3" w:rsidRPr="006D5DD3" w:rsidRDefault="006D5DD3" w:rsidP="006D5DD3">
      <w:pPr>
        <w:keepNext/>
        <w:keepLines/>
        <w:jc w:val="both"/>
        <w:rPr>
          <w:rFonts w:ascii="Tahoma" w:eastAsia="Calibri" w:hAnsi="Tahoma" w:cs="Tahoma"/>
          <w:kern w:val="16"/>
          <w:lang w:eastAsia="en-US"/>
        </w:rPr>
      </w:pPr>
    </w:p>
    <w:p w14:paraId="10E91776" w14:textId="77777777" w:rsidR="006D5DD3" w:rsidRPr="006D5DD3" w:rsidRDefault="006D5DD3" w:rsidP="006D5DD3">
      <w:pPr>
        <w:keepNext/>
        <w:keepLines/>
        <w:jc w:val="both"/>
        <w:rPr>
          <w:rFonts w:ascii="Tahoma" w:eastAsia="Calibri" w:hAnsi="Tahoma" w:cs="Tahoma"/>
          <w:kern w:val="16"/>
          <w:lang w:eastAsia="en-US"/>
        </w:rPr>
      </w:pPr>
      <w:r w:rsidRPr="006D5DD3">
        <w:rPr>
          <w:rFonts w:ascii="Tahoma" w:eastAsia="Calibri" w:hAnsi="Tahoma" w:cs="Tahoma"/>
          <w:kern w:val="16"/>
          <w:lang w:eastAsia="en-US"/>
        </w:rPr>
        <w:t>Roki plačil izvajalcu in njegovim podizvajalcem so enaki.</w:t>
      </w:r>
    </w:p>
    <w:p w14:paraId="5935C37C" w14:textId="77777777" w:rsidR="006D5DD3" w:rsidRPr="006D5DD3" w:rsidRDefault="006D5DD3" w:rsidP="006D5DD3">
      <w:pPr>
        <w:keepNext/>
        <w:keepLines/>
        <w:tabs>
          <w:tab w:val="num" w:pos="4605"/>
        </w:tabs>
        <w:rPr>
          <w:rFonts w:ascii="Tahoma" w:eastAsia="Calibri" w:hAnsi="Tahoma" w:cs="Tahoma"/>
          <w:b/>
          <w:lang w:eastAsia="en-US"/>
        </w:rPr>
      </w:pPr>
    </w:p>
    <w:p w14:paraId="7E996008" w14:textId="77777777" w:rsidR="006D5DD3" w:rsidRPr="006D5DD3" w:rsidRDefault="006D5DD3" w:rsidP="006D5DD3">
      <w:pPr>
        <w:keepNext/>
        <w:keepLines/>
        <w:rPr>
          <w:rFonts w:ascii="Tahoma" w:eastAsia="Calibri" w:hAnsi="Tahoma" w:cs="Tahoma"/>
          <w:b/>
          <w:i/>
          <w:lang w:eastAsia="en-US"/>
        </w:rPr>
      </w:pPr>
      <w:r w:rsidRPr="006D5DD3">
        <w:rPr>
          <w:rFonts w:ascii="Tahoma" w:eastAsia="Calibri" w:hAnsi="Tahoma" w:cs="Tahoma"/>
          <w:b/>
          <w:i/>
          <w:lang w:eastAsia="en-US"/>
        </w:rPr>
        <w:t>/ se upošteva v primeru, da izvajalec ne nastopa s podizvajalcem /</w:t>
      </w:r>
    </w:p>
    <w:p w14:paraId="5D061A00"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Izvajalec ob predložitvi ponudbe in ob sklenitvi tega okvirnega sporazuma nima prijavljenih podizvajalcev za izvedbo predmeta okvirnega sporazuma. </w:t>
      </w:r>
    </w:p>
    <w:p w14:paraId="4E205F05" w14:textId="77777777" w:rsidR="006D5DD3" w:rsidRPr="006D5DD3" w:rsidRDefault="006D5DD3" w:rsidP="006D5DD3">
      <w:pPr>
        <w:keepNext/>
        <w:keepLines/>
        <w:jc w:val="both"/>
        <w:rPr>
          <w:rFonts w:ascii="Tahoma" w:eastAsia="Calibri" w:hAnsi="Tahoma" w:cs="Tahoma"/>
          <w:lang w:eastAsia="en-US"/>
        </w:rPr>
      </w:pPr>
    </w:p>
    <w:p w14:paraId="4AEA27AB"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1400B7B2" w14:textId="77777777" w:rsidR="006D5DD3" w:rsidRPr="006D5DD3" w:rsidRDefault="006D5DD3" w:rsidP="006D5DD3">
      <w:pPr>
        <w:keepNext/>
        <w:keepLines/>
        <w:jc w:val="both"/>
        <w:rPr>
          <w:rFonts w:ascii="Tahoma" w:eastAsia="Calibri" w:hAnsi="Tahoma" w:cs="Tahoma"/>
          <w:lang w:eastAsia="en-US"/>
        </w:rPr>
      </w:pPr>
    </w:p>
    <w:p w14:paraId="7A93E2B4"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66D18B1" w14:textId="77777777" w:rsidR="006D5DD3" w:rsidRPr="006D5DD3" w:rsidRDefault="006D5DD3" w:rsidP="006D5DD3">
      <w:pPr>
        <w:keepNext/>
        <w:keepLines/>
        <w:jc w:val="both"/>
        <w:rPr>
          <w:rFonts w:ascii="Tahoma" w:eastAsia="Calibri" w:hAnsi="Tahoma" w:cs="Tahoma"/>
          <w:lang w:eastAsia="en-US"/>
        </w:rPr>
      </w:pPr>
    </w:p>
    <w:p w14:paraId="7258F72B"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v razmerju do naročnika v celoti odgovarja za dobro izvedbo obveznosti po okvirnem sporazumu, ne glede na število podizvajalcev.</w:t>
      </w:r>
    </w:p>
    <w:p w14:paraId="5A0F27A7" w14:textId="6AAC6B0E" w:rsidR="006D5DD3" w:rsidRPr="00506DB5" w:rsidRDefault="006D5DD3" w:rsidP="006D5DD3">
      <w:pPr>
        <w:keepNext/>
        <w:keepLines/>
        <w:jc w:val="both"/>
        <w:rPr>
          <w:rFonts w:ascii="Tahoma" w:eastAsia="Calibri" w:hAnsi="Tahoma" w:cs="Tahoma"/>
          <w:b/>
          <w:lang w:eastAsia="en-US"/>
        </w:rPr>
      </w:pPr>
    </w:p>
    <w:p w14:paraId="7393EBD9" w14:textId="77777777" w:rsidR="0015307C" w:rsidRPr="006D5DD3" w:rsidRDefault="0015307C" w:rsidP="006D5DD3">
      <w:pPr>
        <w:keepNext/>
        <w:keepLines/>
        <w:jc w:val="both"/>
        <w:rPr>
          <w:rFonts w:ascii="Tahoma" w:eastAsia="Calibri" w:hAnsi="Tahoma" w:cs="Tahoma"/>
          <w:b/>
          <w:lang w:eastAsia="en-US"/>
        </w:rPr>
      </w:pPr>
    </w:p>
    <w:p w14:paraId="174EBAD5" w14:textId="0ED41CCB"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lastRenderedPageBreak/>
        <w:t>IZVEDBA STORITEV</w:t>
      </w:r>
    </w:p>
    <w:p w14:paraId="4ADF5FE7" w14:textId="59724621"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766F0E89" w14:textId="77777777" w:rsidR="006D5DD3" w:rsidRPr="006D5DD3" w:rsidRDefault="006D5DD3" w:rsidP="006D5DD3">
      <w:pPr>
        <w:keepNext/>
        <w:keepLines/>
        <w:overflowPunct w:val="0"/>
        <w:autoSpaceDE w:val="0"/>
        <w:autoSpaceDN w:val="0"/>
        <w:adjustRightInd w:val="0"/>
        <w:jc w:val="both"/>
        <w:rPr>
          <w:rFonts w:ascii="Tahoma" w:eastAsia="Calibri" w:hAnsi="Tahoma" w:cs="Tahoma"/>
          <w:i/>
          <w:iCs/>
          <w:lang w:eastAsia="en-US"/>
        </w:rPr>
      </w:pPr>
      <w:r w:rsidRPr="006D5DD3">
        <w:rPr>
          <w:rFonts w:ascii="Tahoma" w:eastAsia="Calibri" w:hAnsi="Tahoma" w:cs="Tahoma"/>
          <w:lang w:eastAsia="en-US"/>
        </w:rPr>
        <w:t xml:space="preserve">Odpadni pepel nastaja dnevno na lokaciji naročnika, tj. Toplarniška ulica 19, Ljubljana (v nadaljevanju: lokacija naročnika). </w:t>
      </w:r>
    </w:p>
    <w:p w14:paraId="1D8D9402"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5B73DC7A"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Manipulacije oz. prevzem odpadnega pepela, tj. praznjenje dveh silosov pepela, se izvaja od ponedeljka do vključno sobote, razen praznikov ter dela prostih dni, ki veljajo v Republiki Sloveniji, pri čemer bodo dejansko izvajanje dogovorjenih storitev narekovale potrebe naročnika.</w:t>
      </w:r>
    </w:p>
    <w:p w14:paraId="06DE26AA"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137E0248"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r w:rsidRPr="006D5DD3">
        <w:rPr>
          <w:rFonts w:ascii="Tahoma" w:eastAsia="Calibri" w:hAnsi="Tahoma" w:cs="Tahoma"/>
          <w:lang w:eastAsia="en-US"/>
        </w:rPr>
        <w:t>Transportna sredstva - cisterne, ki bodo vršila prevoz odpadnega pepela, morajo pred prihodom in odhodom z lokacije naročnika peljati preko cestne kamionske tehtnice naročnika, zaradi ugotavljanje mase/količine, ki je osnova za obračun in vodenje evidenc.</w:t>
      </w:r>
    </w:p>
    <w:p w14:paraId="642A324F"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41D8FCB5"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r w:rsidRPr="006D5DD3">
        <w:rPr>
          <w:rFonts w:ascii="Tahoma" w:eastAsia="Calibri" w:hAnsi="Tahoma" w:cs="Tahoma"/>
          <w:lang w:eastAsia="en-US"/>
        </w:rPr>
        <w:t>Naročnik bo odpadni pepel natovarjal v cisterno v suhem stanju. Nalaganje v cisterno naročnik vrši z vrha.</w:t>
      </w:r>
    </w:p>
    <w:p w14:paraId="3C6376D5"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4ED2A35E"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r w:rsidRPr="006D5DD3">
        <w:rPr>
          <w:rFonts w:ascii="Tahoma" w:eastAsia="Calibri" w:hAnsi="Tahoma" w:cs="Tahoma"/>
          <w:lang w:eastAsia="en-US"/>
        </w:rPr>
        <w:t>Prevoz odpadnega pepela mora izvajalec vršiti s cisternami, s katerimi je preprečeno prašenje in temperaturno sevanje v okolico pri samem transportu.</w:t>
      </w:r>
    </w:p>
    <w:p w14:paraId="01D22CC3"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770BDF9F"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r w:rsidRPr="006D5DD3">
        <w:rPr>
          <w:rFonts w:ascii="Tahoma" w:eastAsia="Calibri" w:hAnsi="Tahoma" w:cs="Tahoma"/>
          <w:lang w:eastAsia="en-US"/>
        </w:rPr>
        <w:t xml:space="preserve">V primeru okvare cestne kamionske tehtnice naročnika se za ugotavljanje mase/količine odpadnega pepela upošteva izračunana povprečna masa/količina stehtanih pošiljk predhodnega dne. Na opisan način ugotovljene količine odpadnega pepela naročnik </w:t>
      </w:r>
      <w:proofErr w:type="spellStart"/>
      <w:r w:rsidRPr="006D5DD3">
        <w:rPr>
          <w:rFonts w:ascii="Tahoma" w:eastAsia="Calibri" w:hAnsi="Tahoma" w:cs="Tahoma"/>
          <w:lang w:eastAsia="en-US"/>
        </w:rPr>
        <w:t>zavede</w:t>
      </w:r>
      <w:proofErr w:type="spellEnd"/>
      <w:r w:rsidRPr="006D5DD3">
        <w:rPr>
          <w:rFonts w:ascii="Tahoma" w:eastAsia="Calibri" w:hAnsi="Tahoma" w:cs="Tahoma"/>
          <w:lang w:eastAsia="en-US"/>
        </w:rPr>
        <w:t xml:space="preserve"> v svojo evidenco, ki služi za določanje skupnih količin odprem odpadnega pepela ter o tem obvesti izvajalca.</w:t>
      </w:r>
    </w:p>
    <w:p w14:paraId="1D8ECC1B" w14:textId="77777777" w:rsidR="006D5DD3" w:rsidRPr="006D5DD3" w:rsidRDefault="006D5DD3" w:rsidP="006D5DD3">
      <w:pPr>
        <w:keepNext/>
        <w:keepLines/>
        <w:overflowPunct w:val="0"/>
        <w:autoSpaceDE w:val="0"/>
        <w:autoSpaceDN w:val="0"/>
        <w:adjustRightInd w:val="0"/>
        <w:jc w:val="both"/>
        <w:rPr>
          <w:rFonts w:ascii="Tahoma" w:eastAsia="Calibri" w:hAnsi="Tahoma" w:cs="Tahoma"/>
          <w:lang w:eastAsia="en-US"/>
        </w:rPr>
      </w:pPr>
    </w:p>
    <w:p w14:paraId="428C0DD4" w14:textId="7766B867"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VIŠJA SILA</w:t>
      </w:r>
    </w:p>
    <w:p w14:paraId="7385B14C" w14:textId="048C8D6E"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6AEF93E3"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6D5DD3">
        <w:rPr>
          <w:rFonts w:ascii="Tahoma" w:eastAsia="Calibri" w:hAnsi="Tahoma" w:cs="Tahoma"/>
          <w:lang w:eastAsia="en-US"/>
        </w:rPr>
        <w:t>Izvajalec ni odgovoren za delno ali celotno neizpolnjevanje obveznosti, če je to posledica višje sile.</w:t>
      </w:r>
    </w:p>
    <w:p w14:paraId="04095F3C"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76972655"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6D5DD3">
        <w:rPr>
          <w:rFonts w:ascii="Tahoma" w:eastAsia="Calibri" w:hAnsi="Tahoma" w:cs="Tahoma"/>
          <w:lang w:eastAsia="en-US"/>
        </w:rPr>
        <w:t>Višja sila pomeni zunanji vzrok, neodvisen od volje in vpliva katere koli stranke, ki je nepričakovan in nenaden in se mu ob splošni skrbnosti ni bilo moč izogniti in ga odvrniti, takšne okoliščine pa so se pojavile po sklenitvi okvirnega sporazuma. Če je izvedba obveznosti iz okvirnega sporazuma delno ali v celoti motena oziroma preprečena zaradi višje sile, je izvajalec o tem dolžan nemudoma obvestiti naročnika. Prav tako ga je dolžan sproti obveščati o prenehanju takih okoliščin. Roki iz tega okvirnega sporazuma se podaljšajo za čas trajanja višje sile. Na zahtevo naročnika je izvajalec dolžan dokazati obstoj višje sile.</w:t>
      </w:r>
    </w:p>
    <w:p w14:paraId="1FA68B29"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5335562C"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r w:rsidRPr="006D5DD3">
        <w:rPr>
          <w:rFonts w:ascii="Tahoma" w:eastAsia="Calibri" w:hAnsi="Tahoma" w:cs="Tahoma"/>
          <w:lang w:eastAsia="en-US"/>
        </w:rPr>
        <w:t>Pomanjkanje delovne sile ali materiala pri izvajalcu ali pri njegovih podizvajalcih se ne šteje za višjo silo, razen, če ni posledica le-te.</w:t>
      </w:r>
    </w:p>
    <w:p w14:paraId="1F878268" w14:textId="77777777" w:rsidR="006D5DD3" w:rsidRPr="006D5DD3" w:rsidRDefault="006D5DD3" w:rsidP="006D5DD3">
      <w:pPr>
        <w:keepNext/>
        <w:keepLines/>
        <w:numPr>
          <w:ilvl w:val="12"/>
          <w:numId w:val="0"/>
        </w:numPr>
        <w:tabs>
          <w:tab w:val="left" w:pos="567"/>
          <w:tab w:val="left" w:pos="4253"/>
          <w:tab w:val="left" w:pos="5529"/>
          <w:tab w:val="right" w:pos="8505"/>
        </w:tabs>
        <w:jc w:val="both"/>
        <w:rPr>
          <w:rFonts w:ascii="Tahoma" w:eastAsia="Calibri" w:hAnsi="Tahoma" w:cs="Tahoma"/>
          <w:lang w:eastAsia="en-US"/>
        </w:rPr>
      </w:pPr>
    </w:p>
    <w:p w14:paraId="75A5BDB3" w14:textId="6E0B6A67"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OBVEZNOSTI STRANK</w:t>
      </w:r>
    </w:p>
    <w:p w14:paraId="726B7C01" w14:textId="7777777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081157F" w14:textId="77777777" w:rsidR="006D5DD3" w:rsidRPr="006D5DD3" w:rsidRDefault="006D5DD3" w:rsidP="006D5DD3">
      <w:pPr>
        <w:keepNext/>
        <w:keepLines/>
        <w:jc w:val="both"/>
        <w:rPr>
          <w:rFonts w:ascii="Tahoma" w:eastAsia="Calibri" w:hAnsi="Tahoma" w:cs="Tahoma"/>
          <w:lang w:eastAsia="en-US"/>
        </w:rPr>
      </w:pPr>
    </w:p>
    <w:p w14:paraId="1322689B" w14:textId="77777777" w:rsidR="006D5DD3" w:rsidRPr="006D5DD3" w:rsidRDefault="006D5DD3" w:rsidP="0015307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eastAsia="Calibri" w:hAnsi="Tahoma" w:cs="Tahoma"/>
          <w:lang w:eastAsia="en-US"/>
        </w:rPr>
      </w:pPr>
      <w:r w:rsidRPr="006D5DD3">
        <w:rPr>
          <w:rFonts w:ascii="Tahoma" w:eastAsia="Calibri" w:hAnsi="Tahoma" w:cs="Tahoma"/>
          <w:lang w:eastAsia="en-US"/>
        </w:rPr>
        <w:t>Izvajalec se obvezuje, da bo:</w:t>
      </w:r>
    </w:p>
    <w:p w14:paraId="2A13B004"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ves čas veljavnosti okvirnega sporazuma imel veljavna vsa zakonsko predpisana dovoljenja oziroma potrdila za opravljanje storitev, ki so predmet tega okvirnega sporazuma, ki morajo biti skladna z veljavno zakonodajo ter jih mora ob vsaki dopolnitvi ali spremembi predložiti naročniku,</w:t>
      </w:r>
    </w:p>
    <w:p w14:paraId="50545BA6"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z naročnikom sklenil Pisni sporazum o skupnih varnostnih ukrepih in ravnanju z okoljem v JAVNEM PODJETJU ENERGETIKA LJUBLJANA d.o.o. (v nadaljevanju: Pisni sporazum), ki je priloga št. 2 tega okvirnega sporazuma, v katerem se določi skupne ukrepe za zagotavljanje varnosti in zdravja pri delu delavcev na delovišču ter določi odgovorne osebe naročnika in izvajalca,</w:t>
      </w:r>
    </w:p>
    <w:p w14:paraId="4F4CD31C"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z naročnikom pred začetkom izvajanja storitev določil konkretne skupne varnostne ukrepe iz Pisnega sporazuma o skupnih varnostnih ukrepih in ravnanju z okoljem v JAVNEM PODJETJU ENERGETIKA LJUBLJANA d.o.o.,</w:t>
      </w:r>
    </w:p>
    <w:p w14:paraId="514BB0EA"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lastRenderedPageBreak/>
        <w:t xml:space="preserve">prevzete obveznosti po okvirnem sporazumu izvajal skladno z zakonodajo, strokovno in pravilno, po pravilih stroke, vestno in kakovostno, v skladu z vsemi veljavnimi tehničnimi predpisi, standardi in normativi (skrbnost dobrega strokovnjaka), </w:t>
      </w:r>
    </w:p>
    <w:p w14:paraId="5FCECF62"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odgovarjal za kakovost izvršenih storitev v roku, navedenem v okvirnem sporazumu,</w:t>
      </w:r>
    </w:p>
    <w:p w14:paraId="1BF6BC4B"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 xml:space="preserve">obveščal naročnika o tekoči problematiki in nastalih situacijah, ki bi lahko vplivale na izvršitev obveznosti po okvirnem sporazumu, vključno z obveščanjem o lokaciji predelave prevzetega odpadnega pepela in lokaciji vgradnje odpadnega pepela, </w:t>
      </w:r>
    </w:p>
    <w:p w14:paraId="63A24CFB" w14:textId="77777777"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 xml:space="preserve">predal tehtalne liste naročnikovemu osebju, </w:t>
      </w:r>
    </w:p>
    <w:p w14:paraId="64701AD0" w14:textId="77777777"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izvajal vnos evidenčnih listov v elektronski sistem o ravnanju z odpadki (IS-Odpadki) ter vedno izpolnil predvideno ravnanje z odpadki,</w:t>
      </w:r>
    </w:p>
    <w:p w14:paraId="3BC19167"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 xml:space="preserve">poravnal vso morebitno nastalo škodo, ki bi jo med izvajanjem obveznosti po okvirnem sporazumu povzročil na objektu ali na napravah naročnika oz. tretjim osebam, </w:t>
      </w:r>
    </w:p>
    <w:p w14:paraId="0BF3EF38"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redno in nemoteno izvajal storitve iz okvirnega sporazuma za zagotovitev nemotenega poteka tehnološkega procesa naročnika;</w:t>
      </w:r>
    </w:p>
    <w:p w14:paraId="282CDFCF" w14:textId="0199A8BF" w:rsidR="006D5DD3" w:rsidRPr="00506DB5"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na natančno specificiranem izstavljenem računu navedel tudi številko pisnega nabavnega naročila naročnika.</w:t>
      </w:r>
    </w:p>
    <w:p w14:paraId="7EEB511E" w14:textId="77777777" w:rsidR="0015307C" w:rsidRPr="006D5DD3" w:rsidRDefault="0015307C" w:rsidP="0015307C">
      <w:pPr>
        <w:keepNext/>
        <w:keepLines/>
        <w:tabs>
          <w:tab w:val="num" w:pos="397"/>
        </w:tabs>
        <w:ind w:left="714"/>
        <w:jc w:val="both"/>
        <w:rPr>
          <w:rFonts w:ascii="Tahoma" w:eastAsia="Calibri" w:hAnsi="Tahoma" w:cs="Tahoma"/>
          <w:lang w:eastAsia="en-US"/>
        </w:rPr>
      </w:pPr>
    </w:p>
    <w:p w14:paraId="04B527D5" w14:textId="17AB72BA"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34C5D3E5" w14:textId="77777777" w:rsidR="006D5DD3" w:rsidRPr="006D5DD3" w:rsidRDefault="006D5DD3" w:rsidP="0015307C">
      <w:pPr>
        <w:keepNext/>
        <w:keepLines/>
        <w:spacing w:after="120"/>
        <w:jc w:val="both"/>
        <w:rPr>
          <w:rFonts w:ascii="Tahoma" w:eastAsia="Calibri" w:hAnsi="Tahoma" w:cs="Tahoma"/>
          <w:lang w:eastAsia="en-US"/>
        </w:rPr>
      </w:pPr>
      <w:r w:rsidRPr="006D5DD3">
        <w:rPr>
          <w:rFonts w:ascii="Tahoma" w:eastAsia="Calibri" w:hAnsi="Tahoma" w:cs="Tahoma"/>
          <w:lang w:eastAsia="en-US"/>
        </w:rPr>
        <w:t>V okviru izpolnjevanja svojih obveznosti po tem okvirnem sporazumu je dolžan naročnik:</w:t>
      </w:r>
    </w:p>
    <w:p w14:paraId="245ED6E7"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z izvajalcem skleniti Pisni sporazum o skupnih varnostnih ukrepih in ravnanju z okoljem v JAVNEM PODJETJU ENERGETIKA LJUBLJANA d.o.o. (v nadaljevanju tudi: Pisni sporazum), ki je priloga št. 2 tega okvirnega sporazuma, (v nadaljevanju tudi: Pisni sporazum), v katerem se določi skupne ukrepe za zagotavljanje varnosti in zdravja pri delu delavcev na delovišču ter določi odgovorne osebe naročnika in izvajalca,</w:t>
      </w:r>
    </w:p>
    <w:p w14:paraId="6567262C"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pred pričetkom izvajanja storitev skupaj z izvajalcem določiti konkretne skupne varnostne ukrepe,</w:t>
      </w:r>
    </w:p>
    <w:p w14:paraId="4130400C"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zagotoviti izvajalcu sprotno in pravočasno vse informacije in podatke, ki so potrebni za realizacijo obveznosti po okvirnem sporazumu;</w:t>
      </w:r>
    </w:p>
    <w:p w14:paraId="7315F2EF"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takoj obvestiti izvajalca o nastalih okoliščinah, ki bi lahko vplivale na izpolnitev naročnikovih obveznosti po okvirnem sporazumu;</w:t>
      </w:r>
    </w:p>
    <w:p w14:paraId="2C15AE37"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voditi dnevno evidenco o količini/masi naloženega/prevzetega odpadnega pepela;</w:t>
      </w:r>
    </w:p>
    <w:p w14:paraId="56C94354"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 xml:space="preserve">opravljati nadzor nad izvajanjem storitev izvajalca iz tega okvirnega sporazuma ter izvajalca obvestiti o nepravilnem izvajanju obveznosti po okvirnem sporazumu. </w:t>
      </w:r>
      <w:r w:rsidRPr="006D5DD3">
        <w:rPr>
          <w:rFonts w:ascii="Tahoma" w:eastAsia="Calibri" w:hAnsi="Tahoma" w:cs="Tahoma"/>
          <w:lang w:val="x-none" w:eastAsia="en-US"/>
        </w:rPr>
        <w:t>V kolikor naročnik ugotovi, da izvajalec ne izpolnjuje svojih obveznosti v skladu z določili te</w:t>
      </w:r>
      <w:r w:rsidRPr="006D5DD3">
        <w:rPr>
          <w:rFonts w:ascii="Tahoma" w:eastAsia="Calibri" w:hAnsi="Tahoma" w:cs="Tahoma"/>
          <w:lang w:eastAsia="en-US"/>
        </w:rPr>
        <w:t xml:space="preserve">ga okvirnega sporazuma </w:t>
      </w:r>
      <w:r w:rsidRPr="006D5DD3">
        <w:rPr>
          <w:rFonts w:ascii="Tahoma" w:eastAsia="Calibri" w:hAnsi="Tahoma" w:cs="Tahoma"/>
          <w:lang w:val="x-none" w:eastAsia="en-US"/>
        </w:rPr>
        <w:t>in zahtevami iz razpisne dokumentacije</w:t>
      </w:r>
      <w:r w:rsidRPr="006D5DD3">
        <w:rPr>
          <w:rFonts w:ascii="Tahoma" w:eastAsia="Calibri" w:hAnsi="Tahoma" w:cs="Tahoma"/>
          <w:lang w:eastAsia="en-US"/>
        </w:rPr>
        <w:t xml:space="preserve"> kljub njegovemu pisnemu opozorilu</w:t>
      </w:r>
      <w:r w:rsidRPr="006D5DD3">
        <w:rPr>
          <w:rFonts w:ascii="Tahoma" w:eastAsia="Calibri" w:hAnsi="Tahoma" w:cs="Tahoma"/>
          <w:lang w:val="x-none" w:eastAsia="en-US"/>
        </w:rPr>
        <w:t xml:space="preserve">, lahko naročnik takoj pisno odstopi od </w:t>
      </w:r>
      <w:r w:rsidRPr="006D5DD3">
        <w:rPr>
          <w:rFonts w:ascii="Tahoma" w:eastAsia="Calibri" w:hAnsi="Tahoma" w:cs="Tahoma"/>
          <w:lang w:eastAsia="en-US"/>
        </w:rPr>
        <w:t>okvirnega sporazuma</w:t>
      </w:r>
      <w:r w:rsidRPr="006D5DD3">
        <w:rPr>
          <w:rFonts w:ascii="Tahoma" w:eastAsia="Calibri" w:hAnsi="Tahoma" w:cs="Tahoma"/>
          <w:lang w:val="x-none" w:eastAsia="en-US"/>
        </w:rPr>
        <w:t>, brez odškodninske odgovornosti do izvajalca</w:t>
      </w:r>
      <w:r w:rsidRPr="006D5DD3">
        <w:rPr>
          <w:rFonts w:ascii="Tahoma" w:eastAsia="Calibri" w:hAnsi="Tahoma" w:cs="Tahoma"/>
          <w:lang w:eastAsia="en-US"/>
        </w:rPr>
        <w:t>;</w:t>
      </w:r>
    </w:p>
    <w:p w14:paraId="0228D512"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poravnati obveznosti do izvajalca in njegovih prijavljenih podizvajalcev.</w:t>
      </w:r>
    </w:p>
    <w:p w14:paraId="7382C810" w14:textId="77777777" w:rsidR="006D5DD3" w:rsidRPr="006D5DD3" w:rsidRDefault="006D5DD3" w:rsidP="006D5DD3">
      <w:pPr>
        <w:keepNext/>
        <w:keepLines/>
        <w:jc w:val="both"/>
        <w:rPr>
          <w:rFonts w:ascii="Tahoma" w:eastAsia="Calibri" w:hAnsi="Tahoma" w:cs="Tahoma"/>
          <w:lang w:eastAsia="en-US"/>
        </w:rPr>
      </w:pPr>
    </w:p>
    <w:p w14:paraId="7B41F450"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Vse dodatne podatke bo naročnik posredoval izvajalcu na podlagi pisne ali ustne zahteve izvajalca in lastne presoje o nujnosti zahtevanih podatkov za dokončanje obveznosti po tem okvirnem sporazumu.</w:t>
      </w:r>
    </w:p>
    <w:p w14:paraId="2C46A490" w14:textId="77777777" w:rsidR="006D5DD3" w:rsidRPr="006D5DD3" w:rsidRDefault="006D5DD3" w:rsidP="006D5DD3">
      <w:pPr>
        <w:keepNext/>
        <w:keepLines/>
        <w:jc w:val="both"/>
        <w:rPr>
          <w:rFonts w:ascii="Tahoma" w:eastAsia="Calibri" w:hAnsi="Tahoma" w:cs="Tahoma"/>
          <w:lang w:eastAsia="en-US"/>
        </w:rPr>
      </w:pPr>
    </w:p>
    <w:p w14:paraId="2D23F9C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se obvezujeta ravnati kot dobra gospodarstvenika in storiti vse, kar je potrebno za izvršitev okvirnega sporazuma.</w:t>
      </w:r>
    </w:p>
    <w:p w14:paraId="58317253" w14:textId="77777777" w:rsidR="006D5DD3" w:rsidRPr="006D5DD3" w:rsidRDefault="006D5DD3" w:rsidP="006D5DD3">
      <w:pPr>
        <w:keepNext/>
        <w:keepLines/>
        <w:jc w:val="both"/>
        <w:rPr>
          <w:rFonts w:ascii="Tahoma" w:eastAsia="Calibri" w:hAnsi="Tahoma" w:cs="Tahoma"/>
          <w:lang w:eastAsia="en-US"/>
        </w:rPr>
      </w:pPr>
    </w:p>
    <w:p w14:paraId="0251A7A8" w14:textId="1B56023C"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FINANČNO ZAVAROVANJE</w:t>
      </w:r>
    </w:p>
    <w:p w14:paraId="4A0B5197" w14:textId="16D2746C"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F45F3C2" w14:textId="1644BFFD" w:rsidR="006D5DD3" w:rsidRPr="006D5DD3" w:rsidRDefault="006D5DD3" w:rsidP="006D5DD3">
      <w:pPr>
        <w:keepNext/>
        <w:keepLines/>
        <w:tabs>
          <w:tab w:val="left" w:pos="567"/>
          <w:tab w:val="left" w:pos="1702"/>
        </w:tabs>
        <w:jc w:val="both"/>
        <w:rPr>
          <w:rFonts w:ascii="Tahoma" w:eastAsia="Calibri" w:hAnsi="Tahoma" w:cs="Tahoma"/>
          <w:lang w:eastAsia="en-US"/>
        </w:rPr>
      </w:pPr>
      <w:r w:rsidRPr="006D5DD3">
        <w:rPr>
          <w:rFonts w:ascii="Tahoma" w:eastAsia="Calibri" w:hAnsi="Tahoma" w:cs="Tahoma"/>
          <w:lang w:eastAsia="en-US"/>
        </w:rPr>
        <w:t xml:space="preserve">Izvajalec se obvezuje, da bo ob sklenitvi okvirnega sporazuma </w:t>
      </w:r>
      <w:r w:rsidR="0053420A">
        <w:rPr>
          <w:rFonts w:ascii="Tahoma" w:eastAsia="Calibri" w:hAnsi="Tahoma" w:cs="Tahoma"/>
          <w:lang w:eastAsia="en-US"/>
        </w:rPr>
        <w:t xml:space="preserve"> </w:t>
      </w:r>
      <w:r w:rsidRPr="006D5DD3">
        <w:rPr>
          <w:rFonts w:ascii="Tahoma" w:eastAsia="Calibri" w:hAnsi="Tahoma" w:cs="Tahoma"/>
          <w:lang w:eastAsia="en-US"/>
        </w:rPr>
        <w:t xml:space="preserve">naročniku predložil eno (1) podpisano in žigosano menico (bianko menico) z izpolnjeno, podpisano in žigosano menično izjavo za zavarovanje dobre izvedbe obveznosti iz okvirnega sporazuma (v nadaljevanju: finančno zavarovanje za zavarovanje dobre izvedbe obveznosti), v višini 10 % (deset odstotkov) ocenjene vrednosti okvirnega sporazuma brez DDV, </w:t>
      </w:r>
      <w:proofErr w:type="spellStart"/>
      <w:r w:rsidRPr="006D5DD3">
        <w:rPr>
          <w:rFonts w:ascii="Tahoma" w:eastAsia="Calibri" w:hAnsi="Tahoma" w:cs="Tahoma"/>
          <w:lang w:eastAsia="en-US"/>
        </w:rPr>
        <w:t>t.j</w:t>
      </w:r>
      <w:proofErr w:type="spellEnd"/>
      <w:r w:rsidRPr="006D5DD3">
        <w:rPr>
          <w:rFonts w:ascii="Tahoma" w:eastAsia="Calibri" w:hAnsi="Tahoma" w:cs="Tahoma"/>
          <w:lang w:eastAsia="en-US"/>
        </w:rPr>
        <w:t xml:space="preserve">. …………………….. EUR (z besedo: ……………………………………….. evrov …/100 EUR) z dobo veljavnosti do </w:t>
      </w:r>
      <w:r w:rsidR="0053420A">
        <w:rPr>
          <w:rFonts w:ascii="Tahoma" w:eastAsia="Calibri" w:hAnsi="Tahoma" w:cs="Tahoma"/>
          <w:lang w:eastAsia="en-US"/>
        </w:rPr>
        <w:t>3</w:t>
      </w:r>
      <w:r w:rsidRPr="006D5DD3">
        <w:rPr>
          <w:rFonts w:ascii="Tahoma" w:eastAsia="Calibri" w:hAnsi="Tahoma" w:cs="Tahoma"/>
          <w:lang w:eastAsia="en-US"/>
        </w:rPr>
        <w:t xml:space="preserve">1. </w:t>
      </w:r>
      <w:r w:rsidR="0053420A">
        <w:rPr>
          <w:rFonts w:ascii="Tahoma" w:eastAsia="Calibri" w:hAnsi="Tahoma" w:cs="Tahoma"/>
          <w:lang w:eastAsia="en-US"/>
        </w:rPr>
        <w:t>11</w:t>
      </w:r>
      <w:r w:rsidRPr="006D5DD3">
        <w:rPr>
          <w:rFonts w:ascii="Tahoma" w:eastAsia="Calibri" w:hAnsi="Tahoma" w:cs="Tahoma"/>
          <w:lang w:eastAsia="en-US"/>
        </w:rPr>
        <w:t>. 2026, v nasprotnem primeru se šteje, da ta okvirni sporazum ni bil nikoli sklenjen.</w:t>
      </w:r>
    </w:p>
    <w:p w14:paraId="29A53484" w14:textId="77777777" w:rsidR="006D5DD3" w:rsidRPr="006D5DD3" w:rsidRDefault="006D5DD3" w:rsidP="006D5DD3">
      <w:pPr>
        <w:keepNext/>
        <w:keepLines/>
        <w:tabs>
          <w:tab w:val="left" w:pos="567"/>
          <w:tab w:val="left" w:pos="1702"/>
        </w:tabs>
        <w:jc w:val="both"/>
        <w:rPr>
          <w:rFonts w:ascii="Tahoma" w:eastAsia="Calibri" w:hAnsi="Tahoma" w:cs="Tahoma"/>
          <w:lang w:eastAsia="en-US"/>
        </w:rPr>
      </w:pPr>
    </w:p>
    <w:p w14:paraId="41DC7A07" w14:textId="77777777" w:rsidR="006D5DD3" w:rsidRPr="006D5DD3" w:rsidRDefault="006D5DD3" w:rsidP="006D5DD3">
      <w:pPr>
        <w:keepNext/>
        <w:keepLines/>
        <w:tabs>
          <w:tab w:val="left" w:pos="567"/>
          <w:tab w:val="left" w:pos="1702"/>
        </w:tabs>
        <w:jc w:val="both"/>
        <w:rPr>
          <w:rFonts w:ascii="Tahoma" w:eastAsia="Calibri" w:hAnsi="Tahoma" w:cs="Tahoma"/>
          <w:lang w:eastAsia="en-US"/>
        </w:rPr>
      </w:pPr>
      <w:r w:rsidRPr="006D5DD3">
        <w:rPr>
          <w:rFonts w:ascii="Tahoma" w:eastAsia="Calibri" w:hAnsi="Tahoma" w:cs="Tahoma"/>
          <w:lang w:eastAsia="en-US"/>
        </w:rPr>
        <w:lastRenderedPageBreak/>
        <w:t>Finančno zavarovanje za zavarovanje dobre izvedbe obveznosti se nanaša na vse po okvirnem sporazumu izvedene storitve. V primeru, da naročnik unovči finančno zavarovanje za zavarovanje dobre izvedbe obveznosti, mora izvajalec nemudoma dostaviti novo finančno zavarovanje za zavarovanje dobre izvedbe obveznosti.</w:t>
      </w:r>
    </w:p>
    <w:p w14:paraId="424242B9" w14:textId="77777777" w:rsidR="006D5DD3" w:rsidRPr="006D5DD3" w:rsidRDefault="006D5DD3" w:rsidP="006D5DD3">
      <w:pPr>
        <w:keepNext/>
        <w:keepLines/>
        <w:tabs>
          <w:tab w:val="left" w:pos="567"/>
          <w:tab w:val="left" w:pos="1702"/>
        </w:tabs>
        <w:jc w:val="both"/>
        <w:rPr>
          <w:rFonts w:ascii="Tahoma" w:eastAsia="Calibri" w:hAnsi="Tahoma" w:cs="Tahoma"/>
          <w:lang w:eastAsia="en-US"/>
        </w:rPr>
      </w:pPr>
    </w:p>
    <w:p w14:paraId="0306876E" w14:textId="77777777" w:rsidR="006D5DD3" w:rsidRPr="006D5DD3" w:rsidRDefault="006D5DD3" w:rsidP="006D5DD3">
      <w:pPr>
        <w:keepNext/>
        <w:keepLines/>
        <w:tabs>
          <w:tab w:val="left" w:pos="567"/>
          <w:tab w:val="left" w:pos="1702"/>
        </w:tabs>
        <w:jc w:val="both"/>
        <w:rPr>
          <w:rFonts w:ascii="Tahoma" w:eastAsia="Calibri" w:hAnsi="Tahoma" w:cs="Tahoma"/>
          <w:lang w:eastAsia="en-US"/>
        </w:rPr>
      </w:pPr>
      <w:r w:rsidRPr="006D5DD3">
        <w:rPr>
          <w:rFonts w:ascii="Tahoma" w:eastAsia="Calibri" w:hAnsi="Tahoma" w:cs="Tahoma"/>
          <w:lang w:eastAsia="en-US"/>
        </w:rPr>
        <w:t>V kolikor izvajalec ne bo izpolnjeval svojih obveznosti po okvirnem sporazumu, bo naročnik unovčil finančno zavarovanje za zavarovanje dobre izvedbe obveznosti in odstopil od okvirnega sporazuma, brez kakršnekoli obveznosti do izvajalca. Naročnik bo pred unovčenjem finančnega zavarovanja za zavarovanje dobre izvedbe obveznosti izvajalca pisno pozval k izpolnitvi obveznosti po okvirnem sporazumu in mu določil rok za izpolnitev.</w:t>
      </w:r>
    </w:p>
    <w:p w14:paraId="356E2180" w14:textId="2E661336"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5D07F4A1"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Unovčitev finančnega zavarovanja za zavarovanje dobre izvedbe obveznosti ne odvezuje izvajalca od njegove obveznosti, povrniti naročniku škodo v višini zneska razlike med višino dejanske škode, ki jo je naročnik zaradi neizpolnjevanja obveznosti izvajalca iz tega okvirnega sporazuma utrpel in zneskom iz unovčenega finančnega zavarovanja za zavarovanje dobre izvedbe obveznosti.</w:t>
      </w:r>
      <w:r w:rsidRPr="006D5DD3">
        <w:rPr>
          <w:rFonts w:ascii="Tahoma" w:eastAsia="Calibri" w:hAnsi="Tahoma" w:cs="Tahoma"/>
          <w:lang w:eastAsia="en-US"/>
        </w:rPr>
        <w:tab/>
      </w:r>
    </w:p>
    <w:p w14:paraId="1540A91F" w14:textId="77777777" w:rsidR="006D5DD3" w:rsidRPr="006D5DD3" w:rsidRDefault="006D5DD3" w:rsidP="006D5DD3">
      <w:pPr>
        <w:keepNext/>
        <w:keepLines/>
        <w:jc w:val="both"/>
        <w:rPr>
          <w:rFonts w:ascii="Tahoma" w:eastAsia="Calibri" w:hAnsi="Tahoma" w:cs="Tahoma"/>
          <w:color w:val="000000"/>
          <w:lang w:eastAsia="en-US"/>
        </w:rPr>
      </w:pPr>
    </w:p>
    <w:p w14:paraId="06BC7116" w14:textId="51443E58"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 xml:space="preserve">POGODBENA KAZEN </w:t>
      </w:r>
    </w:p>
    <w:p w14:paraId="08C56249" w14:textId="11E420F2"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17584531"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 kolikor izvajalec po svoji krivdi v dogovorjenem roku ne izpolni svojih obveznosti po okvirnem sporazumu tj. reden in nemoten odvoz/prevzem odpadnega pepela zaradi nemotenega poteka tehnološkega procesa naročnika in neizpolnitev ni posledica višje sile, kot je zapisano v 10. členu tega okvirnega sporazuma, je naročnik upravičen, za vsako zamudo zaradi katere je moten potek tehnološkega procesa naročnika, obračunati pogodbeno kazen v višini 1 % (enega odstotka) vrednosti izstavljenega računa brez DDV za mesec, v katerem je nastala zamuda, pri čemer sme pogodbena kazen znašati največ 10 % (deset odstotkov) vrednosti izstavljenega računa brez DDV za mesec, v katerem je nastala zamuda.</w:t>
      </w:r>
    </w:p>
    <w:p w14:paraId="306324E5" w14:textId="77777777" w:rsidR="006D5DD3" w:rsidRPr="006D5DD3" w:rsidRDefault="006D5DD3" w:rsidP="006D5DD3">
      <w:pPr>
        <w:keepNext/>
        <w:keepLines/>
        <w:jc w:val="both"/>
        <w:rPr>
          <w:rFonts w:ascii="Tahoma" w:eastAsia="Calibri" w:hAnsi="Tahoma" w:cs="Tahoma"/>
          <w:lang w:eastAsia="en-US"/>
        </w:rPr>
      </w:pPr>
    </w:p>
    <w:p w14:paraId="668B3297"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 kolikor pogodbena kazen preseže 10 % (deset odstotkov) vrednosti izstavljenega računa brez DDV za mesec, v katerem je nastala zamuda, lahko naročnik unovči finančno zavarovanje za zavarovanje dobre izvedbe obveznosti ali/in odstopi od okvirnega sporazuma.</w:t>
      </w:r>
    </w:p>
    <w:p w14:paraId="0520BD0D" w14:textId="77777777" w:rsidR="006D5DD3" w:rsidRPr="006D5DD3" w:rsidRDefault="006D5DD3" w:rsidP="006D5DD3">
      <w:pPr>
        <w:keepNext/>
        <w:keepLines/>
        <w:jc w:val="both"/>
        <w:rPr>
          <w:rFonts w:ascii="Tahoma" w:eastAsia="Calibri" w:hAnsi="Tahoma" w:cs="Tahoma"/>
          <w:lang w:eastAsia="en-US"/>
        </w:rPr>
      </w:pPr>
    </w:p>
    <w:p w14:paraId="5401484E"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Pogodbena kazen se s strani naročnika obračuna pri prvem naslednjem mesečnem računu, izstavljenem po nastanku zamude, ki je razlog za pogodbeno kazen, čeprav naročnik izvajalca na to ni posebej opozoril, niti pisno obvestil.</w:t>
      </w:r>
    </w:p>
    <w:p w14:paraId="503FB519" w14:textId="77777777" w:rsidR="006D5DD3" w:rsidRPr="006D5DD3" w:rsidRDefault="006D5DD3" w:rsidP="006D5DD3">
      <w:pPr>
        <w:keepNext/>
        <w:keepLines/>
        <w:jc w:val="both"/>
        <w:rPr>
          <w:rFonts w:ascii="Tahoma" w:eastAsia="Calibri" w:hAnsi="Tahoma" w:cs="Tahoma"/>
          <w:lang w:eastAsia="en-US"/>
        </w:rPr>
      </w:pPr>
    </w:p>
    <w:p w14:paraId="7BAFCCF0" w14:textId="77D7C490"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2561664"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Naročnik in izvajalec soglašata, da pravica zaračunati pogodbeno kazen ni pogojena z nastankom škode pri naročniku. Za povračilo tako nastale škode bo naročnik unovčil finančno zavarovanje za zavarovanje dobre izvedbe obveznosti in škodo uveljavljal tudi po splošnih načelih odškodninske odgovornosti, neodvisno od uveljavljanja pogodbene kazni.</w:t>
      </w:r>
    </w:p>
    <w:p w14:paraId="5EA0AE8E" w14:textId="77777777" w:rsidR="006D5DD3" w:rsidRPr="006D5DD3" w:rsidRDefault="006D5DD3" w:rsidP="006D5DD3">
      <w:pPr>
        <w:keepNext/>
        <w:keepLines/>
        <w:jc w:val="both"/>
        <w:rPr>
          <w:rFonts w:ascii="Tahoma" w:eastAsia="Calibri" w:hAnsi="Tahoma" w:cs="Tahoma"/>
          <w:color w:val="000000"/>
          <w:lang w:eastAsia="en-US"/>
        </w:rPr>
      </w:pPr>
    </w:p>
    <w:p w14:paraId="45DF8414" w14:textId="0D518061"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ZAGOTAVLJANJE VARNOSTI NA DELOVIŠČU</w:t>
      </w:r>
    </w:p>
    <w:p w14:paraId="29CFB5E4" w14:textId="7D39DF28"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081C286"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r w:rsidRPr="006D5DD3">
        <w:rPr>
          <w:rFonts w:ascii="Tahoma" w:eastAsia="Calibri" w:hAnsi="Tahoma" w:cs="Tahoma"/>
          <w:bCs/>
          <w:lang w:eastAsia="en-US"/>
        </w:rPr>
        <w:t>Izvajalec in naročnik morata pred začetkom izvajanja storitev skleniti Pisni sporazum, ki je priloga št. 2 tega okvirnega sporazuma.</w:t>
      </w:r>
    </w:p>
    <w:p w14:paraId="2D10483A"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p>
    <w:p w14:paraId="64AF9FBA"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r w:rsidRPr="006D5DD3">
        <w:rPr>
          <w:rFonts w:ascii="Tahoma" w:eastAsia="Calibri" w:hAnsi="Tahoma" w:cs="Tahoma"/>
          <w:bCs/>
          <w:lang w:eastAsia="en-US"/>
        </w:rPr>
        <w:t>Odgovorne osebe izvajalca in naročnika iz Pisnega sporazuma</w:t>
      </w:r>
      <w:r w:rsidRPr="006D5DD3">
        <w:rPr>
          <w:rFonts w:ascii="Tahoma" w:eastAsia="Calibri" w:hAnsi="Tahoma" w:cs="Tahoma"/>
          <w:lang w:eastAsia="en-US"/>
        </w:rPr>
        <w:t xml:space="preserve"> </w:t>
      </w:r>
      <w:r w:rsidRPr="006D5DD3">
        <w:rPr>
          <w:rFonts w:ascii="Tahoma" w:eastAsia="Calibri" w:hAnsi="Tahoma" w:cs="Tahoma"/>
          <w:bCs/>
          <w:lang w:eastAsia="en-US"/>
        </w:rPr>
        <w:t xml:space="preserve">se sestanejo najmanj 10 (deset) dni pred začetkom izvajanja storitev na delovišču naročnika in določijo konkretne skupne varnostne ukrepe na osnovi ugotovljenih nevarnosti za varnost in zdravje delavcev pri morebitnem medsebojnem ogrožanju </w:t>
      </w:r>
    </w:p>
    <w:p w14:paraId="408F876D"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p>
    <w:p w14:paraId="5D4B26CE"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soglašata, da s Pisnim sporazumom določita skupne varnostne ukrepe in ukrepe za ravnanje z okoljem v JAVNEM PODJETJU ENERGETIKA LJUBLJANA d.o.o. Zlasti pa:</w:t>
      </w:r>
    </w:p>
    <w:p w14:paraId="271C8E3F"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lastRenderedPageBreak/>
        <w:t>da bosta, skladno s poglavjem II. Organizacijo in izvajanje ukrepov za zagotavljanje varnosti in zdravja in varstva pred požarom ter varovanje okolja, določili podrobnejše ukrepe z »Uvedbo delavcev v delo na skupnem delovišču«;</w:t>
      </w:r>
    </w:p>
    <w:p w14:paraId="0D89BF76"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da bosta, skladno s poglavjem III. Določitev drugih obveznosti strank okvirnega sporazuma, določili skupne obveznosti, posebne obveznosti, obveznosti v zvezi z delom z nevarnimi snovmi in ravnanjem z odpadki;</w:t>
      </w:r>
    </w:p>
    <w:p w14:paraId="7882CAA9"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da bosta, skladno s poglavjem IV. Določitev odgovornih oseb in njihovih obveznosti, določili odgovorne osebe in njihove obveznosti, skupne in posebne naloge in odgovornosti vseh odgovornih oseb, posebne pristojnosti odgovornih oseb.</w:t>
      </w:r>
    </w:p>
    <w:p w14:paraId="4CA5A975"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p>
    <w:p w14:paraId="0A62D548"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bCs/>
          <w:lang w:eastAsia="en-US"/>
        </w:rPr>
        <w:t>Stranki okvirnega sporazuma</w:t>
      </w:r>
      <w:r w:rsidRPr="006D5DD3">
        <w:rPr>
          <w:rFonts w:ascii="Tahoma" w:eastAsia="Calibri" w:hAnsi="Tahoma" w:cs="Tahoma"/>
          <w:lang w:eastAsia="en-US"/>
        </w:rPr>
        <w:t xml:space="preserve"> soglašata, da brez podpisanega Pisnega sporazuma, ni dovoljen začetek izvedbe storitev.</w:t>
      </w:r>
    </w:p>
    <w:p w14:paraId="0C9CF497"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p>
    <w:p w14:paraId="7C5FF8A1" w14:textId="77777777" w:rsidR="006D5DD3" w:rsidRPr="006D5DD3" w:rsidRDefault="006D5DD3" w:rsidP="006D5DD3">
      <w:pPr>
        <w:keepNext/>
        <w:keepLines/>
        <w:tabs>
          <w:tab w:val="left" w:pos="567"/>
          <w:tab w:val="left" w:pos="1418"/>
          <w:tab w:val="left" w:pos="1702"/>
        </w:tabs>
        <w:jc w:val="both"/>
        <w:rPr>
          <w:rFonts w:ascii="Tahoma" w:eastAsia="Calibri" w:hAnsi="Tahoma" w:cs="Tahoma"/>
          <w:bCs/>
          <w:lang w:eastAsia="en-US"/>
        </w:rPr>
      </w:pPr>
      <w:r w:rsidRPr="006D5DD3">
        <w:rPr>
          <w:rFonts w:ascii="Tahoma" w:eastAsia="Calibri" w:hAnsi="Tahoma" w:cs="Tahoma"/>
          <w:bCs/>
          <w:lang w:eastAsia="en-US"/>
        </w:rPr>
        <w:t>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19. členu tega okvirnega sporazuma.</w:t>
      </w:r>
    </w:p>
    <w:p w14:paraId="08D2260A" w14:textId="77777777" w:rsidR="006D5DD3" w:rsidRPr="006D5DD3" w:rsidRDefault="006D5DD3" w:rsidP="006D5DD3">
      <w:pPr>
        <w:keepNext/>
        <w:keepLines/>
        <w:rPr>
          <w:rFonts w:ascii="Tahoma" w:eastAsia="Calibri" w:hAnsi="Tahoma" w:cs="Tahoma"/>
          <w:color w:val="000000"/>
          <w:lang w:eastAsia="en-US"/>
        </w:rPr>
      </w:pPr>
    </w:p>
    <w:p w14:paraId="75557DCF" w14:textId="4749BC16"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PREDSTAVNIKI STRANK OKVIRNEGA SPORAZUMA</w:t>
      </w:r>
    </w:p>
    <w:p w14:paraId="038AFF58" w14:textId="60E8F835"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067293EF"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po okvirnem sporazumu veljavno zastopajo in predstavljajo izključno njuni zakoniti zastopniki.</w:t>
      </w:r>
    </w:p>
    <w:p w14:paraId="74A1FDCE" w14:textId="77777777" w:rsidR="006D5DD3" w:rsidRPr="006D5DD3" w:rsidRDefault="006D5DD3" w:rsidP="006D5DD3">
      <w:pPr>
        <w:keepNext/>
        <w:keepLines/>
        <w:jc w:val="both"/>
        <w:rPr>
          <w:rFonts w:ascii="Tahoma" w:eastAsia="Calibri" w:hAnsi="Tahoma" w:cs="Tahoma"/>
          <w:lang w:eastAsia="en-US"/>
        </w:rPr>
      </w:pPr>
    </w:p>
    <w:p w14:paraId="69115066" w14:textId="619BA7F6"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58463E0F"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Ne glede na določilo prejšnjega odstavka je predstavnik in skrbnik naročnika, ki bo urejal vsa vprašanja, ki bodo nastala v zvezi z izvajanjem tega okvirnega sporazuma, </w:t>
      </w:r>
      <w:r w:rsidRPr="006D5DD3">
        <w:rPr>
          <w:rFonts w:ascii="Tahoma" w:eastAsia="Calibri" w:hAnsi="Tahoma" w:cs="Tahoma"/>
          <w:bCs/>
          <w:lang w:eastAsia="en-US"/>
        </w:rPr>
        <w:t>_____________</w:t>
      </w:r>
      <w:r w:rsidRPr="006D5DD3">
        <w:rPr>
          <w:rFonts w:ascii="Tahoma" w:eastAsia="Calibri" w:hAnsi="Tahoma" w:cs="Tahoma"/>
          <w:lang w:eastAsia="en-US"/>
        </w:rPr>
        <w:t xml:space="preserve">, GSM: ____________, e-naslov: </w:t>
      </w:r>
      <w:r w:rsidRPr="006D5DD3">
        <w:rPr>
          <w:rFonts w:ascii="Calibri" w:eastAsia="Calibri" w:hAnsi="Calibri"/>
          <w:sz w:val="22"/>
          <w:szCs w:val="22"/>
          <w:lang w:eastAsia="en-US"/>
        </w:rPr>
        <w:t>_______________,</w:t>
      </w:r>
      <w:r w:rsidRPr="006D5DD3">
        <w:rPr>
          <w:rFonts w:ascii="Tahoma" w:eastAsia="Calibri" w:hAnsi="Tahoma" w:cs="Tahoma"/>
          <w:lang w:eastAsia="en-US"/>
        </w:rPr>
        <w:t xml:space="preserve"> </w:t>
      </w:r>
      <w:r w:rsidRPr="006D5DD3">
        <w:rPr>
          <w:rFonts w:ascii="Tahoma" w:eastAsia="Calibri" w:hAnsi="Tahoma" w:cs="Tahoma"/>
          <w:bCs/>
          <w:lang w:eastAsia="en-US"/>
        </w:rPr>
        <w:t>v njegovi odsotnosti pa ga zamenjuje ____________</w:t>
      </w:r>
      <w:r w:rsidRPr="006D5DD3">
        <w:rPr>
          <w:rFonts w:ascii="Tahoma" w:eastAsia="Calibri" w:hAnsi="Tahoma" w:cs="Tahoma"/>
          <w:lang w:eastAsia="en-US"/>
        </w:rPr>
        <w:t xml:space="preserve">, GSM: _______________, e-naslov: </w:t>
      </w:r>
      <w:r w:rsidRPr="006D5DD3">
        <w:rPr>
          <w:rFonts w:ascii="Calibri" w:eastAsia="Calibri" w:hAnsi="Calibri"/>
          <w:sz w:val="22"/>
          <w:szCs w:val="22"/>
          <w:lang w:eastAsia="en-US"/>
        </w:rPr>
        <w:t>__________________ .</w:t>
      </w:r>
    </w:p>
    <w:p w14:paraId="19C79999" w14:textId="77777777" w:rsidR="006D5DD3" w:rsidRPr="006D5DD3" w:rsidRDefault="006D5DD3" w:rsidP="006D5DD3">
      <w:pPr>
        <w:keepNext/>
        <w:keepLines/>
        <w:jc w:val="both"/>
        <w:rPr>
          <w:rFonts w:ascii="Tahoma" w:eastAsia="Calibri" w:hAnsi="Tahoma" w:cs="Tahoma"/>
          <w:lang w:eastAsia="en-US"/>
        </w:rPr>
      </w:pPr>
    </w:p>
    <w:p w14:paraId="195C3563" w14:textId="77777777" w:rsidR="006D5DD3" w:rsidRPr="006D5DD3" w:rsidRDefault="006D5DD3" w:rsidP="006D5DD3">
      <w:pPr>
        <w:keepNext/>
        <w:keepLines/>
        <w:jc w:val="both"/>
        <w:rPr>
          <w:rFonts w:ascii="Tahoma" w:eastAsia="Calibri" w:hAnsi="Tahoma" w:cs="Tahoma"/>
          <w:u w:val="single"/>
          <w:lang w:eastAsia="en-US"/>
        </w:rPr>
      </w:pPr>
      <w:r w:rsidRPr="006D5DD3">
        <w:rPr>
          <w:rFonts w:ascii="Tahoma" w:eastAsia="Calibri" w:hAnsi="Tahoma" w:cs="Tahoma"/>
          <w:lang w:eastAsia="en-US"/>
        </w:rPr>
        <w:t>Predstavnik in skrbnik izvajalca, ki bo urejal vsa vprašanja, ki bodo nastala v zvezi z izvajanjem tega okvirnega sporazuma, je: _______________, e-naslov: ________________________, v njegovi odsotnosti pa ga zamenjuje ________________, tel.: ______________________, e-naslov:__________________________.</w:t>
      </w:r>
    </w:p>
    <w:p w14:paraId="0178D04A"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p>
    <w:p w14:paraId="294D96A2" w14:textId="77777777" w:rsidR="00F61AB1" w:rsidRPr="00506DB5" w:rsidRDefault="00F61AB1" w:rsidP="00F61AB1">
      <w:pPr>
        <w:keepNext/>
        <w:keepLines/>
        <w:tabs>
          <w:tab w:val="left" w:pos="567"/>
          <w:tab w:val="left" w:pos="1418"/>
          <w:tab w:val="left" w:pos="1702"/>
        </w:tabs>
        <w:spacing w:after="120"/>
        <w:jc w:val="both"/>
        <w:rPr>
          <w:rFonts w:ascii="Tahoma" w:eastAsia="Calibri" w:hAnsi="Tahoma" w:cs="Tahoma"/>
          <w:lang w:eastAsia="en-US"/>
        </w:rPr>
      </w:pPr>
      <w:r w:rsidRPr="00506DB5">
        <w:rPr>
          <w:rFonts w:ascii="Tahoma" w:eastAsia="Calibri" w:hAnsi="Tahoma" w:cs="Tahoma"/>
          <w:lang w:eastAsia="en-US"/>
        </w:rPr>
        <w:t>Kontaktne osebe za operativno izvajanje in dogovor natančne dinamike prevzemov in prevozov (transportna operativa):</w:t>
      </w:r>
    </w:p>
    <w:p w14:paraId="20989ACC" w14:textId="77777777" w:rsidR="00F61AB1" w:rsidRPr="00506DB5" w:rsidRDefault="00F61AB1"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kontaktna oseba naročnika: </w:t>
      </w:r>
      <w:r w:rsidRPr="00506DB5">
        <w:rPr>
          <w:rFonts w:ascii="Tahoma" w:eastAsia="Calibri" w:hAnsi="Tahoma" w:cs="Tahoma"/>
          <w:bCs/>
          <w:lang w:eastAsia="en-US"/>
        </w:rPr>
        <w:t xml:space="preserve">…………………,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 xml:space="preserve">, , </w:t>
      </w:r>
      <w:r w:rsidRPr="00506DB5">
        <w:rPr>
          <w:rFonts w:ascii="Tahoma" w:eastAsia="Calibri" w:hAnsi="Tahoma" w:cs="Tahoma"/>
          <w:bCs/>
          <w:lang w:eastAsia="en-US"/>
        </w:rPr>
        <w:t xml:space="preserve">v njegovi odsotnosti pa ga zamenjuje …………….…….,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w:t>
      </w:r>
    </w:p>
    <w:p w14:paraId="197744B3" w14:textId="77777777" w:rsidR="00F61AB1" w:rsidRPr="00506DB5" w:rsidRDefault="00F61AB1"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506DB5">
        <w:rPr>
          <w:rFonts w:ascii="Tahoma" w:eastAsia="Calibri" w:hAnsi="Tahoma" w:cs="Tahoma"/>
          <w:lang w:eastAsia="en-US"/>
        </w:rPr>
        <w:t xml:space="preserve">kontaktna oseba izvajalca: </w:t>
      </w:r>
      <w:r w:rsidRPr="00506DB5">
        <w:rPr>
          <w:rFonts w:ascii="Tahoma" w:eastAsia="Calibri" w:hAnsi="Tahoma" w:cs="Tahoma"/>
          <w:bCs/>
          <w:lang w:eastAsia="en-US"/>
        </w:rPr>
        <w:t xml:space="preserve">…………………,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 xml:space="preserve">, </w:t>
      </w:r>
      <w:r w:rsidRPr="00506DB5">
        <w:rPr>
          <w:rFonts w:ascii="Tahoma" w:eastAsia="Calibri" w:hAnsi="Tahoma" w:cs="Tahoma"/>
          <w:bCs/>
          <w:lang w:eastAsia="en-US"/>
        </w:rPr>
        <w:t xml:space="preserve">v njegovi odsotnosti pa ga zamenjuje …………….……., </w:t>
      </w:r>
      <w:r w:rsidRPr="00506DB5">
        <w:rPr>
          <w:rFonts w:ascii="Tahoma" w:eastAsia="Calibri" w:hAnsi="Tahoma" w:cs="Tahoma"/>
          <w:lang w:eastAsia="en-US"/>
        </w:rPr>
        <w:t xml:space="preserve">GSM: ………………………, e-naslov: </w:t>
      </w:r>
      <w:r w:rsidRPr="00506DB5">
        <w:rPr>
          <w:rFonts w:ascii="Tahoma" w:eastAsia="Calibri" w:hAnsi="Tahoma" w:cs="Tahoma"/>
          <w:bCs/>
          <w:lang w:eastAsia="en-US"/>
        </w:rPr>
        <w:t>……………………</w:t>
      </w:r>
      <w:r w:rsidRPr="00506DB5">
        <w:rPr>
          <w:rFonts w:ascii="Tahoma" w:eastAsia="Calibri" w:hAnsi="Tahoma" w:cs="Tahoma"/>
          <w:lang w:eastAsia="en-US"/>
        </w:rPr>
        <w:t>.</w:t>
      </w:r>
    </w:p>
    <w:p w14:paraId="67093C93"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p>
    <w:p w14:paraId="6865B063"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r w:rsidRPr="006D5DD3">
        <w:rPr>
          <w:rFonts w:ascii="Tahoma" w:eastAsia="Calibri" w:hAnsi="Tahoma" w:cs="Tahoma"/>
          <w:lang w:eastAsia="en-US"/>
        </w:rPr>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202CAFC4"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p>
    <w:p w14:paraId="6D5FB7F5"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r w:rsidRPr="006D5DD3">
        <w:rPr>
          <w:rFonts w:ascii="Tahoma" w:eastAsia="Calibri" w:hAnsi="Tahoma" w:cs="Tahoma"/>
          <w:lang w:eastAsia="en-US"/>
        </w:rPr>
        <w:t>Predstavnik izvajalca predstavlja izvajalca v vseh vprašanjih, ki se nanašajo na izvedbo storitev po tem okvirnem sporazumu. Predstavnik izvajalca je dolžan neposredno sodelovati s predstavnikom naročnika ves čas veljavnosti okvirnega sporazuma.</w:t>
      </w:r>
    </w:p>
    <w:p w14:paraId="0C213655"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r w:rsidRPr="006D5DD3">
        <w:rPr>
          <w:rFonts w:ascii="Tahoma" w:eastAsia="Calibri" w:hAnsi="Tahoma" w:cs="Tahoma"/>
          <w:lang w:eastAsia="en-US"/>
        </w:rPr>
        <w:t xml:space="preserve"> </w:t>
      </w:r>
    </w:p>
    <w:p w14:paraId="712E05F6" w14:textId="77777777" w:rsidR="006D5DD3" w:rsidRPr="006D5DD3" w:rsidRDefault="006D5DD3" w:rsidP="006D5DD3">
      <w:pPr>
        <w:keepNext/>
        <w:keepLines/>
        <w:tabs>
          <w:tab w:val="left" w:pos="567"/>
          <w:tab w:val="left" w:pos="1418"/>
          <w:tab w:val="left" w:pos="1702"/>
        </w:tabs>
        <w:jc w:val="both"/>
        <w:rPr>
          <w:rFonts w:ascii="Tahoma" w:eastAsia="Calibri" w:hAnsi="Tahoma" w:cs="Tahoma"/>
          <w:lang w:eastAsia="en-US"/>
        </w:rPr>
      </w:pPr>
      <w:r w:rsidRPr="006D5DD3">
        <w:rPr>
          <w:rFonts w:ascii="Tahoma" w:eastAsia="Calibri" w:hAnsi="Tahoma" w:cs="Tahoma"/>
          <w:lang w:eastAsia="en-US"/>
        </w:rPr>
        <w:t>Stranki okvirnega sporazumu sta se dolžni medsebojno obvestiti o zamenjavi oseb iz tega člena, in sicer pisno, z navedbo datuma primopredaje poslov. Pisno obvestilo o tem mora prejeti naročnik oziroma izvajalec najkasneje v treh (3) koledarskih dneh pred navedenim dnevom primopredaje poslov.</w:t>
      </w:r>
    </w:p>
    <w:p w14:paraId="71ADADB7" w14:textId="0F935089" w:rsidR="006D5DD3" w:rsidRPr="00506DB5" w:rsidRDefault="006D5DD3" w:rsidP="006D5DD3">
      <w:pPr>
        <w:keepNext/>
        <w:keepLines/>
        <w:tabs>
          <w:tab w:val="left" w:pos="567"/>
          <w:tab w:val="left" w:pos="1418"/>
          <w:tab w:val="left" w:pos="1702"/>
        </w:tabs>
        <w:jc w:val="both"/>
        <w:rPr>
          <w:rFonts w:ascii="Tahoma" w:eastAsia="Calibri" w:hAnsi="Tahoma" w:cs="Tahoma"/>
          <w:lang w:eastAsia="en-US"/>
        </w:rPr>
      </w:pPr>
    </w:p>
    <w:p w14:paraId="21855284" w14:textId="12BB5504" w:rsidR="00F61AB1" w:rsidRPr="00506DB5" w:rsidRDefault="00F61AB1" w:rsidP="006D5DD3">
      <w:pPr>
        <w:keepNext/>
        <w:keepLines/>
        <w:tabs>
          <w:tab w:val="left" w:pos="567"/>
          <w:tab w:val="left" w:pos="1418"/>
          <w:tab w:val="left" w:pos="1702"/>
        </w:tabs>
        <w:jc w:val="both"/>
        <w:rPr>
          <w:rFonts w:ascii="Tahoma" w:eastAsia="Calibri" w:hAnsi="Tahoma" w:cs="Tahoma"/>
          <w:lang w:eastAsia="en-US"/>
        </w:rPr>
      </w:pPr>
    </w:p>
    <w:p w14:paraId="37B943BC" w14:textId="77777777" w:rsidR="00F61AB1" w:rsidRPr="006D5DD3" w:rsidRDefault="00F61AB1" w:rsidP="006D5DD3">
      <w:pPr>
        <w:keepNext/>
        <w:keepLines/>
        <w:tabs>
          <w:tab w:val="left" w:pos="567"/>
          <w:tab w:val="left" w:pos="1418"/>
          <w:tab w:val="left" w:pos="1702"/>
        </w:tabs>
        <w:jc w:val="both"/>
        <w:rPr>
          <w:rFonts w:ascii="Tahoma" w:eastAsia="Calibri" w:hAnsi="Tahoma" w:cs="Tahoma"/>
          <w:lang w:eastAsia="en-US"/>
        </w:rPr>
      </w:pPr>
    </w:p>
    <w:p w14:paraId="05C33E99" w14:textId="5D658A3D" w:rsidR="006D5DD3" w:rsidRPr="006D5DD3" w:rsidRDefault="006D5DD3" w:rsidP="00BC29E8">
      <w:pPr>
        <w:keepNext/>
        <w:keepLines/>
        <w:numPr>
          <w:ilvl w:val="0"/>
          <w:numId w:val="45"/>
        </w:numPr>
        <w:spacing w:after="200" w:line="276" w:lineRule="auto"/>
        <w:jc w:val="center"/>
        <w:rPr>
          <w:rFonts w:ascii="Tahoma" w:hAnsi="Tahoma" w:cs="Tahoma"/>
          <w:b/>
        </w:rPr>
      </w:pPr>
      <w:r w:rsidRPr="006D5DD3">
        <w:rPr>
          <w:rFonts w:ascii="Tahoma" w:hAnsi="Tahoma" w:cs="Tahoma"/>
          <w:b/>
        </w:rPr>
        <w:lastRenderedPageBreak/>
        <w:t>ODPOVED TER ODSTOP OD OKVIRNEGA SPORAZUMA</w:t>
      </w:r>
    </w:p>
    <w:p w14:paraId="2EFDD05B" w14:textId="7F76516E"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5A2EEEB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5883958" w14:textId="77777777" w:rsidR="006D5DD3" w:rsidRPr="006D5DD3" w:rsidRDefault="006D5DD3" w:rsidP="006D5DD3">
      <w:pPr>
        <w:keepNext/>
        <w:keepLines/>
        <w:jc w:val="both"/>
        <w:rPr>
          <w:rFonts w:ascii="Tahoma" w:eastAsia="Calibri" w:hAnsi="Tahoma" w:cs="Tahoma"/>
          <w:lang w:eastAsia="en-US"/>
        </w:rPr>
      </w:pPr>
    </w:p>
    <w:p w14:paraId="660CC985"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Izvajalec se v času odpovedi medsebojnega razmerja po okvirnem sporazumu obvezuje izvajati storitve do izteka odpovednega roka, pri čemer se naročnik in izvajalec lahko pisno sporazumeta za drugačen odpovedni rok. </w:t>
      </w:r>
    </w:p>
    <w:p w14:paraId="139BEA61" w14:textId="77777777" w:rsidR="006D5DD3" w:rsidRPr="006D5DD3" w:rsidRDefault="006D5DD3" w:rsidP="006D5DD3">
      <w:pPr>
        <w:keepNext/>
        <w:keepLines/>
        <w:jc w:val="both"/>
        <w:rPr>
          <w:rFonts w:ascii="Tahoma" w:eastAsia="Calibri" w:hAnsi="Tahoma" w:cs="Tahoma"/>
          <w:lang w:eastAsia="en-US"/>
        </w:rPr>
      </w:pPr>
    </w:p>
    <w:p w14:paraId="5F7B56C4" w14:textId="77777777" w:rsidR="006D5DD3" w:rsidRPr="006D5DD3" w:rsidRDefault="006D5DD3" w:rsidP="00F61AB1">
      <w:pPr>
        <w:keepNext/>
        <w:keepLines/>
        <w:spacing w:after="120"/>
        <w:jc w:val="both"/>
        <w:rPr>
          <w:rFonts w:ascii="Tahoma" w:eastAsia="Calibri" w:hAnsi="Tahoma" w:cs="Tahoma"/>
          <w:lang w:eastAsia="en-US"/>
        </w:rPr>
      </w:pPr>
      <w:r w:rsidRPr="006D5DD3">
        <w:rPr>
          <w:rFonts w:ascii="Tahoma" w:eastAsia="Calibri" w:hAnsi="Tahoma" w:cs="Tahoma"/>
          <w:lang w:eastAsia="en-US"/>
        </w:rPr>
        <w:t>Naročnik lahko odstopi od okvirnega sporazuma, z obvestilom, poslanim s priporočeno pošiljko po pošti, brez obveznosti do izvajalca, če izvajalec:</w:t>
      </w:r>
    </w:p>
    <w:p w14:paraId="19BC7AA4"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 upošteva navodil naročnika,</w:t>
      </w:r>
    </w:p>
    <w:p w14:paraId="6EB9AC75"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 izvaja storitev v dogovorjeni količini, niti v s strani naročnika naknadno določenem roku;</w:t>
      </w:r>
    </w:p>
    <w:p w14:paraId="6419FE43"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 izpolnjuje ali nepravilno izpolnjuje svoje obveznosti tudi po opozorilu oz. naknadno določenem roku s strani naročnika;</w:t>
      </w:r>
    </w:p>
    <w:p w14:paraId="543C309F"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neredno poravnava obveznosti do svojih zaposlenih,</w:t>
      </w:r>
    </w:p>
    <w:p w14:paraId="24222D43"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poviša cene v času veljavnosti okvirnega sporazuma;</w:t>
      </w:r>
    </w:p>
    <w:p w14:paraId="4E2F3396"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 obvesti naročnika o znižanju cen;</w:t>
      </w:r>
    </w:p>
    <w:p w14:paraId="03DAEFF1"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preda izvedbo obveznosti po tem okvirnem sporazumu tretji osebi brez predhodnega pisnega soglasja naročnika;</w:t>
      </w:r>
    </w:p>
    <w:p w14:paraId="013399FE"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prekine z izvedbo storitev brez predhodnega pisnega soglasja naročnika;</w:t>
      </w:r>
    </w:p>
    <w:p w14:paraId="33A7438C"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ne spoštuje varnostnih ukrepov, ki so določeni s Pisnim sporazumom, oziroma podrobneje določenih varnostnih ukrepov na skupnem delovišču.</w:t>
      </w:r>
    </w:p>
    <w:p w14:paraId="32D71406" w14:textId="77777777" w:rsidR="006D5DD3" w:rsidRPr="006D5DD3" w:rsidRDefault="006D5DD3" w:rsidP="006D5DD3">
      <w:pPr>
        <w:keepNext/>
        <w:keepLines/>
        <w:tabs>
          <w:tab w:val="left" w:pos="0"/>
          <w:tab w:val="left" w:pos="709"/>
        </w:tabs>
        <w:jc w:val="both"/>
        <w:rPr>
          <w:rFonts w:ascii="Tahoma" w:eastAsia="Calibri" w:hAnsi="Tahoma" w:cs="Tahoma"/>
          <w:lang w:eastAsia="en-US"/>
        </w:rPr>
      </w:pPr>
    </w:p>
    <w:p w14:paraId="0027F812" w14:textId="77777777" w:rsidR="006D5DD3" w:rsidRPr="006D5DD3" w:rsidRDefault="006D5DD3" w:rsidP="006D5DD3">
      <w:pPr>
        <w:keepNext/>
        <w:keepLines/>
        <w:tabs>
          <w:tab w:val="left" w:pos="0"/>
          <w:tab w:val="left" w:pos="709"/>
        </w:tabs>
        <w:jc w:val="both"/>
        <w:rPr>
          <w:rFonts w:ascii="Tahoma" w:eastAsia="Calibri" w:hAnsi="Tahoma" w:cs="Tahoma"/>
          <w:lang w:eastAsia="en-US"/>
        </w:rPr>
      </w:pPr>
      <w:r w:rsidRPr="006D5DD3">
        <w:rPr>
          <w:rFonts w:ascii="Tahoma" w:eastAsia="Calibri" w:hAnsi="Tahoma" w:cs="Tahoma"/>
          <w:lang w:eastAsia="en-US"/>
        </w:rPr>
        <w:t>V primerih iz tega člena, če okvirni sporazum ne določa drugače, lahko naročnik takoj unovči finančno zavarovanje za zavarovanje dobre izvedbe obveznosti.</w:t>
      </w:r>
    </w:p>
    <w:p w14:paraId="18648A1E" w14:textId="77777777" w:rsidR="006D5DD3" w:rsidRPr="006D5DD3" w:rsidRDefault="006D5DD3" w:rsidP="006D5DD3">
      <w:pPr>
        <w:keepNext/>
        <w:keepLines/>
        <w:tabs>
          <w:tab w:val="left" w:pos="284"/>
          <w:tab w:val="left" w:pos="1702"/>
        </w:tabs>
        <w:jc w:val="both"/>
        <w:rPr>
          <w:rFonts w:ascii="Tahoma" w:eastAsia="Calibri" w:hAnsi="Tahoma" w:cs="Tahoma"/>
          <w:lang w:eastAsia="en-US"/>
        </w:rPr>
      </w:pPr>
    </w:p>
    <w:p w14:paraId="582C4DB9" w14:textId="1D1CD747"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 xml:space="preserve">člen </w:t>
      </w:r>
    </w:p>
    <w:p w14:paraId="36AE999C" w14:textId="77777777" w:rsidR="006D5DD3" w:rsidRPr="006D5DD3" w:rsidRDefault="006D5DD3" w:rsidP="006D5DD3">
      <w:pPr>
        <w:keepNext/>
        <w:keepLines/>
        <w:tabs>
          <w:tab w:val="left" w:pos="284"/>
          <w:tab w:val="left" w:pos="1702"/>
        </w:tabs>
        <w:jc w:val="both"/>
        <w:rPr>
          <w:rFonts w:ascii="Tahoma" w:eastAsia="Calibri" w:hAnsi="Tahoma" w:cs="Tahoma"/>
          <w:lang w:eastAsia="en-US"/>
        </w:rPr>
      </w:pPr>
      <w:r w:rsidRPr="006D5DD3">
        <w:rPr>
          <w:rFonts w:ascii="Tahoma" w:eastAsia="Calibri" w:hAnsi="Tahoma" w:cs="Tahoma"/>
          <w:lang w:eastAsia="en-US"/>
        </w:rPr>
        <w:t>Med veljavnostjo okvirnega sporazuma lahko naročnik, ne glede na določbe zakona, ki ureja obligacijska razmerja, odstopi od okvirnega sporazuma tudi v primerih iz 96. člena ZJN-3.</w:t>
      </w:r>
    </w:p>
    <w:p w14:paraId="378EA179" w14:textId="77777777" w:rsidR="006D5DD3" w:rsidRPr="006D5DD3" w:rsidRDefault="006D5DD3" w:rsidP="006D5DD3">
      <w:pPr>
        <w:keepNext/>
        <w:keepLines/>
        <w:tabs>
          <w:tab w:val="left" w:pos="284"/>
          <w:tab w:val="left" w:pos="1702"/>
        </w:tabs>
        <w:jc w:val="both"/>
        <w:rPr>
          <w:rFonts w:ascii="Tahoma" w:eastAsia="Calibri" w:hAnsi="Tahoma" w:cs="Tahoma"/>
          <w:lang w:eastAsia="en-US"/>
        </w:rPr>
      </w:pPr>
    </w:p>
    <w:p w14:paraId="186B6896" w14:textId="20E62D0F"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6B980DF1"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poslano s priporočeno pošiljko po pošti.</w:t>
      </w:r>
    </w:p>
    <w:p w14:paraId="34C921C1" w14:textId="7C74BF1B"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320CA13" w14:textId="77777777" w:rsidR="006D5DD3" w:rsidRPr="006D5DD3" w:rsidRDefault="006D5DD3" w:rsidP="00F61AB1">
      <w:pPr>
        <w:keepNext/>
        <w:keepLines/>
        <w:spacing w:after="120"/>
        <w:jc w:val="both"/>
        <w:rPr>
          <w:rFonts w:ascii="Tahoma" w:eastAsia="Calibri" w:hAnsi="Tahoma" w:cs="Tahoma"/>
          <w:lang w:eastAsia="en-US"/>
        </w:rPr>
      </w:pPr>
      <w:r w:rsidRPr="006D5DD3">
        <w:rPr>
          <w:rFonts w:ascii="Tahoma" w:eastAsia="Calibri" w:hAnsi="Tahoma" w:cs="Tahoma"/>
          <w:lang w:eastAsia="en-US"/>
        </w:rPr>
        <w:t>Ta okvirni sporazum je sklenjen pod razveznim pogojem, ki se uresniči v primeru izpolnitve ene od naslednjih okoliščin:</w:t>
      </w:r>
    </w:p>
    <w:p w14:paraId="3BF4F007"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 xml:space="preserve">če je naročnik seznanjen, da je sodišče s pravnomočno odločitvijo ugotovilo kršitev obveznosti iz drugega odstavka 3. člena ZJN-3 s strani izvajalca ali njegovega podizvajalca ali </w:t>
      </w:r>
    </w:p>
    <w:p w14:paraId="3EA90E11" w14:textId="77777777" w:rsidR="006D5DD3" w:rsidRPr="006D5DD3" w:rsidRDefault="006D5DD3" w:rsidP="00BC29E8">
      <w:pPr>
        <w:keepNext/>
        <w:keepLines/>
        <w:numPr>
          <w:ilvl w:val="0"/>
          <w:numId w:val="41"/>
        </w:numPr>
        <w:spacing w:after="200" w:line="276" w:lineRule="auto"/>
        <w:jc w:val="both"/>
        <w:rPr>
          <w:rFonts w:ascii="Tahoma" w:eastAsia="Calibri" w:hAnsi="Tahoma" w:cs="Tahoma"/>
          <w:lang w:eastAsia="en-US"/>
        </w:rPr>
      </w:pPr>
      <w:r w:rsidRPr="006D5DD3">
        <w:rPr>
          <w:rFonts w:ascii="Tahoma" w:eastAsia="Calibri" w:hAnsi="Tahoma" w:cs="Tahoma"/>
          <w:lang w:eastAsia="en-US"/>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68D6DA0" w14:textId="77777777" w:rsidR="006D5DD3" w:rsidRPr="006D5DD3" w:rsidRDefault="006D5DD3" w:rsidP="006D5DD3">
      <w:pPr>
        <w:keepNext/>
        <w:keepLines/>
        <w:jc w:val="both"/>
        <w:rPr>
          <w:rFonts w:ascii="Tahoma" w:eastAsia="Calibri" w:hAnsi="Tahoma" w:cs="Tahoma"/>
          <w:lang w:eastAsia="en-US"/>
        </w:rPr>
      </w:pPr>
    </w:p>
    <w:p w14:paraId="2AB38FF5"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V primeru seznanitve naročnika s kršitvijo mora ta o tem obvestiti izvajalca v 10 (desetih) dneh. </w:t>
      </w:r>
    </w:p>
    <w:p w14:paraId="45A67528" w14:textId="77777777" w:rsidR="006D5DD3" w:rsidRPr="006D5DD3" w:rsidRDefault="006D5DD3" w:rsidP="006D5DD3">
      <w:pPr>
        <w:keepNext/>
        <w:keepLines/>
        <w:jc w:val="both"/>
        <w:rPr>
          <w:rFonts w:ascii="Tahoma" w:eastAsia="Calibri" w:hAnsi="Tahoma" w:cs="Tahoma"/>
          <w:lang w:eastAsia="en-US"/>
        </w:rPr>
      </w:pPr>
    </w:p>
    <w:p w14:paraId="1DE9607E"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D2776E6" w14:textId="77777777" w:rsidR="006D5DD3" w:rsidRPr="006D5DD3" w:rsidRDefault="006D5DD3" w:rsidP="006D5DD3">
      <w:pPr>
        <w:keepNext/>
        <w:keepLines/>
        <w:jc w:val="both"/>
        <w:rPr>
          <w:rFonts w:ascii="Tahoma" w:eastAsia="Calibri" w:hAnsi="Tahoma" w:cs="Tahoma"/>
          <w:lang w:eastAsia="en-US"/>
        </w:rPr>
      </w:pPr>
    </w:p>
    <w:p w14:paraId="0E092714"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 izvajanje temu podizvajalcu, če ta zamenjava ali prevzem ne pomeni bistvene spremembe okvirnega sporazuma. </w:t>
      </w:r>
    </w:p>
    <w:p w14:paraId="102CF5B9" w14:textId="77777777" w:rsidR="006D5DD3" w:rsidRPr="006D5DD3" w:rsidRDefault="006D5DD3" w:rsidP="006D5DD3">
      <w:pPr>
        <w:keepNext/>
        <w:keepLines/>
        <w:jc w:val="both"/>
        <w:rPr>
          <w:rFonts w:ascii="Tahoma" w:eastAsia="Calibri" w:hAnsi="Tahoma" w:cs="Tahoma"/>
          <w:lang w:eastAsia="en-US"/>
        </w:rPr>
      </w:pPr>
    </w:p>
    <w:p w14:paraId="27DB6A50"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w:t>
      </w:r>
    </w:p>
    <w:p w14:paraId="278A4A11" w14:textId="77777777" w:rsidR="006D5DD3" w:rsidRPr="006D5DD3" w:rsidRDefault="006D5DD3" w:rsidP="006D5DD3">
      <w:pPr>
        <w:keepNext/>
        <w:keepLines/>
        <w:jc w:val="both"/>
        <w:rPr>
          <w:rFonts w:ascii="Tahoma" w:eastAsia="Calibri" w:hAnsi="Tahoma" w:cs="Tahoma"/>
          <w:lang w:eastAsia="en-US"/>
        </w:rPr>
      </w:pPr>
    </w:p>
    <w:p w14:paraId="7F484131"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 primeru izpolnitve razveznega pogoja se šteje, da je okvirni sporazum razvezan z dnem sklenitve novega okvirnega sporazum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11F9FEE6" w14:textId="77777777" w:rsidR="006D5DD3" w:rsidRPr="006D5DD3" w:rsidRDefault="006D5DD3" w:rsidP="006D5DD3">
      <w:pPr>
        <w:keepNext/>
        <w:keepLines/>
        <w:jc w:val="both"/>
        <w:rPr>
          <w:rFonts w:ascii="Tahoma" w:eastAsia="Calibri" w:hAnsi="Tahoma" w:cs="Tahoma"/>
          <w:lang w:eastAsia="en-US"/>
        </w:rPr>
      </w:pPr>
    </w:p>
    <w:p w14:paraId="2A082119" w14:textId="66F4E821"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SESTAVNI DELI OKVIRNEGA SPORAZUMA</w:t>
      </w:r>
    </w:p>
    <w:p w14:paraId="05D4186E" w14:textId="26783F4C"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 xml:space="preserve"> člen</w:t>
      </w:r>
    </w:p>
    <w:p w14:paraId="34B9D9F3" w14:textId="77777777" w:rsidR="006D5DD3" w:rsidRPr="006D5DD3" w:rsidRDefault="006D5DD3" w:rsidP="00F61AB1">
      <w:pPr>
        <w:keepNext/>
        <w:keepLines/>
        <w:spacing w:after="120"/>
        <w:jc w:val="both"/>
        <w:rPr>
          <w:rFonts w:ascii="Tahoma" w:eastAsia="Calibri" w:hAnsi="Tahoma" w:cs="Tahoma"/>
          <w:lang w:eastAsia="en-US"/>
        </w:rPr>
      </w:pPr>
      <w:r w:rsidRPr="006D5DD3">
        <w:rPr>
          <w:rFonts w:ascii="Tahoma" w:eastAsia="Calibri" w:hAnsi="Tahoma" w:cs="Tahoma"/>
          <w:lang w:eastAsia="en-US"/>
        </w:rPr>
        <w:t>Pri tolmačenju tega okvirnega sporazuma in reševanju morebitnih sporov se, poleg okvirnega sporazuma ter zakona, ki ureja obligacijska razmerja, upošteva še:</w:t>
      </w:r>
    </w:p>
    <w:p w14:paraId="58EB1CA3" w14:textId="0F451788"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eastAsia="Calibri" w:hAnsi="Tahoma" w:cs="Tahoma"/>
          <w:lang w:eastAsia="en-US"/>
        </w:rPr>
        <w:t>razpisna</w:t>
      </w:r>
      <w:r w:rsidRPr="006D5DD3">
        <w:rPr>
          <w:rFonts w:ascii="Tahoma" w:hAnsi="Tahoma" w:cs="Tahoma"/>
        </w:rPr>
        <w:t xml:space="preserve"> dokumentacija, št. JPE-SAL-</w:t>
      </w:r>
      <w:r w:rsidR="00F61AB1" w:rsidRPr="00506DB5">
        <w:rPr>
          <w:rFonts w:ascii="Tahoma" w:hAnsi="Tahoma" w:cs="Tahoma"/>
        </w:rPr>
        <w:t>268</w:t>
      </w:r>
      <w:r w:rsidRPr="006D5DD3">
        <w:rPr>
          <w:rFonts w:ascii="Tahoma" w:hAnsi="Tahoma" w:cs="Tahoma"/>
        </w:rPr>
        <w:t>/2</w:t>
      </w:r>
      <w:r w:rsidR="00F61AB1" w:rsidRPr="00506DB5">
        <w:rPr>
          <w:rFonts w:ascii="Tahoma" w:hAnsi="Tahoma" w:cs="Tahoma"/>
        </w:rPr>
        <w:t>5</w:t>
      </w:r>
      <w:r w:rsidRPr="006D5DD3">
        <w:rPr>
          <w:rFonts w:ascii="Tahoma" w:hAnsi="Tahoma" w:cs="Tahoma"/>
        </w:rPr>
        <w:t xml:space="preserve">, </w:t>
      </w:r>
    </w:p>
    <w:p w14:paraId="4EB67F7E" w14:textId="3B3E2F18"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 xml:space="preserve">končna ponudba izvajalca št. __________ z dne _________, ki je priloga št. 1 tega okvirnega sporazuma, katere sestavni del je končni ponudbeni predračun izvajalca št. _______ z dne _____ , </w:t>
      </w:r>
    </w:p>
    <w:p w14:paraId="4A45DC4A"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ponudba izvajalca št. __________ z dne ___________ ,</w:t>
      </w:r>
    </w:p>
    <w:p w14:paraId="7520E2B7"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Pisni sporazum o skupnih varnostnih ukrepih in ravnanju z okoljem v JAVNEM PODJETJU ENERGETIKA LJUBLJANA d.o.o., ki je priloga št. 2 tega okvirnega sporazuma,</w:t>
      </w:r>
    </w:p>
    <w:p w14:paraId="09A66C89"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Pooblastilo za vlaganje in podpisovanje evidenčnih listov v sistemu IS-Odpadki, ki je priloga št. 3 tega okvirnega sporazuma,</w:t>
      </w:r>
    </w:p>
    <w:p w14:paraId="509E8688"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zakonsko predpisana dovoljenja oziroma potrdila za opravljanje storitev,</w:t>
      </w:r>
    </w:p>
    <w:p w14:paraId="6C9BE32C"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ostala relevantna dokumentacija.</w:t>
      </w:r>
    </w:p>
    <w:p w14:paraId="33671209" w14:textId="77777777" w:rsidR="006D5DD3" w:rsidRPr="006D5DD3" w:rsidRDefault="006D5DD3" w:rsidP="006D5DD3">
      <w:pPr>
        <w:keepNext/>
        <w:keepLines/>
        <w:jc w:val="both"/>
        <w:rPr>
          <w:rFonts w:ascii="Tahoma" w:eastAsia="Calibri" w:hAnsi="Tahoma" w:cs="Tahoma"/>
          <w:lang w:eastAsia="en-US"/>
        </w:rPr>
      </w:pPr>
    </w:p>
    <w:p w14:paraId="142BB146"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sta sporazumni, da je dokumentacija iz prejšnjega odstavka tega člena sestavni del okvirnega sporazuma.</w:t>
      </w:r>
    </w:p>
    <w:p w14:paraId="6B3C8146" w14:textId="77777777" w:rsidR="006D5DD3" w:rsidRPr="006D5DD3" w:rsidRDefault="006D5DD3" w:rsidP="006D5DD3">
      <w:pPr>
        <w:keepNext/>
        <w:keepLines/>
        <w:jc w:val="both"/>
        <w:rPr>
          <w:rFonts w:ascii="Tahoma" w:eastAsia="Calibri" w:hAnsi="Tahoma" w:cs="Tahoma"/>
          <w:lang w:eastAsia="en-US"/>
        </w:rPr>
      </w:pPr>
    </w:p>
    <w:p w14:paraId="51719AFF" w14:textId="1F5666B1" w:rsidR="00F61AB1" w:rsidRPr="00506DB5"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4B11CFE9" w14:textId="77777777" w:rsidR="00F61AB1" w:rsidRPr="006D5DD3" w:rsidRDefault="00F61AB1" w:rsidP="006D5DD3">
      <w:pPr>
        <w:keepNext/>
        <w:keepLines/>
        <w:jc w:val="both"/>
        <w:rPr>
          <w:rFonts w:ascii="Tahoma" w:eastAsia="Calibri" w:hAnsi="Tahoma" w:cs="Tahoma"/>
          <w:lang w:eastAsia="en-US"/>
        </w:rPr>
      </w:pPr>
    </w:p>
    <w:p w14:paraId="0CEBB69A" w14:textId="08AD7CF7" w:rsidR="006D5DD3" w:rsidRPr="006D5DD3" w:rsidRDefault="006D5DD3" w:rsidP="00BC29E8">
      <w:pPr>
        <w:keepNext/>
        <w:keepLines/>
        <w:numPr>
          <w:ilvl w:val="0"/>
          <w:numId w:val="45"/>
        </w:numPr>
        <w:spacing w:after="200" w:line="276" w:lineRule="auto"/>
        <w:ind w:left="567" w:hanging="567"/>
        <w:jc w:val="center"/>
        <w:rPr>
          <w:rFonts w:ascii="Tahoma" w:hAnsi="Tahoma" w:cs="Tahoma"/>
          <w:b/>
        </w:rPr>
      </w:pPr>
      <w:r w:rsidRPr="006D5DD3">
        <w:rPr>
          <w:rFonts w:ascii="Tahoma" w:hAnsi="Tahoma" w:cs="Tahoma"/>
          <w:b/>
        </w:rPr>
        <w:t>ŠKODA</w:t>
      </w:r>
    </w:p>
    <w:p w14:paraId="3DD95218" w14:textId="33636778"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552F2BC6" w14:textId="77777777" w:rsidR="006D5DD3" w:rsidRPr="006D5DD3" w:rsidRDefault="006D5DD3" w:rsidP="006D5DD3">
      <w:pPr>
        <w:keepNext/>
        <w:keepLines/>
        <w:tabs>
          <w:tab w:val="left" w:pos="709"/>
          <w:tab w:val="left" w:pos="1702"/>
        </w:tabs>
        <w:jc w:val="both"/>
        <w:rPr>
          <w:rFonts w:ascii="Tahoma" w:eastAsia="Calibri" w:hAnsi="Tahoma" w:cs="Tahoma"/>
          <w:lang w:eastAsia="en-US"/>
        </w:rPr>
      </w:pPr>
      <w:r w:rsidRPr="006D5DD3">
        <w:rPr>
          <w:rFonts w:ascii="Tahoma" w:eastAsia="Calibri" w:hAnsi="Tahoma" w:cs="Tahoma"/>
          <w:lang w:eastAsia="en-US"/>
        </w:rPr>
        <w:t>Vsaka stranka okvirnega sporazuma odgovarja drugi stranki okvirnega sporazuma za škodo, ki jo povzroči drugi stranki okvirnega sporazuma v posledici neizpolnjevanja svojih obveznosti po tem okvirnem sporazumu, v skladu z veljavnimi predpisi.</w:t>
      </w:r>
    </w:p>
    <w:p w14:paraId="0DAF2898" w14:textId="77777777" w:rsidR="006D5DD3" w:rsidRPr="006D5DD3" w:rsidRDefault="006D5DD3" w:rsidP="006D5DD3">
      <w:pPr>
        <w:keepNext/>
        <w:keepLines/>
        <w:tabs>
          <w:tab w:val="left" w:pos="709"/>
          <w:tab w:val="left" w:pos="1702"/>
        </w:tabs>
        <w:jc w:val="both"/>
        <w:rPr>
          <w:rFonts w:ascii="Tahoma" w:eastAsia="Calibri" w:hAnsi="Tahoma" w:cs="Tahoma"/>
          <w:sz w:val="18"/>
          <w:lang w:eastAsia="en-US"/>
        </w:rPr>
      </w:pPr>
    </w:p>
    <w:p w14:paraId="13B504A5" w14:textId="77777777" w:rsidR="006D5DD3" w:rsidRPr="006D5DD3" w:rsidRDefault="006D5DD3" w:rsidP="006D5DD3">
      <w:pPr>
        <w:keepNext/>
        <w:keepLines/>
        <w:tabs>
          <w:tab w:val="left" w:pos="709"/>
          <w:tab w:val="left" w:pos="1702"/>
        </w:tabs>
        <w:jc w:val="center"/>
        <w:rPr>
          <w:rFonts w:ascii="Tahoma" w:eastAsia="Calibri" w:hAnsi="Tahoma" w:cs="Tahoma"/>
          <w:b/>
          <w:szCs w:val="22"/>
          <w:lang w:eastAsia="en-US"/>
        </w:rPr>
      </w:pPr>
      <w:r w:rsidRPr="006D5DD3">
        <w:rPr>
          <w:rFonts w:ascii="Tahoma" w:eastAsia="Calibri" w:hAnsi="Tahoma" w:cs="Tahoma"/>
          <w:b/>
          <w:szCs w:val="22"/>
          <w:lang w:eastAsia="en-US"/>
        </w:rPr>
        <w:t>PROTIKORUPCIJSKA KLAVZULA</w:t>
      </w:r>
    </w:p>
    <w:p w14:paraId="227FF4FA" w14:textId="77777777" w:rsidR="006D5DD3" w:rsidRPr="006D5DD3" w:rsidRDefault="006D5DD3" w:rsidP="006D5DD3">
      <w:pPr>
        <w:keepNext/>
        <w:keepLines/>
        <w:jc w:val="center"/>
        <w:rPr>
          <w:rFonts w:ascii="Tahoma" w:eastAsia="Calibri" w:hAnsi="Tahoma" w:cs="Tahoma"/>
          <w:lang w:eastAsia="en-US"/>
        </w:rPr>
      </w:pPr>
    </w:p>
    <w:p w14:paraId="09477E5A" w14:textId="29F04008"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16C6FF9D" w14:textId="77777777" w:rsidR="006D5DD3" w:rsidRPr="006D5DD3" w:rsidRDefault="006D5DD3" w:rsidP="006D5DD3">
      <w:pPr>
        <w:keepNext/>
        <w:keepLines/>
        <w:ind w:right="-2"/>
        <w:jc w:val="both"/>
        <w:rPr>
          <w:rFonts w:ascii="Tahoma" w:eastAsia="Calibri" w:hAnsi="Tahoma" w:cs="Tahoma"/>
          <w:color w:val="000000"/>
          <w:lang w:eastAsia="en-US"/>
        </w:rPr>
      </w:pPr>
      <w:r w:rsidRPr="006D5DD3">
        <w:rPr>
          <w:rFonts w:ascii="Tahoma" w:eastAsia="Calibri" w:hAnsi="Tahoma" w:cs="Tahoma"/>
          <w:color w:val="000000"/>
          <w:lang w:eastAsia="en-US"/>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B48F75C" w14:textId="77777777" w:rsidR="006D5DD3" w:rsidRPr="006D5DD3" w:rsidRDefault="006D5DD3" w:rsidP="006D5DD3">
      <w:pPr>
        <w:keepNext/>
        <w:keepLines/>
        <w:ind w:right="-2"/>
        <w:jc w:val="both"/>
        <w:rPr>
          <w:rFonts w:ascii="Tahoma" w:eastAsia="Calibri" w:hAnsi="Tahoma" w:cs="Tahoma"/>
          <w:color w:val="000000"/>
          <w:lang w:eastAsia="en-US"/>
        </w:rPr>
      </w:pPr>
    </w:p>
    <w:p w14:paraId="69466FA4" w14:textId="77777777" w:rsidR="006D5DD3" w:rsidRPr="006D5DD3" w:rsidRDefault="006D5DD3" w:rsidP="006D5DD3">
      <w:pPr>
        <w:keepNext/>
        <w:keepLines/>
        <w:ind w:right="-2"/>
        <w:jc w:val="both"/>
        <w:rPr>
          <w:rFonts w:ascii="Tahoma" w:eastAsia="Calibri" w:hAnsi="Tahoma" w:cs="Tahoma"/>
          <w:color w:val="000000"/>
          <w:lang w:eastAsia="en-US"/>
        </w:rPr>
      </w:pPr>
      <w:r w:rsidRPr="006D5DD3">
        <w:rPr>
          <w:rFonts w:ascii="Tahoma" w:eastAsia="Calibri" w:hAnsi="Tahoma" w:cs="Tahoma"/>
          <w:color w:val="000000"/>
          <w:lang w:eastAsia="en-U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E35E415" w14:textId="77777777" w:rsidR="006D5DD3" w:rsidRPr="006D5DD3" w:rsidRDefault="006D5DD3" w:rsidP="006D5DD3">
      <w:pPr>
        <w:keepNext/>
        <w:keepLines/>
        <w:jc w:val="both"/>
        <w:rPr>
          <w:rFonts w:ascii="Tahoma" w:eastAsia="Calibri" w:hAnsi="Tahoma" w:cs="Tahoma"/>
          <w:color w:val="000000"/>
          <w:lang w:eastAsia="en-US"/>
        </w:rPr>
      </w:pPr>
    </w:p>
    <w:p w14:paraId="1ED983D8" w14:textId="25476369" w:rsidR="006D5DD3" w:rsidRPr="006D5DD3" w:rsidRDefault="006D5DD3" w:rsidP="00BC29E8">
      <w:pPr>
        <w:keepNext/>
        <w:keepLines/>
        <w:numPr>
          <w:ilvl w:val="0"/>
          <w:numId w:val="45"/>
        </w:numPr>
        <w:spacing w:after="200" w:line="276" w:lineRule="auto"/>
        <w:ind w:left="851" w:hanging="851"/>
        <w:jc w:val="center"/>
        <w:rPr>
          <w:rFonts w:ascii="Tahoma" w:hAnsi="Tahoma" w:cs="Tahoma"/>
          <w:b/>
        </w:rPr>
      </w:pPr>
      <w:r w:rsidRPr="006D5DD3">
        <w:rPr>
          <w:rFonts w:ascii="Tahoma" w:hAnsi="Tahoma" w:cs="Tahoma"/>
          <w:b/>
        </w:rPr>
        <w:t>ODSTOP OZIROMA CESIJA DENARNIH TERJATEV</w:t>
      </w:r>
    </w:p>
    <w:p w14:paraId="3891E6B2" w14:textId="2A9D6F1F"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504C1387" w14:textId="3EBD7CF3" w:rsidR="006D5DD3" w:rsidRPr="00506DB5"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066F4CE6" w14:textId="77777777" w:rsidR="00F61AB1" w:rsidRPr="006D5DD3" w:rsidRDefault="00F61AB1" w:rsidP="006D5DD3">
      <w:pPr>
        <w:keepNext/>
        <w:keepLines/>
        <w:jc w:val="both"/>
        <w:rPr>
          <w:rFonts w:ascii="Tahoma" w:eastAsia="Calibri" w:hAnsi="Tahoma" w:cs="Tahoma"/>
          <w:lang w:eastAsia="en-US"/>
        </w:rPr>
      </w:pPr>
    </w:p>
    <w:p w14:paraId="445F8295" w14:textId="5BFF38CE" w:rsidR="006D5DD3" w:rsidRPr="006D5DD3" w:rsidRDefault="006D5DD3" w:rsidP="00BC29E8">
      <w:pPr>
        <w:keepNext/>
        <w:keepLines/>
        <w:numPr>
          <w:ilvl w:val="0"/>
          <w:numId w:val="45"/>
        </w:numPr>
        <w:spacing w:after="200" w:line="276" w:lineRule="auto"/>
        <w:ind w:left="851" w:hanging="851"/>
        <w:jc w:val="center"/>
        <w:rPr>
          <w:rFonts w:ascii="Tahoma" w:hAnsi="Tahoma" w:cs="Tahoma"/>
          <w:b/>
        </w:rPr>
      </w:pPr>
      <w:r w:rsidRPr="006D5DD3">
        <w:rPr>
          <w:rFonts w:ascii="Tahoma" w:hAnsi="Tahoma" w:cs="Tahoma"/>
          <w:b/>
        </w:rPr>
        <w:t xml:space="preserve">PRENOS PRAVIC NA TRETJEGA </w:t>
      </w:r>
    </w:p>
    <w:p w14:paraId="5D260337" w14:textId="1F7C9504"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165646A6"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06E116D7" w14:textId="77777777" w:rsidR="006D5DD3" w:rsidRPr="006D5DD3" w:rsidRDefault="006D5DD3" w:rsidP="006D5DD3">
      <w:pPr>
        <w:keepNext/>
        <w:keepLines/>
        <w:jc w:val="both"/>
        <w:rPr>
          <w:rFonts w:ascii="Tahoma" w:eastAsia="Calibri" w:hAnsi="Tahoma" w:cs="Tahoma"/>
          <w:lang w:eastAsia="en-US"/>
        </w:rPr>
      </w:pPr>
    </w:p>
    <w:p w14:paraId="791966BA" w14:textId="0A454AE2" w:rsidR="00F61AB1" w:rsidRPr="00506DB5"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prenos in prevzem pravic in obveznosti iz tega okvirnega sporazuma in ko druga stranka okvirnega sporazuma izda pisno soglasje za tak prenos.</w:t>
      </w:r>
    </w:p>
    <w:p w14:paraId="75CD5FBF" w14:textId="77777777" w:rsidR="00F61AB1" w:rsidRPr="006D5DD3" w:rsidRDefault="00F61AB1" w:rsidP="006D5DD3">
      <w:pPr>
        <w:keepNext/>
        <w:keepLines/>
        <w:jc w:val="both"/>
        <w:rPr>
          <w:rFonts w:ascii="Tahoma" w:eastAsia="Calibri" w:hAnsi="Tahoma" w:cs="Tahoma"/>
          <w:lang w:eastAsia="en-US"/>
        </w:rPr>
      </w:pPr>
    </w:p>
    <w:p w14:paraId="694AA1AA" w14:textId="488D2892" w:rsidR="006D5DD3" w:rsidRPr="006D5DD3" w:rsidRDefault="006D5DD3" w:rsidP="00BC29E8">
      <w:pPr>
        <w:keepNext/>
        <w:keepLines/>
        <w:numPr>
          <w:ilvl w:val="0"/>
          <w:numId w:val="45"/>
        </w:numPr>
        <w:spacing w:after="200" w:line="276" w:lineRule="auto"/>
        <w:ind w:left="851" w:hanging="851"/>
        <w:jc w:val="center"/>
        <w:rPr>
          <w:rFonts w:ascii="Tahoma" w:hAnsi="Tahoma" w:cs="Tahoma"/>
          <w:b/>
        </w:rPr>
      </w:pPr>
      <w:r w:rsidRPr="006D5DD3">
        <w:rPr>
          <w:rFonts w:ascii="Tahoma" w:hAnsi="Tahoma" w:cs="Tahoma"/>
          <w:b/>
        </w:rPr>
        <w:t>POSLOVNA SKRIVNOST</w:t>
      </w:r>
    </w:p>
    <w:p w14:paraId="0FEDA02F" w14:textId="6863D712"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A26DA5B"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podatke, oziroma v podatke, navedene četrtem odstavku tega člena.</w:t>
      </w:r>
    </w:p>
    <w:p w14:paraId="2F93A023" w14:textId="77777777" w:rsidR="006D5DD3" w:rsidRPr="006D5DD3" w:rsidRDefault="006D5DD3" w:rsidP="006D5DD3">
      <w:pPr>
        <w:keepNext/>
        <w:keepLines/>
        <w:jc w:val="both"/>
        <w:rPr>
          <w:rFonts w:ascii="Tahoma" w:eastAsia="Calibri" w:hAnsi="Tahoma" w:cs="Tahoma"/>
          <w:lang w:eastAsia="en-US"/>
        </w:rPr>
      </w:pPr>
    </w:p>
    <w:p w14:paraId="4D7338B4"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Če obstaja možnost, da se kateri od strank tega okvirnega sporazuma povzroči občutna škoda zaradi izdaje poslovne skrivnosti tudi po prenehanju veljavnosti okvirnega sporazuma, se podatki oziroma informacije še naprej ohranjajo kot poslovna skrivnost, v vsakem primeru pa še najmanj pet (5) let po prenehanju veljavnosti okvirnega sporazuma.</w:t>
      </w:r>
    </w:p>
    <w:p w14:paraId="585330FF" w14:textId="77777777" w:rsidR="006D5DD3" w:rsidRPr="006D5DD3" w:rsidRDefault="006D5DD3" w:rsidP="006D5DD3">
      <w:pPr>
        <w:keepNext/>
        <w:keepLines/>
        <w:jc w:val="both"/>
        <w:rPr>
          <w:rFonts w:ascii="Tahoma" w:eastAsia="Calibri" w:hAnsi="Tahoma" w:cs="Tahoma"/>
          <w:lang w:eastAsia="en-US"/>
        </w:rPr>
      </w:pPr>
    </w:p>
    <w:p w14:paraId="0A8B9E27"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lastRenderedPageBreak/>
        <w:t xml:space="preserve">Stranka okvirnega sporazuma zaradi kršenja poslovne skrivnosti odškodninsko odgovarja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lahko povzroči škodo. </w:t>
      </w:r>
    </w:p>
    <w:p w14:paraId="293EE6C8" w14:textId="77777777" w:rsidR="006D5DD3" w:rsidRPr="006D5DD3" w:rsidRDefault="006D5DD3" w:rsidP="006D5DD3">
      <w:pPr>
        <w:keepNext/>
        <w:keepLines/>
        <w:rPr>
          <w:rFonts w:ascii="Tahoma" w:eastAsia="Calibri" w:hAnsi="Tahoma" w:cs="Tahoma"/>
          <w:lang w:eastAsia="en-US"/>
        </w:rPr>
      </w:pPr>
    </w:p>
    <w:p w14:paraId="6D284B5D" w14:textId="77777777" w:rsidR="006D5DD3" w:rsidRPr="006D5DD3" w:rsidRDefault="006D5DD3" w:rsidP="00F61AB1">
      <w:pPr>
        <w:keepNext/>
        <w:keepLines/>
        <w:spacing w:after="120"/>
        <w:rPr>
          <w:rFonts w:ascii="Tahoma" w:eastAsia="Calibri" w:hAnsi="Tahoma" w:cs="Tahoma"/>
          <w:lang w:eastAsia="en-US"/>
        </w:rPr>
      </w:pPr>
      <w:r w:rsidRPr="006D5DD3">
        <w:rPr>
          <w:rFonts w:ascii="Tahoma" w:eastAsia="Calibri" w:hAnsi="Tahoma" w:cs="Tahoma"/>
          <w:lang w:eastAsia="en-US"/>
        </w:rPr>
        <w:t>Kot poslovna skrivnost po tem okvirnem sporazumu ne štejejo naslednji podatki oziroma informacije:</w:t>
      </w:r>
    </w:p>
    <w:p w14:paraId="3DE01E47" w14:textId="77777777"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podatki oziroma informacije, ki jih stranka okvirnega sporazuma razkrije s predhodnim soglasjem nasprotne stranke okvirnega sporazuma;</w:t>
      </w:r>
    </w:p>
    <w:p w14:paraId="59F66E6C" w14:textId="77777777"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podatki oziroma informacije, ki jih stranka okvirnega sporazuma razkrije povezanim podjetjem, pooblaščenim osebam, svetovalcem, zunanjim sodelavcem, svoji banki ali drugim kreditnim institucijam, agencijam za zbiranje podatkov o kreditni sposobnosti ali potencialnim prevoz in prevzemnikom pravic in obveznosti iz tega okvirnega sporazuma;</w:t>
      </w:r>
    </w:p>
    <w:p w14:paraId="5DF6FCE6" w14:textId="77777777" w:rsidR="006D5DD3" w:rsidRPr="006D5DD3"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podatki oziroma informacije, ki jih je stranka okvirnega sporazuma dolžna razkriti na podlagi veljavnih zakonov, predpisov oziroma pravil upravljavcev prenosnega in/ali distribucijskega omrežja, oziroma v zvezi s sodnimi oziroma nadzornimi postopki, pod pogojem, da si stranka okvirnega sporazuma v okviru, kot ga dopušča zakon, predpis ali odredba, v dopustnem in razumnem obsegu prizadeva preprečiti razkritje teh podatkov ali ga omeji, o tem pa nemudoma obvesti nasprotno stranko okvirnega sporazuma;</w:t>
      </w:r>
    </w:p>
    <w:p w14:paraId="6750F153" w14:textId="7BBAB3CE" w:rsidR="006D5DD3" w:rsidRPr="00506DB5" w:rsidRDefault="006D5DD3" w:rsidP="00BC29E8">
      <w:pPr>
        <w:keepNext/>
        <w:keepLines/>
        <w:numPr>
          <w:ilvl w:val="0"/>
          <w:numId w:val="41"/>
        </w:numPr>
        <w:tabs>
          <w:tab w:val="num" w:pos="360"/>
          <w:tab w:val="num" w:pos="397"/>
        </w:tabs>
        <w:ind w:left="714" w:hanging="357"/>
        <w:jc w:val="both"/>
        <w:rPr>
          <w:rFonts w:ascii="Tahoma" w:hAnsi="Tahoma" w:cs="Tahoma"/>
        </w:rPr>
      </w:pPr>
      <w:r w:rsidRPr="006D5DD3">
        <w:rPr>
          <w:rFonts w:ascii="Tahoma" w:hAnsi="Tahoma" w:cs="Tahoma"/>
        </w:rPr>
        <w:t>podatki oziroma informacije, ki so ali postanejo javno znani na zakonit način in ne s kršitvijo določil tega člena.</w:t>
      </w:r>
    </w:p>
    <w:p w14:paraId="4490D1F5" w14:textId="77777777" w:rsidR="00F61AB1" w:rsidRPr="006D5DD3" w:rsidRDefault="00F61AB1" w:rsidP="00F61AB1">
      <w:pPr>
        <w:keepNext/>
        <w:keepLines/>
        <w:tabs>
          <w:tab w:val="num" w:pos="397"/>
        </w:tabs>
        <w:ind w:left="714"/>
        <w:jc w:val="both"/>
        <w:rPr>
          <w:rFonts w:ascii="Tahoma" w:hAnsi="Tahoma" w:cs="Tahoma"/>
        </w:rPr>
      </w:pPr>
    </w:p>
    <w:p w14:paraId="644AF917" w14:textId="336AB3DA"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B42CC83" w14:textId="77777777" w:rsidR="006D5DD3" w:rsidRPr="006D5DD3" w:rsidRDefault="006D5DD3" w:rsidP="006D5DD3">
      <w:pPr>
        <w:keepNext/>
        <w:keepLines/>
        <w:tabs>
          <w:tab w:val="left" w:pos="142"/>
        </w:tabs>
        <w:ind w:right="-2"/>
        <w:jc w:val="both"/>
        <w:rPr>
          <w:rFonts w:ascii="Tahoma" w:hAnsi="Tahoma" w:cs="Tahoma"/>
          <w:lang w:val="x-none" w:eastAsia="x-none"/>
        </w:rPr>
      </w:pPr>
      <w:r w:rsidRPr="006D5DD3">
        <w:rPr>
          <w:rFonts w:ascii="Tahoma" w:hAnsi="Tahoma" w:cs="Tahoma"/>
          <w:lang w:val="x-none" w:eastAsia="x-none"/>
        </w:rPr>
        <w:t>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w:t>
      </w:r>
    </w:p>
    <w:p w14:paraId="3CAC794F" w14:textId="77777777" w:rsidR="006D5DD3" w:rsidRPr="006D5DD3" w:rsidRDefault="006D5DD3" w:rsidP="006D5DD3">
      <w:pPr>
        <w:keepNext/>
        <w:keepLines/>
        <w:tabs>
          <w:tab w:val="left" w:pos="142"/>
        </w:tabs>
        <w:ind w:right="-2"/>
        <w:jc w:val="both"/>
        <w:rPr>
          <w:rFonts w:ascii="Tahoma" w:hAnsi="Tahoma" w:cs="Tahoma"/>
          <w:lang w:val="x-none" w:eastAsia="x-none"/>
        </w:rPr>
      </w:pPr>
    </w:p>
    <w:p w14:paraId="5BA36031" w14:textId="24BC6276" w:rsidR="006D5DD3" w:rsidRPr="006D5DD3" w:rsidRDefault="006D5DD3" w:rsidP="00BC29E8">
      <w:pPr>
        <w:keepNext/>
        <w:keepLines/>
        <w:numPr>
          <w:ilvl w:val="0"/>
          <w:numId w:val="45"/>
        </w:numPr>
        <w:spacing w:after="200" w:line="276" w:lineRule="auto"/>
        <w:ind w:left="851" w:hanging="851"/>
        <w:jc w:val="center"/>
        <w:rPr>
          <w:rFonts w:ascii="Tahoma" w:hAnsi="Tahoma" w:cs="Tahoma"/>
          <w:b/>
        </w:rPr>
      </w:pPr>
      <w:r w:rsidRPr="006D5DD3">
        <w:rPr>
          <w:rFonts w:ascii="Tahoma" w:hAnsi="Tahoma" w:cs="Tahoma"/>
          <w:b/>
        </w:rPr>
        <w:t>REŠEVANJE SPOROV</w:t>
      </w:r>
    </w:p>
    <w:p w14:paraId="2656FF2B" w14:textId="64DCC358" w:rsidR="006D5DD3" w:rsidRPr="006D5DD3" w:rsidRDefault="006D5DD3" w:rsidP="00BC29E8">
      <w:pPr>
        <w:keepNext/>
        <w:keepLines/>
        <w:numPr>
          <w:ilvl w:val="0"/>
          <w:numId w:val="44"/>
        </w:numPr>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7287DD73"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Morebitne spore, ki bi nastali v zvezi z izvajanjem tega okvirnega sporazuma, bosta stranki skušali rešiti sporazumno.</w:t>
      </w:r>
    </w:p>
    <w:p w14:paraId="614773E5" w14:textId="77777777" w:rsidR="006D5DD3" w:rsidRPr="006D5DD3" w:rsidRDefault="006D5DD3" w:rsidP="006D5DD3">
      <w:pPr>
        <w:keepNext/>
        <w:keepLines/>
        <w:jc w:val="both"/>
        <w:rPr>
          <w:rFonts w:ascii="Tahoma" w:eastAsia="Calibri" w:hAnsi="Tahoma" w:cs="Tahoma"/>
          <w:lang w:eastAsia="en-US"/>
        </w:rPr>
      </w:pPr>
    </w:p>
    <w:p w14:paraId="0D36006C" w14:textId="77777777" w:rsidR="006D5DD3" w:rsidRPr="006D5DD3" w:rsidRDefault="006D5DD3" w:rsidP="006D5DD3">
      <w:pPr>
        <w:keepNext/>
        <w:keepLines/>
        <w:jc w:val="both"/>
        <w:rPr>
          <w:rFonts w:ascii="Tahoma" w:eastAsia="Calibri" w:hAnsi="Tahoma" w:cs="Tahoma"/>
          <w:lang w:eastAsia="en-US"/>
        </w:rPr>
      </w:pPr>
      <w:r w:rsidRPr="006D5DD3">
        <w:rPr>
          <w:rFonts w:ascii="Tahoma" w:eastAsia="Calibri" w:hAnsi="Tahoma" w:cs="Tahoma"/>
          <w:lang w:eastAsia="en-US"/>
        </w:rPr>
        <w:t>Če spora ne bo možno rešiti sporazumno, lahko vsaka stranka okvirnega sporazuma sproži postopek za rešitev spora pri stvarno pristojnem sodišču v Ljubljani.</w:t>
      </w:r>
    </w:p>
    <w:p w14:paraId="78FF31BE" w14:textId="77777777" w:rsidR="00F61AB1" w:rsidRPr="006D5DD3" w:rsidRDefault="00F61AB1" w:rsidP="006D5DD3">
      <w:pPr>
        <w:keepNext/>
        <w:keepLines/>
        <w:jc w:val="both"/>
        <w:rPr>
          <w:rFonts w:ascii="Tahoma" w:hAnsi="Tahoma" w:cs="Tahoma"/>
        </w:rPr>
      </w:pPr>
    </w:p>
    <w:p w14:paraId="13255CC4" w14:textId="67900771" w:rsidR="006D5DD3" w:rsidRPr="006D5DD3" w:rsidRDefault="006D5DD3" w:rsidP="00BC29E8">
      <w:pPr>
        <w:keepNext/>
        <w:keepLines/>
        <w:numPr>
          <w:ilvl w:val="0"/>
          <w:numId w:val="45"/>
        </w:numPr>
        <w:spacing w:after="200" w:line="276" w:lineRule="auto"/>
        <w:ind w:left="851" w:hanging="851"/>
        <w:jc w:val="center"/>
        <w:rPr>
          <w:rFonts w:ascii="Tahoma" w:hAnsi="Tahoma" w:cs="Tahoma"/>
          <w:b/>
        </w:rPr>
      </w:pPr>
      <w:r w:rsidRPr="006D5DD3">
        <w:rPr>
          <w:rFonts w:ascii="Tahoma" w:hAnsi="Tahoma" w:cs="Tahoma"/>
          <w:b/>
        </w:rPr>
        <w:t>OSTALE DOLOČBE</w:t>
      </w:r>
    </w:p>
    <w:p w14:paraId="7A765E35" w14:textId="6F9E26AC"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A0902C7"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t>Morebitne spremembe ali dopolnitve okvirnega sporazuma so veljavne le, če jih stranki okvirnega sporazuma skleneta v obliki pisnega aneksa k temu okvirnemu sporazumu, ki ga podpišeta obe stranki okvirnega sporazuma.</w:t>
      </w:r>
    </w:p>
    <w:p w14:paraId="36BC58F2" w14:textId="77777777" w:rsidR="006D5DD3" w:rsidRPr="006D5DD3" w:rsidRDefault="006D5DD3" w:rsidP="006D5DD3">
      <w:pPr>
        <w:keepNext/>
        <w:keepLines/>
        <w:tabs>
          <w:tab w:val="left" w:pos="4820"/>
        </w:tabs>
        <w:jc w:val="both"/>
        <w:rPr>
          <w:rFonts w:ascii="Tahoma" w:eastAsia="Calibri" w:hAnsi="Tahoma" w:cs="Tahoma"/>
          <w:lang w:eastAsia="en-US"/>
        </w:rPr>
      </w:pPr>
    </w:p>
    <w:p w14:paraId="72AD0EC8"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41D0ACF" w14:textId="77777777" w:rsidR="006D5DD3" w:rsidRPr="006D5DD3" w:rsidRDefault="006D5DD3" w:rsidP="006D5DD3">
      <w:pPr>
        <w:keepNext/>
        <w:keepLines/>
        <w:tabs>
          <w:tab w:val="left" w:pos="4820"/>
        </w:tabs>
        <w:jc w:val="both"/>
        <w:rPr>
          <w:rFonts w:ascii="Tahoma" w:eastAsia="Calibri" w:hAnsi="Tahoma" w:cs="Tahoma"/>
          <w:lang w:eastAsia="en-US"/>
        </w:rPr>
      </w:pPr>
    </w:p>
    <w:p w14:paraId="1934A6A8"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13EA2D76" w14:textId="77777777" w:rsidR="006D5DD3" w:rsidRPr="006D5DD3" w:rsidRDefault="006D5DD3" w:rsidP="006D5DD3">
      <w:pPr>
        <w:keepNext/>
        <w:keepLines/>
        <w:tabs>
          <w:tab w:val="left" w:pos="4820"/>
        </w:tabs>
        <w:jc w:val="both"/>
        <w:rPr>
          <w:rFonts w:ascii="Tahoma" w:eastAsia="Calibri" w:hAnsi="Tahoma" w:cs="Tahoma"/>
          <w:lang w:eastAsia="en-US"/>
        </w:rPr>
      </w:pPr>
    </w:p>
    <w:p w14:paraId="122D407A" w14:textId="5C1EC85C"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6D0F514C"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lastRenderedPageBreak/>
        <w:t>Za urejanje razmerij, ki niso urejena s tem okvirnim sporazumom, se uporabljajo določila zakona, ki ureja obligacijska razmerja.</w:t>
      </w:r>
    </w:p>
    <w:p w14:paraId="7FAECDA9" w14:textId="77777777" w:rsidR="006D5DD3" w:rsidRPr="006D5DD3" w:rsidRDefault="006D5DD3" w:rsidP="006D5DD3">
      <w:pPr>
        <w:keepNext/>
        <w:keepLines/>
        <w:tabs>
          <w:tab w:val="left" w:pos="4820"/>
        </w:tabs>
        <w:jc w:val="both"/>
        <w:rPr>
          <w:rFonts w:ascii="Tahoma" w:eastAsia="Calibri" w:hAnsi="Tahoma" w:cs="Tahoma"/>
          <w:lang w:eastAsia="en-US"/>
        </w:rPr>
      </w:pPr>
    </w:p>
    <w:p w14:paraId="69E590B9" w14:textId="3FAA4F9A"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26EDF0FC"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t>Priloge so neločljiv sestavni deli tega okvirnega sporazuma.</w:t>
      </w:r>
    </w:p>
    <w:p w14:paraId="1142BCFB" w14:textId="77777777" w:rsidR="006D5DD3" w:rsidRPr="006D5DD3" w:rsidRDefault="006D5DD3" w:rsidP="006D5DD3">
      <w:pPr>
        <w:keepNext/>
        <w:keepLines/>
        <w:tabs>
          <w:tab w:val="left" w:pos="4820"/>
        </w:tabs>
        <w:jc w:val="both"/>
        <w:rPr>
          <w:rFonts w:ascii="Tahoma" w:eastAsia="Calibri" w:hAnsi="Tahoma" w:cs="Tahoma"/>
          <w:lang w:eastAsia="en-US"/>
        </w:rPr>
      </w:pPr>
    </w:p>
    <w:p w14:paraId="0A8A508D" w14:textId="1485F894" w:rsidR="006D5DD3" w:rsidRPr="006D5DD3" w:rsidRDefault="006D5DD3" w:rsidP="00BC29E8">
      <w:pPr>
        <w:keepNext/>
        <w:keepLines/>
        <w:numPr>
          <w:ilvl w:val="0"/>
          <w:numId w:val="44"/>
        </w:numPr>
        <w:tabs>
          <w:tab w:val="num" w:pos="426"/>
        </w:tabs>
        <w:suppressAutoHyphens/>
        <w:spacing w:after="200" w:line="276" w:lineRule="auto"/>
        <w:ind w:left="426" w:hanging="426"/>
        <w:jc w:val="center"/>
        <w:rPr>
          <w:rFonts w:ascii="Tahoma" w:eastAsia="Calibri" w:hAnsi="Tahoma" w:cs="Tahoma"/>
          <w:color w:val="000000"/>
          <w:lang w:eastAsia="en-US"/>
        </w:rPr>
      </w:pPr>
      <w:r w:rsidRPr="006D5DD3">
        <w:rPr>
          <w:rFonts w:ascii="Tahoma" w:eastAsia="Calibri" w:hAnsi="Tahoma" w:cs="Tahoma"/>
          <w:color w:val="000000"/>
          <w:lang w:eastAsia="en-US"/>
        </w:rPr>
        <w:t>člen</w:t>
      </w:r>
    </w:p>
    <w:p w14:paraId="7740FA20" w14:textId="77777777" w:rsidR="006D5DD3" w:rsidRPr="006D5DD3" w:rsidRDefault="006D5DD3" w:rsidP="006D5DD3">
      <w:pPr>
        <w:keepNext/>
        <w:keepLines/>
        <w:tabs>
          <w:tab w:val="left" w:pos="4820"/>
        </w:tabs>
        <w:jc w:val="both"/>
        <w:rPr>
          <w:rFonts w:ascii="Tahoma" w:eastAsia="Calibri" w:hAnsi="Tahoma" w:cs="Tahoma"/>
          <w:lang w:eastAsia="en-US"/>
        </w:rPr>
      </w:pPr>
      <w:r w:rsidRPr="006D5DD3">
        <w:rPr>
          <w:rFonts w:ascii="Tahoma" w:eastAsia="Calibri" w:hAnsi="Tahoma" w:cs="Tahoma"/>
          <w:lang w:eastAsia="en-US"/>
        </w:rPr>
        <w:t xml:space="preserve">Okvirni sporazum je sestavljen in podpisan v treh (3) enakih izvodih, od katerih prejme naročnik dva (2) in izvajalec en (1) izvod. </w:t>
      </w:r>
    </w:p>
    <w:p w14:paraId="12C893B7" w14:textId="77777777" w:rsidR="006D5DD3" w:rsidRPr="006D5DD3" w:rsidRDefault="006D5DD3" w:rsidP="006D5DD3">
      <w:pPr>
        <w:keepNext/>
        <w:keepLines/>
        <w:tabs>
          <w:tab w:val="left" w:pos="4820"/>
        </w:tabs>
        <w:jc w:val="both"/>
        <w:rPr>
          <w:rFonts w:ascii="Tahoma" w:eastAsia="Calibri" w:hAnsi="Tahoma" w:cs="Tahoma"/>
          <w:lang w:eastAsia="en-US"/>
        </w:rPr>
      </w:pPr>
    </w:p>
    <w:p w14:paraId="33D79126" w14:textId="77777777" w:rsidR="006D5DD3" w:rsidRPr="006D5DD3" w:rsidRDefault="006D5DD3" w:rsidP="006D5DD3">
      <w:pPr>
        <w:keepNext/>
        <w:keepLines/>
        <w:tabs>
          <w:tab w:val="left" w:pos="4820"/>
        </w:tabs>
        <w:jc w:val="both"/>
        <w:rPr>
          <w:rFonts w:ascii="Tahoma" w:eastAsia="Calibri" w:hAnsi="Tahoma" w:cs="Tahoma"/>
          <w:lang w:eastAsia="en-US"/>
        </w:rPr>
      </w:pPr>
    </w:p>
    <w:p w14:paraId="6FE82516" w14:textId="77777777" w:rsidR="006D5DD3" w:rsidRPr="006D5DD3" w:rsidRDefault="006D5DD3" w:rsidP="006D5DD3">
      <w:pPr>
        <w:keepNext/>
        <w:keepLines/>
        <w:tabs>
          <w:tab w:val="left" w:pos="1134"/>
          <w:tab w:val="left" w:pos="4820"/>
        </w:tabs>
        <w:jc w:val="both"/>
        <w:rPr>
          <w:rFonts w:ascii="Tahoma" w:eastAsia="Calibri" w:hAnsi="Tahoma" w:cs="Tahoma"/>
          <w:lang w:eastAsia="en-US"/>
        </w:rPr>
      </w:pPr>
    </w:p>
    <w:p w14:paraId="37E3A55E" w14:textId="77777777" w:rsidR="006D5DD3" w:rsidRPr="006D5DD3" w:rsidRDefault="006D5DD3" w:rsidP="006D5DD3">
      <w:pPr>
        <w:keepNext/>
        <w:keepLines/>
        <w:tabs>
          <w:tab w:val="left" w:pos="5387"/>
        </w:tabs>
        <w:jc w:val="both"/>
        <w:rPr>
          <w:rFonts w:ascii="Tahoma" w:eastAsia="Calibri" w:hAnsi="Tahoma" w:cs="Tahoma"/>
          <w:lang w:eastAsia="en-US"/>
        </w:rPr>
      </w:pPr>
      <w:r w:rsidRPr="006D5DD3">
        <w:rPr>
          <w:rFonts w:ascii="Tahoma" w:eastAsia="Calibri" w:hAnsi="Tahoma" w:cs="Tahoma"/>
          <w:lang w:eastAsia="en-US"/>
        </w:rPr>
        <w:t>_______________, dne ___________</w:t>
      </w:r>
      <w:r w:rsidRPr="006D5DD3">
        <w:rPr>
          <w:rFonts w:ascii="Tahoma" w:eastAsia="Calibri" w:hAnsi="Tahoma" w:cs="Tahoma"/>
          <w:lang w:eastAsia="en-US"/>
        </w:rPr>
        <w:tab/>
        <w:t>Ljubljana, dne __________</w:t>
      </w:r>
    </w:p>
    <w:p w14:paraId="334BE20A" w14:textId="77777777" w:rsidR="006D5DD3" w:rsidRPr="006D5DD3" w:rsidRDefault="006D5DD3" w:rsidP="006D5DD3">
      <w:pPr>
        <w:keepNext/>
        <w:keepLines/>
        <w:tabs>
          <w:tab w:val="left" w:pos="4820"/>
        </w:tabs>
        <w:jc w:val="both"/>
        <w:rPr>
          <w:rFonts w:ascii="Tahoma" w:eastAsia="Calibri" w:hAnsi="Tahoma" w:cs="Tahoma"/>
          <w:lang w:eastAsia="en-US"/>
        </w:rPr>
      </w:pPr>
    </w:p>
    <w:p w14:paraId="012B59C7" w14:textId="77777777" w:rsidR="006D5DD3" w:rsidRPr="006D5DD3" w:rsidRDefault="006D5DD3" w:rsidP="006D5DD3">
      <w:pPr>
        <w:keepNext/>
        <w:keepLines/>
        <w:tabs>
          <w:tab w:val="left" w:pos="5387"/>
        </w:tabs>
        <w:jc w:val="both"/>
        <w:rPr>
          <w:rFonts w:ascii="Tahoma" w:eastAsia="Calibri" w:hAnsi="Tahoma" w:cs="Tahoma"/>
          <w:lang w:eastAsia="en-US"/>
        </w:rPr>
      </w:pPr>
      <w:r w:rsidRPr="006D5DD3">
        <w:rPr>
          <w:rFonts w:ascii="Tahoma" w:eastAsia="Calibri" w:hAnsi="Tahoma" w:cs="Tahoma"/>
          <w:lang w:eastAsia="en-US"/>
        </w:rPr>
        <w:t>IZVAJALEC:</w:t>
      </w:r>
      <w:r w:rsidRPr="006D5DD3">
        <w:rPr>
          <w:rFonts w:ascii="Tahoma" w:eastAsia="Calibri" w:hAnsi="Tahoma" w:cs="Tahoma"/>
          <w:lang w:eastAsia="en-US"/>
        </w:rPr>
        <w:tab/>
        <w:t>NAROČNIK:</w:t>
      </w:r>
      <w:r w:rsidRPr="006D5DD3">
        <w:rPr>
          <w:rFonts w:ascii="Tahoma" w:eastAsia="Calibri" w:hAnsi="Tahoma" w:cs="Tahoma"/>
          <w:lang w:eastAsia="en-US"/>
        </w:rPr>
        <w:tab/>
      </w:r>
    </w:p>
    <w:p w14:paraId="771FC6FC" w14:textId="77777777" w:rsidR="006D5DD3" w:rsidRPr="006D5DD3" w:rsidRDefault="006D5DD3" w:rsidP="006D5DD3">
      <w:pPr>
        <w:keepNext/>
        <w:keepLines/>
        <w:tabs>
          <w:tab w:val="left" w:pos="5387"/>
        </w:tabs>
        <w:ind w:right="-851"/>
        <w:jc w:val="both"/>
        <w:rPr>
          <w:rFonts w:ascii="Tahoma" w:eastAsia="Calibri" w:hAnsi="Tahoma" w:cs="Tahoma"/>
          <w:lang w:eastAsia="en-US"/>
        </w:rPr>
      </w:pPr>
      <w:r w:rsidRPr="006D5DD3">
        <w:rPr>
          <w:rFonts w:ascii="Tahoma" w:eastAsia="Calibri" w:hAnsi="Tahoma" w:cs="Tahoma"/>
          <w:lang w:eastAsia="en-US"/>
        </w:rPr>
        <w:tab/>
      </w:r>
    </w:p>
    <w:p w14:paraId="73D62EB1" w14:textId="77777777" w:rsidR="00693AA1" w:rsidRPr="00506DB5" w:rsidRDefault="006D5DD3" w:rsidP="006D5DD3">
      <w:pPr>
        <w:keepNext/>
        <w:keepLines/>
        <w:tabs>
          <w:tab w:val="left" w:pos="5387"/>
        </w:tabs>
        <w:ind w:left="5387"/>
        <w:jc w:val="both"/>
        <w:rPr>
          <w:rFonts w:ascii="Tahoma" w:eastAsia="Calibri" w:hAnsi="Tahoma" w:cs="Tahoma"/>
          <w:lang w:eastAsia="en-US"/>
        </w:rPr>
      </w:pPr>
      <w:r w:rsidRPr="006D5DD3">
        <w:rPr>
          <w:rFonts w:ascii="Tahoma" w:eastAsia="Calibri" w:hAnsi="Tahoma" w:cs="Tahoma"/>
          <w:lang w:eastAsia="en-US"/>
        </w:rPr>
        <w:t xml:space="preserve">JAVNO PODJETJE </w:t>
      </w:r>
    </w:p>
    <w:p w14:paraId="1921AB62" w14:textId="03BC8F68" w:rsidR="006D5DD3" w:rsidRPr="006D5DD3" w:rsidRDefault="006D5DD3" w:rsidP="006D5DD3">
      <w:pPr>
        <w:keepNext/>
        <w:keepLines/>
        <w:tabs>
          <w:tab w:val="left" w:pos="5387"/>
        </w:tabs>
        <w:ind w:left="5387"/>
        <w:jc w:val="both"/>
        <w:rPr>
          <w:rFonts w:ascii="Tahoma" w:eastAsia="Calibri" w:hAnsi="Tahoma" w:cs="Tahoma"/>
          <w:lang w:eastAsia="en-US"/>
        </w:rPr>
      </w:pPr>
      <w:r w:rsidRPr="006D5DD3">
        <w:rPr>
          <w:rFonts w:ascii="Tahoma" w:eastAsia="Calibri" w:hAnsi="Tahoma" w:cs="Tahoma"/>
          <w:lang w:eastAsia="en-US"/>
        </w:rPr>
        <w:t>ENERGETIKA LJUBLJANA d.o.o.</w:t>
      </w:r>
    </w:p>
    <w:p w14:paraId="341D6001" w14:textId="77777777" w:rsidR="006D5DD3" w:rsidRPr="006D5DD3" w:rsidRDefault="006D5DD3" w:rsidP="006D5DD3">
      <w:pPr>
        <w:keepNext/>
        <w:keepLines/>
        <w:tabs>
          <w:tab w:val="left" w:pos="5387"/>
        </w:tabs>
        <w:jc w:val="both"/>
        <w:rPr>
          <w:rFonts w:ascii="Tahoma" w:eastAsia="Calibri" w:hAnsi="Tahoma" w:cs="Tahoma"/>
          <w:lang w:eastAsia="en-US"/>
        </w:rPr>
      </w:pPr>
      <w:r w:rsidRPr="006D5DD3">
        <w:rPr>
          <w:rFonts w:ascii="Tahoma" w:eastAsia="Calibri" w:hAnsi="Tahoma" w:cs="Tahoma"/>
          <w:lang w:eastAsia="en-US"/>
        </w:rPr>
        <w:tab/>
        <w:t>Direktor:</w:t>
      </w:r>
      <w:r w:rsidRPr="006D5DD3">
        <w:rPr>
          <w:rFonts w:ascii="Tahoma" w:eastAsia="Calibri" w:hAnsi="Tahoma" w:cs="Tahoma"/>
          <w:lang w:eastAsia="en-US"/>
        </w:rPr>
        <w:tab/>
      </w:r>
    </w:p>
    <w:p w14:paraId="65F8C646" w14:textId="77777777" w:rsidR="006D5DD3" w:rsidRPr="006D5DD3" w:rsidRDefault="006D5DD3" w:rsidP="006D5DD3">
      <w:pPr>
        <w:keepNext/>
        <w:keepLines/>
        <w:tabs>
          <w:tab w:val="left" w:pos="5387"/>
        </w:tabs>
        <w:jc w:val="both"/>
        <w:rPr>
          <w:rFonts w:ascii="Tahoma" w:eastAsia="Calibri" w:hAnsi="Tahoma" w:cs="Tahoma"/>
          <w:lang w:eastAsia="en-US"/>
        </w:rPr>
      </w:pPr>
      <w:r w:rsidRPr="006D5DD3">
        <w:rPr>
          <w:rFonts w:ascii="Tahoma" w:eastAsia="Calibri" w:hAnsi="Tahoma" w:cs="Tahoma"/>
          <w:lang w:eastAsia="en-US"/>
        </w:rPr>
        <w:tab/>
        <w:t>Samo Lozej</w:t>
      </w:r>
    </w:p>
    <w:p w14:paraId="13DB6950" w14:textId="77777777" w:rsidR="006D5DD3" w:rsidRPr="006D5DD3" w:rsidRDefault="006D5DD3" w:rsidP="006D5DD3">
      <w:pPr>
        <w:spacing w:after="160" w:line="259" w:lineRule="auto"/>
        <w:rPr>
          <w:rFonts w:ascii="Tahoma" w:eastAsia="Calibri" w:hAnsi="Tahoma" w:cs="Tahoma"/>
          <w:lang w:eastAsia="en-US"/>
        </w:rPr>
      </w:pPr>
    </w:p>
    <w:p w14:paraId="6363DB88" w14:textId="77777777" w:rsidR="006D5DD3" w:rsidRPr="006D5DD3" w:rsidRDefault="006D5DD3" w:rsidP="006D5DD3">
      <w:pPr>
        <w:keepNext/>
        <w:keepLines/>
        <w:rPr>
          <w:rFonts w:ascii="Tahoma" w:eastAsia="Calibri" w:hAnsi="Tahoma" w:cs="Tahoma"/>
          <w:lang w:eastAsia="en-US"/>
        </w:rPr>
      </w:pPr>
      <w:r w:rsidRPr="006D5DD3">
        <w:rPr>
          <w:rFonts w:ascii="Tahoma" w:eastAsia="Calibri" w:hAnsi="Tahoma" w:cs="Tahoma"/>
          <w:lang w:eastAsia="en-US"/>
        </w:rPr>
        <w:t>Priloge:</w:t>
      </w:r>
    </w:p>
    <w:p w14:paraId="08E9D676"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Priloga št. 1: Končna ponudba izvajalca št. ___________</w:t>
      </w:r>
      <w:r w:rsidRPr="006D5DD3">
        <w:rPr>
          <w:rFonts w:ascii="Tahoma" w:eastAsia="Calibri" w:hAnsi="Tahoma" w:cs="Tahoma"/>
          <w:snapToGrid w:val="0"/>
          <w:lang w:eastAsia="en-US"/>
        </w:rPr>
        <w:t xml:space="preserve"> </w:t>
      </w:r>
      <w:r w:rsidRPr="006D5DD3">
        <w:rPr>
          <w:rFonts w:ascii="Tahoma" w:eastAsia="Calibri" w:hAnsi="Tahoma" w:cs="Tahoma"/>
          <w:lang w:eastAsia="en-US"/>
        </w:rPr>
        <w:t>z dne</w:t>
      </w:r>
      <w:r w:rsidRPr="006D5DD3">
        <w:rPr>
          <w:rFonts w:ascii="Tahoma" w:eastAsia="Calibri" w:hAnsi="Tahoma" w:cs="Tahoma"/>
          <w:snapToGrid w:val="0"/>
          <w:lang w:eastAsia="en-US"/>
        </w:rPr>
        <w:t xml:space="preserve"> </w:t>
      </w:r>
      <w:r w:rsidRPr="006D5DD3">
        <w:rPr>
          <w:rFonts w:ascii="Tahoma" w:eastAsia="Calibri" w:hAnsi="Tahoma" w:cs="Tahoma"/>
          <w:lang w:eastAsia="en-US"/>
        </w:rPr>
        <w:t>___________, katere sestavni del je končni ponudbeni predračun izvajalca št. ____ z dne _______;</w:t>
      </w:r>
    </w:p>
    <w:p w14:paraId="0DD52F7B"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Priloga št. 2: Pisni sporazum o skupnih varnostnih ukrepih in ravnanju z okoljem v JAVNEM PODJETJU ENERGETIKA LJUBLJANA d.o.o.;</w:t>
      </w:r>
    </w:p>
    <w:p w14:paraId="468B4784" w14:textId="77777777" w:rsidR="006D5DD3" w:rsidRPr="006D5DD3" w:rsidRDefault="006D5DD3" w:rsidP="00BC29E8">
      <w:pPr>
        <w:keepNext/>
        <w:keepLines/>
        <w:numPr>
          <w:ilvl w:val="0"/>
          <w:numId w:val="41"/>
        </w:numPr>
        <w:tabs>
          <w:tab w:val="num" w:pos="360"/>
          <w:tab w:val="num" w:pos="397"/>
        </w:tabs>
        <w:ind w:left="714" w:hanging="357"/>
        <w:jc w:val="both"/>
        <w:rPr>
          <w:rFonts w:ascii="Tahoma" w:eastAsia="Calibri" w:hAnsi="Tahoma" w:cs="Tahoma"/>
          <w:lang w:eastAsia="en-US"/>
        </w:rPr>
      </w:pPr>
      <w:r w:rsidRPr="006D5DD3">
        <w:rPr>
          <w:rFonts w:ascii="Tahoma" w:eastAsia="Calibri" w:hAnsi="Tahoma" w:cs="Tahoma"/>
          <w:lang w:eastAsia="en-US"/>
        </w:rPr>
        <w:t>Priloga št. 3: Pooblastilo za vlaganje in podpisovanje evidenčnih listov v sistemu IS-Odpadki.</w:t>
      </w:r>
    </w:p>
    <w:p w14:paraId="4ECCE1B0" w14:textId="7E9EF587" w:rsidR="007462E4" w:rsidRPr="00506DB5" w:rsidRDefault="007462E4">
      <w:r w:rsidRPr="00506DB5">
        <w:br w:type="page"/>
      </w:r>
    </w:p>
    <w:p w14:paraId="333E28C4" w14:textId="77777777" w:rsidR="007462E4" w:rsidRPr="00506DB5" w:rsidRDefault="007462E4" w:rsidP="00872690">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7462E4" w:rsidRPr="00506DB5" w14:paraId="6371B5A6" w14:textId="77777777" w:rsidTr="006463CE">
        <w:tc>
          <w:tcPr>
            <w:tcW w:w="212" w:type="dxa"/>
            <w:tcBorders>
              <w:right w:val="nil"/>
            </w:tcBorders>
          </w:tcPr>
          <w:p w14:paraId="71EA6DF7" w14:textId="77777777" w:rsidR="007462E4" w:rsidRPr="00506DB5" w:rsidRDefault="007462E4" w:rsidP="006463CE">
            <w:pPr>
              <w:keepNext/>
              <w:keepLines/>
              <w:jc w:val="both"/>
              <w:rPr>
                <w:rFonts w:ascii="Tahoma" w:hAnsi="Tahoma" w:cs="Tahoma"/>
              </w:rPr>
            </w:pPr>
          </w:p>
        </w:tc>
        <w:tc>
          <w:tcPr>
            <w:tcW w:w="8080" w:type="dxa"/>
            <w:tcBorders>
              <w:top w:val="single" w:sz="4" w:space="0" w:color="auto"/>
              <w:left w:val="nil"/>
              <w:bottom w:val="single" w:sz="4" w:space="0" w:color="auto"/>
            </w:tcBorders>
          </w:tcPr>
          <w:p w14:paraId="4989919E" w14:textId="741ADA7E" w:rsidR="007462E4" w:rsidRPr="00506DB5" w:rsidRDefault="007462E4" w:rsidP="006463CE">
            <w:pPr>
              <w:keepNext/>
              <w:keepLines/>
              <w:jc w:val="both"/>
              <w:rPr>
                <w:rFonts w:ascii="Tahoma" w:hAnsi="Tahoma" w:cs="Tahoma"/>
              </w:rPr>
            </w:pPr>
            <w:r w:rsidRPr="00506DB5">
              <w:rPr>
                <w:rFonts w:ascii="Tahoma" w:hAnsi="Tahoma" w:cs="Tahoma"/>
              </w:rPr>
              <w:t xml:space="preserve">PISNI SPORAZUM – ni potrebno prilagati v prijavi </w:t>
            </w:r>
          </w:p>
        </w:tc>
        <w:tc>
          <w:tcPr>
            <w:tcW w:w="872" w:type="dxa"/>
            <w:tcBorders>
              <w:right w:val="nil"/>
            </w:tcBorders>
          </w:tcPr>
          <w:p w14:paraId="3DA44206" w14:textId="5330AFEA" w:rsidR="007462E4" w:rsidRPr="00506DB5" w:rsidRDefault="007462E4"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6185C209" w14:textId="76B36532" w:rsidR="007462E4" w:rsidRPr="00506DB5" w:rsidRDefault="007462E4" w:rsidP="006463CE">
            <w:pPr>
              <w:keepNext/>
              <w:keepLines/>
              <w:jc w:val="both"/>
              <w:rPr>
                <w:rFonts w:ascii="Tahoma" w:hAnsi="Tahoma" w:cs="Tahoma"/>
                <w:b/>
                <w:i/>
              </w:rPr>
            </w:pPr>
          </w:p>
        </w:tc>
      </w:tr>
    </w:tbl>
    <w:p w14:paraId="4DBCC0BA" w14:textId="77777777" w:rsidR="007462E4" w:rsidRPr="00506DB5" w:rsidRDefault="007462E4" w:rsidP="00872690">
      <w:pPr>
        <w:keepNext/>
        <w:keepLines/>
      </w:pPr>
    </w:p>
    <w:p w14:paraId="1DC907DF" w14:textId="77777777" w:rsidR="007462E4" w:rsidRPr="00506DB5" w:rsidRDefault="007462E4" w:rsidP="007462E4">
      <w:pPr>
        <w:keepNext/>
        <w:keepLines/>
        <w:jc w:val="both"/>
        <w:rPr>
          <w:rFonts w:ascii="Tahoma" w:hAnsi="Tahoma" w:cs="Tahoma"/>
          <w:sz w:val="22"/>
          <w:szCs w:val="22"/>
        </w:rPr>
      </w:pPr>
    </w:p>
    <w:p w14:paraId="443FB9D2" w14:textId="32ACB1A3" w:rsidR="007462E4" w:rsidRPr="00506DB5" w:rsidRDefault="007462E4" w:rsidP="007462E4">
      <w:pPr>
        <w:keepNext/>
        <w:keepLines/>
        <w:jc w:val="center"/>
        <w:rPr>
          <w:rFonts w:ascii="Tahoma" w:hAnsi="Tahoma" w:cs="Tahoma"/>
          <w:b/>
        </w:rPr>
      </w:pPr>
      <w:r w:rsidRPr="00506DB5">
        <w:rPr>
          <w:rFonts w:ascii="Tahoma" w:hAnsi="Tahoma" w:cs="Tahoma"/>
          <w:b/>
        </w:rPr>
        <w:t>Priloga št. 2</w:t>
      </w:r>
      <w:r w:rsidRPr="00506DB5">
        <w:rPr>
          <w:rFonts w:ascii="Tahoma" w:hAnsi="Tahoma" w:cs="Tahoma"/>
          <w:b/>
        </w:rPr>
        <w:fldChar w:fldCharType="begin"/>
      </w:r>
      <w:r w:rsidRPr="00506DB5">
        <w:rPr>
          <w:rFonts w:ascii="Tahoma" w:hAnsi="Tahoma" w:cs="Tahoma"/>
          <w:b/>
        </w:rPr>
        <w:instrText xml:space="preserve"> FILLIN  \* MERGEFORMAT </w:instrText>
      </w:r>
      <w:r w:rsidRPr="00506DB5">
        <w:rPr>
          <w:rFonts w:ascii="Tahoma" w:hAnsi="Tahoma" w:cs="Tahoma"/>
          <w:b/>
        </w:rPr>
        <w:fldChar w:fldCharType="end"/>
      </w:r>
      <w:r w:rsidRPr="00506DB5">
        <w:rPr>
          <w:rFonts w:ascii="Tahoma" w:hAnsi="Tahoma" w:cs="Tahoma"/>
          <w:b/>
        </w:rPr>
        <w:t xml:space="preserve"> k okvirnemu sporazumu št. ENLJ-SAL-268/25</w:t>
      </w:r>
    </w:p>
    <w:p w14:paraId="5BC895E3" w14:textId="77777777" w:rsidR="007462E4" w:rsidRPr="00506DB5" w:rsidRDefault="007462E4" w:rsidP="007462E4">
      <w:pPr>
        <w:keepNext/>
        <w:keepLines/>
        <w:jc w:val="both"/>
        <w:rPr>
          <w:rFonts w:ascii="Tahoma" w:hAnsi="Tahoma" w:cs="Tahoma"/>
          <w:b/>
        </w:rPr>
      </w:pPr>
    </w:p>
    <w:p w14:paraId="40965F31" w14:textId="77777777" w:rsidR="007462E4" w:rsidRPr="00506DB5" w:rsidRDefault="007462E4" w:rsidP="007462E4">
      <w:pPr>
        <w:keepNext/>
        <w:keepLines/>
        <w:jc w:val="both"/>
        <w:rPr>
          <w:rFonts w:ascii="Tahoma" w:hAnsi="Tahoma" w:cs="Tahoma"/>
        </w:rPr>
      </w:pPr>
    </w:p>
    <w:p w14:paraId="63CEA354" w14:textId="27E74842" w:rsidR="007462E4" w:rsidRPr="00506DB5" w:rsidRDefault="007462E4" w:rsidP="007462E4">
      <w:pPr>
        <w:keepNext/>
        <w:keepLines/>
        <w:jc w:val="both"/>
        <w:rPr>
          <w:rFonts w:ascii="Tahoma" w:hAnsi="Tahoma" w:cs="Tahoma"/>
        </w:rPr>
      </w:pPr>
      <w:r w:rsidRPr="00506DB5">
        <w:rPr>
          <w:rFonts w:ascii="Tahoma" w:hAnsi="Tahoma" w:cs="Tahoma"/>
        </w:rPr>
        <w:t xml:space="preserve">Na osnovi 39. člena Zakona o varnosti in zdravju pri delu (ZVZD-1, Ur. List RS, št. 43/2011) skleneta: </w:t>
      </w:r>
    </w:p>
    <w:p w14:paraId="095CC721" w14:textId="77777777" w:rsidR="007462E4" w:rsidRPr="00506DB5" w:rsidRDefault="007462E4" w:rsidP="007462E4">
      <w:pPr>
        <w:keepNext/>
        <w:keepLines/>
        <w:jc w:val="both"/>
        <w:rPr>
          <w:rFonts w:ascii="Tahoma" w:hAnsi="Tahoma" w:cs="Tahoma"/>
        </w:rPr>
      </w:pPr>
    </w:p>
    <w:p w14:paraId="474FE8E5"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rPr>
      </w:pPr>
    </w:p>
    <w:p w14:paraId="5FA683F6"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r w:rsidRPr="00506DB5">
        <w:rPr>
          <w:rFonts w:ascii="Tahoma" w:hAnsi="Tahoma" w:cs="Tahoma"/>
          <w:b/>
          <w:snapToGrid w:val="0"/>
        </w:rPr>
        <w:t>JAVNO PODJETJE ENERGETIKA LJUBLJANA d.o.o.</w:t>
      </w:r>
      <w:r w:rsidRPr="00506DB5">
        <w:rPr>
          <w:rFonts w:ascii="Tahoma" w:hAnsi="Tahoma" w:cs="Tahoma"/>
          <w:snapToGrid w:val="0"/>
        </w:rPr>
        <w:t>, Verovškova ulica 62, 1000 Ljubljana, ki ga zastopa direktor Samo Lozej</w:t>
      </w:r>
    </w:p>
    <w:p w14:paraId="12216E5B"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27934172" w14:textId="77777777" w:rsidR="007462E4" w:rsidRPr="00506DB5" w:rsidRDefault="007462E4" w:rsidP="007462E4">
      <w:pPr>
        <w:keepNext/>
        <w:keepLines/>
        <w:ind w:right="-476"/>
        <w:jc w:val="both"/>
        <w:rPr>
          <w:rFonts w:ascii="Tahoma" w:hAnsi="Tahoma" w:cs="Tahoma"/>
        </w:rPr>
      </w:pPr>
      <w:r w:rsidRPr="00506DB5">
        <w:rPr>
          <w:rFonts w:ascii="Tahoma" w:hAnsi="Tahoma" w:cs="Tahoma"/>
        </w:rPr>
        <w:t xml:space="preserve">(v nadaljevanju: </w:t>
      </w:r>
      <w:r w:rsidRPr="00506DB5">
        <w:rPr>
          <w:rFonts w:ascii="Tahoma" w:hAnsi="Tahoma" w:cs="Tahoma"/>
          <w:b/>
          <w:bCs/>
        </w:rPr>
        <w:t>naročnik</w:t>
      </w:r>
      <w:r w:rsidRPr="00506DB5">
        <w:rPr>
          <w:rFonts w:ascii="Tahoma" w:hAnsi="Tahoma" w:cs="Tahoma"/>
        </w:rPr>
        <w:t>)</w:t>
      </w:r>
    </w:p>
    <w:p w14:paraId="57428895" w14:textId="77777777" w:rsidR="007462E4" w:rsidRPr="00506DB5" w:rsidRDefault="007462E4" w:rsidP="007462E4">
      <w:pPr>
        <w:keepNext/>
        <w:keepLines/>
        <w:tabs>
          <w:tab w:val="center" w:pos="4536"/>
          <w:tab w:val="right" w:pos="9072"/>
        </w:tabs>
        <w:jc w:val="both"/>
        <w:rPr>
          <w:rFonts w:ascii="Tahoma" w:hAnsi="Tahoma" w:cs="Tahoma"/>
        </w:rPr>
      </w:pPr>
    </w:p>
    <w:p w14:paraId="2E7E91A0" w14:textId="77777777" w:rsidR="007462E4" w:rsidRPr="00506DB5" w:rsidRDefault="007462E4" w:rsidP="007462E4">
      <w:pPr>
        <w:keepNext/>
        <w:keepLines/>
        <w:jc w:val="both"/>
        <w:rPr>
          <w:rFonts w:ascii="Tahoma" w:hAnsi="Tahoma" w:cs="Tahoma"/>
        </w:rPr>
      </w:pPr>
      <w:r w:rsidRPr="00506DB5">
        <w:rPr>
          <w:rFonts w:ascii="Tahoma" w:hAnsi="Tahoma" w:cs="Tahoma"/>
        </w:rPr>
        <w:t>in</w:t>
      </w:r>
    </w:p>
    <w:p w14:paraId="48A56444" w14:textId="77777777" w:rsidR="007462E4" w:rsidRPr="00506DB5" w:rsidRDefault="007462E4" w:rsidP="007462E4">
      <w:pPr>
        <w:keepNext/>
        <w:keepLines/>
        <w:tabs>
          <w:tab w:val="left" w:pos="567"/>
          <w:tab w:val="num" w:pos="851"/>
          <w:tab w:val="left" w:pos="993"/>
        </w:tabs>
        <w:jc w:val="both"/>
        <w:outlineLvl w:val="4"/>
        <w:rPr>
          <w:rFonts w:ascii="Tahoma" w:hAnsi="Tahoma" w:cs="Tahoma"/>
          <w:b/>
        </w:rPr>
      </w:pPr>
    </w:p>
    <w:p w14:paraId="0C0466F0"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1FEDBDB0"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rPr>
      </w:pPr>
      <w:r w:rsidRPr="00506DB5">
        <w:rPr>
          <w:rFonts w:ascii="Tahoma" w:hAnsi="Tahoma" w:cs="Tahoma"/>
          <w:b/>
        </w:rPr>
        <w:t>……………………………………………………………….(naziv izvajalca),</w:t>
      </w:r>
    </w:p>
    <w:p w14:paraId="7E92BAC3"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rPr>
      </w:pPr>
      <w:r w:rsidRPr="00506DB5">
        <w:rPr>
          <w:rFonts w:ascii="Tahoma" w:hAnsi="Tahoma" w:cs="Tahoma"/>
        </w:rPr>
        <w:t>ki ga/jo zastopa ………………………….</w:t>
      </w:r>
    </w:p>
    <w:p w14:paraId="5E13C306"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372DA482" w14:textId="77777777" w:rsidR="007462E4" w:rsidRPr="00506DB5" w:rsidRDefault="007462E4" w:rsidP="007462E4">
      <w:pPr>
        <w:keepNext/>
        <w:keepLines/>
        <w:jc w:val="both"/>
        <w:rPr>
          <w:rFonts w:ascii="Tahoma" w:hAnsi="Tahoma" w:cs="Tahoma"/>
        </w:rPr>
      </w:pPr>
      <w:r w:rsidRPr="00506DB5">
        <w:rPr>
          <w:rFonts w:ascii="Tahoma" w:hAnsi="Tahoma" w:cs="Tahoma"/>
        </w:rPr>
        <w:t xml:space="preserve">(v nadaljevanju: </w:t>
      </w:r>
      <w:r w:rsidRPr="00506DB5">
        <w:rPr>
          <w:rFonts w:ascii="Tahoma" w:hAnsi="Tahoma" w:cs="Tahoma"/>
          <w:b/>
          <w:bCs/>
        </w:rPr>
        <w:t>izvajalec</w:t>
      </w:r>
      <w:r w:rsidRPr="00506DB5">
        <w:rPr>
          <w:rFonts w:ascii="Tahoma" w:hAnsi="Tahoma" w:cs="Tahoma"/>
        </w:rPr>
        <w:t>)</w:t>
      </w:r>
    </w:p>
    <w:p w14:paraId="6D0CD535" w14:textId="77777777" w:rsidR="007462E4" w:rsidRPr="00506DB5" w:rsidRDefault="007462E4" w:rsidP="007462E4">
      <w:pPr>
        <w:keepNext/>
        <w:keepLines/>
        <w:ind w:right="-476"/>
        <w:jc w:val="both"/>
        <w:rPr>
          <w:rFonts w:ascii="Tahoma" w:hAnsi="Tahoma" w:cs="Tahoma"/>
        </w:rPr>
      </w:pPr>
    </w:p>
    <w:p w14:paraId="205C451F" w14:textId="77777777" w:rsidR="007462E4" w:rsidRPr="00506DB5" w:rsidRDefault="007462E4" w:rsidP="007462E4">
      <w:pPr>
        <w:keepNext/>
        <w:keepLines/>
        <w:ind w:right="-476"/>
        <w:jc w:val="both"/>
        <w:rPr>
          <w:rFonts w:ascii="Tahoma" w:hAnsi="Tahoma" w:cs="Tahoma"/>
        </w:rPr>
      </w:pPr>
    </w:p>
    <w:p w14:paraId="0ED47B46" w14:textId="77777777" w:rsidR="007462E4" w:rsidRPr="00506DB5" w:rsidRDefault="007462E4" w:rsidP="007462E4">
      <w:pPr>
        <w:keepNext/>
        <w:keepLines/>
        <w:ind w:right="-476"/>
        <w:jc w:val="both"/>
        <w:rPr>
          <w:rFonts w:ascii="Tahoma" w:hAnsi="Tahoma" w:cs="Tahoma"/>
        </w:rPr>
      </w:pPr>
      <w:r w:rsidRPr="00506DB5">
        <w:rPr>
          <w:rFonts w:ascii="Tahoma" w:hAnsi="Tahoma" w:cs="Tahoma"/>
        </w:rPr>
        <w:t>(v nadaljevanju: naročnik in izvajalec skupaj/posamično: podpisnik/a sporazuma)</w:t>
      </w:r>
    </w:p>
    <w:p w14:paraId="0889EB13" w14:textId="77777777" w:rsidR="007462E4" w:rsidRPr="00506DB5" w:rsidRDefault="007462E4" w:rsidP="007462E4">
      <w:pPr>
        <w:keepNext/>
        <w:keepLines/>
        <w:jc w:val="both"/>
        <w:rPr>
          <w:rFonts w:ascii="Tahoma" w:hAnsi="Tahoma" w:cs="Tahoma"/>
        </w:rPr>
      </w:pPr>
    </w:p>
    <w:p w14:paraId="2E0BE5AF" w14:textId="77777777" w:rsidR="007462E4" w:rsidRPr="00506DB5" w:rsidRDefault="007462E4" w:rsidP="007462E4">
      <w:pPr>
        <w:keepNext/>
        <w:keepLines/>
        <w:jc w:val="both"/>
        <w:rPr>
          <w:rFonts w:ascii="Tahoma" w:hAnsi="Tahoma" w:cs="Tahoma"/>
        </w:rPr>
      </w:pPr>
    </w:p>
    <w:p w14:paraId="197743BE" w14:textId="77777777" w:rsidR="007462E4" w:rsidRPr="00506DB5" w:rsidRDefault="007462E4" w:rsidP="007462E4">
      <w:pPr>
        <w:keepNext/>
        <w:keepLines/>
        <w:jc w:val="both"/>
        <w:rPr>
          <w:rFonts w:ascii="Tahoma" w:hAnsi="Tahoma" w:cs="Tahoma"/>
        </w:rPr>
      </w:pPr>
    </w:p>
    <w:p w14:paraId="0F6E8959"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both"/>
        <w:rPr>
          <w:rFonts w:ascii="Tahoma" w:hAnsi="Tahoma" w:cs="Tahoma"/>
          <w:b/>
        </w:rPr>
      </w:pPr>
    </w:p>
    <w:p w14:paraId="1E97CD16"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r w:rsidRPr="00506DB5">
        <w:rPr>
          <w:rFonts w:ascii="Tahoma" w:hAnsi="Tahoma" w:cs="Tahoma"/>
          <w:b/>
        </w:rPr>
        <w:t>PISNI SPORAZUM</w:t>
      </w:r>
    </w:p>
    <w:p w14:paraId="40A38FD9"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506DB5">
        <w:rPr>
          <w:rFonts w:ascii="Tahoma" w:eastAsia="Calibri" w:hAnsi="Tahoma" w:cs="Tahoma"/>
          <w:b/>
          <w:lang w:eastAsia="en-US"/>
        </w:rPr>
        <w:t>O SKUPNIH VARNOSTNIH UKREPIH IN RAVNANJU Z OKOLJEM V</w:t>
      </w:r>
    </w:p>
    <w:p w14:paraId="5DD23CEA"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506DB5">
        <w:rPr>
          <w:rFonts w:ascii="Tahoma" w:eastAsia="Calibri" w:hAnsi="Tahoma" w:cs="Tahoma"/>
          <w:b/>
          <w:lang w:eastAsia="en-US"/>
        </w:rPr>
        <w:t>JAVNEM PODJETJU ENERGETIKA LJUBLJANA d.o.o.</w:t>
      </w:r>
    </w:p>
    <w:p w14:paraId="6577C8FA"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r w:rsidRPr="00506DB5">
        <w:rPr>
          <w:rFonts w:ascii="Tahoma" w:eastAsia="Calibri" w:hAnsi="Tahoma" w:cs="Tahoma"/>
          <w:lang w:eastAsia="en-US"/>
        </w:rPr>
        <w:t>(v nadaljevanju: Sporazum)</w:t>
      </w:r>
    </w:p>
    <w:p w14:paraId="3F661535"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p>
    <w:p w14:paraId="4A486BCB"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r w:rsidRPr="00506DB5">
        <w:rPr>
          <w:rFonts w:ascii="Tahoma" w:hAnsi="Tahoma" w:cs="Tahoma"/>
          <w:b/>
        </w:rPr>
        <w:t>za izvedbo storitev po okvirnem sporazumu št. ENLJ-SAL-268/25 Prevzem gradbenega kompozita in odpadnega pepela</w:t>
      </w:r>
    </w:p>
    <w:p w14:paraId="575C26E8" w14:textId="77777777" w:rsidR="007462E4" w:rsidRPr="00506DB5" w:rsidRDefault="007462E4" w:rsidP="007462E4">
      <w:pPr>
        <w:keepNext/>
        <w:keepLines/>
        <w:pBdr>
          <w:top w:val="single" w:sz="6" w:space="1" w:color="auto"/>
          <w:left w:val="single" w:sz="6" w:space="4" w:color="auto"/>
          <w:bottom w:val="single" w:sz="6" w:space="1" w:color="auto"/>
          <w:right w:val="single" w:sz="6" w:space="4" w:color="auto"/>
        </w:pBdr>
        <w:jc w:val="both"/>
        <w:rPr>
          <w:rFonts w:ascii="Tahoma" w:hAnsi="Tahoma" w:cs="Tahoma"/>
          <w:b/>
        </w:rPr>
      </w:pPr>
    </w:p>
    <w:p w14:paraId="054D7C29" w14:textId="77777777" w:rsidR="007462E4" w:rsidRPr="00506DB5" w:rsidRDefault="007462E4" w:rsidP="007462E4">
      <w:pPr>
        <w:keepNext/>
        <w:keepLines/>
        <w:jc w:val="both"/>
        <w:rPr>
          <w:rFonts w:ascii="Tahoma" w:hAnsi="Tahoma" w:cs="Tahoma"/>
        </w:rPr>
      </w:pPr>
    </w:p>
    <w:p w14:paraId="08A0D743" w14:textId="77777777" w:rsidR="007462E4" w:rsidRPr="00506DB5" w:rsidRDefault="007462E4" w:rsidP="007462E4">
      <w:pPr>
        <w:keepNext/>
        <w:keepLines/>
        <w:jc w:val="both"/>
        <w:rPr>
          <w:rFonts w:ascii="Tahoma" w:hAnsi="Tahoma" w:cs="Tahoma"/>
        </w:rPr>
      </w:pPr>
    </w:p>
    <w:p w14:paraId="1D6ED8D1" w14:textId="77777777" w:rsidR="007462E4" w:rsidRPr="00506DB5" w:rsidRDefault="007462E4" w:rsidP="007462E4">
      <w:pPr>
        <w:keepNext/>
        <w:keepLines/>
        <w:jc w:val="both"/>
        <w:rPr>
          <w:rFonts w:ascii="Tahoma" w:hAnsi="Tahoma" w:cs="Tahoma"/>
        </w:rPr>
      </w:pPr>
    </w:p>
    <w:p w14:paraId="40809B99" w14:textId="77777777" w:rsidR="007462E4" w:rsidRPr="00506DB5" w:rsidRDefault="007462E4" w:rsidP="007462E4">
      <w:pPr>
        <w:keepNext/>
        <w:keepLines/>
        <w:ind w:right="46"/>
        <w:jc w:val="both"/>
        <w:rPr>
          <w:rFonts w:ascii="Tahoma" w:hAnsi="Tahoma" w:cs="Tahoma"/>
        </w:rPr>
      </w:pPr>
    </w:p>
    <w:p w14:paraId="20DE15F9" w14:textId="77777777" w:rsidR="007462E4" w:rsidRPr="00506DB5" w:rsidRDefault="007462E4" w:rsidP="007462E4">
      <w:pPr>
        <w:keepNext/>
        <w:keepLines/>
        <w:jc w:val="both"/>
        <w:rPr>
          <w:rFonts w:ascii="Tahoma" w:hAnsi="Tahoma" w:cs="Tahoma"/>
        </w:rPr>
      </w:pPr>
    </w:p>
    <w:p w14:paraId="02FDBFB0" w14:textId="77777777" w:rsidR="007462E4" w:rsidRPr="00506DB5" w:rsidRDefault="007462E4" w:rsidP="007462E4">
      <w:pPr>
        <w:keepNext/>
        <w:keepLines/>
        <w:jc w:val="both"/>
        <w:rPr>
          <w:rFonts w:ascii="Tahoma" w:hAnsi="Tahoma" w:cs="Tahoma"/>
        </w:rPr>
      </w:pPr>
    </w:p>
    <w:p w14:paraId="5BAF6853" w14:textId="77777777" w:rsidR="007462E4" w:rsidRPr="00506DB5" w:rsidRDefault="007462E4" w:rsidP="00BC29E8">
      <w:pPr>
        <w:keepNext/>
        <w:keepLines/>
        <w:numPr>
          <w:ilvl w:val="0"/>
          <w:numId w:val="20"/>
        </w:numPr>
        <w:tabs>
          <w:tab w:val="left" w:pos="709"/>
        </w:tabs>
        <w:spacing w:after="200" w:line="276" w:lineRule="auto"/>
        <w:ind w:left="709" w:right="45" w:hanging="709"/>
        <w:jc w:val="both"/>
        <w:rPr>
          <w:rFonts w:ascii="Tahoma" w:hAnsi="Tahoma" w:cs="Tahoma"/>
          <w:b/>
          <w:bCs/>
        </w:rPr>
      </w:pPr>
      <w:r w:rsidRPr="00506DB5">
        <w:rPr>
          <w:rFonts w:ascii="Tahoma" w:hAnsi="Tahoma" w:cs="Tahoma"/>
          <w:b/>
        </w:rPr>
        <w:br w:type="page"/>
      </w:r>
      <w:r w:rsidRPr="00506DB5">
        <w:rPr>
          <w:rFonts w:ascii="Tahoma" w:hAnsi="Tahoma" w:cs="Tahoma"/>
          <w:b/>
          <w:bCs/>
        </w:rPr>
        <w:lastRenderedPageBreak/>
        <w:t>SPLOŠNA DOLOČILA</w:t>
      </w:r>
    </w:p>
    <w:p w14:paraId="73422A7E"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
          <w:bCs/>
        </w:rPr>
        <w:t xml:space="preserve">I.1. </w:t>
      </w:r>
      <w:r w:rsidRPr="00506DB5">
        <w:rPr>
          <w:rFonts w:ascii="Tahoma" w:hAnsi="Tahoma" w:cs="Tahoma"/>
          <w:b/>
          <w:bCs/>
        </w:rPr>
        <w:tab/>
      </w:r>
      <w:r w:rsidRPr="00506DB5">
        <w:rPr>
          <w:rFonts w:ascii="Tahoma" w:hAnsi="Tahoma" w:cs="Tahoma"/>
          <w:bCs/>
        </w:rPr>
        <w:t xml:space="preserve">S tem dokumentom se urejajo na delovišču, ki je na območju JAVNEGA PODJETJA ENERGETIKA LJUBLJANA d. o. o., na lokaciji naročnika </w:t>
      </w:r>
      <w:r w:rsidRPr="00506DB5">
        <w:rPr>
          <w:rFonts w:ascii="Tahoma" w:eastAsia="Calibri" w:hAnsi="Tahoma" w:cs="Tahoma"/>
          <w:bCs/>
        </w:rPr>
        <w:t>Toplarniška ulica 19, v Ljubljani</w:t>
      </w:r>
      <w:r w:rsidRPr="00506DB5">
        <w:rPr>
          <w:rFonts w:ascii="Tahoma" w:hAnsi="Tahoma" w:cs="Tahoma"/>
          <w:bCs/>
        </w:rPr>
        <w:t xml:space="preserve">, skupni varnostni ukrepi, skupna organizacija varnosti pri delu, ter obveznosti in pravice delavcev, ki jim je naložena skrb za izvajanje in zagotavljanje varnih delovnih pogojev na skupnem delovišču. </w:t>
      </w:r>
    </w:p>
    <w:p w14:paraId="4C651BA9" w14:textId="77777777" w:rsidR="007462E4" w:rsidRPr="00506DB5" w:rsidRDefault="007462E4" w:rsidP="007462E4">
      <w:pPr>
        <w:keepNext/>
        <w:keepLines/>
        <w:tabs>
          <w:tab w:val="left" w:pos="426"/>
        </w:tabs>
        <w:ind w:left="705" w:right="45" w:hanging="705"/>
        <w:jc w:val="both"/>
        <w:rPr>
          <w:rFonts w:ascii="Tahoma" w:hAnsi="Tahoma" w:cs="Tahoma"/>
          <w:bCs/>
        </w:rPr>
      </w:pPr>
    </w:p>
    <w:p w14:paraId="5DE2EDD9"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
          <w:bCs/>
        </w:rPr>
        <w:t xml:space="preserve">           </w:t>
      </w:r>
      <w:r w:rsidRPr="00506DB5">
        <w:rPr>
          <w:rFonts w:ascii="Tahoma" w:eastAsia="Calibri" w:hAnsi="Tahoma" w:cs="Tahoma"/>
          <w:lang w:eastAsia="en-US"/>
        </w:rPr>
        <w:t xml:space="preserve">Kot skupno delovišče se šteje tista delovna površina, kjer istočasno opravljajo dela delavci dveh ali več izvajalcev. </w:t>
      </w:r>
      <w:r w:rsidRPr="00506DB5">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65CB744C"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
          <w:bCs/>
        </w:rPr>
        <w:t xml:space="preserve">           </w:t>
      </w:r>
    </w:p>
    <w:p w14:paraId="493978FA"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3CE2E1D7" w14:textId="77777777" w:rsidR="007462E4" w:rsidRPr="00506DB5" w:rsidRDefault="007462E4" w:rsidP="007462E4">
      <w:pPr>
        <w:keepNext/>
        <w:keepLines/>
        <w:tabs>
          <w:tab w:val="left" w:pos="426"/>
        </w:tabs>
        <w:ind w:left="705" w:right="45" w:hanging="705"/>
        <w:jc w:val="both"/>
        <w:rPr>
          <w:rFonts w:ascii="Tahoma" w:hAnsi="Tahoma" w:cs="Tahoma"/>
          <w:bCs/>
        </w:rPr>
      </w:pPr>
    </w:p>
    <w:p w14:paraId="66FED8D5"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
          <w:bCs/>
        </w:rPr>
        <w:t xml:space="preserve">I.2.   </w:t>
      </w:r>
      <w:r w:rsidRPr="00506DB5">
        <w:rPr>
          <w:rFonts w:ascii="Tahoma" w:hAnsi="Tahoma" w:cs="Tahoma"/>
          <w:bCs/>
        </w:rPr>
        <w:t>Pisni sporazum o skupnih varnostnih ukrepih in ravnanju z okoljem (v nadaljevanju: sporazum) velja za dela določena v skladu s tem okvirnim sporazumom.</w:t>
      </w:r>
    </w:p>
    <w:p w14:paraId="59D15A83" w14:textId="77777777" w:rsidR="007462E4" w:rsidRPr="00506DB5" w:rsidRDefault="007462E4" w:rsidP="007462E4">
      <w:pPr>
        <w:keepNext/>
        <w:keepLines/>
        <w:tabs>
          <w:tab w:val="left" w:pos="426"/>
        </w:tabs>
        <w:ind w:left="705" w:right="45" w:hanging="705"/>
        <w:jc w:val="both"/>
        <w:rPr>
          <w:rFonts w:ascii="Tahoma" w:hAnsi="Tahoma" w:cs="Tahoma"/>
          <w:bCs/>
        </w:rPr>
      </w:pPr>
    </w:p>
    <w:p w14:paraId="4F8A4C73" w14:textId="77777777" w:rsidR="007462E4" w:rsidRPr="00506DB5" w:rsidRDefault="007462E4" w:rsidP="007462E4">
      <w:pPr>
        <w:keepNext/>
        <w:keepLines/>
        <w:tabs>
          <w:tab w:val="left" w:pos="426"/>
        </w:tabs>
        <w:ind w:left="705" w:right="45" w:hanging="705"/>
        <w:jc w:val="both"/>
        <w:rPr>
          <w:rFonts w:ascii="Tahoma" w:hAnsi="Tahoma" w:cs="Tahoma"/>
          <w:bCs/>
        </w:rPr>
      </w:pPr>
      <w:r w:rsidRPr="00506DB5">
        <w:rPr>
          <w:rFonts w:ascii="Tahoma" w:hAnsi="Tahoma" w:cs="Tahoma"/>
          <w:b/>
          <w:bCs/>
        </w:rPr>
        <w:t>I.3</w:t>
      </w:r>
      <w:r w:rsidRPr="00506DB5">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07A3B118" w14:textId="77777777" w:rsidR="007462E4" w:rsidRPr="00506DB5" w:rsidRDefault="007462E4" w:rsidP="007462E4">
      <w:pPr>
        <w:keepNext/>
        <w:keepLines/>
        <w:tabs>
          <w:tab w:val="left" w:pos="709"/>
        </w:tabs>
        <w:ind w:right="45"/>
        <w:jc w:val="both"/>
        <w:rPr>
          <w:rFonts w:ascii="Tahoma" w:eastAsia="Calibri" w:hAnsi="Tahoma" w:cs="Tahoma"/>
          <w:b/>
          <w:lang w:eastAsia="en-US"/>
        </w:rPr>
      </w:pPr>
    </w:p>
    <w:p w14:paraId="2DCDACFA" w14:textId="77777777" w:rsidR="007462E4" w:rsidRPr="00506DB5" w:rsidRDefault="007462E4" w:rsidP="007462E4">
      <w:pPr>
        <w:keepNext/>
        <w:keepLines/>
        <w:tabs>
          <w:tab w:val="left" w:pos="709"/>
        </w:tabs>
        <w:ind w:right="45"/>
        <w:jc w:val="both"/>
        <w:rPr>
          <w:rFonts w:ascii="Tahoma" w:eastAsia="Calibri" w:hAnsi="Tahoma" w:cs="Tahoma"/>
          <w:b/>
          <w:lang w:eastAsia="en-US"/>
        </w:rPr>
      </w:pPr>
      <w:r w:rsidRPr="00506DB5">
        <w:rPr>
          <w:rFonts w:ascii="Tahoma" w:eastAsia="Calibri" w:hAnsi="Tahoma" w:cs="Tahoma"/>
          <w:b/>
          <w:lang w:eastAsia="en-US"/>
        </w:rPr>
        <w:t>II.</w:t>
      </w:r>
      <w:r w:rsidRPr="00506DB5">
        <w:rPr>
          <w:rFonts w:ascii="Tahoma" w:eastAsia="Calibri" w:hAnsi="Tahoma" w:cs="Tahoma"/>
          <w:lang w:eastAsia="en-US"/>
        </w:rPr>
        <w:t xml:space="preserve"> </w:t>
      </w:r>
      <w:r w:rsidRPr="00506DB5">
        <w:rPr>
          <w:rFonts w:ascii="Tahoma" w:eastAsia="Calibri" w:hAnsi="Tahoma" w:cs="Tahoma"/>
          <w:lang w:eastAsia="en-US"/>
        </w:rPr>
        <w:tab/>
      </w:r>
      <w:r w:rsidRPr="00506DB5">
        <w:rPr>
          <w:rFonts w:ascii="Tahoma" w:eastAsia="Calibri" w:hAnsi="Tahoma" w:cs="Tahoma"/>
          <w:b/>
          <w:lang w:eastAsia="en-US"/>
        </w:rPr>
        <w:t xml:space="preserve">DOLOČITEV DRUGIH OBVEZNOSTI STRANK OKVIRNEGA SPORAZUMA </w:t>
      </w:r>
    </w:p>
    <w:p w14:paraId="4671C2B2"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II.1.   Skupne obveznosti strank okvirnega sporazuma:</w:t>
      </w:r>
    </w:p>
    <w:p w14:paraId="1546F245" w14:textId="77777777" w:rsidR="007462E4" w:rsidRPr="00506DB5" w:rsidRDefault="007462E4" w:rsidP="007462E4">
      <w:pPr>
        <w:keepNext/>
        <w:keepLines/>
        <w:ind w:left="705" w:hanging="705"/>
        <w:jc w:val="both"/>
        <w:rPr>
          <w:rFonts w:ascii="Tahoma" w:eastAsia="Calibri" w:hAnsi="Tahoma" w:cs="Tahoma"/>
          <w:b/>
        </w:rPr>
      </w:pPr>
    </w:p>
    <w:p w14:paraId="5DC8FF1B" w14:textId="77777777" w:rsidR="007462E4" w:rsidRPr="00506DB5" w:rsidRDefault="007462E4" w:rsidP="007462E4">
      <w:pPr>
        <w:keepNext/>
        <w:keepLines/>
        <w:ind w:left="705"/>
        <w:jc w:val="both"/>
        <w:rPr>
          <w:rFonts w:ascii="Tahoma" w:eastAsia="Calibri" w:hAnsi="Tahoma" w:cs="Tahoma"/>
        </w:rPr>
      </w:pPr>
      <w:r w:rsidRPr="00506DB5">
        <w:rPr>
          <w:rFonts w:ascii="Tahoma" w:eastAsia="Calibri" w:hAnsi="Tahoma" w:cs="Tahoma"/>
        </w:rPr>
        <w:t>Stranki okvirnega sporazuma imata na skupnem delovišču zlasti naslednje skupne obveznosti:</w:t>
      </w:r>
    </w:p>
    <w:p w14:paraId="02EF97F0"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storitve na delovišču se ne smejo pričeti, dokler niso zagotovljeni vsi predpisani ukrepi navedeni v tem sporazumu;</w:t>
      </w:r>
    </w:p>
    <w:p w14:paraId="3CA47F98" w14:textId="77777777" w:rsidR="007462E4" w:rsidRPr="00506DB5" w:rsidRDefault="007462E4" w:rsidP="007462E4">
      <w:pPr>
        <w:keepNext/>
        <w:keepLines/>
        <w:ind w:left="993" w:right="45" w:hanging="284"/>
        <w:contextualSpacing/>
        <w:jc w:val="both"/>
        <w:rPr>
          <w:rFonts w:ascii="Tahoma" w:eastAsia="Calibri" w:hAnsi="Tahoma" w:cs="Tahoma"/>
        </w:rPr>
      </w:pPr>
    </w:p>
    <w:p w14:paraId="0DBFC6E9"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delovišče mora izvajalec po predhodnem dogovoru s skrbnikom okvirnega sporazuma primerno urediti, zavarovati, označiti, preprečiti dostop nepooblaščenim osebam, urediti poti in zavarovati nevarne cone in sicer tako, da:</w:t>
      </w:r>
    </w:p>
    <w:p w14:paraId="113E9736" w14:textId="77777777" w:rsidR="007462E4" w:rsidRPr="00506DB5" w:rsidRDefault="007462E4" w:rsidP="00BC29E8">
      <w:pPr>
        <w:keepNext/>
        <w:keepLines/>
        <w:numPr>
          <w:ilvl w:val="0"/>
          <w:numId w:val="21"/>
        </w:numPr>
        <w:spacing w:after="200" w:line="276" w:lineRule="auto"/>
        <w:ind w:left="1418" w:right="45" w:hanging="425"/>
        <w:contextualSpacing/>
        <w:jc w:val="both"/>
        <w:rPr>
          <w:rFonts w:ascii="Tahoma" w:eastAsia="Calibri" w:hAnsi="Tahoma" w:cs="Tahoma"/>
        </w:rPr>
      </w:pPr>
      <w:r w:rsidRPr="00506DB5">
        <w:rPr>
          <w:rFonts w:ascii="Tahoma" w:eastAsia="Calibri" w:hAnsi="Tahoma" w:cs="Tahoma"/>
        </w:rPr>
        <w:t>zagotovita varne poti za gibanje, da bodo evakuacijske poti stalno proste in prehodne oziroma prevozne;</w:t>
      </w:r>
    </w:p>
    <w:p w14:paraId="293BBFCC"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skupaj določita: kraj, prostore in način razmestitve in shranjevanja materiala,</w:t>
      </w:r>
    </w:p>
    <w:p w14:paraId="7439AC07"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prostore za hrambo nevarnega materiala,</w:t>
      </w:r>
    </w:p>
    <w:p w14:paraId="63898E37"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način prevažanja, nakladanja in razkladanja materiala in težkih predmetov,</w:t>
      </w:r>
    </w:p>
    <w:p w14:paraId="2F21AF9E"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način zavarovanja nevarnih mest na ogroženih območjih na delovišču,</w:t>
      </w:r>
    </w:p>
    <w:p w14:paraId="3A5B1FDC"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način dela in zavarujeta dela v neposredni bližini ali na krajih, kjer nastajajo zdravju škodljivi plini, prah in hlapi ali kjer lahko nastane požar ali eksplozija,</w:t>
      </w:r>
    </w:p>
    <w:p w14:paraId="54E1FE22"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namestitev električne napeljave za pogon naprav in strojev ter razsvetljave,</w:t>
      </w:r>
    </w:p>
    <w:p w14:paraId="7CDF3591"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mesta za postavitev strojev in naprav ter izvedbo zavarovanja glede na lokacijo,</w:t>
      </w:r>
    </w:p>
    <w:p w14:paraId="1A16E600"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vrste in načina izvedbe ter prevzem gradbenih odrov,</w:t>
      </w:r>
    </w:p>
    <w:p w14:paraId="7B825E3F"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določita ukrepe varstva pred požarom ter opreme, naprav in sredstev za gašenje požarov, po potrebi organizirata izvajanje požarne straže,</w:t>
      </w:r>
    </w:p>
    <w:p w14:paraId="53668555"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izvajalec organizira prvo pomoč na delovišču za svoje delavce,</w:t>
      </w:r>
    </w:p>
    <w:p w14:paraId="1F15DDD4"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pri posebno nevarnih delih, po potrebi dodatno zavarujeta oz. seznanita delavce z nevarnostmi na področju izvajanja del.</w:t>
      </w:r>
    </w:p>
    <w:p w14:paraId="24EBE097" w14:textId="77777777" w:rsidR="007462E4" w:rsidRPr="00506DB5" w:rsidRDefault="007462E4" w:rsidP="007462E4">
      <w:pPr>
        <w:keepNext/>
        <w:keepLines/>
        <w:ind w:left="709"/>
        <w:contextualSpacing/>
        <w:jc w:val="both"/>
        <w:rPr>
          <w:rFonts w:ascii="Tahoma" w:eastAsia="Calibri" w:hAnsi="Tahoma" w:cs="Tahoma"/>
        </w:rPr>
      </w:pPr>
      <w:r w:rsidRPr="00506DB5">
        <w:rPr>
          <w:rFonts w:ascii="Tahoma" w:eastAsia="Calibri" w:hAnsi="Tahoma" w:cs="Tahoma"/>
        </w:rPr>
        <w:t xml:space="preserve">Določiti morata tudi druge skupne varnostne ukrepe na delovišču, zlasti pa ukrepe: </w:t>
      </w:r>
    </w:p>
    <w:p w14:paraId="0813BAC7"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lastRenderedPageBreak/>
        <w:t>za organizacijo varnega gibanja v energetskih objektih,</w:t>
      </w:r>
    </w:p>
    <w:p w14:paraId="77F1276D"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varen poseg v obratovalno stanje energetskih naprav,</w:t>
      </w:r>
    </w:p>
    <w:p w14:paraId="79827735"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izvajanje del na višini,</w:t>
      </w:r>
    </w:p>
    <w:p w14:paraId="1D241AC7"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uporabo električne energije,</w:t>
      </w:r>
    </w:p>
    <w:p w14:paraId="0D23F4C6"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pri izvajanju dela v zaprtih prostorih,</w:t>
      </w:r>
    </w:p>
    <w:p w14:paraId="3772176A"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delo v eksplozijsko nevarnih območjih,</w:t>
      </w:r>
    </w:p>
    <w:p w14:paraId="2EF8FBED"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delo z nevarnimi snovmi in ravnanjem z odpadki,</w:t>
      </w:r>
    </w:p>
    <w:p w14:paraId="20E57257"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delo z dvigali in dvižnimi pripomočki,</w:t>
      </w:r>
    </w:p>
    <w:p w14:paraId="1D6032C6"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za varno delo pri montažnih delih.</w:t>
      </w:r>
    </w:p>
    <w:p w14:paraId="0E888E21"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7C1444F"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3C6646A4"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podrobno morata seznaniti druga drugo z vsemi nevarnostmi in tveganji za poškodbe, ki izhajajo iz njunih dejavnosti;</w:t>
      </w:r>
    </w:p>
    <w:p w14:paraId="3AB0E768"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podrobno morata seznaniti svoje delavce z deli in varnim načinom dela;</w:t>
      </w:r>
    </w:p>
    <w:p w14:paraId="2FAA54DA"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v primeru uporabe nevarnih snovi morata druga drugi predložiti varnostne liste za te snovi;</w:t>
      </w:r>
    </w:p>
    <w:p w14:paraId="34860165" w14:textId="77777777" w:rsidR="007462E4" w:rsidRPr="00506DB5" w:rsidRDefault="007462E4" w:rsidP="00BC29E8">
      <w:pPr>
        <w:keepNext/>
        <w:keepLines/>
        <w:numPr>
          <w:ilvl w:val="0"/>
          <w:numId w:val="32"/>
        </w:numPr>
        <w:spacing w:after="200" w:line="276" w:lineRule="auto"/>
        <w:ind w:left="993" w:right="45" w:hanging="284"/>
        <w:contextualSpacing/>
        <w:jc w:val="both"/>
        <w:rPr>
          <w:rFonts w:ascii="Tahoma" w:eastAsia="Calibri" w:hAnsi="Tahoma" w:cs="Tahoma"/>
        </w:rPr>
      </w:pPr>
      <w:r w:rsidRPr="00506DB5">
        <w:rPr>
          <w:rFonts w:ascii="Tahoma" w:eastAsia="Calibri" w:hAnsi="Tahoma" w:cs="Tahoma"/>
        </w:rPr>
        <w:t>striktno morata izvajati varnostne ukrepe, ki so določeni s tem sporazumom.</w:t>
      </w:r>
    </w:p>
    <w:p w14:paraId="13F03D23" w14:textId="77777777" w:rsidR="007462E4" w:rsidRPr="00506DB5" w:rsidRDefault="007462E4" w:rsidP="007462E4">
      <w:pPr>
        <w:keepNext/>
        <w:keepLines/>
        <w:ind w:left="705" w:hanging="705"/>
        <w:jc w:val="both"/>
        <w:rPr>
          <w:rFonts w:ascii="Tahoma" w:eastAsia="Calibri" w:hAnsi="Tahoma" w:cs="Tahoma"/>
          <w:b/>
        </w:rPr>
      </w:pPr>
    </w:p>
    <w:p w14:paraId="02661919"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II.2.   Posebne obveznosti naročnika:</w:t>
      </w:r>
    </w:p>
    <w:p w14:paraId="21DD7C19" w14:textId="77777777" w:rsidR="007462E4" w:rsidRPr="00506DB5" w:rsidRDefault="007462E4" w:rsidP="007462E4">
      <w:pPr>
        <w:keepNext/>
        <w:keepLines/>
        <w:ind w:left="705" w:firstLine="4"/>
        <w:jc w:val="both"/>
        <w:rPr>
          <w:rFonts w:ascii="Tahoma" w:eastAsia="Calibri" w:hAnsi="Tahoma" w:cs="Tahoma"/>
        </w:rPr>
      </w:pPr>
      <w:r w:rsidRPr="00506DB5">
        <w:rPr>
          <w:rFonts w:ascii="Tahoma" w:eastAsia="Calibri" w:hAnsi="Tahoma" w:cs="Tahoma"/>
        </w:rPr>
        <w:t>Naročnik ima naslednje posebne obveznosti:</w:t>
      </w:r>
    </w:p>
    <w:p w14:paraId="48EE7E69" w14:textId="77777777" w:rsidR="007462E4" w:rsidRPr="00506DB5" w:rsidRDefault="007462E4" w:rsidP="00BC29E8">
      <w:pPr>
        <w:keepNext/>
        <w:keepLines/>
        <w:numPr>
          <w:ilvl w:val="0"/>
          <w:numId w:val="35"/>
        </w:numPr>
        <w:spacing w:after="200" w:line="276" w:lineRule="auto"/>
        <w:ind w:left="993"/>
        <w:contextualSpacing/>
        <w:jc w:val="both"/>
        <w:rPr>
          <w:rFonts w:ascii="Tahoma" w:eastAsia="Calibri" w:hAnsi="Tahoma" w:cs="Tahoma"/>
        </w:rPr>
      </w:pPr>
      <w:r w:rsidRPr="00506DB5">
        <w:rPr>
          <w:rFonts w:ascii="Tahoma" w:eastAsia="Calibri" w:hAnsi="Tahoma" w:cs="Tahoma"/>
        </w:rPr>
        <w:t>seznaniti mora izvajalca z internimi predpisi, ki se nanašajo na območje/objekt izvajanja dela, zlasti pa:</w:t>
      </w:r>
    </w:p>
    <w:p w14:paraId="00745CE3"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dvoriščnim redom (dostopi v podjetje, garažni objekti, parkirni prostori, zunanje površine znotraj podjetja, ki vodijo do območja/objekta, kjer je delovišče);</w:t>
      </w:r>
    </w:p>
    <w:p w14:paraId="0B1C22AC"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 redi in navodili za obravnavano območje/objekt;</w:t>
      </w:r>
    </w:p>
    <w:p w14:paraId="516AC86C"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z izvlečkom iz požarnega reda in morebitnim evakuacijskim načrtom;</w:t>
      </w:r>
    </w:p>
    <w:p w14:paraId="0897B576" w14:textId="77777777" w:rsidR="007462E4" w:rsidRPr="00506DB5" w:rsidRDefault="007462E4" w:rsidP="00BC29E8">
      <w:pPr>
        <w:keepNext/>
        <w:keepLines/>
        <w:numPr>
          <w:ilvl w:val="0"/>
          <w:numId w:val="21"/>
        </w:numPr>
        <w:spacing w:after="200" w:line="276" w:lineRule="auto"/>
        <w:ind w:left="1418" w:hanging="425"/>
        <w:contextualSpacing/>
        <w:jc w:val="both"/>
        <w:rPr>
          <w:rFonts w:ascii="Tahoma" w:eastAsia="Calibri" w:hAnsi="Tahoma" w:cs="Tahoma"/>
        </w:rPr>
      </w:pPr>
      <w:r w:rsidRPr="00506DB5">
        <w:rPr>
          <w:rFonts w:ascii="Tahoma" w:eastAsia="Calibri" w:hAnsi="Tahoma" w:cs="Tahoma"/>
        </w:rPr>
        <w:t xml:space="preserve">preventivnimi ukrepi iz požarnega varstva, ki se nanašajo na delovišče. Pri izvajanju vročih del (rezanje, varjenje, </w:t>
      </w:r>
      <w:proofErr w:type="spellStart"/>
      <w:r w:rsidRPr="00506DB5">
        <w:rPr>
          <w:rFonts w:ascii="Tahoma" w:eastAsia="Calibri" w:hAnsi="Tahoma" w:cs="Tahoma"/>
        </w:rPr>
        <w:t>lotanje</w:t>
      </w:r>
      <w:proofErr w:type="spellEnd"/>
      <w:r w:rsidRPr="00506DB5">
        <w:rPr>
          <w:rFonts w:ascii="Tahoma" w:eastAsia="Calibri" w:hAnsi="Tahoma" w:cs="Tahoma"/>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3F191FF9" w14:textId="77777777" w:rsidR="007462E4" w:rsidRPr="00506DB5" w:rsidRDefault="007462E4" w:rsidP="00BC29E8">
      <w:pPr>
        <w:keepNext/>
        <w:keepLines/>
        <w:numPr>
          <w:ilvl w:val="0"/>
          <w:numId w:val="35"/>
        </w:numPr>
        <w:spacing w:after="200" w:line="276" w:lineRule="auto"/>
        <w:ind w:left="993"/>
        <w:contextualSpacing/>
        <w:jc w:val="both"/>
        <w:rPr>
          <w:rFonts w:ascii="Tahoma" w:eastAsia="Calibri" w:hAnsi="Tahoma" w:cs="Tahoma"/>
        </w:rPr>
      </w:pPr>
      <w:r w:rsidRPr="00506DB5">
        <w:rPr>
          <w:rFonts w:ascii="Tahoma" w:eastAsia="Calibri" w:hAnsi="Tahoma" w:cs="Tahoma"/>
        </w:rPr>
        <w:t>zagotoviti mora (po potrebi) brezhibno delovno opremo in pripomočke, kot so:</w:t>
      </w:r>
    </w:p>
    <w:p w14:paraId="41EC5E76" w14:textId="77777777" w:rsidR="007462E4" w:rsidRPr="00506DB5" w:rsidRDefault="007462E4" w:rsidP="007462E4">
      <w:pPr>
        <w:keepNext/>
        <w:keepLines/>
        <w:ind w:left="720"/>
        <w:contextualSpacing/>
        <w:jc w:val="both"/>
        <w:rPr>
          <w:rFonts w:ascii="Tahoma" w:eastAsia="Calibri" w:hAnsi="Tahoma" w:cs="Tahoma"/>
        </w:rPr>
      </w:pPr>
    </w:p>
    <w:p w14:paraId="23F0A7E4" w14:textId="77777777" w:rsidR="007462E4" w:rsidRPr="00506DB5" w:rsidRDefault="007462E4" w:rsidP="00BC29E8">
      <w:pPr>
        <w:keepNext/>
        <w:keepLines/>
        <w:numPr>
          <w:ilvl w:val="0"/>
          <w:numId w:val="36"/>
        </w:numPr>
        <w:spacing w:after="200" w:line="276" w:lineRule="auto"/>
        <w:contextualSpacing/>
        <w:jc w:val="both"/>
        <w:rPr>
          <w:rFonts w:ascii="Tahoma" w:eastAsia="Calibri" w:hAnsi="Tahoma" w:cs="Tahoma"/>
        </w:rPr>
      </w:pPr>
      <w:r w:rsidRPr="00506DB5">
        <w:rPr>
          <w:rFonts w:ascii="Tahoma" w:eastAsia="Calibri" w:hAnsi="Tahoma" w:cs="Tahoma"/>
        </w:rPr>
        <w:t>dvigala – lifti z osebnim spremstvom  za dostope in transport materiala; ter</w:t>
      </w:r>
    </w:p>
    <w:p w14:paraId="62659331" w14:textId="77777777" w:rsidR="007462E4" w:rsidRPr="00506DB5" w:rsidRDefault="007462E4" w:rsidP="00BC29E8">
      <w:pPr>
        <w:keepNext/>
        <w:keepLines/>
        <w:numPr>
          <w:ilvl w:val="0"/>
          <w:numId w:val="36"/>
        </w:numPr>
        <w:spacing w:after="200" w:line="276" w:lineRule="auto"/>
        <w:contextualSpacing/>
        <w:jc w:val="both"/>
        <w:rPr>
          <w:rFonts w:ascii="Tahoma" w:eastAsia="Calibri" w:hAnsi="Tahoma" w:cs="Tahoma"/>
        </w:rPr>
      </w:pPr>
      <w:r w:rsidRPr="00506DB5">
        <w:rPr>
          <w:rFonts w:ascii="Tahoma" w:eastAsia="Calibri" w:hAnsi="Tahoma" w:cs="Tahoma"/>
        </w:rPr>
        <w:t>mostna dvigala, vitle in druge dvižne pripomočke za izvajanje montažno/</w:t>
      </w:r>
      <w:proofErr w:type="spellStart"/>
      <w:r w:rsidRPr="00506DB5">
        <w:rPr>
          <w:rFonts w:ascii="Tahoma" w:eastAsia="Calibri" w:hAnsi="Tahoma" w:cs="Tahoma"/>
        </w:rPr>
        <w:t>demontažnih</w:t>
      </w:r>
      <w:proofErr w:type="spellEnd"/>
      <w:r w:rsidRPr="00506DB5">
        <w:rPr>
          <w:rFonts w:ascii="Tahoma" w:eastAsia="Calibri" w:hAnsi="Tahoma" w:cs="Tahoma"/>
        </w:rPr>
        <w:t xml:space="preserve"> del z veljavnimi poročili o pregledu in preizkusu, ki so stalno nameščeni na objektih; </w:t>
      </w:r>
    </w:p>
    <w:p w14:paraId="6DCCB5EF" w14:textId="77777777" w:rsidR="007462E4" w:rsidRPr="00506DB5" w:rsidRDefault="007462E4" w:rsidP="00BC29E8">
      <w:pPr>
        <w:keepNext/>
        <w:keepLines/>
        <w:numPr>
          <w:ilvl w:val="0"/>
          <w:numId w:val="35"/>
        </w:numPr>
        <w:spacing w:after="200" w:line="276" w:lineRule="auto"/>
        <w:ind w:left="993"/>
        <w:contextualSpacing/>
        <w:jc w:val="both"/>
        <w:rPr>
          <w:rFonts w:ascii="Tahoma" w:eastAsia="Calibri" w:hAnsi="Tahoma" w:cs="Tahoma"/>
        </w:rPr>
      </w:pPr>
      <w:r w:rsidRPr="00506DB5">
        <w:rPr>
          <w:rFonts w:ascii="Tahoma" w:eastAsia="Calibri" w:hAnsi="Tahoma" w:cs="Tahoma"/>
        </w:rPr>
        <w:t>z deloviščem mora seznaniti druge izvajalce del, obiskovalce ali nadzorno osebje, ki zahajajo na območje izvajanja dobav po okvirnem sporazumu.</w:t>
      </w:r>
    </w:p>
    <w:p w14:paraId="616C8AAF" w14:textId="77777777" w:rsidR="007462E4" w:rsidRPr="00506DB5" w:rsidRDefault="007462E4" w:rsidP="007462E4">
      <w:pPr>
        <w:keepNext/>
        <w:keepLines/>
        <w:ind w:left="720"/>
        <w:contextualSpacing/>
        <w:jc w:val="both"/>
        <w:rPr>
          <w:rFonts w:ascii="Tahoma" w:eastAsia="Calibri" w:hAnsi="Tahoma" w:cs="Tahoma"/>
        </w:rPr>
      </w:pPr>
    </w:p>
    <w:p w14:paraId="1C1134F7" w14:textId="77777777" w:rsidR="007462E4" w:rsidRPr="00506DB5" w:rsidRDefault="007462E4" w:rsidP="007462E4">
      <w:pPr>
        <w:keepNext/>
        <w:keepLines/>
        <w:jc w:val="both"/>
        <w:rPr>
          <w:rFonts w:ascii="Tahoma" w:eastAsia="Calibri" w:hAnsi="Tahoma" w:cs="Tahoma"/>
          <w:b/>
        </w:rPr>
      </w:pPr>
      <w:r w:rsidRPr="00506DB5">
        <w:rPr>
          <w:rFonts w:ascii="Tahoma" w:eastAsia="Calibri" w:hAnsi="Tahoma" w:cs="Tahoma"/>
          <w:b/>
        </w:rPr>
        <w:t>II.3. Posebne obveznosti izvajalca</w:t>
      </w:r>
    </w:p>
    <w:p w14:paraId="5B29B5F4" w14:textId="77777777" w:rsidR="007462E4" w:rsidRPr="00506DB5" w:rsidRDefault="007462E4" w:rsidP="007462E4">
      <w:pPr>
        <w:keepNext/>
        <w:keepLines/>
        <w:jc w:val="both"/>
        <w:rPr>
          <w:rFonts w:ascii="Tahoma" w:eastAsia="Calibri" w:hAnsi="Tahoma" w:cs="Tahoma"/>
          <w:u w:val="single"/>
        </w:rPr>
      </w:pPr>
    </w:p>
    <w:p w14:paraId="6A3643C1" w14:textId="77777777" w:rsidR="007462E4" w:rsidRPr="00506DB5" w:rsidRDefault="007462E4" w:rsidP="007462E4">
      <w:pPr>
        <w:keepNext/>
        <w:keepLines/>
        <w:ind w:left="567"/>
        <w:jc w:val="both"/>
        <w:rPr>
          <w:rFonts w:ascii="Tahoma" w:eastAsia="Calibri" w:hAnsi="Tahoma" w:cs="Tahoma"/>
        </w:rPr>
      </w:pPr>
      <w:r w:rsidRPr="00506DB5">
        <w:rPr>
          <w:rFonts w:ascii="Tahoma" w:eastAsia="Calibri" w:hAnsi="Tahoma" w:cs="Tahoma"/>
        </w:rPr>
        <w:t>Izvajalec ima naslednje posebne obveznosti:</w:t>
      </w:r>
    </w:p>
    <w:p w14:paraId="3ED23574" w14:textId="77777777" w:rsidR="007462E4" w:rsidRPr="00506DB5" w:rsidRDefault="007462E4" w:rsidP="007462E4">
      <w:pPr>
        <w:keepNext/>
        <w:keepLines/>
        <w:jc w:val="both"/>
        <w:rPr>
          <w:rFonts w:ascii="Tahoma" w:eastAsia="Calibri" w:hAnsi="Tahoma" w:cs="Tahoma"/>
        </w:rPr>
      </w:pPr>
    </w:p>
    <w:p w14:paraId="21598406" w14:textId="77777777" w:rsidR="007462E4" w:rsidRPr="00506DB5" w:rsidRDefault="007462E4" w:rsidP="00BC29E8">
      <w:pPr>
        <w:keepNext/>
        <w:keepLines/>
        <w:numPr>
          <w:ilvl w:val="0"/>
          <w:numId w:val="22"/>
        </w:numPr>
        <w:spacing w:after="200" w:line="276" w:lineRule="auto"/>
        <w:ind w:left="851"/>
        <w:contextualSpacing/>
        <w:jc w:val="both"/>
        <w:rPr>
          <w:rFonts w:ascii="Tahoma" w:eastAsia="Calibri" w:hAnsi="Tahoma" w:cs="Tahoma"/>
        </w:rPr>
      </w:pPr>
      <w:r w:rsidRPr="00506DB5">
        <w:rPr>
          <w:rFonts w:ascii="Tahoma" w:eastAsia="Calibri" w:hAnsi="Tahoma" w:cs="Tahoma"/>
        </w:rPr>
        <w:t>pri delih mora uporabljati, če ni pisno drugače določeno, izključno svojo delovno in osebno varovalno opremo in pripomočke, ki morajo biti brezhibni;</w:t>
      </w:r>
    </w:p>
    <w:p w14:paraId="022AAEB4" w14:textId="77777777" w:rsidR="007462E4" w:rsidRPr="00506DB5" w:rsidRDefault="007462E4" w:rsidP="00BC29E8">
      <w:pPr>
        <w:keepNext/>
        <w:keepLines/>
        <w:numPr>
          <w:ilvl w:val="0"/>
          <w:numId w:val="22"/>
        </w:numPr>
        <w:spacing w:after="200" w:line="276" w:lineRule="auto"/>
        <w:ind w:left="851"/>
        <w:contextualSpacing/>
        <w:jc w:val="both"/>
        <w:rPr>
          <w:rFonts w:ascii="Tahoma" w:eastAsia="Calibri" w:hAnsi="Tahoma" w:cs="Tahoma"/>
        </w:rPr>
      </w:pPr>
      <w:r w:rsidRPr="00506DB5">
        <w:rPr>
          <w:rFonts w:ascii="Tahoma" w:eastAsia="Calibri" w:hAnsi="Tahoma" w:cs="Tahoma"/>
        </w:rPr>
        <w:t>dela mora izvajati izključno z delavci, ki jih navede v okvirnem sporazumu;</w:t>
      </w:r>
    </w:p>
    <w:p w14:paraId="3A7CDEAC" w14:textId="77777777" w:rsidR="007462E4" w:rsidRPr="00506DB5" w:rsidRDefault="007462E4" w:rsidP="00BC29E8">
      <w:pPr>
        <w:keepNext/>
        <w:keepLines/>
        <w:numPr>
          <w:ilvl w:val="0"/>
          <w:numId w:val="22"/>
        </w:numPr>
        <w:spacing w:after="200" w:line="276" w:lineRule="auto"/>
        <w:ind w:left="851"/>
        <w:contextualSpacing/>
        <w:jc w:val="both"/>
        <w:rPr>
          <w:rFonts w:ascii="Tahoma" w:eastAsia="Calibri" w:hAnsi="Tahoma" w:cs="Tahoma"/>
        </w:rPr>
      </w:pPr>
      <w:r w:rsidRPr="00506DB5">
        <w:rPr>
          <w:rFonts w:ascii="Tahoma" w:eastAsia="Calibri" w:hAnsi="Tahoma" w:cs="Tahoma"/>
        </w:rPr>
        <w:lastRenderedPageBreak/>
        <w:t>za vsakega svojega delavca in/ali delavca njegovega podizvajalca mora razpolagati z ustrezno dokumentacijo:</w:t>
      </w:r>
    </w:p>
    <w:p w14:paraId="63773790" w14:textId="77777777" w:rsidR="007462E4" w:rsidRPr="00506DB5" w:rsidRDefault="007462E4" w:rsidP="007462E4">
      <w:pPr>
        <w:keepNext/>
        <w:keepLines/>
        <w:ind w:left="720"/>
        <w:contextualSpacing/>
        <w:jc w:val="both"/>
        <w:rPr>
          <w:rFonts w:ascii="Tahoma" w:eastAsia="Calibri" w:hAnsi="Tahoma" w:cs="Tahoma"/>
        </w:rPr>
      </w:pPr>
    </w:p>
    <w:p w14:paraId="6F9B804D"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w:t>
      </w:r>
      <w:proofErr w:type="spellStart"/>
      <w:r w:rsidRPr="00506DB5">
        <w:rPr>
          <w:rFonts w:ascii="Tahoma" w:eastAsia="Calibri" w:hAnsi="Tahoma" w:cs="Tahoma"/>
          <w:lang w:eastAsia="en-US"/>
        </w:rPr>
        <w:t>Obr</w:t>
      </w:r>
      <w:proofErr w:type="spellEnd"/>
      <w:r w:rsidRPr="00506DB5">
        <w:rPr>
          <w:rFonts w:ascii="Tahoma" w:eastAsia="Calibri" w:hAnsi="Tahoma" w:cs="Tahoma"/>
          <w:lang w:eastAsia="en-US"/>
        </w:rPr>
        <w:t>. M-1« - Prijava za pokojninsko in invalidsko ter zdravstveno zavarovanje;</w:t>
      </w:r>
    </w:p>
    <w:p w14:paraId="3B9606E1"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dokazilom o zdravstveni sposobnosti - zdravniško spričevalo, za izvajanje  (naročenih) storitev po okvirnem sporazumu;</w:t>
      </w:r>
    </w:p>
    <w:p w14:paraId="0592B7CA"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potrebnimi dokazili o opravljenem usposabljanju s področja varstva pri delu - zapisnik o preizkusu, za izvajanje (naročenih) storitev po okvirnem sporazumu;</w:t>
      </w:r>
    </w:p>
    <w:p w14:paraId="68A16FE3"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potrebnimi dokazili o dodatnih usposobljenostih: za uporabo delovne opreme in pripomočkov, za posebno nevarna dela, ipd.;</w:t>
      </w:r>
    </w:p>
    <w:p w14:paraId="144E3773"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delovnim dovoljenjem pristojnega organa, kopijo delovne vize (velja za delavce, ki niso državljani RS);</w:t>
      </w:r>
    </w:p>
    <w:p w14:paraId="17B20468" w14:textId="77777777" w:rsidR="007462E4" w:rsidRPr="00506DB5" w:rsidRDefault="007462E4" w:rsidP="00BC29E8">
      <w:pPr>
        <w:keepNext/>
        <w:keepLines/>
        <w:numPr>
          <w:ilvl w:val="0"/>
          <w:numId w:val="3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506DB5">
        <w:rPr>
          <w:rFonts w:ascii="Tahoma" w:eastAsia="Calibri" w:hAnsi="Tahoma" w:cs="Tahoma"/>
          <w:lang w:eastAsia="en-US"/>
        </w:rPr>
        <w:t>pisnim dokazilom, da je delavec, oz. da so delavci seznanjeni z varnostnimi listi za nevarne snovi, ki jih bo/bodo uporabljal/i pri naročniku;</w:t>
      </w:r>
    </w:p>
    <w:p w14:paraId="235FC427" w14:textId="77777777" w:rsidR="007462E4" w:rsidRPr="00506DB5" w:rsidRDefault="007462E4" w:rsidP="00BC29E8">
      <w:pPr>
        <w:keepNext/>
        <w:keepLines/>
        <w:numPr>
          <w:ilvl w:val="0"/>
          <w:numId w:val="22"/>
        </w:numPr>
        <w:spacing w:after="200" w:line="276" w:lineRule="auto"/>
        <w:ind w:left="851"/>
        <w:contextualSpacing/>
        <w:jc w:val="both"/>
        <w:rPr>
          <w:rFonts w:ascii="Tahoma" w:eastAsia="Calibri" w:hAnsi="Tahoma" w:cs="Tahoma"/>
        </w:rPr>
      </w:pPr>
      <w:r w:rsidRPr="00506DB5">
        <w:rPr>
          <w:rFonts w:ascii="Tahoma" w:eastAsia="Calibri" w:hAnsi="Tahoma" w:cs="Tahoma"/>
        </w:rPr>
        <w:t>zagotavljati stalen nadzor svojih delavcev na delovišču;</w:t>
      </w:r>
    </w:p>
    <w:p w14:paraId="2BF4D2C1" w14:textId="77777777" w:rsidR="007462E4" w:rsidRPr="00506DB5" w:rsidRDefault="007462E4" w:rsidP="00BC29E8">
      <w:pPr>
        <w:keepNext/>
        <w:keepLines/>
        <w:numPr>
          <w:ilvl w:val="0"/>
          <w:numId w:val="22"/>
        </w:numPr>
        <w:spacing w:after="200" w:line="276" w:lineRule="auto"/>
        <w:ind w:left="851"/>
        <w:contextualSpacing/>
        <w:jc w:val="both"/>
        <w:rPr>
          <w:rFonts w:ascii="Tahoma" w:eastAsia="Calibri" w:hAnsi="Tahoma" w:cs="Tahoma"/>
        </w:rPr>
      </w:pPr>
      <w:r w:rsidRPr="00506DB5">
        <w:rPr>
          <w:rFonts w:ascii="Tahoma" w:eastAsia="Calibri" w:hAnsi="Tahoma" w:cs="Tahoma"/>
        </w:rPr>
        <w:t>poskrbeti mora, da bo skladno z zakonodajo, sproti (vsakodnevno, razen če ni dogovorjeno drugače) odstranjeval z delovišča oz. objekta naročnika lastni odpadni material, ki bo nastajal pri njegovem delu;</w:t>
      </w:r>
    </w:p>
    <w:p w14:paraId="6A45EDA2" w14:textId="77777777" w:rsidR="007462E4" w:rsidRPr="00506DB5" w:rsidRDefault="007462E4" w:rsidP="007462E4">
      <w:pPr>
        <w:keepNext/>
        <w:keepLines/>
        <w:jc w:val="both"/>
        <w:rPr>
          <w:rFonts w:ascii="Tahoma" w:eastAsia="Calibri" w:hAnsi="Tahoma" w:cs="Tahoma"/>
          <w:b/>
        </w:rPr>
      </w:pPr>
    </w:p>
    <w:p w14:paraId="17BA508C"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II.4.  Obveznosti v zvezi z delom z nevarnimi snovmi in ravnanje z odpadki:</w:t>
      </w:r>
    </w:p>
    <w:p w14:paraId="61B0C587" w14:textId="77777777" w:rsidR="007462E4" w:rsidRPr="00506DB5" w:rsidRDefault="007462E4" w:rsidP="007462E4">
      <w:pPr>
        <w:keepNext/>
        <w:keepLines/>
        <w:ind w:left="1068" w:hanging="285"/>
        <w:jc w:val="both"/>
        <w:rPr>
          <w:rFonts w:ascii="Tahoma" w:eastAsia="Calibri" w:hAnsi="Tahoma" w:cs="Tahoma"/>
          <w:b/>
        </w:rPr>
      </w:pPr>
    </w:p>
    <w:p w14:paraId="5596AE7F" w14:textId="77777777" w:rsidR="007462E4" w:rsidRPr="00506DB5" w:rsidRDefault="007462E4" w:rsidP="007462E4">
      <w:pPr>
        <w:keepNext/>
        <w:keepLines/>
        <w:ind w:left="567" w:right="45"/>
        <w:jc w:val="both"/>
        <w:rPr>
          <w:rFonts w:ascii="Tahoma" w:eastAsia="Calibri" w:hAnsi="Tahoma" w:cs="Tahoma"/>
          <w:lang w:eastAsia="en-US"/>
        </w:rPr>
      </w:pPr>
      <w:r w:rsidRPr="00506DB5">
        <w:rPr>
          <w:rFonts w:ascii="Tahoma" w:eastAsia="Calibri" w:hAnsi="Tahoma" w:cs="Tahoma"/>
          <w:lang w:eastAsia="en-US"/>
        </w:rPr>
        <w:t>Podpisnika soglašata:</w:t>
      </w:r>
    </w:p>
    <w:p w14:paraId="10B131E7" w14:textId="77777777" w:rsidR="007462E4" w:rsidRPr="00506DB5" w:rsidRDefault="007462E4" w:rsidP="007462E4">
      <w:pPr>
        <w:keepNext/>
        <w:keepLines/>
        <w:tabs>
          <w:tab w:val="left" w:pos="709"/>
        </w:tabs>
        <w:ind w:right="45"/>
        <w:jc w:val="both"/>
        <w:rPr>
          <w:rFonts w:ascii="Tahoma" w:eastAsia="Calibri" w:hAnsi="Tahoma" w:cs="Tahoma"/>
          <w:lang w:eastAsia="en-US"/>
        </w:rPr>
      </w:pPr>
    </w:p>
    <w:p w14:paraId="78D436BE" w14:textId="77777777" w:rsidR="007462E4" w:rsidRPr="00506DB5" w:rsidRDefault="007462E4" w:rsidP="00BC29E8">
      <w:pPr>
        <w:keepNext/>
        <w:keepLines/>
        <w:numPr>
          <w:ilvl w:val="0"/>
          <w:numId w:val="23"/>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 xml:space="preserve">da bo izvajalec pri izvajanju dobav ravnal v skladu z </w:t>
      </w:r>
      <w:proofErr w:type="spellStart"/>
      <w:r w:rsidRPr="00506DB5">
        <w:rPr>
          <w:rFonts w:ascii="Tahoma" w:eastAsia="Calibri" w:hAnsi="Tahoma" w:cs="Tahoma"/>
          <w:lang w:eastAsia="en-US"/>
        </w:rPr>
        <w:t>okoljsko</w:t>
      </w:r>
      <w:proofErr w:type="spellEnd"/>
      <w:r w:rsidRPr="00506DB5">
        <w:rPr>
          <w:rFonts w:ascii="Tahoma" w:eastAsia="Calibri" w:hAnsi="Tahoma" w:cs="Tahoma"/>
          <w:lang w:eastAsia="en-US"/>
        </w:rPr>
        <w:t xml:space="preserve"> politiko, ki je pri naročniku določena s poslovnikom ravnanja z okoljem;</w:t>
      </w:r>
    </w:p>
    <w:p w14:paraId="00451056" w14:textId="77777777" w:rsidR="007462E4" w:rsidRPr="00506DB5" w:rsidRDefault="007462E4" w:rsidP="00BC29E8">
      <w:pPr>
        <w:keepNext/>
        <w:keepLines/>
        <w:numPr>
          <w:ilvl w:val="0"/>
          <w:numId w:val="23"/>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da bo izvajalec pri uporabi nevarnih snovi opredelil: količine snovi, oznake, mesto hrambe, delo z nevarnimi snovmi in odvoz nevarnih odpadkov;</w:t>
      </w:r>
    </w:p>
    <w:p w14:paraId="749069B6" w14:textId="77777777" w:rsidR="007462E4" w:rsidRPr="00506DB5" w:rsidRDefault="007462E4" w:rsidP="00BC29E8">
      <w:pPr>
        <w:keepNext/>
        <w:keepLines/>
        <w:numPr>
          <w:ilvl w:val="0"/>
          <w:numId w:val="23"/>
        </w:numPr>
        <w:spacing w:after="200" w:line="276" w:lineRule="auto"/>
        <w:ind w:left="851" w:hanging="284"/>
        <w:contextualSpacing/>
        <w:jc w:val="both"/>
        <w:rPr>
          <w:rFonts w:ascii="Tahoma" w:eastAsia="Calibri" w:hAnsi="Tahoma" w:cs="Tahoma"/>
          <w:b/>
        </w:rPr>
      </w:pPr>
      <w:r w:rsidRPr="00506DB5">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63346D58" w14:textId="77777777" w:rsidR="007462E4" w:rsidRPr="00506DB5" w:rsidRDefault="007462E4" w:rsidP="007462E4">
      <w:pPr>
        <w:keepNext/>
        <w:keepLines/>
        <w:ind w:left="705" w:hanging="705"/>
        <w:jc w:val="both"/>
        <w:rPr>
          <w:rFonts w:ascii="Tahoma" w:eastAsia="Calibri" w:hAnsi="Tahoma" w:cs="Tahoma"/>
          <w:b/>
        </w:rPr>
      </w:pPr>
    </w:p>
    <w:p w14:paraId="6D53A55A"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 xml:space="preserve">II.5. </w:t>
      </w:r>
      <w:r w:rsidRPr="00506DB5">
        <w:rPr>
          <w:rFonts w:ascii="Tahoma" w:eastAsia="Calibri" w:hAnsi="Tahoma" w:cs="Tahoma"/>
          <w:b/>
        </w:rPr>
        <w:tab/>
        <w:t>Knjiga ukrepov:</w:t>
      </w:r>
    </w:p>
    <w:p w14:paraId="3CFB6C79" w14:textId="77777777" w:rsidR="007462E4" w:rsidRPr="00506DB5" w:rsidRDefault="007462E4" w:rsidP="007462E4">
      <w:pPr>
        <w:keepNext/>
        <w:keepLines/>
        <w:ind w:left="705" w:hanging="705"/>
        <w:jc w:val="both"/>
        <w:rPr>
          <w:rFonts w:ascii="Tahoma" w:eastAsia="Calibri" w:hAnsi="Tahoma" w:cs="Tahoma"/>
          <w:b/>
        </w:rPr>
      </w:pPr>
    </w:p>
    <w:p w14:paraId="147D44B0" w14:textId="77777777" w:rsidR="007462E4" w:rsidRPr="00506DB5" w:rsidRDefault="007462E4" w:rsidP="007462E4">
      <w:pPr>
        <w:keepNext/>
        <w:keepLines/>
        <w:ind w:left="567"/>
        <w:jc w:val="both"/>
        <w:rPr>
          <w:rFonts w:ascii="Tahoma" w:eastAsia="Calibri" w:hAnsi="Tahoma" w:cs="Tahoma"/>
        </w:rPr>
      </w:pPr>
      <w:r w:rsidRPr="00506DB5">
        <w:rPr>
          <w:rFonts w:ascii="Tahoma" w:eastAsia="Calibri" w:hAnsi="Tahoma" w:cs="Tahoma"/>
        </w:rPr>
        <w:t xml:space="preserve">Podpisnika se zavežeta, da bosta v času izvajanja dobav po okvirnem sporazumu oziroma naročilnici vodila knjigo ukrepov. Knjiga ukrepov je dokument, ki se ga vodi v elektronski obliki in je arhiv zapisov poslanih z e-pošto. V knjigo imajo pravico vpisa vse odgovorne osebe, imenovane s tem sporazumom. </w:t>
      </w:r>
    </w:p>
    <w:p w14:paraId="24C0C88A" w14:textId="77777777" w:rsidR="007462E4" w:rsidRPr="00506DB5" w:rsidRDefault="007462E4" w:rsidP="007462E4">
      <w:pPr>
        <w:keepNext/>
        <w:keepLines/>
        <w:ind w:left="567"/>
        <w:jc w:val="both"/>
        <w:rPr>
          <w:rFonts w:ascii="Tahoma" w:eastAsia="Calibri" w:hAnsi="Tahoma" w:cs="Tahoma"/>
        </w:rPr>
      </w:pPr>
    </w:p>
    <w:p w14:paraId="12DA1D3E" w14:textId="77777777" w:rsidR="007462E4" w:rsidRPr="00506DB5" w:rsidRDefault="007462E4" w:rsidP="007462E4">
      <w:pPr>
        <w:keepNext/>
        <w:keepLines/>
        <w:ind w:left="567"/>
        <w:jc w:val="both"/>
        <w:rPr>
          <w:rFonts w:ascii="Tahoma" w:eastAsia="Calibri" w:hAnsi="Tahoma" w:cs="Tahoma"/>
        </w:rPr>
      </w:pPr>
      <w:r w:rsidRPr="00506DB5">
        <w:rPr>
          <w:rFonts w:ascii="Tahoma" w:eastAsia="Calibri" w:hAnsi="Tahoma" w:cs="Tahoma"/>
        </w:rPr>
        <w:t xml:space="preserve">V knjigo ukrepov se vpisuje zlasti: </w:t>
      </w:r>
    </w:p>
    <w:p w14:paraId="54A09576" w14:textId="77777777" w:rsidR="007462E4" w:rsidRPr="00506DB5" w:rsidRDefault="007462E4" w:rsidP="00BC29E8">
      <w:pPr>
        <w:keepNext/>
        <w:keepLines/>
        <w:numPr>
          <w:ilvl w:val="0"/>
          <w:numId w:val="33"/>
        </w:numPr>
        <w:spacing w:after="200" w:line="276" w:lineRule="auto"/>
        <w:ind w:left="851" w:hanging="284"/>
        <w:contextualSpacing/>
        <w:jc w:val="both"/>
        <w:rPr>
          <w:rFonts w:ascii="Tahoma" w:eastAsia="Calibri" w:hAnsi="Tahoma" w:cs="Tahoma"/>
        </w:rPr>
      </w:pPr>
      <w:r w:rsidRPr="00506DB5">
        <w:rPr>
          <w:rFonts w:ascii="Tahoma" w:eastAsia="Calibri" w:hAnsi="Tahoma" w:cs="Tahoma"/>
        </w:rPr>
        <w:t xml:space="preserve">naknadno ugotovljene nevarnosti ter dodatno določeni varnostni ukrepi, </w:t>
      </w:r>
    </w:p>
    <w:p w14:paraId="2F92A3B7" w14:textId="77777777" w:rsidR="007462E4" w:rsidRPr="00506DB5" w:rsidRDefault="007462E4" w:rsidP="00BC29E8">
      <w:pPr>
        <w:keepNext/>
        <w:keepLines/>
        <w:numPr>
          <w:ilvl w:val="0"/>
          <w:numId w:val="33"/>
        </w:numPr>
        <w:spacing w:after="200" w:line="276" w:lineRule="auto"/>
        <w:ind w:left="851" w:hanging="284"/>
        <w:contextualSpacing/>
        <w:jc w:val="both"/>
        <w:rPr>
          <w:rFonts w:ascii="Tahoma" w:eastAsia="Calibri" w:hAnsi="Tahoma" w:cs="Tahoma"/>
        </w:rPr>
      </w:pPr>
      <w:r w:rsidRPr="00506DB5">
        <w:rPr>
          <w:rFonts w:ascii="Tahoma" w:eastAsia="Calibri" w:hAnsi="Tahoma" w:cs="Tahoma"/>
        </w:rPr>
        <w:t>spremembe na delovišču,</w:t>
      </w:r>
    </w:p>
    <w:p w14:paraId="279F60C6" w14:textId="77777777" w:rsidR="007462E4" w:rsidRPr="00506DB5" w:rsidRDefault="007462E4" w:rsidP="00BC29E8">
      <w:pPr>
        <w:keepNext/>
        <w:keepLines/>
        <w:numPr>
          <w:ilvl w:val="0"/>
          <w:numId w:val="33"/>
        </w:numPr>
        <w:spacing w:after="200" w:line="276" w:lineRule="auto"/>
        <w:ind w:left="851" w:hanging="284"/>
        <w:contextualSpacing/>
        <w:jc w:val="both"/>
        <w:rPr>
          <w:rFonts w:ascii="Tahoma" w:eastAsia="Calibri" w:hAnsi="Tahoma" w:cs="Tahoma"/>
        </w:rPr>
      </w:pPr>
      <w:r w:rsidRPr="00506DB5">
        <w:rPr>
          <w:rFonts w:ascii="Tahoma" w:eastAsia="Calibri" w:hAnsi="Tahoma" w:cs="Tahoma"/>
        </w:rPr>
        <w:t>ugotovljene kršitve ukrepov določenih s tem sporazumom,</w:t>
      </w:r>
    </w:p>
    <w:p w14:paraId="285055BC" w14:textId="77777777" w:rsidR="007462E4" w:rsidRPr="00506DB5" w:rsidRDefault="007462E4" w:rsidP="00BC29E8">
      <w:pPr>
        <w:keepNext/>
        <w:keepLines/>
        <w:numPr>
          <w:ilvl w:val="0"/>
          <w:numId w:val="33"/>
        </w:numPr>
        <w:spacing w:after="200" w:line="276" w:lineRule="auto"/>
        <w:ind w:left="851" w:hanging="284"/>
        <w:contextualSpacing/>
        <w:jc w:val="both"/>
        <w:rPr>
          <w:rFonts w:ascii="Tahoma" w:eastAsia="Calibri" w:hAnsi="Tahoma" w:cs="Tahoma"/>
        </w:rPr>
      </w:pPr>
      <w:r w:rsidRPr="00506DB5">
        <w:rPr>
          <w:rFonts w:ascii="Tahoma" w:eastAsia="Calibri" w:hAnsi="Tahoma" w:cs="Tahoma"/>
        </w:rPr>
        <w:t>vsako poškodbo pri delu,</w:t>
      </w:r>
    </w:p>
    <w:p w14:paraId="2CF5E3EA" w14:textId="77777777" w:rsidR="007462E4" w:rsidRPr="00506DB5" w:rsidRDefault="007462E4" w:rsidP="00BC29E8">
      <w:pPr>
        <w:keepNext/>
        <w:keepLines/>
        <w:numPr>
          <w:ilvl w:val="0"/>
          <w:numId w:val="33"/>
        </w:numPr>
        <w:spacing w:after="200" w:line="276" w:lineRule="auto"/>
        <w:ind w:left="851" w:hanging="284"/>
        <w:contextualSpacing/>
        <w:jc w:val="both"/>
        <w:rPr>
          <w:rFonts w:ascii="Tahoma" w:eastAsia="Calibri" w:hAnsi="Tahoma" w:cs="Tahoma"/>
        </w:rPr>
      </w:pPr>
      <w:r w:rsidRPr="00506DB5">
        <w:rPr>
          <w:rFonts w:ascii="Tahoma" w:eastAsia="Calibri" w:hAnsi="Tahoma" w:cs="Tahoma"/>
        </w:rPr>
        <w:t>druge podatke pomembne za varnost delavcev in okolja na skupnem delovišču.</w:t>
      </w:r>
    </w:p>
    <w:p w14:paraId="703560F2" w14:textId="77777777" w:rsidR="007462E4" w:rsidRPr="00506DB5" w:rsidRDefault="007462E4" w:rsidP="007462E4">
      <w:pPr>
        <w:keepNext/>
        <w:keepLines/>
        <w:ind w:left="705" w:hanging="705"/>
        <w:jc w:val="both"/>
        <w:rPr>
          <w:rFonts w:ascii="Tahoma" w:eastAsia="Calibri" w:hAnsi="Tahoma" w:cs="Tahoma"/>
        </w:rPr>
      </w:pPr>
    </w:p>
    <w:p w14:paraId="4AD5150E"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 xml:space="preserve">II.6. </w:t>
      </w:r>
      <w:r w:rsidRPr="00506DB5">
        <w:rPr>
          <w:rFonts w:ascii="Tahoma" w:eastAsia="Calibri" w:hAnsi="Tahoma" w:cs="Tahoma"/>
          <w:b/>
        </w:rPr>
        <w:tab/>
        <w:t>Prijavljanje poškodb pri delu:</w:t>
      </w:r>
    </w:p>
    <w:p w14:paraId="6B959EB6" w14:textId="77777777" w:rsidR="007462E4" w:rsidRPr="00506DB5" w:rsidRDefault="007462E4" w:rsidP="007462E4">
      <w:pPr>
        <w:keepNext/>
        <w:keepLines/>
        <w:ind w:left="705" w:hanging="705"/>
        <w:jc w:val="both"/>
        <w:rPr>
          <w:rFonts w:ascii="Tahoma" w:eastAsia="Calibri" w:hAnsi="Tahoma" w:cs="Tahoma"/>
          <w:b/>
        </w:rPr>
      </w:pPr>
    </w:p>
    <w:p w14:paraId="65F6AA25" w14:textId="77777777" w:rsidR="007462E4" w:rsidRPr="00506DB5" w:rsidRDefault="007462E4" w:rsidP="007462E4">
      <w:pPr>
        <w:keepNext/>
        <w:keepLines/>
        <w:numPr>
          <w:ilvl w:val="12"/>
          <w:numId w:val="0"/>
        </w:numPr>
        <w:ind w:left="709" w:right="45" w:hanging="142"/>
        <w:jc w:val="both"/>
        <w:rPr>
          <w:rFonts w:ascii="Tahoma" w:eastAsia="Calibri" w:hAnsi="Tahoma" w:cs="Tahoma"/>
          <w:lang w:eastAsia="en-US"/>
        </w:rPr>
      </w:pPr>
      <w:r w:rsidRPr="00506DB5">
        <w:rPr>
          <w:rFonts w:ascii="Tahoma" w:eastAsia="Calibri" w:hAnsi="Tahoma" w:cs="Tahoma"/>
          <w:lang w:eastAsia="en-US"/>
        </w:rPr>
        <w:t>Izvajalec soglaša, da bo glede prijavljanja poškodb pri delu spoštoval naslednja določila:</w:t>
      </w:r>
    </w:p>
    <w:p w14:paraId="42EA3B5D" w14:textId="77777777" w:rsidR="007462E4" w:rsidRPr="00506DB5" w:rsidRDefault="007462E4" w:rsidP="00BC29E8">
      <w:pPr>
        <w:keepNext/>
        <w:keepLines/>
        <w:numPr>
          <w:ilvl w:val="0"/>
          <w:numId w:val="31"/>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da bo prijavil inšpekciji vsako morebitno nezgodo pri delu s smrtnim izidom oziroma nezgodo pri delu, pri kateri je delavec nezmožen za delo več kot tri delovne dni;</w:t>
      </w:r>
    </w:p>
    <w:p w14:paraId="2EF4242C" w14:textId="77777777" w:rsidR="007462E4" w:rsidRPr="00506DB5" w:rsidRDefault="007462E4" w:rsidP="00BC29E8">
      <w:pPr>
        <w:keepNext/>
        <w:keepLines/>
        <w:numPr>
          <w:ilvl w:val="0"/>
          <w:numId w:val="31"/>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 xml:space="preserve">da bo seznanil delavce, da je potrebno </w:t>
      </w:r>
      <w:r w:rsidRPr="00506DB5">
        <w:rPr>
          <w:rFonts w:ascii="Tahoma" w:eastAsia="Calibri" w:hAnsi="Tahoma" w:cs="Tahoma"/>
          <w:b/>
          <w:u w:val="single"/>
          <w:lang w:eastAsia="en-US"/>
        </w:rPr>
        <w:t>vsako</w:t>
      </w:r>
      <w:r w:rsidRPr="00506DB5">
        <w:rPr>
          <w:rFonts w:ascii="Tahoma" w:eastAsia="Calibri" w:hAnsi="Tahoma" w:cs="Tahoma"/>
          <w:lang w:eastAsia="en-US"/>
        </w:rPr>
        <w:t xml:space="preserve"> poškodbo pri delu prijaviti </w:t>
      </w:r>
      <w:r w:rsidRPr="00506DB5">
        <w:rPr>
          <w:rFonts w:ascii="Tahoma" w:eastAsia="Calibri" w:hAnsi="Tahoma" w:cs="Tahoma"/>
          <w:b/>
          <w:u w:val="single"/>
          <w:lang w:eastAsia="en-US"/>
        </w:rPr>
        <w:t>takoj</w:t>
      </w:r>
      <w:r w:rsidRPr="00506DB5">
        <w:rPr>
          <w:rFonts w:ascii="Tahoma" w:eastAsia="Calibri" w:hAnsi="Tahoma" w:cs="Tahoma"/>
          <w:lang w:eastAsia="en-US"/>
        </w:rPr>
        <w:t>;</w:t>
      </w:r>
    </w:p>
    <w:p w14:paraId="671C671A" w14:textId="77777777" w:rsidR="007462E4" w:rsidRPr="00506DB5" w:rsidRDefault="007462E4" w:rsidP="00BC29E8">
      <w:pPr>
        <w:keepNext/>
        <w:keepLines/>
        <w:numPr>
          <w:ilvl w:val="0"/>
          <w:numId w:val="31"/>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da bo ob prijavi poškodbe izvedel preizkus alkoholiziranosti skladno s svojimi internimi navodili;</w:t>
      </w:r>
    </w:p>
    <w:p w14:paraId="47AC3659" w14:textId="77777777" w:rsidR="007462E4" w:rsidRPr="00506DB5" w:rsidRDefault="007462E4" w:rsidP="00BC29E8">
      <w:pPr>
        <w:keepNext/>
        <w:keepLines/>
        <w:numPr>
          <w:ilvl w:val="0"/>
          <w:numId w:val="31"/>
        </w:numPr>
        <w:spacing w:after="200" w:line="276" w:lineRule="auto"/>
        <w:ind w:left="851" w:right="45" w:hanging="284"/>
        <w:contextualSpacing/>
        <w:jc w:val="both"/>
        <w:rPr>
          <w:rFonts w:ascii="Tahoma" w:eastAsia="Calibri" w:hAnsi="Tahoma" w:cs="Tahoma"/>
          <w:lang w:eastAsia="en-US"/>
        </w:rPr>
      </w:pPr>
      <w:r w:rsidRPr="00506DB5">
        <w:rPr>
          <w:rFonts w:ascii="Tahoma" w:eastAsia="Calibri" w:hAnsi="Tahoma" w:cs="Tahoma"/>
          <w:lang w:eastAsia="en-US"/>
        </w:rPr>
        <w:t>da bo vsako poškodbo na skupnem delovišču zavedel v Knjigo ukrepov.</w:t>
      </w:r>
    </w:p>
    <w:p w14:paraId="34ADCF5F" w14:textId="77777777" w:rsidR="007462E4" w:rsidRPr="00506DB5" w:rsidRDefault="007462E4" w:rsidP="007462E4">
      <w:pPr>
        <w:keepNext/>
        <w:keepLines/>
        <w:ind w:left="705" w:hanging="705"/>
        <w:jc w:val="both"/>
        <w:rPr>
          <w:rFonts w:ascii="Tahoma" w:eastAsia="Calibri" w:hAnsi="Tahoma" w:cs="Tahoma"/>
        </w:rPr>
      </w:pPr>
    </w:p>
    <w:p w14:paraId="0AF93D97" w14:textId="77777777" w:rsidR="007462E4" w:rsidRPr="00506DB5" w:rsidRDefault="007462E4" w:rsidP="007462E4">
      <w:pPr>
        <w:keepNext/>
        <w:keepLines/>
        <w:ind w:left="705" w:hanging="705"/>
        <w:jc w:val="both"/>
        <w:rPr>
          <w:rFonts w:ascii="Tahoma" w:eastAsia="Calibri" w:hAnsi="Tahoma" w:cs="Tahoma"/>
          <w:b/>
        </w:rPr>
      </w:pPr>
      <w:r w:rsidRPr="00506DB5">
        <w:rPr>
          <w:rFonts w:ascii="Tahoma" w:eastAsia="Calibri" w:hAnsi="Tahoma" w:cs="Tahoma"/>
          <w:b/>
        </w:rPr>
        <w:t xml:space="preserve">II.7. </w:t>
      </w:r>
      <w:r w:rsidRPr="00506DB5">
        <w:rPr>
          <w:rFonts w:ascii="Tahoma" w:eastAsia="Calibri" w:hAnsi="Tahoma" w:cs="Tahoma"/>
          <w:b/>
        </w:rPr>
        <w:tab/>
        <w:t>Prepoznavnost delavcev:</w:t>
      </w:r>
    </w:p>
    <w:p w14:paraId="16BC87AD" w14:textId="77777777" w:rsidR="007462E4" w:rsidRPr="00506DB5" w:rsidRDefault="007462E4" w:rsidP="007462E4">
      <w:pPr>
        <w:keepNext/>
        <w:keepLines/>
        <w:numPr>
          <w:ilvl w:val="12"/>
          <w:numId w:val="0"/>
        </w:numPr>
        <w:tabs>
          <w:tab w:val="left" w:pos="709"/>
        </w:tabs>
        <w:ind w:left="709" w:right="45" w:hanging="709"/>
        <w:jc w:val="both"/>
        <w:rPr>
          <w:rFonts w:ascii="Tahoma" w:eastAsia="Calibri" w:hAnsi="Tahoma" w:cs="Tahoma"/>
          <w:lang w:eastAsia="en-US"/>
        </w:rPr>
      </w:pPr>
      <w:r w:rsidRPr="00506DB5">
        <w:rPr>
          <w:rFonts w:ascii="Tahoma" w:eastAsia="Calibri" w:hAnsi="Tahoma" w:cs="Tahoma"/>
          <w:lang w:eastAsia="en-US"/>
        </w:rPr>
        <w:tab/>
        <w:t>Izvajalec del je dolžan poskrbeti, da bodo njegovi delavci uporabljali prepoznavna, nepoškodovana delovna oblačila z originalnim emblemom izvajalca.</w:t>
      </w:r>
    </w:p>
    <w:p w14:paraId="59ADA5B4" w14:textId="77777777" w:rsidR="007462E4" w:rsidRPr="00506DB5" w:rsidRDefault="007462E4" w:rsidP="007462E4">
      <w:pPr>
        <w:keepNext/>
        <w:keepLines/>
        <w:ind w:left="705" w:hanging="705"/>
        <w:jc w:val="both"/>
        <w:rPr>
          <w:rFonts w:ascii="Tahoma" w:eastAsia="Calibri" w:hAnsi="Tahoma" w:cs="Tahoma"/>
        </w:rPr>
      </w:pPr>
    </w:p>
    <w:p w14:paraId="75BACA85" w14:textId="77777777" w:rsidR="007462E4" w:rsidRPr="00506DB5" w:rsidRDefault="007462E4" w:rsidP="007462E4">
      <w:pPr>
        <w:keepNext/>
        <w:keepLines/>
        <w:ind w:left="705" w:hanging="705"/>
        <w:jc w:val="both"/>
        <w:rPr>
          <w:rFonts w:ascii="Tahoma" w:eastAsia="Calibri" w:hAnsi="Tahoma" w:cs="Tahoma"/>
        </w:rPr>
      </w:pPr>
      <w:r w:rsidRPr="00506DB5">
        <w:rPr>
          <w:rFonts w:ascii="Tahoma" w:eastAsia="Calibri" w:hAnsi="Tahoma" w:cs="Tahoma"/>
          <w:b/>
        </w:rPr>
        <w:t xml:space="preserve">II.8. </w:t>
      </w:r>
      <w:r w:rsidRPr="00506DB5">
        <w:rPr>
          <w:rFonts w:ascii="Tahoma" w:eastAsia="Calibri" w:hAnsi="Tahoma" w:cs="Tahoma"/>
          <w:b/>
        </w:rPr>
        <w:tab/>
        <w:t>Prepoved dela pod vplivom alkohola, drog in drugih substanc</w:t>
      </w:r>
    </w:p>
    <w:p w14:paraId="19F8523F" w14:textId="77777777" w:rsidR="007462E4" w:rsidRPr="00506DB5" w:rsidRDefault="007462E4" w:rsidP="007462E4">
      <w:pPr>
        <w:keepNext/>
        <w:keepLines/>
        <w:ind w:left="705" w:hanging="705"/>
        <w:jc w:val="both"/>
        <w:rPr>
          <w:rFonts w:ascii="Tahoma" w:eastAsia="Calibri" w:hAnsi="Tahoma" w:cs="Tahoma"/>
        </w:rPr>
      </w:pPr>
    </w:p>
    <w:p w14:paraId="6677ED29" w14:textId="77777777" w:rsidR="007462E4" w:rsidRPr="00506DB5" w:rsidRDefault="007462E4" w:rsidP="007462E4">
      <w:pPr>
        <w:keepNext/>
        <w:keepLines/>
        <w:ind w:left="705" w:firstLine="4"/>
        <w:jc w:val="both"/>
        <w:rPr>
          <w:rFonts w:ascii="Tahoma" w:eastAsia="Calibri" w:hAnsi="Tahoma" w:cs="Tahoma"/>
          <w:lang w:eastAsia="en-US"/>
        </w:rPr>
      </w:pPr>
      <w:r w:rsidRPr="00506DB5">
        <w:rPr>
          <w:rFonts w:ascii="Tahoma" w:eastAsia="Calibri" w:hAnsi="Tahoma" w:cs="Tahoma"/>
          <w:lang w:eastAsia="en-US"/>
        </w:rPr>
        <w:t>Podpisnika soglašata:</w:t>
      </w:r>
    </w:p>
    <w:p w14:paraId="21D23987" w14:textId="77777777" w:rsidR="007462E4" w:rsidRPr="00506DB5" w:rsidRDefault="007462E4" w:rsidP="007462E4">
      <w:pPr>
        <w:keepNext/>
        <w:keepLines/>
        <w:ind w:left="705" w:hanging="705"/>
        <w:jc w:val="both"/>
        <w:rPr>
          <w:rFonts w:ascii="Tahoma" w:eastAsia="Calibri" w:hAnsi="Tahoma" w:cs="Tahoma"/>
          <w:lang w:eastAsia="en-US"/>
        </w:rPr>
      </w:pPr>
    </w:p>
    <w:p w14:paraId="18F5BEA5" w14:textId="77777777" w:rsidR="007462E4" w:rsidRPr="00506DB5" w:rsidRDefault="007462E4" w:rsidP="00BC29E8">
      <w:pPr>
        <w:keepNext/>
        <w:keepLines/>
        <w:numPr>
          <w:ilvl w:val="0"/>
          <w:numId w:val="30"/>
        </w:numPr>
        <w:spacing w:after="200" w:line="276" w:lineRule="auto"/>
        <w:ind w:left="851" w:hanging="284"/>
        <w:contextualSpacing/>
        <w:jc w:val="both"/>
        <w:rPr>
          <w:rFonts w:ascii="Tahoma" w:eastAsia="Calibri" w:hAnsi="Tahoma" w:cs="Tahoma"/>
        </w:rPr>
      </w:pPr>
      <w:r w:rsidRPr="00506DB5">
        <w:rPr>
          <w:rFonts w:ascii="Tahoma" w:eastAsia="Calibri" w:hAnsi="Tahoma" w:cs="Tahoma"/>
        </w:rPr>
        <w:t xml:space="preserve">da delavci na celotnem območju del </w:t>
      </w:r>
      <w:r w:rsidRPr="00506DB5">
        <w:rPr>
          <w:rFonts w:ascii="Tahoma" w:eastAsia="Calibri" w:hAnsi="Tahoma" w:cs="Tahoma"/>
          <w:b/>
          <w:u w:val="single"/>
        </w:rPr>
        <w:t>ne smejo</w:t>
      </w:r>
      <w:r w:rsidRPr="00506DB5">
        <w:rPr>
          <w:rFonts w:ascii="Tahoma" w:eastAsia="Calibri" w:hAnsi="Tahoma" w:cs="Tahoma"/>
          <w:b/>
        </w:rPr>
        <w:t xml:space="preserve"> </w:t>
      </w:r>
      <w:r w:rsidRPr="00506DB5">
        <w:rPr>
          <w:rFonts w:ascii="Tahoma" w:eastAsia="Calibri" w:hAnsi="Tahoma" w:cs="Tahoma"/>
        </w:rPr>
        <w:t>biti pod vplivom alkohola, drog ali drugih psihoaktivnih substanc;</w:t>
      </w:r>
    </w:p>
    <w:p w14:paraId="269F882D" w14:textId="77777777" w:rsidR="007462E4" w:rsidRPr="00506DB5" w:rsidRDefault="007462E4" w:rsidP="00BC29E8">
      <w:pPr>
        <w:keepNext/>
        <w:keepLines/>
        <w:numPr>
          <w:ilvl w:val="0"/>
          <w:numId w:val="30"/>
        </w:numPr>
        <w:spacing w:after="200" w:line="276" w:lineRule="auto"/>
        <w:ind w:left="851" w:hanging="284"/>
        <w:contextualSpacing/>
        <w:jc w:val="both"/>
        <w:rPr>
          <w:rFonts w:ascii="Tahoma" w:eastAsia="Calibri" w:hAnsi="Tahoma" w:cs="Tahoma"/>
        </w:rPr>
      </w:pPr>
      <w:r w:rsidRPr="00506DB5">
        <w:rPr>
          <w:rFonts w:ascii="Tahoma" w:eastAsia="Calibri" w:hAnsi="Tahoma" w:cs="Tahoma"/>
        </w:rPr>
        <w:t>da delavci ne smejo delati ali biti pod vplivom zdravil, ki lahko vplivajo na psihofizično sposobnost, na tistih delovnih mestih, na katerih je zaradi večje nevarnosti nezgode;</w:t>
      </w:r>
    </w:p>
    <w:p w14:paraId="5137DDB8" w14:textId="77777777" w:rsidR="007462E4" w:rsidRPr="00506DB5" w:rsidRDefault="007462E4" w:rsidP="00BC29E8">
      <w:pPr>
        <w:keepNext/>
        <w:keepLines/>
        <w:numPr>
          <w:ilvl w:val="0"/>
          <w:numId w:val="30"/>
        </w:numPr>
        <w:spacing w:after="200" w:line="276" w:lineRule="auto"/>
        <w:ind w:left="851" w:hanging="284"/>
        <w:contextualSpacing/>
        <w:jc w:val="both"/>
        <w:rPr>
          <w:rFonts w:ascii="Tahoma" w:eastAsia="Calibri" w:hAnsi="Tahoma" w:cs="Tahoma"/>
        </w:rPr>
      </w:pPr>
      <w:r w:rsidRPr="00506DB5">
        <w:rPr>
          <w:rFonts w:ascii="Tahoma" w:eastAsia="Calibri" w:hAnsi="Tahoma" w:cs="Tahoma"/>
        </w:rPr>
        <w:t>da stanje iz točke a. ugotavlja vsak podpisnik za svoje delavce, skladno s svojimi internimi predpisi;</w:t>
      </w:r>
    </w:p>
    <w:p w14:paraId="6741BE99" w14:textId="77777777" w:rsidR="007462E4" w:rsidRPr="00506DB5" w:rsidRDefault="007462E4" w:rsidP="00BC29E8">
      <w:pPr>
        <w:keepNext/>
        <w:keepLines/>
        <w:numPr>
          <w:ilvl w:val="0"/>
          <w:numId w:val="30"/>
        </w:numPr>
        <w:spacing w:after="200" w:line="276" w:lineRule="auto"/>
        <w:ind w:left="851" w:hanging="284"/>
        <w:contextualSpacing/>
        <w:jc w:val="both"/>
        <w:rPr>
          <w:rFonts w:ascii="Tahoma" w:eastAsia="Calibri" w:hAnsi="Tahoma" w:cs="Tahoma"/>
        </w:rPr>
      </w:pPr>
      <w:r w:rsidRPr="00506DB5">
        <w:rPr>
          <w:rFonts w:ascii="Tahoma" w:eastAsia="Calibri" w:hAnsi="Tahoma" w:cs="Tahoma"/>
        </w:rPr>
        <w:t>da se odstrani delavce s skupnega delovišča, ki so delali v nasprotju z določbami iz točke a. in b. z delovišča.</w:t>
      </w:r>
    </w:p>
    <w:p w14:paraId="6039DCDB" w14:textId="77777777" w:rsidR="007462E4" w:rsidRPr="00506DB5" w:rsidRDefault="007462E4" w:rsidP="007462E4">
      <w:pPr>
        <w:keepNext/>
        <w:keepLines/>
        <w:ind w:left="360"/>
        <w:contextualSpacing/>
        <w:jc w:val="both"/>
        <w:rPr>
          <w:rFonts w:ascii="Tahoma" w:eastAsia="Calibri" w:hAnsi="Tahoma" w:cs="Tahoma"/>
        </w:rPr>
      </w:pPr>
    </w:p>
    <w:p w14:paraId="26DA9F44" w14:textId="77777777" w:rsidR="007462E4" w:rsidRPr="00506DB5" w:rsidRDefault="007462E4" w:rsidP="007462E4">
      <w:pPr>
        <w:keepNext/>
        <w:keepLines/>
        <w:tabs>
          <w:tab w:val="left" w:pos="709"/>
        </w:tabs>
        <w:ind w:right="45"/>
        <w:jc w:val="both"/>
        <w:rPr>
          <w:rFonts w:ascii="Tahoma" w:hAnsi="Tahoma" w:cs="Tahoma"/>
          <w:b/>
          <w:bCs/>
        </w:rPr>
      </w:pPr>
      <w:r w:rsidRPr="00506DB5">
        <w:rPr>
          <w:rFonts w:ascii="Tahoma" w:eastAsia="Calibri" w:hAnsi="Tahoma" w:cs="Tahoma"/>
          <w:b/>
          <w:lang w:eastAsia="en-US"/>
        </w:rPr>
        <w:t>III.</w:t>
      </w:r>
      <w:r w:rsidRPr="00506DB5">
        <w:rPr>
          <w:rFonts w:ascii="Tahoma" w:eastAsia="Calibri" w:hAnsi="Tahoma" w:cs="Tahoma"/>
          <w:lang w:eastAsia="en-US"/>
        </w:rPr>
        <w:t xml:space="preserve"> </w:t>
      </w:r>
      <w:r w:rsidRPr="00506DB5">
        <w:rPr>
          <w:rFonts w:ascii="Tahoma" w:eastAsia="Calibri" w:hAnsi="Tahoma" w:cs="Tahoma"/>
          <w:lang w:eastAsia="en-US"/>
        </w:rPr>
        <w:tab/>
      </w:r>
      <w:r w:rsidRPr="00506DB5">
        <w:rPr>
          <w:rFonts w:ascii="Tahoma" w:eastAsia="Calibri" w:hAnsi="Tahoma" w:cs="Tahoma"/>
          <w:b/>
          <w:lang w:eastAsia="en-US"/>
        </w:rPr>
        <w:t xml:space="preserve">DOLOČITEV ODGOVORNIH OSEB IN NJIHOVIH </w:t>
      </w:r>
      <w:r w:rsidRPr="00506DB5">
        <w:rPr>
          <w:rFonts w:ascii="Tahoma" w:hAnsi="Tahoma" w:cs="Tahoma"/>
          <w:b/>
          <w:bCs/>
        </w:rPr>
        <w:t xml:space="preserve">OBVEZNOSTI </w:t>
      </w:r>
    </w:p>
    <w:p w14:paraId="2C1CC826" w14:textId="6ECBE404" w:rsidR="007462E4" w:rsidRPr="00506DB5" w:rsidRDefault="007462E4" w:rsidP="007462E4">
      <w:pPr>
        <w:keepNext/>
        <w:keepLines/>
        <w:jc w:val="both"/>
        <w:rPr>
          <w:rFonts w:ascii="Tahoma" w:eastAsia="Calibri" w:hAnsi="Tahoma" w:cs="Tahoma"/>
          <w:b/>
        </w:rPr>
      </w:pPr>
      <w:r w:rsidRPr="00506DB5">
        <w:rPr>
          <w:rFonts w:ascii="Tahoma" w:eastAsia="Calibri" w:hAnsi="Tahoma" w:cs="Tahoma"/>
          <w:b/>
        </w:rPr>
        <w:t>III.1. Določitev odgovornih oseb na delovišču:</w:t>
      </w:r>
    </w:p>
    <w:p w14:paraId="1EF757B4" w14:textId="11EC5DC0" w:rsidR="007462E4" w:rsidRPr="00506DB5" w:rsidRDefault="007462E4" w:rsidP="007462E4">
      <w:pPr>
        <w:keepNext/>
        <w:keepLines/>
        <w:jc w:val="both"/>
        <w:rPr>
          <w:rFonts w:ascii="Tahoma" w:eastAsia="Calibri" w:hAnsi="Tahoma" w:cs="Tahoma"/>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119"/>
        <w:gridCol w:w="3231"/>
      </w:tblGrid>
      <w:tr w:rsidR="007462E4" w:rsidRPr="00506DB5" w14:paraId="5E94ABE8" w14:textId="77777777" w:rsidTr="006463CE">
        <w:tc>
          <w:tcPr>
            <w:tcW w:w="3573" w:type="dxa"/>
            <w:tcBorders>
              <w:top w:val="single" w:sz="4" w:space="0" w:color="auto"/>
              <w:left w:val="single" w:sz="4" w:space="0" w:color="auto"/>
              <w:bottom w:val="single" w:sz="4" w:space="0" w:color="auto"/>
              <w:right w:val="dashSmallGap" w:sz="4" w:space="0" w:color="auto"/>
            </w:tcBorders>
          </w:tcPr>
          <w:p w14:paraId="4437CA3B" w14:textId="77777777" w:rsidR="007462E4" w:rsidRPr="00506DB5" w:rsidRDefault="007462E4" w:rsidP="006463CE">
            <w:pPr>
              <w:keepNext/>
              <w:keepLines/>
              <w:rPr>
                <w:rFonts w:ascii="Tahoma" w:eastAsia="Calibri" w:hAnsi="Tahoma" w:cs="Tahoma"/>
                <w:b/>
              </w:rPr>
            </w:pPr>
          </w:p>
        </w:tc>
        <w:tc>
          <w:tcPr>
            <w:tcW w:w="3119" w:type="dxa"/>
            <w:tcBorders>
              <w:top w:val="single" w:sz="4" w:space="0" w:color="auto"/>
              <w:left w:val="dashSmallGap" w:sz="4" w:space="0" w:color="auto"/>
              <w:bottom w:val="single" w:sz="4" w:space="0" w:color="auto"/>
              <w:right w:val="dashSmallGap" w:sz="4" w:space="0" w:color="auto"/>
            </w:tcBorders>
            <w:hideMark/>
          </w:tcPr>
          <w:p w14:paraId="2B56245C" w14:textId="77777777" w:rsidR="007462E4" w:rsidRPr="00506DB5" w:rsidRDefault="007462E4" w:rsidP="006463CE">
            <w:pPr>
              <w:keepNext/>
              <w:keepLines/>
              <w:rPr>
                <w:rFonts w:ascii="Tahoma" w:eastAsia="Calibri" w:hAnsi="Tahoma" w:cs="Tahoma"/>
                <w:b/>
              </w:rPr>
            </w:pPr>
            <w:r w:rsidRPr="00506DB5">
              <w:rPr>
                <w:rFonts w:ascii="Tahoma" w:eastAsia="Calibri" w:hAnsi="Tahoma" w:cs="Tahoma"/>
                <w:b/>
              </w:rPr>
              <w:t>Naročnik:</w:t>
            </w:r>
          </w:p>
        </w:tc>
        <w:tc>
          <w:tcPr>
            <w:tcW w:w="3231" w:type="dxa"/>
            <w:tcBorders>
              <w:top w:val="single" w:sz="4" w:space="0" w:color="auto"/>
              <w:left w:val="dashSmallGap" w:sz="4" w:space="0" w:color="auto"/>
              <w:bottom w:val="single" w:sz="4" w:space="0" w:color="auto"/>
              <w:right w:val="single" w:sz="4" w:space="0" w:color="auto"/>
            </w:tcBorders>
            <w:hideMark/>
          </w:tcPr>
          <w:p w14:paraId="22BD989E" w14:textId="77777777" w:rsidR="007462E4" w:rsidRPr="00506DB5" w:rsidRDefault="007462E4" w:rsidP="006463CE">
            <w:pPr>
              <w:keepNext/>
              <w:keepLines/>
              <w:rPr>
                <w:rFonts w:ascii="Tahoma" w:eastAsia="Calibri" w:hAnsi="Tahoma" w:cs="Tahoma"/>
                <w:b/>
              </w:rPr>
            </w:pPr>
            <w:r w:rsidRPr="00506DB5">
              <w:rPr>
                <w:rFonts w:ascii="Tahoma" w:eastAsia="Calibri" w:hAnsi="Tahoma" w:cs="Tahoma"/>
                <w:b/>
              </w:rPr>
              <w:t>Izvajalec:</w:t>
            </w:r>
          </w:p>
        </w:tc>
      </w:tr>
      <w:tr w:rsidR="007462E4" w:rsidRPr="00506DB5" w14:paraId="2F829D5B" w14:textId="77777777" w:rsidTr="006463CE">
        <w:trPr>
          <w:trHeight w:val="1160"/>
        </w:trPr>
        <w:tc>
          <w:tcPr>
            <w:tcW w:w="3573" w:type="dxa"/>
            <w:tcBorders>
              <w:top w:val="single" w:sz="4" w:space="0" w:color="auto"/>
              <w:left w:val="single" w:sz="4" w:space="0" w:color="auto"/>
              <w:bottom w:val="single" w:sz="4" w:space="0" w:color="auto"/>
              <w:right w:val="dashSmallGap" w:sz="4" w:space="0" w:color="auto"/>
            </w:tcBorders>
          </w:tcPr>
          <w:p w14:paraId="0893BA34" w14:textId="77777777" w:rsidR="007462E4" w:rsidRPr="00506DB5" w:rsidRDefault="007462E4" w:rsidP="006463CE">
            <w:pPr>
              <w:keepNext/>
              <w:keepLines/>
              <w:jc w:val="both"/>
              <w:rPr>
                <w:rFonts w:ascii="Tahoma" w:eastAsia="Calibri" w:hAnsi="Tahoma" w:cs="Tahoma"/>
                <w:b/>
              </w:rPr>
            </w:pPr>
            <w:r w:rsidRPr="00506DB5">
              <w:rPr>
                <w:rFonts w:ascii="Tahoma" w:eastAsia="Calibri" w:hAnsi="Tahoma" w:cs="Tahoma"/>
                <w:b/>
              </w:rPr>
              <w:t>Skrbnik okvirnega sporazuma</w:t>
            </w:r>
          </w:p>
        </w:tc>
        <w:tc>
          <w:tcPr>
            <w:tcW w:w="3119" w:type="dxa"/>
            <w:tcBorders>
              <w:top w:val="single" w:sz="4" w:space="0" w:color="auto"/>
              <w:left w:val="dashSmallGap" w:sz="4" w:space="0" w:color="auto"/>
              <w:bottom w:val="single" w:sz="4" w:space="0" w:color="auto"/>
              <w:right w:val="dashSmallGap" w:sz="4" w:space="0" w:color="auto"/>
            </w:tcBorders>
          </w:tcPr>
          <w:p w14:paraId="265B04FB" w14:textId="77777777" w:rsidR="007462E4" w:rsidRPr="00506DB5" w:rsidRDefault="007462E4" w:rsidP="006463CE">
            <w:pPr>
              <w:keepNext/>
              <w:keepLines/>
              <w:jc w:val="center"/>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0CDACB7B" w14:textId="77777777" w:rsidR="007462E4" w:rsidRPr="00506DB5" w:rsidRDefault="007462E4" w:rsidP="006463CE">
            <w:pPr>
              <w:keepNext/>
              <w:keepLines/>
              <w:jc w:val="center"/>
              <w:rPr>
                <w:rFonts w:ascii="Tahoma" w:eastAsia="Calibri" w:hAnsi="Tahoma" w:cs="Tahoma"/>
                <w:b/>
              </w:rPr>
            </w:pPr>
          </w:p>
        </w:tc>
        <w:tc>
          <w:tcPr>
            <w:tcW w:w="3231" w:type="dxa"/>
            <w:tcBorders>
              <w:top w:val="single" w:sz="4" w:space="0" w:color="auto"/>
              <w:left w:val="dashSmallGap" w:sz="4" w:space="0" w:color="auto"/>
              <w:bottom w:val="single" w:sz="4" w:space="0" w:color="auto"/>
              <w:right w:val="single" w:sz="4" w:space="0" w:color="auto"/>
            </w:tcBorders>
          </w:tcPr>
          <w:p w14:paraId="40BCED4C"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2AE85E9E" w14:textId="77777777" w:rsidR="007462E4" w:rsidRPr="00506DB5" w:rsidRDefault="007462E4" w:rsidP="006463CE">
            <w:pPr>
              <w:keepNext/>
              <w:keepLines/>
              <w:jc w:val="center"/>
              <w:rPr>
                <w:rFonts w:ascii="Tahoma" w:eastAsia="Calibri" w:hAnsi="Tahoma" w:cs="Tahoma"/>
                <w:b/>
              </w:rPr>
            </w:pPr>
          </w:p>
        </w:tc>
      </w:tr>
      <w:tr w:rsidR="007462E4" w:rsidRPr="00506DB5" w14:paraId="2BD9629C" w14:textId="77777777" w:rsidTr="006463CE">
        <w:trPr>
          <w:trHeight w:val="1160"/>
        </w:trPr>
        <w:tc>
          <w:tcPr>
            <w:tcW w:w="3573" w:type="dxa"/>
            <w:tcBorders>
              <w:top w:val="single" w:sz="4" w:space="0" w:color="auto"/>
              <w:left w:val="single" w:sz="4" w:space="0" w:color="auto"/>
              <w:bottom w:val="single" w:sz="4" w:space="0" w:color="auto"/>
              <w:right w:val="dashSmallGap" w:sz="4" w:space="0" w:color="auto"/>
            </w:tcBorders>
          </w:tcPr>
          <w:p w14:paraId="40DB6A40" w14:textId="77777777" w:rsidR="007462E4" w:rsidRPr="00506DB5" w:rsidRDefault="007462E4" w:rsidP="006463CE">
            <w:pPr>
              <w:keepNext/>
              <w:keepLines/>
              <w:jc w:val="both"/>
              <w:rPr>
                <w:rFonts w:ascii="Tahoma" w:eastAsia="Calibri" w:hAnsi="Tahoma" w:cs="Tahoma"/>
                <w:b/>
              </w:rPr>
            </w:pPr>
            <w:r w:rsidRPr="00506DB5">
              <w:rPr>
                <w:rFonts w:ascii="Tahoma" w:eastAsia="Calibri" w:hAnsi="Tahoma" w:cs="Tahoma"/>
                <w:b/>
              </w:rPr>
              <w:t xml:space="preserve">Vodja OE  </w:t>
            </w:r>
          </w:p>
        </w:tc>
        <w:tc>
          <w:tcPr>
            <w:tcW w:w="3119" w:type="dxa"/>
            <w:tcBorders>
              <w:top w:val="single" w:sz="4" w:space="0" w:color="auto"/>
              <w:left w:val="dashSmallGap" w:sz="4" w:space="0" w:color="auto"/>
              <w:bottom w:val="single" w:sz="4" w:space="0" w:color="auto"/>
              <w:right w:val="dashSmallGap" w:sz="4" w:space="0" w:color="auto"/>
            </w:tcBorders>
          </w:tcPr>
          <w:p w14:paraId="3C87E9F3" w14:textId="77777777" w:rsidR="007462E4" w:rsidRPr="00506DB5" w:rsidRDefault="007462E4" w:rsidP="006463CE">
            <w:pPr>
              <w:keepNext/>
              <w:keepLines/>
              <w:jc w:val="center"/>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4526DACE" w14:textId="77777777" w:rsidR="007462E4" w:rsidRPr="00506DB5" w:rsidRDefault="007462E4" w:rsidP="006463CE">
            <w:pPr>
              <w:keepNext/>
              <w:keepLines/>
              <w:jc w:val="center"/>
              <w:rPr>
                <w:rFonts w:ascii="Tahoma" w:eastAsia="Calibri" w:hAnsi="Tahoma" w:cs="Tahoma"/>
                <w:b/>
              </w:rPr>
            </w:pPr>
          </w:p>
        </w:tc>
        <w:tc>
          <w:tcPr>
            <w:tcW w:w="3231" w:type="dxa"/>
            <w:tcBorders>
              <w:top w:val="single" w:sz="4" w:space="0" w:color="auto"/>
              <w:left w:val="dashSmallGap" w:sz="4" w:space="0" w:color="auto"/>
              <w:bottom w:val="single" w:sz="4" w:space="0" w:color="auto"/>
              <w:right w:val="single" w:sz="4" w:space="0" w:color="auto"/>
            </w:tcBorders>
          </w:tcPr>
          <w:p w14:paraId="7EA4EE45"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1855BA51" w14:textId="77777777" w:rsidR="007462E4" w:rsidRPr="00506DB5" w:rsidRDefault="007462E4" w:rsidP="006463CE">
            <w:pPr>
              <w:keepNext/>
              <w:keepLines/>
              <w:jc w:val="center"/>
              <w:rPr>
                <w:rFonts w:ascii="Tahoma" w:eastAsia="Calibri" w:hAnsi="Tahoma" w:cs="Tahoma"/>
                <w:b/>
              </w:rPr>
            </w:pPr>
          </w:p>
        </w:tc>
      </w:tr>
      <w:tr w:rsidR="007462E4" w:rsidRPr="00506DB5" w14:paraId="4A7DE9FB" w14:textId="77777777" w:rsidTr="006463CE">
        <w:trPr>
          <w:trHeight w:val="886"/>
        </w:trPr>
        <w:tc>
          <w:tcPr>
            <w:tcW w:w="3573" w:type="dxa"/>
            <w:tcBorders>
              <w:top w:val="single" w:sz="4" w:space="0" w:color="auto"/>
              <w:left w:val="single" w:sz="4" w:space="0" w:color="auto"/>
              <w:bottom w:val="single" w:sz="4" w:space="0" w:color="auto"/>
              <w:right w:val="dashSmallGap" w:sz="4" w:space="0" w:color="auto"/>
            </w:tcBorders>
            <w:hideMark/>
          </w:tcPr>
          <w:p w14:paraId="4DA8C274" w14:textId="77777777" w:rsidR="007462E4" w:rsidRPr="00506DB5" w:rsidRDefault="007462E4" w:rsidP="006463CE">
            <w:pPr>
              <w:keepNext/>
              <w:keepLines/>
              <w:rPr>
                <w:rFonts w:ascii="Tahoma" w:eastAsia="Calibri" w:hAnsi="Tahoma" w:cs="Tahoma"/>
                <w:b/>
              </w:rPr>
            </w:pPr>
            <w:r w:rsidRPr="00506DB5">
              <w:rPr>
                <w:rFonts w:ascii="Tahoma" w:eastAsia="Calibri" w:hAnsi="Tahoma" w:cs="Tahoma"/>
                <w:b/>
              </w:rPr>
              <w:t xml:space="preserve">Strokovni delavec VPD in PV </w:t>
            </w:r>
          </w:p>
        </w:tc>
        <w:tc>
          <w:tcPr>
            <w:tcW w:w="3119" w:type="dxa"/>
            <w:tcBorders>
              <w:top w:val="single" w:sz="4" w:space="0" w:color="auto"/>
              <w:left w:val="dashSmallGap" w:sz="4" w:space="0" w:color="auto"/>
              <w:bottom w:val="single" w:sz="4" w:space="0" w:color="auto"/>
              <w:right w:val="dashSmallGap" w:sz="4" w:space="0" w:color="auto"/>
            </w:tcBorders>
            <w:hideMark/>
          </w:tcPr>
          <w:p w14:paraId="5E38B66D"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40BB6F14" w14:textId="77777777" w:rsidR="007462E4" w:rsidRPr="00506DB5" w:rsidRDefault="007462E4" w:rsidP="006463CE">
            <w:pPr>
              <w:keepNext/>
              <w:keepLines/>
              <w:jc w:val="center"/>
              <w:rPr>
                <w:rFonts w:ascii="Tahoma" w:eastAsia="Calibri" w:hAnsi="Tahoma" w:cs="Tahoma"/>
              </w:rPr>
            </w:pPr>
          </w:p>
        </w:tc>
        <w:tc>
          <w:tcPr>
            <w:tcW w:w="3231" w:type="dxa"/>
            <w:tcBorders>
              <w:top w:val="single" w:sz="4" w:space="0" w:color="auto"/>
              <w:left w:val="dashSmallGap" w:sz="4" w:space="0" w:color="auto"/>
              <w:bottom w:val="single" w:sz="4" w:space="0" w:color="auto"/>
              <w:right w:val="single" w:sz="4" w:space="0" w:color="auto"/>
            </w:tcBorders>
          </w:tcPr>
          <w:p w14:paraId="71A1394A"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511FC2B8" w14:textId="77777777" w:rsidR="007462E4" w:rsidRPr="00506DB5" w:rsidRDefault="007462E4" w:rsidP="006463CE">
            <w:pPr>
              <w:keepNext/>
              <w:keepLines/>
              <w:jc w:val="center"/>
              <w:rPr>
                <w:rFonts w:ascii="Tahoma" w:eastAsia="Calibri" w:hAnsi="Tahoma" w:cs="Tahoma"/>
                <w:b/>
              </w:rPr>
            </w:pPr>
          </w:p>
        </w:tc>
      </w:tr>
      <w:tr w:rsidR="007462E4" w:rsidRPr="00506DB5" w14:paraId="3208C622" w14:textId="77777777" w:rsidTr="006463CE">
        <w:trPr>
          <w:trHeight w:val="1022"/>
        </w:trPr>
        <w:tc>
          <w:tcPr>
            <w:tcW w:w="3573" w:type="dxa"/>
            <w:tcBorders>
              <w:top w:val="single" w:sz="4" w:space="0" w:color="auto"/>
              <w:left w:val="single" w:sz="4" w:space="0" w:color="auto"/>
              <w:bottom w:val="single" w:sz="4" w:space="0" w:color="auto"/>
              <w:right w:val="dashSmallGap" w:sz="4" w:space="0" w:color="auto"/>
            </w:tcBorders>
          </w:tcPr>
          <w:p w14:paraId="5B86138E" w14:textId="77777777" w:rsidR="007462E4" w:rsidRPr="00506DB5" w:rsidRDefault="007462E4" w:rsidP="006463CE">
            <w:pPr>
              <w:keepNext/>
              <w:keepLines/>
              <w:rPr>
                <w:rFonts w:ascii="Tahoma" w:eastAsia="Calibri" w:hAnsi="Tahoma" w:cs="Tahoma"/>
                <w:b/>
              </w:rPr>
            </w:pPr>
            <w:r w:rsidRPr="00506DB5">
              <w:rPr>
                <w:rFonts w:ascii="Tahoma" w:eastAsia="Calibri" w:hAnsi="Tahoma" w:cs="Tahoma"/>
                <w:b/>
              </w:rPr>
              <w:t>Odg. oseba za nadzor  nad izvajanjem  ravnanja z nevarnimi snovmi in odpadki ter izrednimi razmerami</w:t>
            </w:r>
          </w:p>
        </w:tc>
        <w:tc>
          <w:tcPr>
            <w:tcW w:w="3119" w:type="dxa"/>
            <w:tcBorders>
              <w:top w:val="single" w:sz="4" w:space="0" w:color="auto"/>
              <w:left w:val="dashSmallGap" w:sz="4" w:space="0" w:color="auto"/>
              <w:bottom w:val="single" w:sz="4" w:space="0" w:color="auto"/>
              <w:right w:val="dashSmallGap" w:sz="4" w:space="0" w:color="auto"/>
            </w:tcBorders>
          </w:tcPr>
          <w:p w14:paraId="41A91277"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0E363DF1" w14:textId="77777777" w:rsidR="007462E4" w:rsidRPr="00506DB5" w:rsidRDefault="007462E4" w:rsidP="006463CE">
            <w:pPr>
              <w:keepNext/>
              <w:keepLines/>
              <w:rPr>
                <w:rFonts w:ascii="Tahoma" w:eastAsia="Calibri" w:hAnsi="Tahoma" w:cs="Tahoma"/>
                <w:b/>
                <w:sz w:val="14"/>
                <w:szCs w:val="14"/>
              </w:rPr>
            </w:pPr>
          </w:p>
        </w:tc>
        <w:tc>
          <w:tcPr>
            <w:tcW w:w="3231" w:type="dxa"/>
            <w:tcBorders>
              <w:top w:val="single" w:sz="4" w:space="0" w:color="auto"/>
              <w:left w:val="dashSmallGap" w:sz="4" w:space="0" w:color="auto"/>
              <w:bottom w:val="single" w:sz="4" w:space="0" w:color="auto"/>
              <w:right w:val="single" w:sz="4" w:space="0" w:color="auto"/>
            </w:tcBorders>
          </w:tcPr>
          <w:p w14:paraId="51F310CE" w14:textId="77777777" w:rsidR="007462E4" w:rsidRPr="00506DB5" w:rsidRDefault="007462E4" w:rsidP="006463CE">
            <w:pPr>
              <w:keepNext/>
              <w:keepLines/>
              <w:rPr>
                <w:rFonts w:ascii="Tahoma" w:eastAsia="Calibri" w:hAnsi="Tahoma" w:cs="Tahoma"/>
                <w:b/>
                <w:sz w:val="14"/>
                <w:szCs w:val="14"/>
              </w:rPr>
            </w:pPr>
            <w:r w:rsidRPr="00506DB5">
              <w:rPr>
                <w:rFonts w:ascii="Tahoma" w:eastAsia="Calibri" w:hAnsi="Tahoma" w:cs="Tahoma"/>
                <w:b/>
                <w:sz w:val="14"/>
                <w:szCs w:val="14"/>
              </w:rPr>
              <w:t>Ime in Priimek/Mobilni telefon/e-pošta:</w:t>
            </w:r>
          </w:p>
          <w:p w14:paraId="74D888E6" w14:textId="77777777" w:rsidR="007462E4" w:rsidRPr="00506DB5" w:rsidRDefault="007462E4" w:rsidP="006463CE">
            <w:pPr>
              <w:keepNext/>
              <w:keepLines/>
              <w:jc w:val="center"/>
              <w:rPr>
                <w:rFonts w:ascii="Tahoma" w:eastAsia="Calibri" w:hAnsi="Tahoma" w:cs="Tahoma"/>
                <w:b/>
                <w:sz w:val="14"/>
                <w:szCs w:val="14"/>
              </w:rPr>
            </w:pPr>
          </w:p>
        </w:tc>
      </w:tr>
    </w:tbl>
    <w:p w14:paraId="61E20436" w14:textId="77777777" w:rsidR="007462E4" w:rsidRPr="00506DB5" w:rsidRDefault="007462E4" w:rsidP="007462E4">
      <w:pPr>
        <w:keepNext/>
        <w:keepLines/>
        <w:jc w:val="both"/>
        <w:rPr>
          <w:rFonts w:ascii="Tahoma" w:eastAsia="Calibri" w:hAnsi="Tahoma" w:cs="Tahoma"/>
          <w:b/>
        </w:rPr>
      </w:pPr>
    </w:p>
    <w:p w14:paraId="36C872B8" w14:textId="77777777" w:rsidR="007462E4" w:rsidRPr="00506DB5" w:rsidRDefault="007462E4" w:rsidP="007462E4">
      <w:pPr>
        <w:keepNext/>
        <w:keepLines/>
        <w:ind w:left="705" w:hanging="705"/>
        <w:rPr>
          <w:rFonts w:ascii="Tahoma" w:eastAsia="Calibri" w:hAnsi="Tahoma" w:cs="Tahoma"/>
        </w:rPr>
      </w:pPr>
      <w:r w:rsidRPr="00506DB5">
        <w:rPr>
          <w:rFonts w:ascii="Tahoma" w:eastAsia="Calibri" w:hAnsi="Tahoma" w:cs="Tahoma"/>
          <w:b/>
        </w:rPr>
        <w:t>III.2. Določitev skupnih nalog vseh odgovornih oseb</w:t>
      </w:r>
      <w:r w:rsidRPr="00506DB5">
        <w:rPr>
          <w:rFonts w:ascii="Tahoma" w:eastAsia="Calibri" w:hAnsi="Tahoma" w:cs="Tahoma"/>
        </w:rPr>
        <w:t>:</w:t>
      </w:r>
    </w:p>
    <w:p w14:paraId="42E5D449" w14:textId="77777777" w:rsidR="007462E4" w:rsidRPr="00506DB5" w:rsidRDefault="007462E4" w:rsidP="007462E4">
      <w:pPr>
        <w:keepNext/>
        <w:keepLines/>
        <w:ind w:left="705" w:firstLine="4"/>
        <w:jc w:val="both"/>
        <w:rPr>
          <w:rFonts w:ascii="Tahoma" w:eastAsia="Calibri" w:hAnsi="Tahoma" w:cs="Tahoma"/>
        </w:rPr>
      </w:pPr>
      <w:r w:rsidRPr="00506DB5">
        <w:rPr>
          <w:rFonts w:ascii="Tahoma" w:eastAsia="Calibri" w:hAnsi="Tahoma" w:cs="Tahoma"/>
        </w:rPr>
        <w:t>Odgovorne osebe po tem sporazumu imajo naslednje skupne naloge in obveznosti:</w:t>
      </w:r>
    </w:p>
    <w:p w14:paraId="060DCD63"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obvezno se morajo udeležiti vseh sestankov, ki jih skliče skrbnik okvirnega sporazuma, zlasti pa uvodnega sestanka najmanj 10 (deset) dni pred pričetkom del;</w:t>
      </w:r>
    </w:p>
    <w:p w14:paraId="5A8D12C6"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obvezno morajo zahtevati sklic sestanka v primeru izrednih razmer ali pojavov neposredne nevarnosti na delovišču, ki na uvodnem sestanku in ogledu niso bili ugotovljeni;</w:t>
      </w:r>
    </w:p>
    <w:p w14:paraId="71161E87"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odgovorne so za striktno izvajanje ukrepov, določenih s tem sporazumom, ter upoštevati pisne in, v nujnih primerih, ustne zahteve skrbnika okvirnega sporazuma;</w:t>
      </w:r>
    </w:p>
    <w:p w14:paraId="789E10C2"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62F5DC15"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v primeru težjih kršitev oz. neposredne nevarnosti za življenje in zdravje delavcev na delovišču, so dolžne obvesti direktorja naročnika in izvajalca;</w:t>
      </w:r>
    </w:p>
    <w:p w14:paraId="0D090A58"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t xml:space="preserve">seznanijo vsak svoje delavce z vsemi nevarnostmi in preventivnimi varnostnimi ukrepi, ki so predvideni za dela določena s tem sporazumom. </w:t>
      </w:r>
    </w:p>
    <w:p w14:paraId="2EDE76FC" w14:textId="77777777" w:rsidR="007462E4" w:rsidRPr="00506DB5" w:rsidRDefault="007462E4" w:rsidP="00BC29E8">
      <w:pPr>
        <w:keepNext/>
        <w:keepLines/>
        <w:numPr>
          <w:ilvl w:val="0"/>
          <w:numId w:val="24"/>
        </w:numPr>
        <w:spacing w:after="200" w:line="276" w:lineRule="auto"/>
        <w:ind w:left="993" w:hanging="284"/>
        <w:contextualSpacing/>
        <w:jc w:val="both"/>
        <w:rPr>
          <w:rFonts w:ascii="Tahoma" w:eastAsia="Calibri" w:hAnsi="Tahoma" w:cs="Tahoma"/>
        </w:rPr>
      </w:pPr>
      <w:r w:rsidRPr="00506DB5">
        <w:rPr>
          <w:rFonts w:ascii="Tahoma" w:eastAsia="Calibri" w:hAnsi="Tahoma" w:cs="Tahoma"/>
        </w:rPr>
        <w:lastRenderedPageBreak/>
        <w:t>vse opažene pomanjkljivosti so dolžni vpisovati v Knjigo ukrepov.</w:t>
      </w:r>
    </w:p>
    <w:p w14:paraId="2787710C" w14:textId="77777777" w:rsidR="007462E4" w:rsidRPr="00506DB5" w:rsidRDefault="007462E4" w:rsidP="007462E4">
      <w:pPr>
        <w:keepNext/>
        <w:keepLines/>
        <w:rPr>
          <w:rFonts w:ascii="Tahoma" w:eastAsia="Calibri" w:hAnsi="Tahoma" w:cs="Tahoma"/>
          <w:b/>
        </w:rPr>
      </w:pPr>
    </w:p>
    <w:p w14:paraId="1208A87D" w14:textId="77777777" w:rsidR="007462E4" w:rsidRPr="00506DB5" w:rsidRDefault="007462E4" w:rsidP="007462E4">
      <w:pPr>
        <w:keepNext/>
        <w:keepLines/>
        <w:ind w:left="705" w:hanging="705"/>
        <w:jc w:val="both"/>
        <w:rPr>
          <w:rFonts w:ascii="Tahoma" w:eastAsia="Calibri" w:hAnsi="Tahoma" w:cs="Tahoma"/>
        </w:rPr>
      </w:pPr>
      <w:r w:rsidRPr="00506DB5">
        <w:rPr>
          <w:rFonts w:ascii="Tahoma" w:eastAsia="Calibri" w:hAnsi="Tahoma" w:cs="Tahoma"/>
          <w:b/>
        </w:rPr>
        <w:t>III.3. Določitev posebnih pristojnosti in odgovornosti odgovornih oseb</w:t>
      </w:r>
      <w:r w:rsidRPr="00506DB5">
        <w:rPr>
          <w:rFonts w:ascii="Tahoma" w:eastAsia="Calibri" w:hAnsi="Tahoma" w:cs="Tahoma"/>
        </w:rPr>
        <w:t>:</w:t>
      </w:r>
    </w:p>
    <w:p w14:paraId="71346FB1" w14:textId="77777777" w:rsidR="007462E4" w:rsidRPr="00506DB5" w:rsidRDefault="007462E4" w:rsidP="007462E4">
      <w:pPr>
        <w:keepNext/>
        <w:keepLines/>
        <w:ind w:left="705" w:hanging="705"/>
        <w:jc w:val="both"/>
        <w:rPr>
          <w:rFonts w:ascii="Tahoma" w:eastAsia="Calibri" w:hAnsi="Tahoma" w:cs="Tahoma"/>
          <w:b/>
        </w:rPr>
      </w:pPr>
    </w:p>
    <w:p w14:paraId="03ADC08E" w14:textId="77777777" w:rsidR="007462E4" w:rsidRPr="00506DB5" w:rsidRDefault="007462E4" w:rsidP="007462E4">
      <w:pPr>
        <w:keepNext/>
        <w:keepLines/>
        <w:ind w:left="705" w:firstLine="4"/>
        <w:jc w:val="both"/>
        <w:rPr>
          <w:rFonts w:ascii="Tahoma" w:eastAsia="Calibri" w:hAnsi="Tahoma" w:cs="Tahoma"/>
        </w:rPr>
      </w:pPr>
      <w:r w:rsidRPr="00506DB5">
        <w:rPr>
          <w:rFonts w:ascii="Tahoma" w:eastAsia="Calibri" w:hAnsi="Tahoma" w:cs="Tahoma"/>
          <w:b/>
        </w:rPr>
        <w:t>Skrbnik okvirnega sporazuma</w:t>
      </w:r>
      <w:r w:rsidRPr="00506DB5">
        <w:rPr>
          <w:rFonts w:ascii="Tahoma" w:eastAsia="Calibri" w:hAnsi="Tahoma" w:cs="Tahoma"/>
        </w:rPr>
        <w:t xml:space="preserve"> ima naslednje posebne naloge:</w:t>
      </w:r>
    </w:p>
    <w:p w14:paraId="3BC0C6C0" w14:textId="77777777" w:rsidR="007462E4" w:rsidRPr="00506DB5" w:rsidRDefault="007462E4" w:rsidP="007462E4">
      <w:pPr>
        <w:keepNext/>
        <w:keepLines/>
        <w:ind w:left="705" w:hanging="705"/>
        <w:jc w:val="both"/>
        <w:rPr>
          <w:rFonts w:ascii="Tahoma" w:eastAsia="Calibri" w:hAnsi="Tahoma" w:cs="Tahoma"/>
          <w:b/>
        </w:rPr>
      </w:pPr>
    </w:p>
    <w:p w14:paraId="6D95924F" w14:textId="77777777" w:rsidR="007462E4" w:rsidRPr="00506DB5" w:rsidRDefault="007462E4" w:rsidP="00BC29E8">
      <w:pPr>
        <w:keepNext/>
        <w:keepLines/>
        <w:numPr>
          <w:ilvl w:val="0"/>
          <w:numId w:val="25"/>
        </w:numPr>
        <w:spacing w:after="200" w:line="276" w:lineRule="auto"/>
        <w:ind w:left="993" w:hanging="284"/>
        <w:contextualSpacing/>
        <w:jc w:val="both"/>
        <w:rPr>
          <w:rFonts w:ascii="Tahoma" w:eastAsia="Calibri" w:hAnsi="Tahoma" w:cs="Tahoma"/>
        </w:rPr>
      </w:pPr>
      <w:r w:rsidRPr="00506DB5">
        <w:rPr>
          <w:rFonts w:ascii="Tahoma" w:eastAsia="Calibri" w:hAnsi="Tahoma" w:cs="Tahoma"/>
        </w:rPr>
        <w:t>odgovoren je za sklic uvodnega sestanka in periodičnih sestankov ali sestankov v primeru težjih kršitev skupnih varnostnih ukrepov;</w:t>
      </w:r>
    </w:p>
    <w:p w14:paraId="1E1AC362" w14:textId="77777777" w:rsidR="007462E4" w:rsidRPr="00506DB5" w:rsidRDefault="007462E4" w:rsidP="00BC29E8">
      <w:pPr>
        <w:keepNext/>
        <w:keepLines/>
        <w:numPr>
          <w:ilvl w:val="0"/>
          <w:numId w:val="25"/>
        </w:numPr>
        <w:spacing w:after="200" w:line="276" w:lineRule="auto"/>
        <w:ind w:left="993" w:hanging="284"/>
        <w:contextualSpacing/>
        <w:jc w:val="both"/>
        <w:rPr>
          <w:rFonts w:ascii="Tahoma" w:eastAsia="Calibri" w:hAnsi="Tahoma" w:cs="Tahoma"/>
        </w:rPr>
      </w:pPr>
      <w:r w:rsidRPr="00506DB5">
        <w:rPr>
          <w:rFonts w:ascii="Tahoma" w:eastAsia="Calibri" w:hAnsi="Tahoma" w:cs="Tahoma"/>
        </w:rPr>
        <w:t>seznaniti mora izvajalca z:</w:t>
      </w:r>
    </w:p>
    <w:p w14:paraId="03C642A0" w14:textId="77777777" w:rsidR="007462E4" w:rsidRPr="00506DB5" w:rsidRDefault="007462E4" w:rsidP="00BC29E8">
      <w:pPr>
        <w:keepNext/>
        <w:keepLines/>
        <w:numPr>
          <w:ilvl w:val="0"/>
          <w:numId w:val="21"/>
        </w:numPr>
        <w:spacing w:after="200" w:line="276" w:lineRule="auto"/>
        <w:contextualSpacing/>
        <w:jc w:val="both"/>
        <w:rPr>
          <w:rFonts w:ascii="Tahoma" w:eastAsia="Calibri" w:hAnsi="Tahoma" w:cs="Tahoma"/>
        </w:rPr>
      </w:pPr>
      <w:r w:rsidRPr="00506DB5">
        <w:rPr>
          <w:rFonts w:ascii="Tahoma" w:eastAsia="Calibri" w:hAnsi="Tahoma" w:cs="Tahoma"/>
        </w:rPr>
        <w:t>objekti na katerih se bodo izvajale storitve,</w:t>
      </w:r>
    </w:p>
    <w:p w14:paraId="67F69431" w14:textId="77777777" w:rsidR="007462E4" w:rsidRPr="00506DB5" w:rsidRDefault="007462E4" w:rsidP="00BC29E8">
      <w:pPr>
        <w:keepNext/>
        <w:keepLines/>
        <w:numPr>
          <w:ilvl w:val="0"/>
          <w:numId w:val="21"/>
        </w:numPr>
        <w:spacing w:after="200" w:line="276" w:lineRule="auto"/>
        <w:contextualSpacing/>
        <w:jc w:val="both"/>
        <w:rPr>
          <w:rFonts w:ascii="Tahoma" w:eastAsia="Calibri" w:hAnsi="Tahoma" w:cs="Tahoma"/>
        </w:rPr>
      </w:pPr>
      <w:r w:rsidRPr="00506DB5">
        <w:rPr>
          <w:rFonts w:ascii="Tahoma" w:eastAsia="Calibri" w:hAnsi="Tahoma" w:cs="Tahoma"/>
        </w:rPr>
        <w:t>obstoječimi instalacijami in napravami, ter drugimi vplivi, na lokaciji, kjer se bodo dela izvajala,</w:t>
      </w:r>
    </w:p>
    <w:p w14:paraId="79A0121C" w14:textId="77777777" w:rsidR="007462E4" w:rsidRPr="00506DB5" w:rsidRDefault="007462E4" w:rsidP="00BC29E8">
      <w:pPr>
        <w:keepNext/>
        <w:keepLines/>
        <w:numPr>
          <w:ilvl w:val="0"/>
          <w:numId w:val="21"/>
        </w:numPr>
        <w:spacing w:after="200" w:line="276" w:lineRule="auto"/>
        <w:contextualSpacing/>
        <w:jc w:val="both"/>
        <w:rPr>
          <w:rFonts w:ascii="Tahoma" w:eastAsia="Calibri" w:hAnsi="Tahoma" w:cs="Tahoma"/>
        </w:rPr>
      </w:pPr>
      <w:r w:rsidRPr="00506DB5">
        <w:rPr>
          <w:rFonts w:ascii="Tahoma" w:eastAsia="Calibri" w:hAnsi="Tahoma" w:cs="Tahoma"/>
        </w:rPr>
        <w:t>ureditvijo in vzdrževanjem pisarn, garderob, sanitarij in nastanitvenimi objekti,</w:t>
      </w:r>
    </w:p>
    <w:p w14:paraId="0CE3B51C" w14:textId="77777777" w:rsidR="007462E4" w:rsidRPr="00506DB5" w:rsidRDefault="007462E4" w:rsidP="00BC29E8">
      <w:pPr>
        <w:keepNext/>
        <w:keepLines/>
        <w:numPr>
          <w:ilvl w:val="0"/>
          <w:numId w:val="21"/>
        </w:numPr>
        <w:spacing w:after="200" w:line="276" w:lineRule="auto"/>
        <w:contextualSpacing/>
        <w:jc w:val="both"/>
        <w:rPr>
          <w:rFonts w:ascii="Tahoma" w:eastAsia="Calibri" w:hAnsi="Tahoma" w:cs="Tahoma"/>
        </w:rPr>
      </w:pPr>
      <w:r w:rsidRPr="00506DB5">
        <w:rPr>
          <w:rFonts w:ascii="Tahoma" w:eastAsia="Calibri" w:hAnsi="Tahoma" w:cs="Tahoma"/>
        </w:rPr>
        <w:t>ureditvijo prometnih komunikacij, zasilnih poti in izhodov;</w:t>
      </w:r>
    </w:p>
    <w:p w14:paraId="16A7AD3F" w14:textId="77777777" w:rsidR="007462E4" w:rsidRPr="00506DB5" w:rsidRDefault="007462E4" w:rsidP="007462E4">
      <w:pPr>
        <w:keepNext/>
        <w:keepLines/>
        <w:ind w:left="720"/>
        <w:contextualSpacing/>
        <w:jc w:val="both"/>
        <w:rPr>
          <w:rFonts w:ascii="Tahoma" w:eastAsia="Calibri" w:hAnsi="Tahoma" w:cs="Tahoma"/>
        </w:rPr>
      </w:pPr>
    </w:p>
    <w:p w14:paraId="39ADF499" w14:textId="77777777" w:rsidR="007462E4" w:rsidRPr="00506DB5" w:rsidRDefault="007462E4" w:rsidP="00BC29E8">
      <w:pPr>
        <w:keepNext/>
        <w:keepLines/>
        <w:numPr>
          <w:ilvl w:val="0"/>
          <w:numId w:val="25"/>
        </w:numPr>
        <w:spacing w:after="200" w:line="276" w:lineRule="auto"/>
        <w:ind w:left="993" w:hanging="284"/>
        <w:contextualSpacing/>
        <w:jc w:val="both"/>
        <w:rPr>
          <w:rFonts w:ascii="Tahoma" w:eastAsia="Calibri" w:hAnsi="Tahoma" w:cs="Tahoma"/>
        </w:rPr>
      </w:pPr>
      <w:r w:rsidRPr="00506DB5">
        <w:rPr>
          <w:rFonts w:ascii="Tahoma" w:eastAsia="Calibri" w:hAnsi="Tahoma" w:cs="Tahoma"/>
        </w:rPr>
        <w:t>odgovoren je za usklajeno izvajanje ukrepov, določenih na podlagi tega sporazuma, z namenom, da ne pride do medsebojnega ogrožanja delavcev na skupnem delovišču;</w:t>
      </w:r>
    </w:p>
    <w:p w14:paraId="618D5996" w14:textId="77777777" w:rsidR="007462E4" w:rsidRPr="00506DB5" w:rsidRDefault="007462E4" w:rsidP="00BC29E8">
      <w:pPr>
        <w:keepNext/>
        <w:keepLines/>
        <w:numPr>
          <w:ilvl w:val="0"/>
          <w:numId w:val="25"/>
        </w:numPr>
        <w:spacing w:after="200" w:line="276" w:lineRule="auto"/>
        <w:ind w:left="993" w:hanging="284"/>
        <w:contextualSpacing/>
        <w:jc w:val="both"/>
        <w:rPr>
          <w:rFonts w:ascii="Tahoma" w:eastAsia="Calibri" w:hAnsi="Tahoma" w:cs="Tahoma"/>
        </w:rPr>
      </w:pPr>
      <w:r w:rsidRPr="00506DB5">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06B2BEB1" w14:textId="77777777" w:rsidR="007462E4" w:rsidRPr="00506DB5" w:rsidRDefault="007462E4" w:rsidP="00BC29E8">
      <w:pPr>
        <w:keepNext/>
        <w:keepLines/>
        <w:numPr>
          <w:ilvl w:val="0"/>
          <w:numId w:val="25"/>
        </w:numPr>
        <w:spacing w:after="200" w:line="276" w:lineRule="auto"/>
        <w:ind w:left="993" w:hanging="284"/>
        <w:contextualSpacing/>
        <w:jc w:val="both"/>
        <w:rPr>
          <w:rFonts w:ascii="Tahoma" w:eastAsia="Calibri" w:hAnsi="Tahoma" w:cs="Tahoma"/>
        </w:rPr>
      </w:pPr>
      <w:r w:rsidRPr="00506DB5">
        <w:rPr>
          <w:rFonts w:ascii="Tahoma" w:eastAsia="Calibri" w:hAnsi="Tahoma" w:cs="Tahoma"/>
        </w:rPr>
        <w:t>v primeru morebitnih potreb izvajalca po posebni delovni opremi in pripomočkih, zlasti pa za potrebe dvigovanja in prenosa bremen z mostnimi dvigali in dela na višini z gradbenimi odri, posreduje pri pristojnih službah.</w:t>
      </w:r>
    </w:p>
    <w:p w14:paraId="124A2EB2" w14:textId="77777777" w:rsidR="007462E4" w:rsidRPr="00506DB5" w:rsidRDefault="007462E4" w:rsidP="007462E4">
      <w:pPr>
        <w:keepNext/>
        <w:keepLines/>
        <w:jc w:val="both"/>
        <w:rPr>
          <w:rFonts w:ascii="Tahoma" w:eastAsia="Calibri" w:hAnsi="Tahoma" w:cs="Tahoma"/>
        </w:rPr>
      </w:pPr>
    </w:p>
    <w:p w14:paraId="42EE2474" w14:textId="77777777" w:rsidR="007462E4" w:rsidRPr="00506DB5" w:rsidRDefault="007462E4" w:rsidP="007462E4">
      <w:pPr>
        <w:keepNext/>
        <w:keepLines/>
        <w:jc w:val="both"/>
        <w:rPr>
          <w:rFonts w:ascii="Tahoma" w:eastAsia="Calibri" w:hAnsi="Tahoma" w:cs="Tahoma"/>
        </w:rPr>
      </w:pPr>
    </w:p>
    <w:p w14:paraId="44F93C0C" w14:textId="77777777" w:rsidR="007462E4" w:rsidRPr="00506DB5" w:rsidRDefault="007462E4" w:rsidP="007462E4">
      <w:pPr>
        <w:keepNext/>
        <w:keepLines/>
        <w:ind w:left="705" w:firstLine="4"/>
        <w:jc w:val="both"/>
        <w:rPr>
          <w:rFonts w:ascii="Tahoma" w:eastAsia="Calibri" w:hAnsi="Tahoma" w:cs="Tahoma"/>
        </w:rPr>
      </w:pPr>
      <w:r w:rsidRPr="00506DB5">
        <w:rPr>
          <w:rFonts w:ascii="Tahoma" w:eastAsia="Calibri" w:hAnsi="Tahoma" w:cs="Tahoma"/>
          <w:b/>
        </w:rPr>
        <w:t>Vodja del – izvajalec</w:t>
      </w:r>
      <w:r w:rsidRPr="00506DB5">
        <w:rPr>
          <w:rFonts w:ascii="Tahoma" w:eastAsia="Calibri" w:hAnsi="Tahoma" w:cs="Tahoma"/>
        </w:rPr>
        <w:t xml:space="preserve"> ima naslednje posebne naloge:</w:t>
      </w:r>
    </w:p>
    <w:p w14:paraId="28818442" w14:textId="77777777" w:rsidR="007462E4" w:rsidRPr="00506DB5" w:rsidRDefault="007462E4" w:rsidP="007462E4">
      <w:pPr>
        <w:keepNext/>
        <w:keepLines/>
        <w:ind w:left="705" w:hanging="705"/>
        <w:jc w:val="both"/>
        <w:rPr>
          <w:rFonts w:ascii="Tahoma" w:eastAsia="Calibri" w:hAnsi="Tahoma" w:cs="Tahoma"/>
          <w:b/>
        </w:rPr>
      </w:pPr>
    </w:p>
    <w:p w14:paraId="0BBBA109" w14:textId="77777777" w:rsidR="007462E4" w:rsidRPr="00506DB5" w:rsidRDefault="007462E4" w:rsidP="00BC29E8">
      <w:pPr>
        <w:keepNext/>
        <w:keepLines/>
        <w:numPr>
          <w:ilvl w:val="0"/>
          <w:numId w:val="29"/>
        </w:numPr>
        <w:spacing w:after="200" w:line="276" w:lineRule="auto"/>
        <w:ind w:left="993" w:hanging="284"/>
        <w:contextualSpacing/>
        <w:jc w:val="both"/>
        <w:rPr>
          <w:rFonts w:ascii="Tahoma" w:eastAsia="Calibri" w:hAnsi="Tahoma" w:cs="Tahoma"/>
          <w:b/>
        </w:rPr>
      </w:pPr>
      <w:r w:rsidRPr="00506DB5">
        <w:rPr>
          <w:rFonts w:ascii="Tahoma" w:eastAsia="Calibri" w:hAnsi="Tahoma" w:cs="Tahoma"/>
        </w:rPr>
        <w:t xml:space="preserve">na uvodnem sestanku predloži skrbniku okvirnega sporazuma na vpogled vso zahtevano dokumentacijo iz točke II.3. tega sporazuma; </w:t>
      </w:r>
    </w:p>
    <w:p w14:paraId="381D8D91" w14:textId="77777777" w:rsidR="007462E4" w:rsidRPr="00506DB5" w:rsidRDefault="007462E4" w:rsidP="00BC29E8">
      <w:pPr>
        <w:keepNext/>
        <w:keepLines/>
        <w:numPr>
          <w:ilvl w:val="0"/>
          <w:numId w:val="29"/>
        </w:numPr>
        <w:spacing w:after="200" w:line="276" w:lineRule="auto"/>
        <w:ind w:left="993" w:hanging="284"/>
        <w:contextualSpacing/>
        <w:jc w:val="both"/>
        <w:rPr>
          <w:rFonts w:ascii="Tahoma" w:eastAsia="Calibri" w:hAnsi="Tahoma" w:cs="Tahoma"/>
          <w:b/>
        </w:rPr>
      </w:pPr>
      <w:r w:rsidRPr="00506DB5">
        <w:rPr>
          <w:rFonts w:ascii="Tahoma" w:eastAsia="Calibri" w:hAnsi="Tahoma" w:cs="Tahoma"/>
        </w:rPr>
        <w:t>druge odgovorne osebe je dolžan seznaniti s tehnologijo/načini izvajanja del in z nevarnostmi, ki iz njih izvirajo;</w:t>
      </w:r>
    </w:p>
    <w:p w14:paraId="60CCCF76" w14:textId="77777777" w:rsidR="007462E4" w:rsidRPr="00506DB5" w:rsidRDefault="007462E4" w:rsidP="00BC29E8">
      <w:pPr>
        <w:keepNext/>
        <w:keepLines/>
        <w:numPr>
          <w:ilvl w:val="0"/>
          <w:numId w:val="29"/>
        </w:numPr>
        <w:spacing w:after="200" w:line="276" w:lineRule="auto"/>
        <w:ind w:left="993" w:hanging="284"/>
        <w:contextualSpacing/>
        <w:jc w:val="both"/>
        <w:rPr>
          <w:rFonts w:ascii="Tahoma" w:eastAsia="Calibri" w:hAnsi="Tahoma" w:cs="Tahoma"/>
          <w:b/>
        </w:rPr>
      </w:pPr>
      <w:r w:rsidRPr="00506DB5">
        <w:rPr>
          <w:rFonts w:ascii="Tahoma" w:eastAsia="Calibri" w:hAnsi="Tahoma" w:cs="Tahoma"/>
        </w:rPr>
        <w:t>odgovarja za striktno spoštovanje določil internih predpisov naročnika, ki so v veljavi na območju dela in gibanja delavcev izvajalca, kot tudi ustnih opozoril odgovornih oseb naročnika;</w:t>
      </w:r>
    </w:p>
    <w:p w14:paraId="2C3FCF44" w14:textId="77777777" w:rsidR="007462E4" w:rsidRPr="00506DB5" w:rsidRDefault="007462E4" w:rsidP="00BC29E8">
      <w:pPr>
        <w:keepNext/>
        <w:keepLines/>
        <w:numPr>
          <w:ilvl w:val="0"/>
          <w:numId w:val="29"/>
        </w:numPr>
        <w:spacing w:after="200" w:line="276" w:lineRule="auto"/>
        <w:ind w:left="993" w:hanging="284"/>
        <w:contextualSpacing/>
        <w:jc w:val="both"/>
        <w:rPr>
          <w:rFonts w:ascii="Tahoma" w:eastAsia="Calibri" w:hAnsi="Tahoma" w:cs="Tahoma"/>
          <w:b/>
        </w:rPr>
      </w:pPr>
      <w:r w:rsidRPr="00506DB5">
        <w:rPr>
          <w:rFonts w:ascii="Tahoma" w:eastAsia="Calibri"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6FF1EAC" w14:textId="77777777" w:rsidR="007462E4" w:rsidRPr="00506DB5" w:rsidRDefault="007462E4" w:rsidP="00BC29E8">
      <w:pPr>
        <w:keepNext/>
        <w:keepLines/>
        <w:numPr>
          <w:ilvl w:val="0"/>
          <w:numId w:val="29"/>
        </w:numPr>
        <w:spacing w:after="200" w:line="276" w:lineRule="auto"/>
        <w:ind w:left="993" w:hanging="284"/>
        <w:contextualSpacing/>
        <w:jc w:val="both"/>
        <w:rPr>
          <w:rFonts w:ascii="Tahoma" w:eastAsia="Calibri" w:hAnsi="Tahoma" w:cs="Tahoma"/>
          <w:b/>
        </w:rPr>
      </w:pPr>
      <w:r w:rsidRPr="00506DB5">
        <w:rPr>
          <w:rFonts w:ascii="Tahoma" w:eastAsia="Calibri" w:hAnsi="Tahoma" w:cs="Tahoma"/>
        </w:rPr>
        <w:t>v primeru kršitev določil tega sporazuma, s strani njegovih delavcev, je dolžan takoj zaustaviti dela, ter ukrepati zoper kršitelje.</w:t>
      </w:r>
    </w:p>
    <w:p w14:paraId="24488474" w14:textId="77777777" w:rsidR="007462E4" w:rsidRPr="00506DB5" w:rsidRDefault="007462E4" w:rsidP="007462E4">
      <w:pPr>
        <w:keepNext/>
        <w:keepLines/>
        <w:jc w:val="both"/>
        <w:rPr>
          <w:rFonts w:ascii="Tahoma" w:eastAsia="Calibri" w:hAnsi="Tahoma" w:cs="Tahoma"/>
          <w:b/>
        </w:rPr>
      </w:pPr>
    </w:p>
    <w:p w14:paraId="0D0E1310" w14:textId="77777777" w:rsidR="007462E4" w:rsidRPr="00506DB5" w:rsidRDefault="007462E4" w:rsidP="007462E4">
      <w:pPr>
        <w:keepNext/>
        <w:keepLines/>
        <w:ind w:left="709"/>
        <w:jc w:val="both"/>
        <w:rPr>
          <w:rFonts w:ascii="Tahoma" w:eastAsia="Calibri" w:hAnsi="Tahoma" w:cs="Tahoma"/>
        </w:rPr>
      </w:pPr>
      <w:r w:rsidRPr="00506DB5">
        <w:rPr>
          <w:rFonts w:ascii="Tahoma" w:eastAsia="Calibri" w:hAnsi="Tahoma" w:cs="Tahoma"/>
          <w:b/>
        </w:rPr>
        <w:t>Odgovorne osebe OE naročnika</w:t>
      </w:r>
      <w:r w:rsidRPr="00506DB5">
        <w:rPr>
          <w:rFonts w:ascii="Tahoma" w:eastAsia="Calibri" w:hAnsi="Tahoma" w:cs="Tahoma"/>
        </w:rPr>
        <w:t xml:space="preserve"> ima naslednje posebne naloge:</w:t>
      </w:r>
    </w:p>
    <w:p w14:paraId="6FFDF3C6" w14:textId="77777777" w:rsidR="007462E4" w:rsidRPr="00506DB5" w:rsidRDefault="007462E4" w:rsidP="007462E4">
      <w:pPr>
        <w:keepNext/>
        <w:keepLines/>
        <w:jc w:val="both"/>
        <w:rPr>
          <w:rFonts w:ascii="Tahoma" w:eastAsia="Calibri" w:hAnsi="Tahoma" w:cs="Tahoma"/>
        </w:rPr>
      </w:pPr>
    </w:p>
    <w:p w14:paraId="7C7DDE26" w14:textId="77777777" w:rsidR="007462E4" w:rsidRPr="00506DB5" w:rsidRDefault="007462E4" w:rsidP="00BC29E8">
      <w:pPr>
        <w:keepNext/>
        <w:keepLines/>
        <w:numPr>
          <w:ilvl w:val="0"/>
          <w:numId w:val="26"/>
        </w:numPr>
        <w:spacing w:after="200" w:line="276" w:lineRule="auto"/>
        <w:ind w:left="993" w:hanging="284"/>
        <w:contextualSpacing/>
        <w:jc w:val="both"/>
        <w:rPr>
          <w:rFonts w:ascii="Tahoma" w:eastAsia="Calibri" w:hAnsi="Tahoma" w:cs="Tahoma"/>
        </w:rPr>
      </w:pPr>
      <w:r w:rsidRPr="00506DB5">
        <w:rPr>
          <w:rFonts w:ascii="Tahoma" w:eastAsia="Calibri" w:hAnsi="Tahoma" w:cs="Tahoma"/>
        </w:rPr>
        <w:t>vodjo del izvajalca so dolžni seznaniti z delovnimi procesi v podjetju, ki potekajo na območju ali v neposredni bližini storitev po okvirnem sporazumu oziroma delovišča;</w:t>
      </w:r>
    </w:p>
    <w:p w14:paraId="03C05550" w14:textId="77777777" w:rsidR="007462E4" w:rsidRPr="00506DB5" w:rsidRDefault="007462E4" w:rsidP="00BC29E8">
      <w:pPr>
        <w:keepNext/>
        <w:keepLines/>
        <w:numPr>
          <w:ilvl w:val="0"/>
          <w:numId w:val="26"/>
        </w:numPr>
        <w:spacing w:after="200" w:line="276" w:lineRule="auto"/>
        <w:ind w:left="993" w:hanging="284"/>
        <w:contextualSpacing/>
        <w:jc w:val="both"/>
        <w:rPr>
          <w:rFonts w:ascii="Tahoma" w:eastAsia="Calibri" w:hAnsi="Tahoma" w:cs="Tahoma"/>
        </w:rPr>
      </w:pPr>
      <w:r w:rsidRPr="00506DB5">
        <w:rPr>
          <w:rFonts w:ascii="Tahoma" w:eastAsia="Calibri" w:hAnsi="Tahoma" w:cs="Tahoma"/>
        </w:rPr>
        <w:t>poskrbijo, da so delavci OE, ki jih vodijo, seznanjeni z nevarnostmi in varnostnimi ukrepi na skupnem delovišču.</w:t>
      </w:r>
    </w:p>
    <w:p w14:paraId="04959B22" w14:textId="77777777" w:rsidR="007462E4" w:rsidRPr="00506DB5" w:rsidRDefault="007462E4" w:rsidP="007462E4">
      <w:pPr>
        <w:keepNext/>
        <w:keepLines/>
        <w:ind w:left="720"/>
        <w:contextualSpacing/>
        <w:jc w:val="both"/>
        <w:rPr>
          <w:rFonts w:ascii="Tahoma" w:eastAsia="Calibri" w:hAnsi="Tahoma" w:cs="Tahoma"/>
        </w:rPr>
      </w:pPr>
    </w:p>
    <w:p w14:paraId="7A6D1C3F" w14:textId="77777777" w:rsidR="007462E4" w:rsidRPr="00506DB5" w:rsidRDefault="007462E4" w:rsidP="007462E4">
      <w:pPr>
        <w:keepNext/>
        <w:keepLines/>
        <w:ind w:left="705" w:firstLine="4"/>
        <w:jc w:val="both"/>
        <w:rPr>
          <w:rFonts w:ascii="Tahoma" w:eastAsia="Calibri" w:hAnsi="Tahoma" w:cs="Tahoma"/>
        </w:rPr>
      </w:pPr>
      <w:r w:rsidRPr="00506DB5">
        <w:rPr>
          <w:rFonts w:ascii="Tahoma" w:eastAsia="Calibri" w:hAnsi="Tahoma" w:cs="Tahoma"/>
          <w:b/>
        </w:rPr>
        <w:t>Strokovni delavci za VPD in PV</w:t>
      </w:r>
      <w:r w:rsidRPr="00506DB5">
        <w:rPr>
          <w:rFonts w:ascii="Tahoma" w:eastAsia="Calibri" w:hAnsi="Tahoma" w:cs="Tahoma"/>
        </w:rPr>
        <w:t xml:space="preserve"> imajo po tem sporazumu naslednje posebne naloge:</w:t>
      </w:r>
    </w:p>
    <w:p w14:paraId="46E1A63B" w14:textId="77777777" w:rsidR="007462E4" w:rsidRPr="00506DB5" w:rsidRDefault="007462E4" w:rsidP="00BC29E8">
      <w:pPr>
        <w:keepNext/>
        <w:keepLines/>
        <w:numPr>
          <w:ilvl w:val="0"/>
          <w:numId w:val="27"/>
        </w:numPr>
        <w:spacing w:after="200" w:line="276" w:lineRule="auto"/>
        <w:ind w:left="993" w:hanging="284"/>
        <w:contextualSpacing/>
        <w:jc w:val="both"/>
        <w:rPr>
          <w:rFonts w:ascii="Tahoma" w:eastAsia="Calibri" w:hAnsi="Tahoma" w:cs="Tahoma"/>
        </w:rPr>
      </w:pPr>
      <w:r w:rsidRPr="00506DB5">
        <w:rPr>
          <w:rFonts w:ascii="Tahoma" w:eastAsia="Calibri" w:hAnsi="Tahoma" w:cs="Tahoma"/>
        </w:rPr>
        <w:t>strokovni delavec naročnika je dolžan seznaniti vodjo del izvajalca z internimi predpisi iz varstva pri delu in požarnega varstva, ki so veljavni na območju skupnega delovišča;</w:t>
      </w:r>
    </w:p>
    <w:p w14:paraId="59B2FD53" w14:textId="77777777" w:rsidR="007462E4" w:rsidRPr="00506DB5" w:rsidRDefault="007462E4" w:rsidP="00BC29E8">
      <w:pPr>
        <w:keepNext/>
        <w:keepLines/>
        <w:numPr>
          <w:ilvl w:val="0"/>
          <w:numId w:val="27"/>
        </w:numPr>
        <w:spacing w:after="200" w:line="276" w:lineRule="auto"/>
        <w:ind w:left="993" w:hanging="284"/>
        <w:contextualSpacing/>
        <w:jc w:val="both"/>
        <w:rPr>
          <w:rFonts w:ascii="Tahoma" w:eastAsia="Calibri" w:hAnsi="Tahoma" w:cs="Tahoma"/>
        </w:rPr>
      </w:pPr>
      <w:r w:rsidRPr="00506DB5">
        <w:rPr>
          <w:rFonts w:ascii="Tahoma" w:eastAsia="Calibri" w:hAnsi="Tahoma" w:cs="Tahoma"/>
        </w:rPr>
        <w:t>dolžan je izvajati zakonsko določen notranji nadzor nad izvajanjem ukrepov iz varstva pri delu in požarnega varstva;</w:t>
      </w:r>
    </w:p>
    <w:p w14:paraId="42AD3577" w14:textId="77777777" w:rsidR="007462E4" w:rsidRPr="00506DB5" w:rsidRDefault="007462E4" w:rsidP="007462E4">
      <w:pPr>
        <w:keepNext/>
        <w:keepLines/>
        <w:ind w:left="993" w:hanging="284"/>
        <w:contextualSpacing/>
        <w:jc w:val="both"/>
        <w:rPr>
          <w:rFonts w:ascii="Tahoma" w:eastAsia="Calibri" w:hAnsi="Tahoma" w:cs="Tahoma"/>
        </w:rPr>
      </w:pPr>
    </w:p>
    <w:p w14:paraId="09E8E7AE" w14:textId="77777777" w:rsidR="007462E4" w:rsidRPr="00506DB5" w:rsidRDefault="007462E4" w:rsidP="00BC29E8">
      <w:pPr>
        <w:keepNext/>
        <w:keepLines/>
        <w:numPr>
          <w:ilvl w:val="0"/>
          <w:numId w:val="27"/>
        </w:numPr>
        <w:spacing w:after="200" w:line="276" w:lineRule="auto"/>
        <w:ind w:left="993" w:hanging="284"/>
        <w:contextualSpacing/>
        <w:jc w:val="both"/>
        <w:rPr>
          <w:rFonts w:ascii="Tahoma" w:eastAsia="Calibri" w:hAnsi="Tahoma" w:cs="Tahoma"/>
        </w:rPr>
      </w:pPr>
      <w:r w:rsidRPr="00506DB5">
        <w:rPr>
          <w:rFonts w:ascii="Tahoma" w:eastAsia="Calibri" w:hAnsi="Tahoma" w:cs="Tahoma"/>
        </w:rPr>
        <w:lastRenderedPageBreak/>
        <w:t>v primeru poškodbe pri delu delavcev naročnika so dolžni opraviti interno raziskavo in prijavo poškodbe v skladu z zakonom.</w:t>
      </w:r>
    </w:p>
    <w:p w14:paraId="470CC2B2" w14:textId="77777777" w:rsidR="007462E4" w:rsidRPr="00506DB5" w:rsidRDefault="007462E4" w:rsidP="007462E4">
      <w:pPr>
        <w:keepNext/>
        <w:keepLines/>
        <w:jc w:val="both"/>
        <w:rPr>
          <w:rFonts w:ascii="Tahoma" w:eastAsia="Calibri" w:hAnsi="Tahoma" w:cs="Tahoma"/>
        </w:rPr>
      </w:pPr>
    </w:p>
    <w:p w14:paraId="4F960140" w14:textId="77777777" w:rsidR="007462E4" w:rsidRPr="00506DB5" w:rsidRDefault="007462E4" w:rsidP="007462E4">
      <w:pPr>
        <w:keepNext/>
        <w:keepLines/>
        <w:ind w:left="709"/>
        <w:jc w:val="both"/>
        <w:rPr>
          <w:rFonts w:ascii="Tahoma" w:eastAsia="Calibri" w:hAnsi="Tahoma" w:cs="Tahoma"/>
        </w:rPr>
      </w:pPr>
      <w:r w:rsidRPr="00506DB5">
        <w:rPr>
          <w:rFonts w:ascii="Tahoma" w:eastAsia="Calibri" w:hAnsi="Tahoma" w:cs="Tahoma"/>
          <w:b/>
        </w:rPr>
        <w:t xml:space="preserve">Odgovorna oseba za nadzor nad izvajanjem ravnanja z nevarnimi snovmi in odpadki ter izrednimi razmerami </w:t>
      </w:r>
      <w:r w:rsidRPr="00506DB5">
        <w:rPr>
          <w:rFonts w:ascii="Tahoma" w:eastAsia="Calibri" w:hAnsi="Tahoma" w:cs="Tahoma"/>
        </w:rPr>
        <w:t>ima naslednje posebne naloge:</w:t>
      </w:r>
    </w:p>
    <w:p w14:paraId="48BAE53E" w14:textId="77777777" w:rsidR="007462E4" w:rsidRPr="00506DB5" w:rsidRDefault="007462E4" w:rsidP="00BC29E8">
      <w:pPr>
        <w:keepNext/>
        <w:keepLines/>
        <w:numPr>
          <w:ilvl w:val="0"/>
          <w:numId w:val="28"/>
        </w:numPr>
        <w:spacing w:after="200" w:line="276" w:lineRule="auto"/>
        <w:ind w:left="993" w:hanging="284"/>
        <w:contextualSpacing/>
        <w:jc w:val="both"/>
        <w:rPr>
          <w:rFonts w:ascii="Tahoma" w:eastAsia="Calibri" w:hAnsi="Tahoma" w:cs="Tahoma"/>
        </w:rPr>
      </w:pPr>
      <w:r w:rsidRPr="00506DB5">
        <w:rPr>
          <w:rFonts w:ascii="Tahoma" w:eastAsia="Calibri" w:hAnsi="Tahoma" w:cs="Tahoma"/>
        </w:rPr>
        <w:t>na uvodnem sestanku seznaniti vodjo izvajalca z zahtevami sistema ravnanja z okoljem;</w:t>
      </w:r>
    </w:p>
    <w:p w14:paraId="44F95211" w14:textId="77777777" w:rsidR="007462E4" w:rsidRPr="00506DB5" w:rsidRDefault="007462E4" w:rsidP="00BC29E8">
      <w:pPr>
        <w:keepNext/>
        <w:keepLines/>
        <w:numPr>
          <w:ilvl w:val="0"/>
          <w:numId w:val="28"/>
        </w:numPr>
        <w:spacing w:after="200" w:line="276" w:lineRule="auto"/>
        <w:ind w:left="993" w:hanging="284"/>
        <w:contextualSpacing/>
        <w:jc w:val="both"/>
        <w:rPr>
          <w:rFonts w:ascii="Tahoma" w:eastAsia="Calibri" w:hAnsi="Tahoma" w:cs="Tahoma"/>
        </w:rPr>
      </w:pPr>
      <w:r w:rsidRPr="00506DB5">
        <w:rPr>
          <w:rFonts w:ascii="Tahoma" w:eastAsia="Calibri" w:hAnsi="Tahoma" w:cs="Tahoma"/>
        </w:rPr>
        <w:t>nadzor nad izvajanjem ravnanja z nevarnimi snovmi in odpadki ter izrednimi razmerami na skupnem delovišču.</w:t>
      </w:r>
    </w:p>
    <w:p w14:paraId="2BCE2826" w14:textId="77777777" w:rsidR="007462E4" w:rsidRPr="00506DB5" w:rsidRDefault="007462E4" w:rsidP="007462E4">
      <w:pPr>
        <w:keepNext/>
        <w:keepLines/>
        <w:contextualSpacing/>
        <w:jc w:val="both"/>
        <w:rPr>
          <w:rFonts w:ascii="Tahoma" w:eastAsia="Calibri" w:hAnsi="Tahoma" w:cs="Tahoma"/>
        </w:rPr>
      </w:pPr>
    </w:p>
    <w:p w14:paraId="1EE708B5" w14:textId="77777777" w:rsidR="007462E4" w:rsidRPr="00506DB5" w:rsidRDefault="007462E4" w:rsidP="007462E4">
      <w:pPr>
        <w:keepNext/>
        <w:keepLines/>
        <w:tabs>
          <w:tab w:val="left" w:pos="709"/>
        </w:tabs>
        <w:ind w:right="45"/>
        <w:jc w:val="both"/>
        <w:rPr>
          <w:rFonts w:ascii="Tahoma" w:hAnsi="Tahoma" w:cs="Tahoma"/>
          <w:b/>
          <w:bCs/>
        </w:rPr>
      </w:pPr>
      <w:r w:rsidRPr="00506DB5">
        <w:rPr>
          <w:rFonts w:ascii="Tahoma" w:eastAsia="Calibri" w:hAnsi="Tahoma" w:cs="Tahoma"/>
          <w:b/>
          <w:lang w:eastAsia="en-US"/>
        </w:rPr>
        <w:t>IV.</w:t>
      </w:r>
      <w:r w:rsidRPr="00506DB5">
        <w:rPr>
          <w:rFonts w:ascii="Tahoma" w:eastAsia="Calibri" w:hAnsi="Tahoma" w:cs="Tahoma"/>
          <w:lang w:eastAsia="en-US"/>
        </w:rPr>
        <w:t xml:space="preserve"> </w:t>
      </w:r>
      <w:r w:rsidRPr="00506DB5">
        <w:rPr>
          <w:rFonts w:ascii="Tahoma" w:eastAsia="Calibri" w:hAnsi="Tahoma" w:cs="Tahoma"/>
          <w:lang w:eastAsia="en-US"/>
        </w:rPr>
        <w:tab/>
      </w:r>
      <w:r w:rsidRPr="00506DB5">
        <w:rPr>
          <w:rFonts w:ascii="Tahoma" w:eastAsia="Calibri" w:hAnsi="Tahoma" w:cs="Tahoma"/>
          <w:b/>
          <w:lang w:eastAsia="en-US"/>
        </w:rPr>
        <w:t>KONČNE DOLOČBE</w:t>
      </w:r>
      <w:r w:rsidRPr="00506DB5">
        <w:rPr>
          <w:rFonts w:ascii="Tahoma" w:hAnsi="Tahoma" w:cs="Tahoma"/>
          <w:b/>
          <w:bCs/>
        </w:rPr>
        <w:t xml:space="preserve"> </w:t>
      </w:r>
    </w:p>
    <w:p w14:paraId="2045C57F" w14:textId="77777777" w:rsidR="007462E4" w:rsidRPr="00506DB5" w:rsidRDefault="007462E4" w:rsidP="007462E4">
      <w:pPr>
        <w:keepNext/>
        <w:keepLines/>
        <w:tabs>
          <w:tab w:val="left" w:pos="709"/>
        </w:tabs>
        <w:ind w:left="705" w:right="45" w:hanging="705"/>
        <w:jc w:val="both"/>
        <w:rPr>
          <w:rFonts w:ascii="Tahoma" w:eastAsia="Calibri" w:hAnsi="Tahoma" w:cs="Tahoma"/>
          <w:lang w:eastAsia="en-US"/>
        </w:rPr>
      </w:pPr>
      <w:r w:rsidRPr="00506DB5">
        <w:rPr>
          <w:rFonts w:ascii="Tahoma" w:eastAsia="Calibri" w:hAnsi="Tahoma" w:cs="Tahoma"/>
          <w:b/>
          <w:lang w:eastAsia="en-US"/>
        </w:rPr>
        <w:t xml:space="preserve">IV.1.  </w:t>
      </w:r>
      <w:r w:rsidRPr="00506DB5">
        <w:rPr>
          <w:rFonts w:ascii="Tahoma" w:eastAsia="Calibri" w:hAnsi="Tahoma" w:cs="Tahoma"/>
          <w:b/>
          <w:lang w:eastAsia="en-US"/>
        </w:rPr>
        <w:tab/>
      </w:r>
      <w:r w:rsidRPr="00506DB5">
        <w:rPr>
          <w:rFonts w:ascii="Tahoma" w:eastAsia="Calibri" w:hAnsi="Tahoma" w:cs="Tahoma"/>
          <w:lang w:eastAsia="en-US"/>
        </w:rPr>
        <w:t xml:space="preserve">Izvajalec se strinja in soglaša, da prevzema sleherno odgovornost za posledice, ki bi nastale zaradi kršitve oz. kršitev sporazuma vključno z odgovornostjo za vso nastalo materialno škodo. </w:t>
      </w:r>
    </w:p>
    <w:p w14:paraId="2FB66664" w14:textId="77777777" w:rsidR="007462E4" w:rsidRPr="00506DB5" w:rsidRDefault="007462E4" w:rsidP="007462E4">
      <w:pPr>
        <w:keepNext/>
        <w:keepLines/>
        <w:tabs>
          <w:tab w:val="left" w:pos="709"/>
        </w:tabs>
        <w:ind w:left="705" w:right="45" w:hanging="705"/>
        <w:jc w:val="both"/>
        <w:rPr>
          <w:rFonts w:ascii="Tahoma" w:eastAsia="Calibri" w:hAnsi="Tahoma" w:cs="Tahoma"/>
          <w:lang w:eastAsia="en-US"/>
        </w:rPr>
      </w:pPr>
    </w:p>
    <w:p w14:paraId="0382C839" w14:textId="77777777" w:rsidR="007462E4" w:rsidRPr="00506DB5" w:rsidRDefault="007462E4" w:rsidP="007462E4">
      <w:pPr>
        <w:keepNext/>
        <w:keepLines/>
        <w:tabs>
          <w:tab w:val="left" w:pos="709"/>
        </w:tabs>
        <w:ind w:right="45"/>
        <w:jc w:val="both"/>
        <w:rPr>
          <w:rFonts w:ascii="Tahoma" w:eastAsia="Calibri" w:hAnsi="Tahoma" w:cs="Tahoma"/>
          <w:lang w:eastAsia="en-US"/>
        </w:rPr>
      </w:pPr>
    </w:p>
    <w:p w14:paraId="4B47E788" w14:textId="77777777" w:rsidR="007462E4" w:rsidRPr="00506DB5" w:rsidRDefault="007462E4" w:rsidP="007462E4">
      <w:pPr>
        <w:keepNext/>
        <w:keepLines/>
        <w:tabs>
          <w:tab w:val="left" w:pos="709"/>
        </w:tabs>
        <w:ind w:left="705" w:right="45" w:hanging="705"/>
        <w:jc w:val="both"/>
        <w:rPr>
          <w:rFonts w:ascii="Tahoma" w:eastAsia="Calibri" w:hAnsi="Tahoma" w:cs="Tahoma"/>
          <w:lang w:eastAsia="en-US"/>
        </w:rPr>
      </w:pPr>
      <w:r w:rsidRPr="00506DB5">
        <w:rPr>
          <w:rFonts w:ascii="Tahoma" w:eastAsia="Calibri" w:hAnsi="Tahoma" w:cs="Tahoma"/>
          <w:b/>
          <w:lang w:eastAsia="en-US"/>
        </w:rPr>
        <w:t>IV.2.</w:t>
      </w:r>
      <w:r w:rsidRPr="00506DB5">
        <w:rPr>
          <w:rFonts w:ascii="Tahoma" w:eastAsia="Calibri" w:hAnsi="Tahoma" w:cs="Tahoma"/>
          <w:b/>
          <w:lang w:eastAsia="en-US"/>
        </w:rPr>
        <w:tab/>
      </w:r>
      <w:r w:rsidRPr="00506DB5">
        <w:rPr>
          <w:rFonts w:ascii="Tahoma" w:eastAsia="Calibri" w:hAnsi="Tahoma" w:cs="Tahoma"/>
          <w:lang w:eastAsia="en-US"/>
        </w:rPr>
        <w:t>Določila sporazuma veljajo tudi za morebitnega izvajalčevega podizvajalca oz. podizvajalce in izvajalec je dolžan zagotavljati, da bo sporazum spoštoval tudi njegov/-i podizvajalec oz. podizvajalci, za katere odgovarja kot za samega sebe.</w:t>
      </w:r>
    </w:p>
    <w:p w14:paraId="208A286C" w14:textId="77777777" w:rsidR="007462E4" w:rsidRPr="00506DB5" w:rsidRDefault="007462E4" w:rsidP="007462E4">
      <w:pPr>
        <w:keepNext/>
        <w:keepLines/>
        <w:tabs>
          <w:tab w:val="left" w:pos="709"/>
        </w:tabs>
        <w:ind w:right="45"/>
        <w:jc w:val="both"/>
        <w:rPr>
          <w:rFonts w:ascii="Tahoma" w:eastAsia="Calibri" w:hAnsi="Tahoma" w:cs="Tahoma"/>
          <w:lang w:eastAsia="en-US"/>
        </w:rPr>
      </w:pPr>
    </w:p>
    <w:p w14:paraId="6F3D6CCE" w14:textId="77777777" w:rsidR="007462E4" w:rsidRPr="00506DB5" w:rsidRDefault="007462E4" w:rsidP="007462E4">
      <w:pPr>
        <w:keepNext/>
        <w:keepLines/>
        <w:tabs>
          <w:tab w:val="left" w:pos="709"/>
        </w:tabs>
        <w:ind w:left="705" w:right="45" w:hanging="705"/>
        <w:jc w:val="both"/>
        <w:rPr>
          <w:rFonts w:ascii="Tahoma" w:eastAsia="Calibri" w:hAnsi="Tahoma" w:cs="Tahoma"/>
          <w:lang w:eastAsia="en-US"/>
        </w:rPr>
      </w:pPr>
    </w:p>
    <w:p w14:paraId="2284162C" w14:textId="77777777" w:rsidR="007462E4" w:rsidRPr="00506DB5" w:rsidRDefault="007462E4" w:rsidP="007462E4">
      <w:pPr>
        <w:keepNext/>
        <w:keepLines/>
        <w:tabs>
          <w:tab w:val="left" w:pos="709"/>
        </w:tabs>
        <w:ind w:left="705" w:right="45" w:hanging="705"/>
        <w:jc w:val="both"/>
        <w:rPr>
          <w:rFonts w:ascii="Tahoma" w:hAnsi="Tahoma" w:cs="Tahoma"/>
        </w:rPr>
      </w:pPr>
      <w:r w:rsidRPr="00506DB5">
        <w:rPr>
          <w:rFonts w:ascii="Tahoma" w:eastAsia="Calibri" w:hAnsi="Tahoma" w:cs="Tahoma"/>
          <w:b/>
          <w:lang w:eastAsia="en-US"/>
        </w:rPr>
        <w:t xml:space="preserve">IV.3.  </w:t>
      </w:r>
      <w:r w:rsidRPr="00506DB5">
        <w:rPr>
          <w:rFonts w:ascii="Tahoma" w:eastAsia="Calibri" w:hAnsi="Tahoma" w:cs="Tahoma"/>
          <w:lang w:eastAsia="en-US"/>
        </w:rPr>
        <w:t>Ta sporazum začne veljati in se prične uporabljati z dnem podpisa vseh podpisnikov. Sporazum je sestavni del okvirnega sporazuma o izvedbi storitev. Sestavljen je v treh</w:t>
      </w:r>
      <w:r w:rsidRPr="00506DB5">
        <w:rPr>
          <w:rFonts w:ascii="Tahoma" w:hAnsi="Tahoma" w:cs="Tahoma"/>
        </w:rPr>
        <w:t xml:space="preserve"> (3) enakih izvodih, od katerih prejme naročnik dva (2) izvoda in izvajalec en (1) izvod.</w:t>
      </w:r>
    </w:p>
    <w:p w14:paraId="405348DC" w14:textId="77777777" w:rsidR="007462E4" w:rsidRPr="00506DB5" w:rsidRDefault="007462E4" w:rsidP="007462E4">
      <w:pPr>
        <w:keepNext/>
        <w:keepLines/>
        <w:tabs>
          <w:tab w:val="left" w:pos="709"/>
        </w:tabs>
        <w:ind w:left="705" w:right="45" w:hanging="705"/>
        <w:jc w:val="both"/>
        <w:rPr>
          <w:rFonts w:ascii="Tahoma" w:hAnsi="Tahoma" w:cs="Tahoma"/>
        </w:rPr>
      </w:pPr>
    </w:p>
    <w:p w14:paraId="561F0693" w14:textId="77777777" w:rsidR="007462E4" w:rsidRPr="00506DB5" w:rsidRDefault="007462E4" w:rsidP="007462E4">
      <w:pPr>
        <w:keepNext/>
        <w:keepLines/>
        <w:tabs>
          <w:tab w:val="left" w:pos="709"/>
        </w:tabs>
        <w:ind w:left="705" w:right="45" w:hanging="705"/>
        <w:jc w:val="both"/>
        <w:rPr>
          <w:rFonts w:ascii="Tahoma" w:hAnsi="Tahoma" w:cs="Tahoma"/>
        </w:rPr>
      </w:pPr>
    </w:p>
    <w:p w14:paraId="7F4C0965" w14:textId="77777777" w:rsidR="007462E4" w:rsidRPr="00506DB5" w:rsidRDefault="007462E4" w:rsidP="007462E4">
      <w:pPr>
        <w:keepNext/>
        <w:keepLines/>
        <w:tabs>
          <w:tab w:val="left" w:pos="709"/>
        </w:tabs>
        <w:ind w:left="705" w:right="45" w:hanging="705"/>
        <w:jc w:val="both"/>
        <w:rPr>
          <w:rFonts w:ascii="Tahoma" w:hAnsi="Tahoma" w:cs="Tahoma"/>
        </w:rPr>
      </w:pPr>
    </w:p>
    <w:p w14:paraId="23115949" w14:textId="77777777" w:rsidR="007462E4" w:rsidRPr="00506DB5" w:rsidRDefault="007462E4" w:rsidP="007462E4">
      <w:pPr>
        <w:keepNext/>
        <w:keepLines/>
        <w:tabs>
          <w:tab w:val="left" w:pos="709"/>
        </w:tabs>
        <w:ind w:left="705" w:right="45" w:hanging="705"/>
        <w:jc w:val="both"/>
        <w:rPr>
          <w:rFonts w:ascii="Tahoma" w:hAnsi="Tahoma" w:cs="Tahoma"/>
        </w:rPr>
      </w:pPr>
    </w:p>
    <w:p w14:paraId="6B9B0714" w14:textId="77777777" w:rsidR="007462E4" w:rsidRPr="00506DB5" w:rsidRDefault="007462E4" w:rsidP="007462E4">
      <w:pPr>
        <w:keepNext/>
        <w:keepLines/>
        <w:jc w:val="both"/>
        <w:rPr>
          <w:rFonts w:ascii="Tahoma" w:hAnsi="Tahoma" w:cs="Tahoma"/>
        </w:rPr>
      </w:pPr>
    </w:p>
    <w:p w14:paraId="356B87FF" w14:textId="77777777" w:rsidR="007462E4" w:rsidRPr="00506DB5" w:rsidRDefault="007462E4" w:rsidP="007462E4">
      <w:pPr>
        <w:keepNext/>
        <w:keepLines/>
        <w:tabs>
          <w:tab w:val="left" w:pos="4962"/>
        </w:tabs>
        <w:jc w:val="both"/>
        <w:rPr>
          <w:rFonts w:ascii="Tahoma" w:hAnsi="Tahoma" w:cs="Tahoma"/>
        </w:rPr>
      </w:pPr>
      <w:r w:rsidRPr="00506DB5">
        <w:rPr>
          <w:rFonts w:ascii="Tahoma" w:hAnsi="Tahoma" w:cs="Tahoma"/>
        </w:rPr>
        <w:t>____________, dne ___________</w:t>
      </w:r>
      <w:r w:rsidRPr="00506DB5">
        <w:rPr>
          <w:rFonts w:ascii="Tahoma" w:hAnsi="Tahoma" w:cs="Tahoma"/>
        </w:rPr>
        <w:tab/>
        <w:t>Ljubljana, dne __________</w:t>
      </w:r>
    </w:p>
    <w:p w14:paraId="794D13AE" w14:textId="77777777" w:rsidR="007462E4" w:rsidRPr="00506DB5" w:rsidRDefault="007462E4" w:rsidP="007462E4">
      <w:pPr>
        <w:keepNext/>
        <w:keepLines/>
        <w:tabs>
          <w:tab w:val="left" w:pos="4820"/>
        </w:tabs>
        <w:jc w:val="both"/>
        <w:rPr>
          <w:rFonts w:ascii="Tahoma" w:hAnsi="Tahoma" w:cs="Tahoma"/>
        </w:rPr>
      </w:pPr>
    </w:p>
    <w:p w14:paraId="1CF8F672" w14:textId="77777777" w:rsidR="007462E4" w:rsidRPr="00506DB5" w:rsidRDefault="007462E4" w:rsidP="007462E4">
      <w:pPr>
        <w:keepNext/>
        <w:keepLines/>
        <w:tabs>
          <w:tab w:val="left" w:pos="4962"/>
        </w:tabs>
        <w:jc w:val="both"/>
        <w:rPr>
          <w:rFonts w:ascii="Tahoma" w:hAnsi="Tahoma" w:cs="Tahoma"/>
        </w:rPr>
      </w:pPr>
      <w:r w:rsidRPr="00506DB5">
        <w:rPr>
          <w:rFonts w:ascii="Tahoma" w:hAnsi="Tahoma" w:cs="Tahoma"/>
        </w:rPr>
        <w:t>IZVAJALEC:</w:t>
      </w:r>
      <w:r w:rsidRPr="00506DB5">
        <w:rPr>
          <w:rFonts w:ascii="Tahoma" w:hAnsi="Tahoma" w:cs="Tahoma"/>
        </w:rPr>
        <w:tab/>
        <w:t>NAROČNIK:</w:t>
      </w:r>
    </w:p>
    <w:p w14:paraId="16132D30" w14:textId="77777777" w:rsidR="007462E4" w:rsidRPr="00506DB5" w:rsidRDefault="007462E4" w:rsidP="007462E4">
      <w:pPr>
        <w:keepNext/>
        <w:keepLines/>
        <w:tabs>
          <w:tab w:val="left" w:pos="4820"/>
        </w:tabs>
        <w:jc w:val="both"/>
        <w:rPr>
          <w:rFonts w:ascii="Tahoma" w:hAnsi="Tahoma" w:cs="Tahoma"/>
        </w:rPr>
      </w:pPr>
    </w:p>
    <w:p w14:paraId="78B93FA2" w14:textId="77777777" w:rsidR="007462E4" w:rsidRPr="00506DB5" w:rsidRDefault="007462E4" w:rsidP="007462E4">
      <w:pPr>
        <w:keepNext/>
        <w:keepLines/>
        <w:tabs>
          <w:tab w:val="left" w:pos="4962"/>
        </w:tabs>
        <w:ind w:right="-427"/>
        <w:jc w:val="both"/>
        <w:rPr>
          <w:rFonts w:ascii="Tahoma" w:hAnsi="Tahoma" w:cs="Tahoma"/>
          <w:bCs/>
        </w:rPr>
      </w:pPr>
      <w:r w:rsidRPr="00506DB5">
        <w:rPr>
          <w:rFonts w:ascii="Tahoma" w:hAnsi="Tahoma" w:cs="Tahoma"/>
          <w:bCs/>
        </w:rPr>
        <w:tab/>
        <w:t>JAVNO PODJETJE ENERGETIKA LJUBLJANA d.o.o.</w:t>
      </w:r>
      <w:r w:rsidRPr="00506DB5">
        <w:rPr>
          <w:rFonts w:ascii="Tahoma" w:hAnsi="Tahoma" w:cs="Tahoma"/>
        </w:rPr>
        <w:tab/>
      </w:r>
    </w:p>
    <w:p w14:paraId="75CB28B4" w14:textId="77777777" w:rsidR="007462E4" w:rsidRPr="00506DB5" w:rsidRDefault="007462E4" w:rsidP="007462E4">
      <w:pPr>
        <w:keepNext/>
        <w:keepLines/>
        <w:tabs>
          <w:tab w:val="left" w:pos="4962"/>
        </w:tabs>
        <w:jc w:val="both"/>
        <w:rPr>
          <w:rFonts w:ascii="Tahoma" w:hAnsi="Tahoma" w:cs="Tahoma"/>
        </w:rPr>
      </w:pPr>
    </w:p>
    <w:p w14:paraId="0DE56F2A" w14:textId="77777777" w:rsidR="007462E4" w:rsidRPr="00506DB5" w:rsidRDefault="007462E4" w:rsidP="007462E4">
      <w:pPr>
        <w:keepNext/>
        <w:keepLines/>
        <w:tabs>
          <w:tab w:val="left" w:pos="4962"/>
        </w:tabs>
        <w:jc w:val="both"/>
        <w:rPr>
          <w:rFonts w:ascii="Tahoma" w:hAnsi="Tahoma" w:cs="Tahoma"/>
        </w:rPr>
      </w:pPr>
      <w:r w:rsidRPr="00506DB5">
        <w:rPr>
          <w:rFonts w:ascii="Tahoma" w:hAnsi="Tahoma" w:cs="Tahoma"/>
        </w:rPr>
        <w:tab/>
        <w:t>Direktor:</w:t>
      </w:r>
    </w:p>
    <w:p w14:paraId="35E655C8" w14:textId="77777777" w:rsidR="007462E4" w:rsidRPr="00506DB5" w:rsidRDefault="007462E4" w:rsidP="007462E4">
      <w:pPr>
        <w:keepNext/>
        <w:keepLines/>
      </w:pPr>
      <w:r w:rsidRPr="00506DB5">
        <w:rPr>
          <w:rFonts w:ascii="Tahoma" w:hAnsi="Tahoma" w:cs="Tahoma"/>
          <w:b/>
          <w:bCs/>
        </w:rPr>
        <w:tab/>
      </w:r>
      <w:r w:rsidRPr="00506DB5">
        <w:rPr>
          <w:rFonts w:ascii="Tahoma" w:hAnsi="Tahoma" w:cs="Tahoma"/>
          <w:b/>
          <w:bCs/>
        </w:rPr>
        <w:tab/>
      </w:r>
      <w:r w:rsidRPr="00506DB5">
        <w:rPr>
          <w:rFonts w:ascii="Tahoma" w:hAnsi="Tahoma" w:cs="Tahoma"/>
          <w:b/>
          <w:bCs/>
        </w:rPr>
        <w:tab/>
      </w:r>
      <w:r w:rsidRPr="00506DB5">
        <w:rPr>
          <w:rFonts w:ascii="Tahoma" w:hAnsi="Tahoma" w:cs="Tahoma"/>
          <w:b/>
          <w:bCs/>
        </w:rPr>
        <w:tab/>
      </w:r>
      <w:r w:rsidRPr="00506DB5">
        <w:rPr>
          <w:rFonts w:ascii="Tahoma" w:hAnsi="Tahoma" w:cs="Tahoma"/>
          <w:b/>
          <w:bCs/>
        </w:rPr>
        <w:tab/>
      </w:r>
      <w:r w:rsidRPr="00506DB5">
        <w:rPr>
          <w:rFonts w:ascii="Tahoma" w:hAnsi="Tahoma" w:cs="Tahoma"/>
          <w:b/>
          <w:bCs/>
        </w:rPr>
        <w:tab/>
      </w:r>
      <w:r w:rsidRPr="00506DB5">
        <w:rPr>
          <w:rFonts w:ascii="Tahoma" w:hAnsi="Tahoma" w:cs="Tahoma"/>
          <w:b/>
          <w:bCs/>
        </w:rPr>
        <w:tab/>
      </w:r>
      <w:r w:rsidRPr="00506DB5">
        <w:rPr>
          <w:rFonts w:ascii="Tahoma" w:hAnsi="Tahoma" w:cs="Tahoma"/>
        </w:rPr>
        <w:t>Samo Lozej</w:t>
      </w:r>
    </w:p>
    <w:p w14:paraId="4CEA723B" w14:textId="3E917C7A" w:rsidR="00872690" w:rsidRPr="00506DB5" w:rsidRDefault="00872690">
      <w:pPr>
        <w:rPr>
          <w:rFonts w:ascii="Tahoma" w:hAnsi="Tahoma" w:cs="Tahoma"/>
          <w:sz w:val="19"/>
          <w:szCs w:val="19"/>
        </w:rPr>
      </w:pPr>
      <w:r w:rsidRPr="00506DB5">
        <w:rPr>
          <w:rFonts w:ascii="Tahoma" w:hAnsi="Tahoma" w:cs="Tahoma"/>
          <w:sz w:val="19"/>
          <w:szCs w:val="19"/>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F61AB1" w:rsidRPr="00506DB5" w14:paraId="7AAE742B" w14:textId="77777777" w:rsidTr="006463CE">
        <w:tc>
          <w:tcPr>
            <w:tcW w:w="212" w:type="dxa"/>
            <w:tcBorders>
              <w:right w:val="nil"/>
            </w:tcBorders>
          </w:tcPr>
          <w:p w14:paraId="12D34A54" w14:textId="77777777" w:rsidR="00F61AB1" w:rsidRPr="00506DB5" w:rsidRDefault="00F61AB1" w:rsidP="006463CE">
            <w:pPr>
              <w:keepNext/>
              <w:keepLines/>
              <w:jc w:val="both"/>
              <w:rPr>
                <w:rFonts w:ascii="Tahoma" w:hAnsi="Tahoma" w:cs="Tahoma"/>
              </w:rPr>
            </w:pPr>
            <w:bookmarkStart w:id="28" w:name="_Hlk206453660"/>
          </w:p>
        </w:tc>
        <w:tc>
          <w:tcPr>
            <w:tcW w:w="8080" w:type="dxa"/>
            <w:tcBorders>
              <w:top w:val="single" w:sz="4" w:space="0" w:color="auto"/>
              <w:left w:val="nil"/>
              <w:bottom w:val="single" w:sz="4" w:space="0" w:color="auto"/>
            </w:tcBorders>
          </w:tcPr>
          <w:p w14:paraId="4ED73C7A" w14:textId="22CF44D7" w:rsidR="00F61AB1" w:rsidRPr="00506DB5" w:rsidRDefault="00F61AB1" w:rsidP="006463CE">
            <w:pPr>
              <w:keepNext/>
              <w:keepLines/>
              <w:jc w:val="both"/>
              <w:rPr>
                <w:rFonts w:ascii="Tahoma" w:hAnsi="Tahoma" w:cs="Tahoma"/>
              </w:rPr>
            </w:pPr>
            <w:r w:rsidRPr="00506DB5">
              <w:rPr>
                <w:rFonts w:ascii="Tahoma" w:hAnsi="Tahoma" w:cs="Tahoma"/>
              </w:rPr>
              <w:t xml:space="preserve">VZOREC MENIČNE IZJAVE ZA </w:t>
            </w:r>
            <w:r w:rsidR="00693AA1" w:rsidRPr="00506DB5">
              <w:rPr>
                <w:rFonts w:ascii="Tahoma" w:hAnsi="Tahoma" w:cs="Tahoma"/>
              </w:rPr>
              <w:t xml:space="preserve">ZAVAROVANJE </w:t>
            </w:r>
            <w:r w:rsidRPr="00506DB5">
              <w:rPr>
                <w:rFonts w:ascii="Tahoma" w:hAnsi="Tahoma" w:cs="Tahoma"/>
              </w:rPr>
              <w:t>DOBR</w:t>
            </w:r>
            <w:r w:rsidR="00693AA1" w:rsidRPr="00506DB5">
              <w:rPr>
                <w:rFonts w:ascii="Tahoma" w:hAnsi="Tahoma" w:cs="Tahoma"/>
              </w:rPr>
              <w:t>E</w:t>
            </w:r>
            <w:r w:rsidRPr="00506DB5">
              <w:rPr>
                <w:rFonts w:ascii="Tahoma" w:hAnsi="Tahoma" w:cs="Tahoma"/>
              </w:rPr>
              <w:t xml:space="preserve"> IZVEDB</w:t>
            </w:r>
            <w:r w:rsidR="00693AA1" w:rsidRPr="00506DB5">
              <w:rPr>
                <w:rFonts w:ascii="Tahoma" w:hAnsi="Tahoma" w:cs="Tahoma"/>
              </w:rPr>
              <w:t>E</w:t>
            </w:r>
            <w:r w:rsidRPr="00506DB5">
              <w:rPr>
                <w:rFonts w:ascii="Tahoma" w:hAnsi="Tahoma" w:cs="Tahoma"/>
              </w:rPr>
              <w:t xml:space="preserve"> OBVEZNOSTI IZ OKVIRNEGA SPORAZUMA – ni potrebno prilagati v prijavi </w:t>
            </w:r>
          </w:p>
        </w:tc>
        <w:tc>
          <w:tcPr>
            <w:tcW w:w="872" w:type="dxa"/>
            <w:tcBorders>
              <w:right w:val="nil"/>
            </w:tcBorders>
          </w:tcPr>
          <w:p w14:paraId="3237E47F" w14:textId="77777777" w:rsidR="00F61AB1" w:rsidRPr="00506DB5" w:rsidRDefault="00F61AB1" w:rsidP="006463CE">
            <w:pPr>
              <w:keepNext/>
              <w:keepLines/>
              <w:jc w:val="both"/>
              <w:rPr>
                <w:rFonts w:ascii="Tahoma" w:hAnsi="Tahoma" w:cs="Tahoma"/>
                <w:b/>
              </w:rPr>
            </w:pPr>
            <w:r w:rsidRPr="00506DB5">
              <w:rPr>
                <w:rFonts w:ascii="Tahoma" w:hAnsi="Tahoma" w:cs="Tahoma"/>
                <w:b/>
                <w:i/>
              </w:rPr>
              <w:t xml:space="preserve"> </w:t>
            </w:r>
          </w:p>
        </w:tc>
        <w:tc>
          <w:tcPr>
            <w:tcW w:w="329" w:type="dxa"/>
            <w:tcBorders>
              <w:left w:val="nil"/>
            </w:tcBorders>
          </w:tcPr>
          <w:p w14:paraId="25459D40" w14:textId="77777777" w:rsidR="00F61AB1" w:rsidRPr="00506DB5" w:rsidRDefault="00F61AB1" w:rsidP="006463CE">
            <w:pPr>
              <w:keepNext/>
              <w:keepLines/>
              <w:jc w:val="both"/>
              <w:rPr>
                <w:rFonts w:ascii="Tahoma" w:hAnsi="Tahoma" w:cs="Tahoma"/>
                <w:b/>
                <w:i/>
              </w:rPr>
            </w:pPr>
          </w:p>
        </w:tc>
      </w:tr>
      <w:bookmarkEnd w:id="28"/>
    </w:tbl>
    <w:p w14:paraId="0D9CA94A" w14:textId="77777777" w:rsidR="0068392C" w:rsidRPr="00506DB5"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7B1B7CE7"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I</w:t>
      </w:r>
      <w:r w:rsidRPr="00506DB5">
        <w:rPr>
          <w:rFonts w:ascii="Tahoma" w:eastAsia="Calibri" w:hAnsi="Tahoma" w:cs="Tahoma"/>
          <w:lang w:eastAsia="en-US"/>
        </w:rPr>
        <w:t>ZVAJALEC</w:t>
      </w:r>
      <w:r w:rsidRPr="0068392C">
        <w:rPr>
          <w:rFonts w:ascii="Tahoma" w:eastAsia="Calibri" w:hAnsi="Tahoma" w:cs="Tahoma"/>
          <w:lang w:eastAsia="en-US"/>
        </w:rPr>
        <w:t>:</w:t>
      </w:r>
    </w:p>
    <w:p w14:paraId="6893B103"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________________________</w:t>
      </w:r>
    </w:p>
    <w:p w14:paraId="04FAB8A7"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________________________</w:t>
      </w:r>
    </w:p>
    <w:p w14:paraId="218A9C1D"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5D93B5E9"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b/>
          <w:lang w:eastAsia="en-US"/>
        </w:rPr>
      </w:pPr>
      <w:r w:rsidRPr="0068392C">
        <w:rPr>
          <w:rFonts w:ascii="Tahoma" w:eastAsia="Calibri" w:hAnsi="Tahoma" w:cs="Tahoma"/>
          <w:b/>
          <w:lang w:eastAsia="en-US"/>
        </w:rPr>
        <w:t>MENIČNA IZJAVA</w:t>
      </w:r>
    </w:p>
    <w:p w14:paraId="06B6A063"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b/>
          <w:lang w:eastAsia="en-US"/>
        </w:rPr>
      </w:pPr>
      <w:r w:rsidRPr="0068392C">
        <w:rPr>
          <w:rFonts w:ascii="Tahoma" w:eastAsia="Calibri" w:hAnsi="Tahoma" w:cs="Tahoma"/>
          <w:b/>
          <w:lang w:eastAsia="en-US"/>
        </w:rPr>
        <w:t>za zavarovanje dobre izvedbe obveznosti po okvirnem sporazumu</w:t>
      </w:r>
    </w:p>
    <w:p w14:paraId="2733A94B"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03F265FC" w14:textId="77777777" w:rsidR="0068392C" w:rsidRPr="0068392C" w:rsidRDefault="0068392C" w:rsidP="0068392C">
      <w:pPr>
        <w:keepNext/>
        <w:keepLines/>
        <w:jc w:val="both"/>
        <w:rPr>
          <w:rFonts w:ascii="Tahoma" w:eastAsia="Calibri" w:hAnsi="Tahoma" w:cs="Tahoma"/>
          <w:lang w:eastAsia="en-US"/>
        </w:rPr>
      </w:pPr>
      <w:r w:rsidRPr="0068392C">
        <w:rPr>
          <w:rFonts w:ascii="Tahoma" w:eastAsia="Calibri" w:hAnsi="Tahoma" w:cs="Tahoma"/>
          <w:lang w:eastAsia="en-US"/>
        </w:rPr>
        <w:t>V skladu z okvirnim sporazumom št. JPE-SAL-</w:t>
      </w:r>
      <w:r w:rsidRPr="00506DB5">
        <w:rPr>
          <w:rFonts w:ascii="Tahoma" w:eastAsia="Calibri" w:hAnsi="Tahoma" w:cs="Tahoma"/>
          <w:lang w:eastAsia="en-US"/>
        </w:rPr>
        <w:t>268</w:t>
      </w:r>
      <w:r w:rsidRPr="0068392C">
        <w:rPr>
          <w:rFonts w:ascii="Tahoma" w:eastAsia="Calibri" w:hAnsi="Tahoma" w:cs="Tahoma"/>
          <w:lang w:eastAsia="en-US"/>
        </w:rPr>
        <w:t>/2</w:t>
      </w:r>
      <w:r w:rsidRPr="00506DB5">
        <w:rPr>
          <w:rFonts w:ascii="Tahoma" w:eastAsia="Calibri" w:hAnsi="Tahoma" w:cs="Tahoma"/>
          <w:lang w:eastAsia="en-US"/>
        </w:rPr>
        <w:t>5-</w:t>
      </w:r>
      <w:r w:rsidRPr="0068392C">
        <w:rPr>
          <w:rFonts w:ascii="Tahoma" w:eastAsia="Calibri" w:hAnsi="Tahoma" w:cs="Tahoma"/>
          <w:lang w:eastAsia="en-US"/>
        </w:rPr>
        <w:t xml:space="preserve"> za »</w:t>
      </w:r>
      <w:r w:rsidRPr="00506DB5">
        <w:rPr>
          <w:rFonts w:ascii="Tahoma" w:eastAsia="Calibri" w:hAnsi="Tahoma" w:cs="Tahoma"/>
          <w:color w:val="272727"/>
          <w:shd w:val="clear" w:color="auto" w:fill="FFFFFF"/>
          <w:lang w:eastAsia="en-US"/>
        </w:rPr>
        <w:t>_______________________</w:t>
      </w:r>
      <w:r w:rsidRPr="0068392C">
        <w:rPr>
          <w:rFonts w:ascii="Tahoma" w:eastAsia="Calibri" w:hAnsi="Tahoma" w:cs="Tahoma"/>
          <w:lang w:eastAsia="en-US"/>
        </w:rPr>
        <w:t>«,</w:t>
      </w:r>
      <w:r w:rsidRPr="0068392C">
        <w:rPr>
          <w:rFonts w:ascii="Tahoma" w:eastAsia="Calibri" w:hAnsi="Tahoma" w:cs="Tahoma"/>
          <w:b/>
          <w:lang w:eastAsia="en-US"/>
        </w:rPr>
        <w:t xml:space="preserve"> </w:t>
      </w:r>
      <w:r w:rsidRPr="0068392C">
        <w:rPr>
          <w:rFonts w:ascii="Tahoma" w:eastAsia="Calibri" w:hAnsi="Tahoma" w:cs="Tahoma"/>
          <w:lang w:eastAsia="en-US"/>
        </w:rPr>
        <w:t xml:space="preserve">sklenjenim dne ___________, med naročnikom: JAVNO PODJETJE ENERGETIKA LJUBLJANA d.o.o., Verovškova ulica 62, 1000 Ljubljana in izvajalcem: ___________________________ (naziv in naslov izvajalca) v ocenjeni vrednosti ……………. EUR brez DDV, je izvajalec dolžan prevzeti </w:t>
      </w:r>
      <w:r w:rsidRPr="00506DB5">
        <w:rPr>
          <w:rFonts w:ascii="Tahoma" w:eastAsia="Calibri" w:hAnsi="Tahoma" w:cs="Tahoma"/>
          <w:b/>
          <w:lang w:eastAsia="en-US"/>
        </w:rPr>
        <w:t>_______________________</w:t>
      </w:r>
      <w:r w:rsidRPr="0068392C">
        <w:rPr>
          <w:rFonts w:ascii="Tahoma" w:eastAsia="Calibri" w:hAnsi="Tahoma" w:cs="Tahoma"/>
          <w:lang w:eastAsia="en-US"/>
        </w:rPr>
        <w:t>. Kot garancijo za dobro izvedbo obveznosti okvirnega sporazuma mi kot izvajalec izdajamo eno (1) podpisano in žigosano menico (bianko menico) s pooblastilom za njeno izpolnitev in unovčenje, na kateri so podpisane pooblaščene osebe za zastopanje:</w:t>
      </w:r>
    </w:p>
    <w:p w14:paraId="053F2FD2"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641A3266"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w:t>
      </w:r>
    </w:p>
    <w:p w14:paraId="5C0C6C36"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 xml:space="preserve">(Ime in priimek)                        (Funkcija pooblaščene osebe)                  </w:t>
      </w:r>
      <w:r w:rsidRPr="0068392C">
        <w:rPr>
          <w:rFonts w:ascii="Tahoma" w:eastAsia="Calibri" w:hAnsi="Tahoma" w:cs="Tahoma"/>
          <w:lang w:eastAsia="en-US"/>
        </w:rPr>
        <w:tab/>
        <w:t>(Podpis)</w:t>
      </w:r>
    </w:p>
    <w:p w14:paraId="63A048CE"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715E3FA" w14:textId="77777777" w:rsidR="0068392C" w:rsidRPr="00506DB5"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Pooblaščamo JAVNO PODJETJE ENERGETIKA LJUBLJANA d.o.o., Verovškova ulica 62, 1000 Ljubljana, da v primeru, če mi kot izvajalec ne bomo izpolnili obveznosti iz okvirnega sporazuma v dogovorjeni kvaliteti, količini in rokih, opredeljenih v zgoraj citiranem okvirnem sporazumu, da:</w:t>
      </w:r>
    </w:p>
    <w:p w14:paraId="3DD798D4"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30EE0E6" w14:textId="77777777" w:rsidR="0068392C" w:rsidRPr="0068392C" w:rsidRDefault="0068392C" w:rsidP="00BC29E8">
      <w:pPr>
        <w:keepNext/>
        <w:keepLines/>
        <w:numPr>
          <w:ilvl w:val="0"/>
          <w:numId w:val="41"/>
        </w:numPr>
        <w:tabs>
          <w:tab w:val="num" w:pos="360"/>
          <w:tab w:val="num" w:pos="397"/>
          <w:tab w:val="left" w:pos="720"/>
        </w:tabs>
        <w:ind w:left="714" w:hanging="357"/>
        <w:jc w:val="both"/>
        <w:rPr>
          <w:rFonts w:ascii="Tahoma" w:hAnsi="Tahoma" w:cs="Tahoma"/>
        </w:rPr>
      </w:pPr>
      <w:r w:rsidRPr="0068392C">
        <w:rPr>
          <w:rFonts w:ascii="Tahoma" w:hAnsi="Tahoma" w:cs="Tahoma"/>
        </w:rPr>
        <w:t>izpolni menico (bianko menico) v višini do …………………. EUR,</w:t>
      </w:r>
    </w:p>
    <w:p w14:paraId="3CD68FE7" w14:textId="77777777" w:rsidR="0068392C" w:rsidRPr="0068392C" w:rsidRDefault="0068392C" w:rsidP="00BC29E8">
      <w:pPr>
        <w:keepNext/>
        <w:keepLines/>
        <w:numPr>
          <w:ilvl w:val="0"/>
          <w:numId w:val="41"/>
        </w:numPr>
        <w:tabs>
          <w:tab w:val="num" w:pos="360"/>
          <w:tab w:val="num" w:pos="397"/>
          <w:tab w:val="left" w:pos="720"/>
        </w:tabs>
        <w:ind w:left="714" w:hanging="357"/>
        <w:jc w:val="both"/>
        <w:rPr>
          <w:rFonts w:ascii="Tahoma" w:hAnsi="Tahoma" w:cs="Tahoma"/>
        </w:rPr>
      </w:pPr>
      <w:r w:rsidRPr="0068392C">
        <w:rPr>
          <w:rFonts w:ascii="Tahoma" w:hAnsi="Tahoma" w:cs="Tahoma"/>
        </w:rPr>
        <w:t>izpolni vse druge sestavne dele menic, ki niso izpolnjeni,</w:t>
      </w:r>
    </w:p>
    <w:p w14:paraId="0E5B5B2D" w14:textId="77777777" w:rsidR="0068392C" w:rsidRPr="0068392C" w:rsidRDefault="0068392C" w:rsidP="00BC29E8">
      <w:pPr>
        <w:keepNext/>
        <w:keepLines/>
        <w:numPr>
          <w:ilvl w:val="0"/>
          <w:numId w:val="41"/>
        </w:numPr>
        <w:tabs>
          <w:tab w:val="num" w:pos="360"/>
          <w:tab w:val="num" w:pos="397"/>
          <w:tab w:val="left" w:pos="720"/>
        </w:tabs>
        <w:ind w:left="714" w:hanging="357"/>
        <w:jc w:val="both"/>
        <w:rPr>
          <w:rFonts w:ascii="Tahoma" w:hAnsi="Tahoma" w:cs="Tahoma"/>
        </w:rPr>
      </w:pPr>
      <w:r w:rsidRPr="0068392C">
        <w:rPr>
          <w:rFonts w:ascii="Tahoma" w:hAnsi="Tahoma" w:cs="Tahoma"/>
        </w:rPr>
        <w:t>po potrebi zapiše na menici tudi katerokoli menično klavzulo, ki sicer ni bistvena menična sestavina.</w:t>
      </w:r>
    </w:p>
    <w:p w14:paraId="61C5810C"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70F48FEF"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 xml:space="preserve">V primeru spremembe upnika predmetnih terjatev, veljajo določbe tega pooblastila tudi v korist novih upnikov. Pooblaščamo JAVNO PODJETJE ENERGETIKA LJUBLJANA d.o.o., Verovškova ulica 62, 1000 Ljubljana, da menico po potrebi domicilira pri katerikoli banki, pri kateri imamo odprt račun. </w:t>
      </w:r>
    </w:p>
    <w:p w14:paraId="7142B736"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277B8855" w14:textId="6685F97E"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S to menično izjavo pooblaščamo ___________________ (</w:t>
      </w:r>
      <w:r w:rsidRPr="0068392C">
        <w:rPr>
          <w:rFonts w:ascii="Tahoma" w:eastAsia="Calibri" w:hAnsi="Tahoma" w:cs="Tahoma"/>
          <w:i/>
          <w:lang w:eastAsia="en-US"/>
        </w:rPr>
        <w:t>navedba banke</w:t>
      </w:r>
      <w:r w:rsidRPr="0068392C">
        <w:rPr>
          <w:rFonts w:ascii="Tahoma" w:eastAsia="Calibri" w:hAnsi="Tahoma" w:cs="Tahoma"/>
          <w:lang w:eastAsia="en-US"/>
        </w:rPr>
        <w:t xml:space="preserve">), da v breme našega transakcijskega računa št. SI56 __________________ unovči predloženo menico najkasneje do </w:t>
      </w:r>
      <w:r w:rsidR="0053420A">
        <w:rPr>
          <w:rFonts w:ascii="Tahoma" w:eastAsia="Calibri" w:hAnsi="Tahoma" w:cs="Tahoma"/>
          <w:lang w:eastAsia="en-US"/>
        </w:rPr>
        <w:t>3</w:t>
      </w:r>
      <w:r w:rsidRPr="0068392C">
        <w:rPr>
          <w:rFonts w:ascii="Tahoma" w:eastAsia="Calibri" w:hAnsi="Tahoma" w:cs="Tahoma"/>
          <w:lang w:eastAsia="en-US"/>
        </w:rPr>
        <w:t xml:space="preserve">1. </w:t>
      </w:r>
      <w:r w:rsidR="0053420A">
        <w:rPr>
          <w:rFonts w:ascii="Tahoma" w:eastAsia="Calibri" w:hAnsi="Tahoma" w:cs="Tahoma"/>
          <w:lang w:eastAsia="en-US"/>
        </w:rPr>
        <w:t>11</w:t>
      </w:r>
      <w:r w:rsidRPr="0068392C">
        <w:rPr>
          <w:rFonts w:ascii="Tahoma" w:eastAsia="Calibri" w:hAnsi="Tahoma" w:cs="Tahoma"/>
          <w:lang w:eastAsia="en-US"/>
        </w:rPr>
        <w:t xml:space="preserve">. 2026. Pooblaščamo tudi katerokoli banko, pri kateri bi imeli odprt račun, da v breme našega transakcijskega računa unovči predloženo menico. </w:t>
      </w:r>
    </w:p>
    <w:p w14:paraId="4929E624"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676ED4EF"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S podpisom tega pooblastila soglašamo, da JAVNO PODJETJE ENERGETIKA LJUBLJANA d.o.o., Verovškova ulica 62, 1000 Ljubljana, opravi poizvedbe o številkah transakcijskih računov pri katerikoli banki, finančni organizaciji ali upravljavcu baz podatkov o računih.</w:t>
      </w:r>
    </w:p>
    <w:p w14:paraId="21EBB735"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6AE032AF"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Zavezujemo se, da tega pooblastila ne bomo preklicali.</w:t>
      </w:r>
    </w:p>
    <w:p w14:paraId="360559E3" w14:textId="77777777"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76A68E6" w14:textId="77777777" w:rsidR="001A2680" w:rsidRPr="00506DB5"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68392C">
        <w:rPr>
          <w:rFonts w:ascii="Tahoma" w:eastAsia="Calibri" w:hAnsi="Tahoma" w:cs="Tahoma"/>
          <w:lang w:eastAsia="en-US"/>
        </w:rPr>
        <w:t>Priloga: ena (1) podpisana in žigosana menica (bianko men</w:t>
      </w:r>
      <w:r w:rsidRPr="00506DB5">
        <w:rPr>
          <w:rFonts w:ascii="Tahoma" w:eastAsia="Calibri" w:hAnsi="Tahoma" w:cs="Tahoma"/>
          <w:lang w:eastAsia="en-US"/>
        </w:rPr>
        <w:t>ica)</w:t>
      </w:r>
    </w:p>
    <w:p w14:paraId="192D4DD7" w14:textId="77777777" w:rsidR="0068392C" w:rsidRPr="00506DB5"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4A4850C5" w14:textId="6C79C6E6" w:rsidR="0068392C" w:rsidRPr="0068392C" w:rsidRDefault="0068392C"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sectPr w:rsidR="0068392C" w:rsidRPr="0068392C" w:rsidSect="0050658D">
          <w:headerReference w:type="default" r:id="rId31"/>
          <w:footerReference w:type="default" r:id="rId32"/>
          <w:headerReference w:type="first" r:id="rId33"/>
          <w:footerReference w:type="first" r:id="rId34"/>
          <w:pgSz w:w="11906" w:h="16838" w:code="9"/>
          <w:pgMar w:top="567" w:right="1134" w:bottom="1134" w:left="1276" w:header="284" w:footer="567" w:gutter="0"/>
          <w:cols w:space="708"/>
          <w:docGrid w:linePitch="272"/>
        </w:sectPr>
      </w:pPr>
      <w:r w:rsidRPr="0068392C">
        <w:rPr>
          <w:rFonts w:ascii="Tahoma" w:eastAsia="Calibri" w:hAnsi="Tahoma" w:cs="Tahoma"/>
          <w:lang w:eastAsia="en-US"/>
        </w:rPr>
        <w:t>Kraj, datum</w:t>
      </w:r>
      <w:r w:rsidRPr="0068392C">
        <w:rPr>
          <w:rFonts w:ascii="Tahoma" w:eastAsia="Calibri" w:hAnsi="Tahoma" w:cs="Tahoma"/>
          <w:lang w:eastAsia="en-US"/>
        </w:rPr>
        <w:tab/>
      </w:r>
      <w:r w:rsidRPr="0068392C">
        <w:rPr>
          <w:rFonts w:ascii="Tahoma" w:eastAsia="Calibri" w:hAnsi="Tahoma" w:cs="Tahoma"/>
          <w:lang w:eastAsia="en-US"/>
        </w:rPr>
        <w:tab/>
      </w:r>
      <w:r w:rsidRPr="0068392C">
        <w:rPr>
          <w:rFonts w:ascii="Tahoma" w:eastAsia="Calibri" w:hAnsi="Tahoma" w:cs="Tahoma"/>
          <w:lang w:eastAsia="en-US"/>
        </w:rPr>
        <w:tab/>
      </w:r>
      <w:r w:rsidRPr="0068392C">
        <w:rPr>
          <w:rFonts w:ascii="Tahoma" w:eastAsia="Calibri" w:hAnsi="Tahoma" w:cs="Tahoma"/>
          <w:lang w:eastAsia="en-US"/>
        </w:rPr>
        <w:tab/>
      </w:r>
      <w:r w:rsidRPr="0068392C">
        <w:rPr>
          <w:rFonts w:ascii="Tahoma" w:eastAsia="Calibri" w:hAnsi="Tahoma" w:cs="Tahoma"/>
          <w:lang w:eastAsia="en-US"/>
        </w:rPr>
        <w:tab/>
        <w:t>Žig</w:t>
      </w:r>
      <w:r w:rsidRPr="0068392C">
        <w:rPr>
          <w:rFonts w:ascii="Tahoma" w:eastAsia="Calibri" w:hAnsi="Tahoma" w:cs="Tahoma"/>
          <w:lang w:eastAsia="en-US"/>
        </w:rPr>
        <w:tab/>
      </w:r>
      <w:r w:rsidRPr="0068392C">
        <w:rPr>
          <w:rFonts w:ascii="Tahoma" w:eastAsia="Calibri" w:hAnsi="Tahoma" w:cs="Tahoma"/>
          <w:lang w:eastAsia="en-US"/>
        </w:rPr>
        <w:tab/>
      </w:r>
      <w:r w:rsidRPr="0068392C">
        <w:rPr>
          <w:rFonts w:ascii="Tahoma" w:eastAsia="Calibri" w:hAnsi="Tahoma" w:cs="Tahoma"/>
          <w:lang w:eastAsia="en-US"/>
        </w:rPr>
        <w:tab/>
        <w:t>Izdajatelj menice</w:t>
      </w:r>
      <w:r w:rsidR="00693AA1" w:rsidRPr="00506DB5">
        <w:rPr>
          <w:rFonts w:ascii="Tahoma" w:eastAsia="Calibri" w:hAnsi="Tahoma" w:cs="Tahoma"/>
          <w:lang w:eastAsia="en-US"/>
        </w:rPr>
        <w:t>:</w:t>
      </w:r>
    </w:p>
    <w:p w14:paraId="69B9B2CB" w14:textId="508165A0" w:rsidR="00E57434" w:rsidRPr="0068392C" w:rsidRDefault="00E57434" w:rsidP="0068392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sectPr w:rsidR="00E57434" w:rsidRPr="0068392C" w:rsidSect="003762A2">
      <w:headerReference w:type="default" r:id="rId35"/>
      <w:headerReference w:type="first" r:id="rId36"/>
      <w:footerReference w:type="first" r:id="rId37"/>
      <w:pgSz w:w="11906" w:h="16838" w:code="9"/>
      <w:pgMar w:top="709" w:right="1134" w:bottom="1134" w:left="1276" w:header="284"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650D4" w14:textId="77777777" w:rsidR="00372007" w:rsidRDefault="00372007">
      <w:r>
        <w:separator/>
      </w:r>
    </w:p>
  </w:endnote>
  <w:endnote w:type="continuationSeparator" w:id="0">
    <w:p w14:paraId="25D2F94E" w14:textId="77777777" w:rsidR="00372007" w:rsidRDefault="0037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C827" w14:textId="08C27CE7" w:rsidR="003E46B5" w:rsidRPr="00CF4AE1" w:rsidRDefault="003E46B5" w:rsidP="00C0011A">
    <w:pPr>
      <w:jc w:val="right"/>
    </w:pPr>
    <w:r w:rsidRPr="00B061B3">
      <w:rPr>
        <w:color w:val="808080"/>
        <w:sz w:val="15"/>
        <w:szCs w:val="15"/>
      </w:rPr>
      <w:t>.</w:t>
    </w:r>
    <w:r w:rsidRPr="00B061B3">
      <w:rPr>
        <w:color w:val="808080"/>
      </w:rPr>
      <w:t xml:space="preserve">  </w:t>
    </w:r>
    <w:r w:rsidR="00C0011A" w:rsidRPr="006061EC">
      <w:rPr>
        <w:noProof/>
        <w:sz w:val="16"/>
        <w:szCs w:val="16"/>
      </w:rPr>
      <w:drawing>
        <wp:inline distT="0" distB="0" distL="0" distR="0" wp14:anchorId="6C86980A" wp14:editId="0283A662">
          <wp:extent cx="2431415" cy="779145"/>
          <wp:effectExtent l="0" t="0" r="6985" b="1905"/>
          <wp:docPr id="108" name="Slika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DA7C" w14:textId="77777777" w:rsidR="003E46B5" w:rsidRPr="00DE0D08" w:rsidRDefault="003E46B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3E46B5" w:rsidRDefault="003E46B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2A01" w14:textId="77777777" w:rsidR="003E46B5" w:rsidRDefault="003E46B5" w:rsidP="00A43EED">
    <w:pPr>
      <w:pStyle w:val="Noga"/>
      <w:ind w:right="-1276"/>
      <w:jc w:val="right"/>
      <w:rPr>
        <w:rFonts w:ascii="Tahoma" w:hAnsi="Tahoma" w:cs="Tahoma"/>
        <w:snapToGrid w:val="0"/>
        <w:sz w:val="16"/>
        <w:szCs w:val="16"/>
      </w:rPr>
    </w:pPr>
  </w:p>
  <w:p w14:paraId="1E444F9E" w14:textId="77777777" w:rsidR="003E46B5" w:rsidRPr="0013720E" w:rsidRDefault="003E46B5" w:rsidP="00A43EED">
    <w:pPr>
      <w:pStyle w:val="Noga"/>
      <w:ind w:right="-1276"/>
      <w:jc w:val="right"/>
    </w:pPr>
    <w:r>
      <w:rPr>
        <w:rFonts w:ascii="Tahoma" w:hAnsi="Tahoma" w:cs="Tahoma"/>
        <w:snapToGrid w:val="0"/>
        <w:sz w:val="16"/>
        <w:szCs w:val="16"/>
      </w:rPr>
      <w:tab/>
    </w:r>
    <w:r w:rsidRPr="0013720E">
      <w:rPr>
        <w:noProof/>
      </w:rPr>
      <w:drawing>
        <wp:inline distT="0" distB="0" distL="0" distR="0" wp14:anchorId="00E7096C" wp14:editId="3A6132E0">
          <wp:extent cx="3790315" cy="33020"/>
          <wp:effectExtent l="0" t="0" r="0" b="0"/>
          <wp:docPr id="29" name="Slika 2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3DAF1F6A" w14:textId="77777777" w:rsidR="003E46B5" w:rsidRPr="0013720E" w:rsidRDefault="003E46B5" w:rsidP="00A43EED">
    <w:pPr>
      <w:pStyle w:val="Noga"/>
      <w:tabs>
        <w:tab w:val="clear" w:pos="4536"/>
        <w:tab w:val="clear" w:pos="9072"/>
      </w:tabs>
      <w:ind w:right="-2"/>
      <w:jc w:val="right"/>
    </w:pPr>
  </w:p>
  <w:p w14:paraId="0254F622" w14:textId="092C12F4" w:rsidR="003E46B5" w:rsidRDefault="003E46B5"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1E101E">
      <w:rPr>
        <w:noProof/>
        <w:sz w:val="16"/>
        <w:szCs w:val="16"/>
      </w:rPr>
      <w:t>85</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8731" w14:textId="77777777" w:rsidR="003E46B5" w:rsidRPr="0059792E" w:rsidRDefault="003E46B5">
    <w:pPr>
      <w:pStyle w:val="Noga"/>
      <w:rPr>
        <w:sz w:val="20"/>
      </w:rPr>
    </w:pPr>
  </w:p>
  <w:p w14:paraId="24701A53" w14:textId="77777777" w:rsidR="003E46B5" w:rsidRDefault="003E46B5"/>
  <w:p w14:paraId="7BAEAC7A" w14:textId="77777777" w:rsidR="003E46B5" w:rsidRDefault="003E46B5"/>
  <w:p w14:paraId="771BCBB6" w14:textId="77777777" w:rsidR="003E46B5" w:rsidRDefault="003E46B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4881" w14:textId="77777777" w:rsidR="003E46B5" w:rsidRDefault="003E46B5" w:rsidP="002E6DA4">
    <w:pPr>
      <w:pStyle w:val="Noga"/>
      <w:jc w:val="right"/>
      <w:rPr>
        <w:rFonts w:ascii="Tahoma" w:hAnsi="Tahoma" w:cs="Tahoma"/>
        <w:snapToGrid w:val="0"/>
        <w:sz w:val="18"/>
        <w:szCs w:val="18"/>
      </w:rPr>
    </w:pPr>
  </w:p>
  <w:p w14:paraId="4B2C4851" w14:textId="77777777" w:rsidR="003E46B5" w:rsidRDefault="003E46B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CDF21E4" w14:textId="754FF2F7" w:rsidR="003E46B5" w:rsidRPr="00407848" w:rsidRDefault="003E46B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84</w:t>
    </w:r>
    <w:r w:rsidRPr="00407848">
      <w:rPr>
        <w:rStyle w:val="tevilkastrani"/>
        <w:rFonts w:ascii="Tahoma" w:hAnsi="Tahoma" w:cs="Tahoma"/>
        <w:sz w:val="16"/>
        <w:szCs w:val="16"/>
      </w:rPr>
      <w:fldChar w:fldCharType="end"/>
    </w:r>
  </w:p>
  <w:p w14:paraId="17241933" w14:textId="77777777" w:rsidR="003E46B5" w:rsidRPr="00407848" w:rsidRDefault="003E46B5" w:rsidP="002E6DA4">
    <w:pPr>
      <w:pStyle w:val="Noga"/>
      <w:jc w:val="center"/>
      <w:rPr>
        <w:rStyle w:val="tevilkastrani"/>
        <w:rFonts w:ascii="Tahoma" w:hAnsi="Tahoma" w:cs="Tahoma"/>
        <w:sz w:val="16"/>
        <w:szCs w:val="16"/>
      </w:rPr>
    </w:pPr>
  </w:p>
  <w:p w14:paraId="5EE76642" w14:textId="77777777" w:rsidR="003E46B5" w:rsidRPr="00407848" w:rsidRDefault="003E46B5" w:rsidP="002E6DA4">
    <w:pPr>
      <w:jc w:val="center"/>
      <w:rPr>
        <w:rFonts w:ascii="Tahoma" w:hAnsi="Tahoma" w:cs="Tahoma"/>
        <w:snapToGrid w:val="0"/>
        <w:sz w:val="16"/>
        <w:szCs w:val="16"/>
      </w:rPr>
    </w:pPr>
  </w:p>
  <w:p w14:paraId="6E4ADCAC" w14:textId="77777777" w:rsidR="003E46B5" w:rsidRPr="00102BE1" w:rsidRDefault="003E46B5">
    <w:pPr>
      <w:pStyle w:val="Noga"/>
      <w:rPr>
        <w:sz w:val="18"/>
        <w:szCs w:val="18"/>
      </w:rPr>
    </w:pPr>
  </w:p>
  <w:p w14:paraId="4900A580" w14:textId="77777777" w:rsidR="003E46B5" w:rsidRDefault="003E46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F85C" w14:textId="77777777" w:rsidR="00372007" w:rsidRDefault="00372007"/>
  </w:footnote>
  <w:footnote w:type="continuationSeparator" w:id="0">
    <w:p w14:paraId="1D882A60" w14:textId="77777777" w:rsidR="00372007" w:rsidRDefault="00372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B7F2" w14:textId="77777777" w:rsidR="003E46B5" w:rsidRPr="00A9387B" w:rsidRDefault="003E46B5" w:rsidP="00B86B94">
    <w:pPr>
      <w:spacing w:after="120"/>
      <w:ind w:right="-991"/>
      <w:jc w:val="right"/>
      <w:rPr>
        <w:rFonts w:ascii="Tahoma" w:hAnsi="Tahoma" w:cs="Tahoma"/>
        <w:b/>
        <w:iCs/>
      </w:rPr>
    </w:pPr>
    <w:r>
      <w:rPr>
        <w:noProof/>
      </w:rPr>
      <w:drawing>
        <wp:inline distT="0" distB="0" distL="0" distR="0" wp14:anchorId="1B8F62CF" wp14:editId="66CE52E6">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CE5335" w14:textId="77777777" w:rsidR="003E46B5" w:rsidRDefault="003E46B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D0DB" w14:textId="77777777" w:rsidR="003E46B5" w:rsidRPr="00001A3E" w:rsidRDefault="003E46B5"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8" name="Slika 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E90C" w14:textId="77777777" w:rsidR="003E46B5" w:rsidRDefault="003E46B5" w:rsidP="002F5D11">
    <w:pPr>
      <w:spacing w:after="60"/>
      <w:jc w:val="center"/>
    </w:pPr>
    <w:r>
      <w:rPr>
        <w:noProof/>
      </w:rPr>
      <w:drawing>
        <wp:inline distT="0" distB="0" distL="0" distR="0" wp14:anchorId="0FE2FE1B" wp14:editId="123B1D7D">
          <wp:extent cx="831215" cy="615315"/>
          <wp:effectExtent l="0" t="0" r="0" b="0"/>
          <wp:docPr id="28" name="Slika 2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AB040DC" w14:textId="77777777" w:rsidR="003E46B5" w:rsidRPr="007447EC" w:rsidRDefault="003E46B5" w:rsidP="00BA55BD">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DE34" w14:textId="77777777" w:rsidR="003E46B5" w:rsidRPr="00001A3E" w:rsidRDefault="003E46B5" w:rsidP="00267A10">
    <w:pPr>
      <w:pStyle w:val="Glava"/>
      <w:tabs>
        <w:tab w:val="clear" w:pos="4536"/>
        <w:tab w:val="clear" w:pos="9072"/>
      </w:tabs>
      <w:spacing w:after="120"/>
      <w:jc w:val="center"/>
      <w:rPr>
        <w:sz w:val="20"/>
      </w:rPr>
    </w:pPr>
    <w:r>
      <w:rPr>
        <w:noProof/>
      </w:rPr>
      <w:drawing>
        <wp:inline distT="0" distB="0" distL="0" distR="0" wp14:anchorId="3DE98F85" wp14:editId="4433C5F2">
          <wp:extent cx="831215" cy="615315"/>
          <wp:effectExtent l="0" t="0" r="0" b="0"/>
          <wp:docPr id="30" name="Slika 3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6044E66" w14:textId="77777777" w:rsidR="003E46B5" w:rsidRDefault="003E46B5"/>
  <w:p w14:paraId="7E409344" w14:textId="77777777" w:rsidR="003E46B5" w:rsidRDefault="003E46B5"/>
  <w:p w14:paraId="0E5E8D58" w14:textId="77777777" w:rsidR="003E46B5" w:rsidRDefault="003E46B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1F72" w14:textId="6A90BBE9" w:rsidR="003E46B5" w:rsidRDefault="003E46B5" w:rsidP="003762A2">
    <w:pPr>
      <w:spacing w:after="120"/>
      <w:jc w:val="center"/>
    </w:pPr>
    <w:r>
      <w:rPr>
        <w:noProof/>
      </w:rPr>
      <w:drawing>
        <wp:inline distT="0" distB="0" distL="0" distR="0" wp14:anchorId="1D9D2709" wp14:editId="30EF5053">
          <wp:extent cx="831215" cy="615315"/>
          <wp:effectExtent l="0" t="0" r="0" b="0"/>
          <wp:docPr id="13" name="Slika 1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72D1" w14:textId="77777777" w:rsidR="003E46B5" w:rsidRDefault="003E46B5" w:rsidP="00CD1524">
    <w:pPr>
      <w:pStyle w:val="Glava"/>
      <w:spacing w:after="120"/>
      <w:jc w:val="center"/>
    </w:pPr>
    <w:r>
      <w:rPr>
        <w:noProof/>
      </w:rPr>
      <w:drawing>
        <wp:inline distT="0" distB="0" distL="0" distR="0" wp14:anchorId="67E941A3" wp14:editId="7A8800F9">
          <wp:extent cx="831215" cy="615315"/>
          <wp:effectExtent l="0" t="0" r="0"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A72AD71" w14:textId="77777777" w:rsidR="003E46B5" w:rsidRPr="00001A3E" w:rsidRDefault="003E46B5" w:rsidP="00CD1524">
    <w:pPr>
      <w:pStyle w:val="Glava"/>
      <w:spacing w:after="120"/>
      <w:jc w:val="center"/>
      <w:rPr>
        <w:sz w:val="20"/>
      </w:rPr>
    </w:pPr>
  </w:p>
  <w:p w14:paraId="4C74A902" w14:textId="77777777" w:rsidR="003E46B5" w:rsidRDefault="003E46B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2397346"/>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9"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D0D6807"/>
    <w:multiLevelType w:val="hybridMultilevel"/>
    <w:tmpl w:val="54C4450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51E218A"/>
    <w:multiLevelType w:val="hybridMultilevel"/>
    <w:tmpl w:val="D6CCF9DC"/>
    <w:lvl w:ilvl="0" w:tplc="9F482C2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86F754F"/>
    <w:multiLevelType w:val="hybridMultilevel"/>
    <w:tmpl w:val="42260F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F9D2905C"/>
    <w:lvl w:ilvl="0" w:tplc="A2843340">
      <w:start w:val="1"/>
      <w:numFmt w:val="bullet"/>
      <w:lvlText w:val="⃞"/>
      <w:lvlJc w:val="left"/>
      <w:pPr>
        <w:ind w:left="720" w:hanging="360"/>
      </w:pPr>
      <w:rPr>
        <w:rFonts w:ascii="Arial Unicode MS" w:eastAsia="Arial Unicode MS" w:hAnsi="Arial Unicode MS" w:hint="eastAsia"/>
        <w:sz w:val="18"/>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8"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27"/>
  </w:num>
  <w:num w:numId="4">
    <w:abstractNumId w:val="34"/>
  </w:num>
  <w:num w:numId="5">
    <w:abstractNumId w:val="32"/>
  </w:num>
  <w:num w:numId="6">
    <w:abstractNumId w:val="10"/>
  </w:num>
  <w:num w:numId="7">
    <w:abstractNumId w:val="53"/>
  </w:num>
  <w:num w:numId="8">
    <w:abstractNumId w:val="37"/>
  </w:num>
  <w:num w:numId="9">
    <w:abstractNumId w:val="50"/>
  </w:num>
  <w:num w:numId="10">
    <w:abstractNumId w:val="20"/>
  </w:num>
  <w:num w:numId="11">
    <w:abstractNumId w:val="16"/>
  </w:num>
  <w:num w:numId="12">
    <w:abstractNumId w:val="40"/>
  </w:num>
  <w:num w:numId="13">
    <w:abstractNumId w:val="11"/>
  </w:num>
  <w:num w:numId="14">
    <w:abstractNumId w:val="44"/>
  </w:num>
  <w:num w:numId="15">
    <w:abstractNumId w:val="48"/>
  </w:num>
  <w:num w:numId="16">
    <w:abstractNumId w:val="21"/>
  </w:num>
  <w:num w:numId="17">
    <w:abstractNumId w:val="28"/>
  </w:num>
  <w:num w:numId="18">
    <w:abstractNumId w:val="14"/>
  </w:num>
  <w:num w:numId="19">
    <w:abstractNumId w:val="24"/>
  </w:num>
  <w:num w:numId="20">
    <w:abstractNumId w:val="19"/>
  </w:num>
  <w:num w:numId="21">
    <w:abstractNumId w:val="47"/>
  </w:num>
  <w:num w:numId="22">
    <w:abstractNumId w:val="36"/>
  </w:num>
  <w:num w:numId="23">
    <w:abstractNumId w:val="46"/>
  </w:num>
  <w:num w:numId="24">
    <w:abstractNumId w:val="26"/>
  </w:num>
  <w:num w:numId="25">
    <w:abstractNumId w:val="33"/>
  </w:num>
  <w:num w:numId="26">
    <w:abstractNumId w:val="51"/>
  </w:num>
  <w:num w:numId="27">
    <w:abstractNumId w:val="41"/>
  </w:num>
  <w:num w:numId="28">
    <w:abstractNumId w:val="49"/>
  </w:num>
  <w:num w:numId="29">
    <w:abstractNumId w:val="42"/>
  </w:num>
  <w:num w:numId="30">
    <w:abstractNumId w:val="43"/>
  </w:num>
  <w:num w:numId="31">
    <w:abstractNumId w:val="29"/>
  </w:num>
  <w:num w:numId="32">
    <w:abstractNumId w:val="52"/>
  </w:num>
  <w:num w:numId="33">
    <w:abstractNumId w:val="31"/>
  </w:num>
  <w:num w:numId="34">
    <w:abstractNumId w:val="39"/>
  </w:num>
  <w:num w:numId="35">
    <w:abstractNumId w:val="45"/>
  </w:num>
  <w:num w:numId="36">
    <w:abstractNumId w:val="17"/>
  </w:num>
  <w:num w:numId="37">
    <w:abstractNumId w:val="13"/>
  </w:num>
  <w:num w:numId="38">
    <w:abstractNumId w:val="38"/>
  </w:num>
  <w:num w:numId="39">
    <w:abstractNumId w:val="30"/>
  </w:num>
  <w:num w:numId="40">
    <w:abstractNumId w:val="25"/>
  </w:num>
  <w:num w:numId="41">
    <w:abstractNumId w:val="15"/>
  </w:num>
  <w:num w:numId="42">
    <w:abstractNumId w:val="9"/>
  </w:num>
  <w:num w:numId="43">
    <w:abstractNumId w:val="23"/>
  </w:num>
  <w:num w:numId="44">
    <w:abstractNumId w:val="8"/>
  </w:num>
  <w:num w:numId="4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B6"/>
    <w:rsid w:val="00000A76"/>
    <w:rsid w:val="000017C7"/>
    <w:rsid w:val="00001A3E"/>
    <w:rsid w:val="00002BAA"/>
    <w:rsid w:val="00002EFB"/>
    <w:rsid w:val="00003E01"/>
    <w:rsid w:val="00004FD3"/>
    <w:rsid w:val="000060D8"/>
    <w:rsid w:val="00006D1E"/>
    <w:rsid w:val="00007C20"/>
    <w:rsid w:val="00011447"/>
    <w:rsid w:val="000129E9"/>
    <w:rsid w:val="00013874"/>
    <w:rsid w:val="000145A5"/>
    <w:rsid w:val="000151F8"/>
    <w:rsid w:val="00015340"/>
    <w:rsid w:val="00015573"/>
    <w:rsid w:val="00016478"/>
    <w:rsid w:val="000170BC"/>
    <w:rsid w:val="00020925"/>
    <w:rsid w:val="0002142C"/>
    <w:rsid w:val="00022182"/>
    <w:rsid w:val="0002284B"/>
    <w:rsid w:val="00022BFF"/>
    <w:rsid w:val="00023758"/>
    <w:rsid w:val="00024842"/>
    <w:rsid w:val="00024E09"/>
    <w:rsid w:val="00025B56"/>
    <w:rsid w:val="00026AB7"/>
    <w:rsid w:val="00027A1D"/>
    <w:rsid w:val="00030256"/>
    <w:rsid w:val="00030866"/>
    <w:rsid w:val="000309B9"/>
    <w:rsid w:val="00030F16"/>
    <w:rsid w:val="00030FE0"/>
    <w:rsid w:val="00031703"/>
    <w:rsid w:val="00031DDF"/>
    <w:rsid w:val="0003242B"/>
    <w:rsid w:val="00032A36"/>
    <w:rsid w:val="00032DDB"/>
    <w:rsid w:val="00032F9A"/>
    <w:rsid w:val="00033FDE"/>
    <w:rsid w:val="000352A1"/>
    <w:rsid w:val="00036AA0"/>
    <w:rsid w:val="000377D1"/>
    <w:rsid w:val="00037AB0"/>
    <w:rsid w:val="0004115E"/>
    <w:rsid w:val="00042051"/>
    <w:rsid w:val="000433CA"/>
    <w:rsid w:val="00043940"/>
    <w:rsid w:val="000450A0"/>
    <w:rsid w:val="0004578A"/>
    <w:rsid w:val="000457D6"/>
    <w:rsid w:val="0004580D"/>
    <w:rsid w:val="0004599E"/>
    <w:rsid w:val="00045E2C"/>
    <w:rsid w:val="00046AEA"/>
    <w:rsid w:val="00046C65"/>
    <w:rsid w:val="0004708A"/>
    <w:rsid w:val="0004737D"/>
    <w:rsid w:val="000478FE"/>
    <w:rsid w:val="00050715"/>
    <w:rsid w:val="0005108A"/>
    <w:rsid w:val="00051303"/>
    <w:rsid w:val="000514D8"/>
    <w:rsid w:val="00051E9C"/>
    <w:rsid w:val="00052029"/>
    <w:rsid w:val="00052145"/>
    <w:rsid w:val="00052697"/>
    <w:rsid w:val="0005276B"/>
    <w:rsid w:val="00052A4B"/>
    <w:rsid w:val="00052CD8"/>
    <w:rsid w:val="00053AEA"/>
    <w:rsid w:val="00053B44"/>
    <w:rsid w:val="00056374"/>
    <w:rsid w:val="00056E07"/>
    <w:rsid w:val="00056F59"/>
    <w:rsid w:val="00057851"/>
    <w:rsid w:val="0006085A"/>
    <w:rsid w:val="000611F7"/>
    <w:rsid w:val="00061F65"/>
    <w:rsid w:val="00063115"/>
    <w:rsid w:val="00065590"/>
    <w:rsid w:val="00065A16"/>
    <w:rsid w:val="00065B93"/>
    <w:rsid w:val="00065C7E"/>
    <w:rsid w:val="00066262"/>
    <w:rsid w:val="0006628B"/>
    <w:rsid w:val="00067018"/>
    <w:rsid w:val="00067FC6"/>
    <w:rsid w:val="00070ACA"/>
    <w:rsid w:val="00070F3B"/>
    <w:rsid w:val="000718CE"/>
    <w:rsid w:val="00071CD2"/>
    <w:rsid w:val="00071F91"/>
    <w:rsid w:val="00072712"/>
    <w:rsid w:val="000728C8"/>
    <w:rsid w:val="0007348B"/>
    <w:rsid w:val="000736AF"/>
    <w:rsid w:val="00073714"/>
    <w:rsid w:val="0007392D"/>
    <w:rsid w:val="000746BF"/>
    <w:rsid w:val="00075BA7"/>
    <w:rsid w:val="00075C83"/>
    <w:rsid w:val="00075F6E"/>
    <w:rsid w:val="0007643F"/>
    <w:rsid w:val="00076A62"/>
    <w:rsid w:val="00077434"/>
    <w:rsid w:val="000775CF"/>
    <w:rsid w:val="00077C17"/>
    <w:rsid w:val="00080623"/>
    <w:rsid w:val="0008117D"/>
    <w:rsid w:val="00081CAC"/>
    <w:rsid w:val="000822AE"/>
    <w:rsid w:val="00082C6F"/>
    <w:rsid w:val="00083A5E"/>
    <w:rsid w:val="00083BE8"/>
    <w:rsid w:val="00083CC2"/>
    <w:rsid w:val="00084559"/>
    <w:rsid w:val="00084668"/>
    <w:rsid w:val="00085633"/>
    <w:rsid w:val="000873A1"/>
    <w:rsid w:val="00087D1D"/>
    <w:rsid w:val="00087F40"/>
    <w:rsid w:val="00091B5A"/>
    <w:rsid w:val="0009434F"/>
    <w:rsid w:val="00094E7D"/>
    <w:rsid w:val="00095340"/>
    <w:rsid w:val="00095936"/>
    <w:rsid w:val="000974DA"/>
    <w:rsid w:val="00097547"/>
    <w:rsid w:val="000978E2"/>
    <w:rsid w:val="00097BFA"/>
    <w:rsid w:val="000A076D"/>
    <w:rsid w:val="000A1E23"/>
    <w:rsid w:val="000A572B"/>
    <w:rsid w:val="000A6915"/>
    <w:rsid w:val="000A6E22"/>
    <w:rsid w:val="000A790A"/>
    <w:rsid w:val="000A7B70"/>
    <w:rsid w:val="000A7CA1"/>
    <w:rsid w:val="000B0B32"/>
    <w:rsid w:val="000B0B4C"/>
    <w:rsid w:val="000B0DB6"/>
    <w:rsid w:val="000B1581"/>
    <w:rsid w:val="000B20A6"/>
    <w:rsid w:val="000B2113"/>
    <w:rsid w:val="000B25B5"/>
    <w:rsid w:val="000B26B3"/>
    <w:rsid w:val="000B2D86"/>
    <w:rsid w:val="000B3017"/>
    <w:rsid w:val="000B3948"/>
    <w:rsid w:val="000B59CE"/>
    <w:rsid w:val="000B5C6E"/>
    <w:rsid w:val="000B6BB1"/>
    <w:rsid w:val="000B7475"/>
    <w:rsid w:val="000C0373"/>
    <w:rsid w:val="000C0FD2"/>
    <w:rsid w:val="000C1E64"/>
    <w:rsid w:val="000C1F50"/>
    <w:rsid w:val="000C3F00"/>
    <w:rsid w:val="000C6C90"/>
    <w:rsid w:val="000C7BBE"/>
    <w:rsid w:val="000C7D0C"/>
    <w:rsid w:val="000D09FD"/>
    <w:rsid w:val="000D0C38"/>
    <w:rsid w:val="000D0D1F"/>
    <w:rsid w:val="000D1029"/>
    <w:rsid w:val="000D1988"/>
    <w:rsid w:val="000D2D95"/>
    <w:rsid w:val="000D3311"/>
    <w:rsid w:val="000D55CA"/>
    <w:rsid w:val="000D5B40"/>
    <w:rsid w:val="000D5DF5"/>
    <w:rsid w:val="000D5F61"/>
    <w:rsid w:val="000D76C4"/>
    <w:rsid w:val="000D7E09"/>
    <w:rsid w:val="000E0371"/>
    <w:rsid w:val="000E1066"/>
    <w:rsid w:val="000E1837"/>
    <w:rsid w:val="000E1C4B"/>
    <w:rsid w:val="000E2191"/>
    <w:rsid w:val="000E2A4F"/>
    <w:rsid w:val="000E2CE9"/>
    <w:rsid w:val="000E439C"/>
    <w:rsid w:val="000E4A63"/>
    <w:rsid w:val="000E628F"/>
    <w:rsid w:val="000E6842"/>
    <w:rsid w:val="000F0259"/>
    <w:rsid w:val="000F02A7"/>
    <w:rsid w:val="000F0D50"/>
    <w:rsid w:val="000F0D5A"/>
    <w:rsid w:val="000F0FF6"/>
    <w:rsid w:val="000F147B"/>
    <w:rsid w:val="000F16C8"/>
    <w:rsid w:val="000F2649"/>
    <w:rsid w:val="000F34CB"/>
    <w:rsid w:val="000F3CA0"/>
    <w:rsid w:val="000F522B"/>
    <w:rsid w:val="000F52D1"/>
    <w:rsid w:val="000F54A3"/>
    <w:rsid w:val="000F5AE8"/>
    <w:rsid w:val="000F5EC6"/>
    <w:rsid w:val="000F6570"/>
    <w:rsid w:val="000F6BD3"/>
    <w:rsid w:val="0010003F"/>
    <w:rsid w:val="00101BBD"/>
    <w:rsid w:val="001028F2"/>
    <w:rsid w:val="00102BE1"/>
    <w:rsid w:val="00102C5F"/>
    <w:rsid w:val="00103D44"/>
    <w:rsid w:val="00104003"/>
    <w:rsid w:val="001041BE"/>
    <w:rsid w:val="001048C1"/>
    <w:rsid w:val="00104E2A"/>
    <w:rsid w:val="00105114"/>
    <w:rsid w:val="00105866"/>
    <w:rsid w:val="00105BE6"/>
    <w:rsid w:val="001060E9"/>
    <w:rsid w:val="0010683B"/>
    <w:rsid w:val="00107302"/>
    <w:rsid w:val="00107BFA"/>
    <w:rsid w:val="00110156"/>
    <w:rsid w:val="00110236"/>
    <w:rsid w:val="00110BE2"/>
    <w:rsid w:val="00111DEB"/>
    <w:rsid w:val="00112CD5"/>
    <w:rsid w:val="00113299"/>
    <w:rsid w:val="0011388A"/>
    <w:rsid w:val="001144A5"/>
    <w:rsid w:val="00114CCC"/>
    <w:rsid w:val="00115167"/>
    <w:rsid w:val="00115472"/>
    <w:rsid w:val="00115CF1"/>
    <w:rsid w:val="00116485"/>
    <w:rsid w:val="00116520"/>
    <w:rsid w:val="00117FD4"/>
    <w:rsid w:val="001208CB"/>
    <w:rsid w:val="00122282"/>
    <w:rsid w:val="00123710"/>
    <w:rsid w:val="00123A3A"/>
    <w:rsid w:val="00123B12"/>
    <w:rsid w:val="00123CE3"/>
    <w:rsid w:val="001262C3"/>
    <w:rsid w:val="0012665E"/>
    <w:rsid w:val="00127B82"/>
    <w:rsid w:val="00130017"/>
    <w:rsid w:val="00130421"/>
    <w:rsid w:val="00130A26"/>
    <w:rsid w:val="00130CAF"/>
    <w:rsid w:val="00131545"/>
    <w:rsid w:val="00131830"/>
    <w:rsid w:val="00132761"/>
    <w:rsid w:val="0013450A"/>
    <w:rsid w:val="001348C6"/>
    <w:rsid w:val="00135157"/>
    <w:rsid w:val="00136DA0"/>
    <w:rsid w:val="0013720E"/>
    <w:rsid w:val="001372AD"/>
    <w:rsid w:val="00137BF1"/>
    <w:rsid w:val="0014168C"/>
    <w:rsid w:val="00141D57"/>
    <w:rsid w:val="001431FA"/>
    <w:rsid w:val="001432CF"/>
    <w:rsid w:val="001435EB"/>
    <w:rsid w:val="0014372B"/>
    <w:rsid w:val="00143764"/>
    <w:rsid w:val="00143AEF"/>
    <w:rsid w:val="00143B39"/>
    <w:rsid w:val="00144161"/>
    <w:rsid w:val="0014456D"/>
    <w:rsid w:val="001448F1"/>
    <w:rsid w:val="00144F80"/>
    <w:rsid w:val="00145AB9"/>
    <w:rsid w:val="00146483"/>
    <w:rsid w:val="00146661"/>
    <w:rsid w:val="00146889"/>
    <w:rsid w:val="001469AF"/>
    <w:rsid w:val="00146B00"/>
    <w:rsid w:val="00146BBB"/>
    <w:rsid w:val="00146E76"/>
    <w:rsid w:val="0015043A"/>
    <w:rsid w:val="00151024"/>
    <w:rsid w:val="0015135E"/>
    <w:rsid w:val="00151673"/>
    <w:rsid w:val="00151AAD"/>
    <w:rsid w:val="0015213D"/>
    <w:rsid w:val="00152154"/>
    <w:rsid w:val="00152643"/>
    <w:rsid w:val="0015285A"/>
    <w:rsid w:val="0015307C"/>
    <w:rsid w:val="00153332"/>
    <w:rsid w:val="00153752"/>
    <w:rsid w:val="00153754"/>
    <w:rsid w:val="0015434F"/>
    <w:rsid w:val="00154CF0"/>
    <w:rsid w:val="0015505A"/>
    <w:rsid w:val="001550F6"/>
    <w:rsid w:val="00156AC3"/>
    <w:rsid w:val="00156B05"/>
    <w:rsid w:val="00156E91"/>
    <w:rsid w:val="00157002"/>
    <w:rsid w:val="0015722A"/>
    <w:rsid w:val="0015756F"/>
    <w:rsid w:val="00157FD8"/>
    <w:rsid w:val="0016041E"/>
    <w:rsid w:val="00160530"/>
    <w:rsid w:val="00160691"/>
    <w:rsid w:val="0016154A"/>
    <w:rsid w:val="00161F5B"/>
    <w:rsid w:val="001623A1"/>
    <w:rsid w:val="00162CF4"/>
    <w:rsid w:val="00163789"/>
    <w:rsid w:val="00164099"/>
    <w:rsid w:val="00164C74"/>
    <w:rsid w:val="00165C5E"/>
    <w:rsid w:val="001664C6"/>
    <w:rsid w:val="00166E7E"/>
    <w:rsid w:val="00166E8A"/>
    <w:rsid w:val="001672E7"/>
    <w:rsid w:val="00167425"/>
    <w:rsid w:val="00170C62"/>
    <w:rsid w:val="0017110F"/>
    <w:rsid w:val="00172D28"/>
    <w:rsid w:val="00172D51"/>
    <w:rsid w:val="0017420B"/>
    <w:rsid w:val="00174842"/>
    <w:rsid w:val="00175395"/>
    <w:rsid w:val="001756DF"/>
    <w:rsid w:val="001766F8"/>
    <w:rsid w:val="0017678F"/>
    <w:rsid w:val="00176BCE"/>
    <w:rsid w:val="00176E8D"/>
    <w:rsid w:val="001778FE"/>
    <w:rsid w:val="00177FF0"/>
    <w:rsid w:val="00180556"/>
    <w:rsid w:val="001806B1"/>
    <w:rsid w:val="00180C5C"/>
    <w:rsid w:val="00181833"/>
    <w:rsid w:val="00182663"/>
    <w:rsid w:val="00184183"/>
    <w:rsid w:val="00184347"/>
    <w:rsid w:val="00185BAA"/>
    <w:rsid w:val="00185BEA"/>
    <w:rsid w:val="001868FF"/>
    <w:rsid w:val="001872DC"/>
    <w:rsid w:val="00187356"/>
    <w:rsid w:val="00190102"/>
    <w:rsid w:val="00191A01"/>
    <w:rsid w:val="00191D71"/>
    <w:rsid w:val="00192FF2"/>
    <w:rsid w:val="001934C5"/>
    <w:rsid w:val="00193548"/>
    <w:rsid w:val="00193A1E"/>
    <w:rsid w:val="00193C67"/>
    <w:rsid w:val="00193F40"/>
    <w:rsid w:val="00194133"/>
    <w:rsid w:val="001948CA"/>
    <w:rsid w:val="00195496"/>
    <w:rsid w:val="00195C92"/>
    <w:rsid w:val="00196DEA"/>
    <w:rsid w:val="00196F26"/>
    <w:rsid w:val="00196FBB"/>
    <w:rsid w:val="00197D1A"/>
    <w:rsid w:val="00197DF7"/>
    <w:rsid w:val="001A0A3A"/>
    <w:rsid w:val="001A1A08"/>
    <w:rsid w:val="001A1A2C"/>
    <w:rsid w:val="001A2680"/>
    <w:rsid w:val="001A2A74"/>
    <w:rsid w:val="001A3967"/>
    <w:rsid w:val="001A4258"/>
    <w:rsid w:val="001A4D5E"/>
    <w:rsid w:val="001A5752"/>
    <w:rsid w:val="001A58AB"/>
    <w:rsid w:val="001A590F"/>
    <w:rsid w:val="001A7558"/>
    <w:rsid w:val="001A7615"/>
    <w:rsid w:val="001B0125"/>
    <w:rsid w:val="001B0207"/>
    <w:rsid w:val="001B10C8"/>
    <w:rsid w:val="001B24F5"/>
    <w:rsid w:val="001B2785"/>
    <w:rsid w:val="001B379B"/>
    <w:rsid w:val="001B3E04"/>
    <w:rsid w:val="001B52B3"/>
    <w:rsid w:val="001B7961"/>
    <w:rsid w:val="001C01CA"/>
    <w:rsid w:val="001C038C"/>
    <w:rsid w:val="001C0882"/>
    <w:rsid w:val="001C0E85"/>
    <w:rsid w:val="001C24AB"/>
    <w:rsid w:val="001C283A"/>
    <w:rsid w:val="001C2CC6"/>
    <w:rsid w:val="001C4060"/>
    <w:rsid w:val="001C4B04"/>
    <w:rsid w:val="001C6509"/>
    <w:rsid w:val="001C6D1F"/>
    <w:rsid w:val="001C7160"/>
    <w:rsid w:val="001C729E"/>
    <w:rsid w:val="001C7C6B"/>
    <w:rsid w:val="001D0412"/>
    <w:rsid w:val="001D0996"/>
    <w:rsid w:val="001D205E"/>
    <w:rsid w:val="001D2F73"/>
    <w:rsid w:val="001D3444"/>
    <w:rsid w:val="001D3915"/>
    <w:rsid w:val="001D4B89"/>
    <w:rsid w:val="001D4BF8"/>
    <w:rsid w:val="001D50D5"/>
    <w:rsid w:val="001D63CA"/>
    <w:rsid w:val="001D6D5F"/>
    <w:rsid w:val="001D71F2"/>
    <w:rsid w:val="001E07DA"/>
    <w:rsid w:val="001E101E"/>
    <w:rsid w:val="001E121B"/>
    <w:rsid w:val="001E163B"/>
    <w:rsid w:val="001E2804"/>
    <w:rsid w:val="001E281C"/>
    <w:rsid w:val="001E2B42"/>
    <w:rsid w:val="001E3B1E"/>
    <w:rsid w:val="001E44C5"/>
    <w:rsid w:val="001E49CF"/>
    <w:rsid w:val="001E5931"/>
    <w:rsid w:val="001E6327"/>
    <w:rsid w:val="001E7641"/>
    <w:rsid w:val="001E7A3F"/>
    <w:rsid w:val="001F057C"/>
    <w:rsid w:val="001F0824"/>
    <w:rsid w:val="001F0A07"/>
    <w:rsid w:val="001F1157"/>
    <w:rsid w:val="001F1589"/>
    <w:rsid w:val="001F1DD9"/>
    <w:rsid w:val="001F3CD3"/>
    <w:rsid w:val="001F4C76"/>
    <w:rsid w:val="001F5E3C"/>
    <w:rsid w:val="001F6D49"/>
    <w:rsid w:val="001F6EA2"/>
    <w:rsid w:val="001F7D65"/>
    <w:rsid w:val="001F7EAF"/>
    <w:rsid w:val="0020103A"/>
    <w:rsid w:val="00201C6F"/>
    <w:rsid w:val="00201CDF"/>
    <w:rsid w:val="00202D53"/>
    <w:rsid w:val="00202E82"/>
    <w:rsid w:val="00203567"/>
    <w:rsid w:val="00203863"/>
    <w:rsid w:val="00203887"/>
    <w:rsid w:val="00203C40"/>
    <w:rsid w:val="00203CCA"/>
    <w:rsid w:val="00204750"/>
    <w:rsid w:val="002048E6"/>
    <w:rsid w:val="002057AD"/>
    <w:rsid w:val="00206071"/>
    <w:rsid w:val="002060FB"/>
    <w:rsid w:val="00206E8D"/>
    <w:rsid w:val="002109BC"/>
    <w:rsid w:val="00211345"/>
    <w:rsid w:val="00211CA1"/>
    <w:rsid w:val="00211CBD"/>
    <w:rsid w:val="002126F7"/>
    <w:rsid w:val="00213050"/>
    <w:rsid w:val="00213849"/>
    <w:rsid w:val="00213A48"/>
    <w:rsid w:val="00213E93"/>
    <w:rsid w:val="002148C6"/>
    <w:rsid w:val="00214B08"/>
    <w:rsid w:val="00215794"/>
    <w:rsid w:val="00215FA7"/>
    <w:rsid w:val="0021668E"/>
    <w:rsid w:val="00216BDA"/>
    <w:rsid w:val="00216FD3"/>
    <w:rsid w:val="002216D6"/>
    <w:rsid w:val="002218F5"/>
    <w:rsid w:val="00221DB4"/>
    <w:rsid w:val="00222845"/>
    <w:rsid w:val="00222AE4"/>
    <w:rsid w:val="002232E3"/>
    <w:rsid w:val="00223F77"/>
    <w:rsid w:val="002249BC"/>
    <w:rsid w:val="00224D96"/>
    <w:rsid w:val="00224E7E"/>
    <w:rsid w:val="00227A0B"/>
    <w:rsid w:val="00230C90"/>
    <w:rsid w:val="0023189C"/>
    <w:rsid w:val="002319F1"/>
    <w:rsid w:val="00232BD4"/>
    <w:rsid w:val="00233963"/>
    <w:rsid w:val="00234E92"/>
    <w:rsid w:val="00236770"/>
    <w:rsid w:val="00237730"/>
    <w:rsid w:val="0023782F"/>
    <w:rsid w:val="00237975"/>
    <w:rsid w:val="00237A9E"/>
    <w:rsid w:val="002402B2"/>
    <w:rsid w:val="00240925"/>
    <w:rsid w:val="00241082"/>
    <w:rsid w:val="00241502"/>
    <w:rsid w:val="00241846"/>
    <w:rsid w:val="00241EA6"/>
    <w:rsid w:val="002427AD"/>
    <w:rsid w:val="00242C37"/>
    <w:rsid w:val="002446C4"/>
    <w:rsid w:val="00245AA7"/>
    <w:rsid w:val="00245C81"/>
    <w:rsid w:val="00245CB8"/>
    <w:rsid w:val="00246456"/>
    <w:rsid w:val="002465E8"/>
    <w:rsid w:val="0024670B"/>
    <w:rsid w:val="00246B70"/>
    <w:rsid w:val="002470E1"/>
    <w:rsid w:val="00247759"/>
    <w:rsid w:val="0025013C"/>
    <w:rsid w:val="002505DE"/>
    <w:rsid w:val="00250937"/>
    <w:rsid w:val="0025253A"/>
    <w:rsid w:val="0025294F"/>
    <w:rsid w:val="00253AD0"/>
    <w:rsid w:val="00253C31"/>
    <w:rsid w:val="00253DF8"/>
    <w:rsid w:val="00253F1C"/>
    <w:rsid w:val="00254B16"/>
    <w:rsid w:val="00254FDB"/>
    <w:rsid w:val="002554BB"/>
    <w:rsid w:val="00255F99"/>
    <w:rsid w:val="002563B4"/>
    <w:rsid w:val="0025661D"/>
    <w:rsid w:val="00257913"/>
    <w:rsid w:val="002602DC"/>
    <w:rsid w:val="002607F6"/>
    <w:rsid w:val="00260F62"/>
    <w:rsid w:val="00261ADB"/>
    <w:rsid w:val="00261BAE"/>
    <w:rsid w:val="00261F06"/>
    <w:rsid w:val="002636AD"/>
    <w:rsid w:val="002649AB"/>
    <w:rsid w:val="002657B7"/>
    <w:rsid w:val="002660E9"/>
    <w:rsid w:val="00266EAA"/>
    <w:rsid w:val="0026758F"/>
    <w:rsid w:val="00267A10"/>
    <w:rsid w:val="00267F19"/>
    <w:rsid w:val="0027040F"/>
    <w:rsid w:val="00270762"/>
    <w:rsid w:val="00270E0F"/>
    <w:rsid w:val="0027482D"/>
    <w:rsid w:val="00275626"/>
    <w:rsid w:val="0027615E"/>
    <w:rsid w:val="002767F1"/>
    <w:rsid w:val="002768C9"/>
    <w:rsid w:val="002770AD"/>
    <w:rsid w:val="0027798E"/>
    <w:rsid w:val="00281BFC"/>
    <w:rsid w:val="00282E6D"/>
    <w:rsid w:val="00283191"/>
    <w:rsid w:val="00284D2B"/>
    <w:rsid w:val="002851FA"/>
    <w:rsid w:val="002852DF"/>
    <w:rsid w:val="002858C4"/>
    <w:rsid w:val="00286C9A"/>
    <w:rsid w:val="00286C9E"/>
    <w:rsid w:val="0028738E"/>
    <w:rsid w:val="002877E0"/>
    <w:rsid w:val="0029076C"/>
    <w:rsid w:val="00291BCA"/>
    <w:rsid w:val="00295D3C"/>
    <w:rsid w:val="0029692E"/>
    <w:rsid w:val="00296D77"/>
    <w:rsid w:val="002973F2"/>
    <w:rsid w:val="002A0E37"/>
    <w:rsid w:val="002A0EB9"/>
    <w:rsid w:val="002A295F"/>
    <w:rsid w:val="002A2E61"/>
    <w:rsid w:val="002A3E0D"/>
    <w:rsid w:val="002A40D3"/>
    <w:rsid w:val="002A4DF3"/>
    <w:rsid w:val="002A5713"/>
    <w:rsid w:val="002A680D"/>
    <w:rsid w:val="002A6D78"/>
    <w:rsid w:val="002B118E"/>
    <w:rsid w:val="002B125C"/>
    <w:rsid w:val="002B1512"/>
    <w:rsid w:val="002B1A86"/>
    <w:rsid w:val="002B1EFE"/>
    <w:rsid w:val="002B212F"/>
    <w:rsid w:val="002B3327"/>
    <w:rsid w:val="002B3383"/>
    <w:rsid w:val="002B3693"/>
    <w:rsid w:val="002B407F"/>
    <w:rsid w:val="002B41E8"/>
    <w:rsid w:val="002B60C8"/>
    <w:rsid w:val="002B7115"/>
    <w:rsid w:val="002C08B5"/>
    <w:rsid w:val="002C093A"/>
    <w:rsid w:val="002C13CE"/>
    <w:rsid w:val="002C21F5"/>
    <w:rsid w:val="002C38C0"/>
    <w:rsid w:val="002C4E05"/>
    <w:rsid w:val="002C5C89"/>
    <w:rsid w:val="002C5EFF"/>
    <w:rsid w:val="002C5F95"/>
    <w:rsid w:val="002C6872"/>
    <w:rsid w:val="002C6877"/>
    <w:rsid w:val="002C70E1"/>
    <w:rsid w:val="002C71AB"/>
    <w:rsid w:val="002C7FB2"/>
    <w:rsid w:val="002D07E3"/>
    <w:rsid w:val="002D1768"/>
    <w:rsid w:val="002D2A1E"/>
    <w:rsid w:val="002D3C1B"/>
    <w:rsid w:val="002D405C"/>
    <w:rsid w:val="002D49E3"/>
    <w:rsid w:val="002D5C5A"/>
    <w:rsid w:val="002D69BC"/>
    <w:rsid w:val="002D6FE5"/>
    <w:rsid w:val="002E07C4"/>
    <w:rsid w:val="002E0D92"/>
    <w:rsid w:val="002E132A"/>
    <w:rsid w:val="002E2CB7"/>
    <w:rsid w:val="002E32BC"/>
    <w:rsid w:val="002E45B3"/>
    <w:rsid w:val="002E5268"/>
    <w:rsid w:val="002E53C9"/>
    <w:rsid w:val="002E69DE"/>
    <w:rsid w:val="002E6D5C"/>
    <w:rsid w:val="002E6DA4"/>
    <w:rsid w:val="002E71BD"/>
    <w:rsid w:val="002E757A"/>
    <w:rsid w:val="002E774A"/>
    <w:rsid w:val="002E79D8"/>
    <w:rsid w:val="002F0E5F"/>
    <w:rsid w:val="002F191C"/>
    <w:rsid w:val="002F248B"/>
    <w:rsid w:val="002F2785"/>
    <w:rsid w:val="002F2A13"/>
    <w:rsid w:val="002F2EA9"/>
    <w:rsid w:val="002F37D0"/>
    <w:rsid w:val="002F4980"/>
    <w:rsid w:val="002F49E8"/>
    <w:rsid w:val="002F4AC7"/>
    <w:rsid w:val="002F5C09"/>
    <w:rsid w:val="002F5D11"/>
    <w:rsid w:val="002F5D42"/>
    <w:rsid w:val="002F6A78"/>
    <w:rsid w:val="002F6E5F"/>
    <w:rsid w:val="002F735A"/>
    <w:rsid w:val="00301B64"/>
    <w:rsid w:val="00302094"/>
    <w:rsid w:val="003023BE"/>
    <w:rsid w:val="00302CFA"/>
    <w:rsid w:val="0030375D"/>
    <w:rsid w:val="00303930"/>
    <w:rsid w:val="003042D4"/>
    <w:rsid w:val="0030437C"/>
    <w:rsid w:val="00304976"/>
    <w:rsid w:val="00304ABD"/>
    <w:rsid w:val="00305335"/>
    <w:rsid w:val="003079AB"/>
    <w:rsid w:val="00307B78"/>
    <w:rsid w:val="00307B7F"/>
    <w:rsid w:val="003101DD"/>
    <w:rsid w:val="003102BF"/>
    <w:rsid w:val="003109E4"/>
    <w:rsid w:val="003118B0"/>
    <w:rsid w:val="00311AF6"/>
    <w:rsid w:val="00311B14"/>
    <w:rsid w:val="00312079"/>
    <w:rsid w:val="00312183"/>
    <w:rsid w:val="0031279A"/>
    <w:rsid w:val="00312DB9"/>
    <w:rsid w:val="00312E8E"/>
    <w:rsid w:val="00312FFE"/>
    <w:rsid w:val="00314D0A"/>
    <w:rsid w:val="003154C8"/>
    <w:rsid w:val="003159E6"/>
    <w:rsid w:val="00315CEF"/>
    <w:rsid w:val="0031638B"/>
    <w:rsid w:val="0031646E"/>
    <w:rsid w:val="00316474"/>
    <w:rsid w:val="00316DAB"/>
    <w:rsid w:val="00317352"/>
    <w:rsid w:val="0031772A"/>
    <w:rsid w:val="00317F3E"/>
    <w:rsid w:val="0032067A"/>
    <w:rsid w:val="00320A1B"/>
    <w:rsid w:val="00320E86"/>
    <w:rsid w:val="00320F90"/>
    <w:rsid w:val="0032256F"/>
    <w:rsid w:val="0032280E"/>
    <w:rsid w:val="00322BBD"/>
    <w:rsid w:val="0032377C"/>
    <w:rsid w:val="00324A99"/>
    <w:rsid w:val="00324BDA"/>
    <w:rsid w:val="00325298"/>
    <w:rsid w:val="00325548"/>
    <w:rsid w:val="00325ED9"/>
    <w:rsid w:val="00326715"/>
    <w:rsid w:val="00326775"/>
    <w:rsid w:val="00327305"/>
    <w:rsid w:val="0032752F"/>
    <w:rsid w:val="00330C21"/>
    <w:rsid w:val="00331090"/>
    <w:rsid w:val="003310C9"/>
    <w:rsid w:val="0033243A"/>
    <w:rsid w:val="0033250B"/>
    <w:rsid w:val="00333866"/>
    <w:rsid w:val="00334665"/>
    <w:rsid w:val="00335EC0"/>
    <w:rsid w:val="00336B80"/>
    <w:rsid w:val="00337464"/>
    <w:rsid w:val="0034044D"/>
    <w:rsid w:val="00341DBE"/>
    <w:rsid w:val="00342600"/>
    <w:rsid w:val="003429BB"/>
    <w:rsid w:val="00342D96"/>
    <w:rsid w:val="00343949"/>
    <w:rsid w:val="003447D8"/>
    <w:rsid w:val="00344BC1"/>
    <w:rsid w:val="00344CE0"/>
    <w:rsid w:val="0034504E"/>
    <w:rsid w:val="003450BF"/>
    <w:rsid w:val="0034521A"/>
    <w:rsid w:val="00345843"/>
    <w:rsid w:val="003461DD"/>
    <w:rsid w:val="003470A3"/>
    <w:rsid w:val="00347674"/>
    <w:rsid w:val="003477FE"/>
    <w:rsid w:val="0035002E"/>
    <w:rsid w:val="00352074"/>
    <w:rsid w:val="003526B4"/>
    <w:rsid w:val="00352782"/>
    <w:rsid w:val="00352EA1"/>
    <w:rsid w:val="00353421"/>
    <w:rsid w:val="003539BA"/>
    <w:rsid w:val="0035449A"/>
    <w:rsid w:val="00354E6C"/>
    <w:rsid w:val="00355386"/>
    <w:rsid w:val="003557E2"/>
    <w:rsid w:val="0035589B"/>
    <w:rsid w:val="00355D82"/>
    <w:rsid w:val="00357BC9"/>
    <w:rsid w:val="003608A2"/>
    <w:rsid w:val="00360DDB"/>
    <w:rsid w:val="00361C09"/>
    <w:rsid w:val="00362045"/>
    <w:rsid w:val="00362905"/>
    <w:rsid w:val="00362EDF"/>
    <w:rsid w:val="00363745"/>
    <w:rsid w:val="003640E0"/>
    <w:rsid w:val="0036424B"/>
    <w:rsid w:val="00366D13"/>
    <w:rsid w:val="00367433"/>
    <w:rsid w:val="003675D6"/>
    <w:rsid w:val="003678F4"/>
    <w:rsid w:val="00367C58"/>
    <w:rsid w:val="0037044D"/>
    <w:rsid w:val="003705CC"/>
    <w:rsid w:val="00370A6A"/>
    <w:rsid w:val="00372007"/>
    <w:rsid w:val="003727E4"/>
    <w:rsid w:val="00373040"/>
    <w:rsid w:val="003734F0"/>
    <w:rsid w:val="00373550"/>
    <w:rsid w:val="00373F77"/>
    <w:rsid w:val="00374489"/>
    <w:rsid w:val="003756A5"/>
    <w:rsid w:val="003762A2"/>
    <w:rsid w:val="0037723B"/>
    <w:rsid w:val="003772AA"/>
    <w:rsid w:val="00377375"/>
    <w:rsid w:val="00377ABB"/>
    <w:rsid w:val="0038084C"/>
    <w:rsid w:val="0038096B"/>
    <w:rsid w:val="00380E96"/>
    <w:rsid w:val="00381539"/>
    <w:rsid w:val="00381695"/>
    <w:rsid w:val="00381ADE"/>
    <w:rsid w:val="00382DB6"/>
    <w:rsid w:val="003831BD"/>
    <w:rsid w:val="00384220"/>
    <w:rsid w:val="00384927"/>
    <w:rsid w:val="00385214"/>
    <w:rsid w:val="00385649"/>
    <w:rsid w:val="00386EE2"/>
    <w:rsid w:val="0038717B"/>
    <w:rsid w:val="003874F2"/>
    <w:rsid w:val="00387765"/>
    <w:rsid w:val="0038776E"/>
    <w:rsid w:val="00387B04"/>
    <w:rsid w:val="0039075C"/>
    <w:rsid w:val="00391627"/>
    <w:rsid w:val="0039239F"/>
    <w:rsid w:val="0039245A"/>
    <w:rsid w:val="00392CD1"/>
    <w:rsid w:val="0039334F"/>
    <w:rsid w:val="003950ED"/>
    <w:rsid w:val="00395702"/>
    <w:rsid w:val="00395842"/>
    <w:rsid w:val="00395A03"/>
    <w:rsid w:val="00395BE7"/>
    <w:rsid w:val="00395ECF"/>
    <w:rsid w:val="0039607B"/>
    <w:rsid w:val="0039618F"/>
    <w:rsid w:val="00396291"/>
    <w:rsid w:val="00396CDD"/>
    <w:rsid w:val="003A0786"/>
    <w:rsid w:val="003A1E1A"/>
    <w:rsid w:val="003A2BB0"/>
    <w:rsid w:val="003A2E38"/>
    <w:rsid w:val="003A358E"/>
    <w:rsid w:val="003A374D"/>
    <w:rsid w:val="003A3B08"/>
    <w:rsid w:val="003A4661"/>
    <w:rsid w:val="003A4CDC"/>
    <w:rsid w:val="003A4D5C"/>
    <w:rsid w:val="003A4EA7"/>
    <w:rsid w:val="003A68F2"/>
    <w:rsid w:val="003A6E06"/>
    <w:rsid w:val="003A6F38"/>
    <w:rsid w:val="003A706B"/>
    <w:rsid w:val="003A7275"/>
    <w:rsid w:val="003A7413"/>
    <w:rsid w:val="003A7B3F"/>
    <w:rsid w:val="003A7E46"/>
    <w:rsid w:val="003B02B3"/>
    <w:rsid w:val="003B0A46"/>
    <w:rsid w:val="003B176A"/>
    <w:rsid w:val="003B1987"/>
    <w:rsid w:val="003B1ED8"/>
    <w:rsid w:val="003B25A3"/>
    <w:rsid w:val="003B2BFC"/>
    <w:rsid w:val="003B2E97"/>
    <w:rsid w:val="003B31D5"/>
    <w:rsid w:val="003B36DC"/>
    <w:rsid w:val="003B38A4"/>
    <w:rsid w:val="003B3C3E"/>
    <w:rsid w:val="003B508D"/>
    <w:rsid w:val="003B54D8"/>
    <w:rsid w:val="003B5B24"/>
    <w:rsid w:val="003B5D0F"/>
    <w:rsid w:val="003B6810"/>
    <w:rsid w:val="003B6889"/>
    <w:rsid w:val="003B71F5"/>
    <w:rsid w:val="003B7644"/>
    <w:rsid w:val="003B7728"/>
    <w:rsid w:val="003B7A57"/>
    <w:rsid w:val="003C06CE"/>
    <w:rsid w:val="003C07D6"/>
    <w:rsid w:val="003C08B6"/>
    <w:rsid w:val="003C1E11"/>
    <w:rsid w:val="003C2201"/>
    <w:rsid w:val="003C297A"/>
    <w:rsid w:val="003C2FE6"/>
    <w:rsid w:val="003C3225"/>
    <w:rsid w:val="003C4CD0"/>
    <w:rsid w:val="003C551B"/>
    <w:rsid w:val="003C5589"/>
    <w:rsid w:val="003C5684"/>
    <w:rsid w:val="003C59CA"/>
    <w:rsid w:val="003C64A9"/>
    <w:rsid w:val="003C6DCF"/>
    <w:rsid w:val="003C7005"/>
    <w:rsid w:val="003C7E36"/>
    <w:rsid w:val="003C7F70"/>
    <w:rsid w:val="003D1610"/>
    <w:rsid w:val="003D20BC"/>
    <w:rsid w:val="003D3334"/>
    <w:rsid w:val="003D61CF"/>
    <w:rsid w:val="003D6D8C"/>
    <w:rsid w:val="003D791C"/>
    <w:rsid w:val="003E055B"/>
    <w:rsid w:val="003E1050"/>
    <w:rsid w:val="003E268C"/>
    <w:rsid w:val="003E275D"/>
    <w:rsid w:val="003E2910"/>
    <w:rsid w:val="003E303B"/>
    <w:rsid w:val="003E3489"/>
    <w:rsid w:val="003E3B57"/>
    <w:rsid w:val="003E46B5"/>
    <w:rsid w:val="003E48AC"/>
    <w:rsid w:val="003E514D"/>
    <w:rsid w:val="003E76AE"/>
    <w:rsid w:val="003F111D"/>
    <w:rsid w:val="003F1BA3"/>
    <w:rsid w:val="003F29E2"/>
    <w:rsid w:val="003F2ADC"/>
    <w:rsid w:val="003F2BC5"/>
    <w:rsid w:val="003F3723"/>
    <w:rsid w:val="003F38C2"/>
    <w:rsid w:val="003F42C3"/>
    <w:rsid w:val="003F44EF"/>
    <w:rsid w:val="003F4775"/>
    <w:rsid w:val="003F480B"/>
    <w:rsid w:val="003F4F7F"/>
    <w:rsid w:val="003F579D"/>
    <w:rsid w:val="003F5E04"/>
    <w:rsid w:val="003F6045"/>
    <w:rsid w:val="003F66AA"/>
    <w:rsid w:val="003F6DAD"/>
    <w:rsid w:val="003F7683"/>
    <w:rsid w:val="003F798E"/>
    <w:rsid w:val="003F7B79"/>
    <w:rsid w:val="003F7BBF"/>
    <w:rsid w:val="00400A10"/>
    <w:rsid w:val="00400A6C"/>
    <w:rsid w:val="00400C25"/>
    <w:rsid w:val="00400D2D"/>
    <w:rsid w:val="00400D4E"/>
    <w:rsid w:val="00400EB8"/>
    <w:rsid w:val="0040194B"/>
    <w:rsid w:val="00401CEB"/>
    <w:rsid w:val="00402150"/>
    <w:rsid w:val="004024B1"/>
    <w:rsid w:val="00402542"/>
    <w:rsid w:val="00402E6E"/>
    <w:rsid w:val="004031D0"/>
    <w:rsid w:val="00404661"/>
    <w:rsid w:val="00404BD4"/>
    <w:rsid w:val="0040526A"/>
    <w:rsid w:val="00405AEA"/>
    <w:rsid w:val="00405EE5"/>
    <w:rsid w:val="0040711D"/>
    <w:rsid w:val="00407848"/>
    <w:rsid w:val="00411688"/>
    <w:rsid w:val="004118F5"/>
    <w:rsid w:val="00411E39"/>
    <w:rsid w:val="00412C15"/>
    <w:rsid w:val="00413199"/>
    <w:rsid w:val="00413E74"/>
    <w:rsid w:val="00413E86"/>
    <w:rsid w:val="0041451D"/>
    <w:rsid w:val="0041536A"/>
    <w:rsid w:val="0041586D"/>
    <w:rsid w:val="00416214"/>
    <w:rsid w:val="004163AF"/>
    <w:rsid w:val="00417078"/>
    <w:rsid w:val="00417CD5"/>
    <w:rsid w:val="0042099B"/>
    <w:rsid w:val="00420CA7"/>
    <w:rsid w:val="00421623"/>
    <w:rsid w:val="0042223E"/>
    <w:rsid w:val="00422341"/>
    <w:rsid w:val="0042264A"/>
    <w:rsid w:val="00422732"/>
    <w:rsid w:val="00422921"/>
    <w:rsid w:val="00422F56"/>
    <w:rsid w:val="00423095"/>
    <w:rsid w:val="00423470"/>
    <w:rsid w:val="00423479"/>
    <w:rsid w:val="0042430E"/>
    <w:rsid w:val="004244F8"/>
    <w:rsid w:val="0042459B"/>
    <w:rsid w:val="00425018"/>
    <w:rsid w:val="0042557F"/>
    <w:rsid w:val="00425857"/>
    <w:rsid w:val="004309AF"/>
    <w:rsid w:val="00430F49"/>
    <w:rsid w:val="00431101"/>
    <w:rsid w:val="00431722"/>
    <w:rsid w:val="004320E0"/>
    <w:rsid w:val="0043293C"/>
    <w:rsid w:val="00433B3A"/>
    <w:rsid w:val="004342B8"/>
    <w:rsid w:val="0043461E"/>
    <w:rsid w:val="00435365"/>
    <w:rsid w:val="0043619B"/>
    <w:rsid w:val="004362AB"/>
    <w:rsid w:val="004367DA"/>
    <w:rsid w:val="00436E2E"/>
    <w:rsid w:val="0044012B"/>
    <w:rsid w:val="00440598"/>
    <w:rsid w:val="004406D2"/>
    <w:rsid w:val="00440C5A"/>
    <w:rsid w:val="004414DE"/>
    <w:rsid w:val="00441768"/>
    <w:rsid w:val="00441782"/>
    <w:rsid w:val="00442DD1"/>
    <w:rsid w:val="00443251"/>
    <w:rsid w:val="0044526C"/>
    <w:rsid w:val="0044597D"/>
    <w:rsid w:val="00445A9A"/>
    <w:rsid w:val="00445FFF"/>
    <w:rsid w:val="004466E2"/>
    <w:rsid w:val="00446AD2"/>
    <w:rsid w:val="004471B3"/>
    <w:rsid w:val="00447349"/>
    <w:rsid w:val="00447D2C"/>
    <w:rsid w:val="004502BD"/>
    <w:rsid w:val="0045341C"/>
    <w:rsid w:val="00453734"/>
    <w:rsid w:val="00453AF1"/>
    <w:rsid w:val="0045453F"/>
    <w:rsid w:val="004554AE"/>
    <w:rsid w:val="00456261"/>
    <w:rsid w:val="004567CD"/>
    <w:rsid w:val="00457342"/>
    <w:rsid w:val="0046094E"/>
    <w:rsid w:val="00460FE8"/>
    <w:rsid w:val="00460FED"/>
    <w:rsid w:val="00461036"/>
    <w:rsid w:val="0046129D"/>
    <w:rsid w:val="00461414"/>
    <w:rsid w:val="00462295"/>
    <w:rsid w:val="00462AAE"/>
    <w:rsid w:val="004640CF"/>
    <w:rsid w:val="00464417"/>
    <w:rsid w:val="0046576E"/>
    <w:rsid w:val="004660CE"/>
    <w:rsid w:val="0046703E"/>
    <w:rsid w:val="0047006A"/>
    <w:rsid w:val="004706BD"/>
    <w:rsid w:val="00470913"/>
    <w:rsid w:val="00470B6E"/>
    <w:rsid w:val="00470C1E"/>
    <w:rsid w:val="00470CDD"/>
    <w:rsid w:val="00471652"/>
    <w:rsid w:val="004728BA"/>
    <w:rsid w:val="004729E8"/>
    <w:rsid w:val="00472AC9"/>
    <w:rsid w:val="00472EA5"/>
    <w:rsid w:val="004730F4"/>
    <w:rsid w:val="00473D40"/>
    <w:rsid w:val="00474527"/>
    <w:rsid w:val="00474845"/>
    <w:rsid w:val="00474E0D"/>
    <w:rsid w:val="0047561F"/>
    <w:rsid w:val="00475828"/>
    <w:rsid w:val="0047610A"/>
    <w:rsid w:val="00476307"/>
    <w:rsid w:val="00480669"/>
    <w:rsid w:val="004819D5"/>
    <w:rsid w:val="00483CFF"/>
    <w:rsid w:val="004844E7"/>
    <w:rsid w:val="0048450B"/>
    <w:rsid w:val="0048456C"/>
    <w:rsid w:val="00485625"/>
    <w:rsid w:val="00485A4A"/>
    <w:rsid w:val="004870B5"/>
    <w:rsid w:val="00487312"/>
    <w:rsid w:val="00490FD0"/>
    <w:rsid w:val="00492A2E"/>
    <w:rsid w:val="00494A2F"/>
    <w:rsid w:val="00495215"/>
    <w:rsid w:val="004953BC"/>
    <w:rsid w:val="00495496"/>
    <w:rsid w:val="00495C03"/>
    <w:rsid w:val="00496191"/>
    <w:rsid w:val="004964BA"/>
    <w:rsid w:val="00497DD1"/>
    <w:rsid w:val="004A0318"/>
    <w:rsid w:val="004A1311"/>
    <w:rsid w:val="004A16BE"/>
    <w:rsid w:val="004A1868"/>
    <w:rsid w:val="004A2656"/>
    <w:rsid w:val="004A39E4"/>
    <w:rsid w:val="004A4212"/>
    <w:rsid w:val="004A46A9"/>
    <w:rsid w:val="004A4A50"/>
    <w:rsid w:val="004A57BB"/>
    <w:rsid w:val="004A595E"/>
    <w:rsid w:val="004A6048"/>
    <w:rsid w:val="004A65B6"/>
    <w:rsid w:val="004A7004"/>
    <w:rsid w:val="004B0184"/>
    <w:rsid w:val="004B02C3"/>
    <w:rsid w:val="004B0687"/>
    <w:rsid w:val="004B08B7"/>
    <w:rsid w:val="004B0B79"/>
    <w:rsid w:val="004B0B8C"/>
    <w:rsid w:val="004B1A7D"/>
    <w:rsid w:val="004B27DC"/>
    <w:rsid w:val="004B5947"/>
    <w:rsid w:val="004B5E31"/>
    <w:rsid w:val="004B5E63"/>
    <w:rsid w:val="004B6152"/>
    <w:rsid w:val="004B617C"/>
    <w:rsid w:val="004B751B"/>
    <w:rsid w:val="004B7674"/>
    <w:rsid w:val="004B780B"/>
    <w:rsid w:val="004B7A03"/>
    <w:rsid w:val="004C0338"/>
    <w:rsid w:val="004C09C9"/>
    <w:rsid w:val="004C0DEA"/>
    <w:rsid w:val="004C11B3"/>
    <w:rsid w:val="004C22FF"/>
    <w:rsid w:val="004C2865"/>
    <w:rsid w:val="004C3E27"/>
    <w:rsid w:val="004C50D1"/>
    <w:rsid w:val="004C574A"/>
    <w:rsid w:val="004C5E20"/>
    <w:rsid w:val="004C6E2B"/>
    <w:rsid w:val="004C7E52"/>
    <w:rsid w:val="004D0959"/>
    <w:rsid w:val="004D191E"/>
    <w:rsid w:val="004D1C4A"/>
    <w:rsid w:val="004D5201"/>
    <w:rsid w:val="004D541F"/>
    <w:rsid w:val="004D756F"/>
    <w:rsid w:val="004D7C3B"/>
    <w:rsid w:val="004E04A5"/>
    <w:rsid w:val="004E1C57"/>
    <w:rsid w:val="004E4BEC"/>
    <w:rsid w:val="004E4CD9"/>
    <w:rsid w:val="004E5844"/>
    <w:rsid w:val="004E6B5E"/>
    <w:rsid w:val="004F0C09"/>
    <w:rsid w:val="004F0F91"/>
    <w:rsid w:val="004F12DE"/>
    <w:rsid w:val="004F1534"/>
    <w:rsid w:val="004F161D"/>
    <w:rsid w:val="004F17A5"/>
    <w:rsid w:val="004F17BD"/>
    <w:rsid w:val="004F1B30"/>
    <w:rsid w:val="004F25CC"/>
    <w:rsid w:val="004F26D3"/>
    <w:rsid w:val="004F272A"/>
    <w:rsid w:val="004F2E47"/>
    <w:rsid w:val="004F3067"/>
    <w:rsid w:val="004F3850"/>
    <w:rsid w:val="004F4038"/>
    <w:rsid w:val="004F411D"/>
    <w:rsid w:val="004F4DE8"/>
    <w:rsid w:val="004F57B9"/>
    <w:rsid w:val="004F5EBD"/>
    <w:rsid w:val="004F6098"/>
    <w:rsid w:val="004F667C"/>
    <w:rsid w:val="004F6A73"/>
    <w:rsid w:val="004F6AC2"/>
    <w:rsid w:val="004F787F"/>
    <w:rsid w:val="004F7C9D"/>
    <w:rsid w:val="0050287F"/>
    <w:rsid w:val="00502BA8"/>
    <w:rsid w:val="00502E8E"/>
    <w:rsid w:val="00503903"/>
    <w:rsid w:val="00503EAA"/>
    <w:rsid w:val="0050466A"/>
    <w:rsid w:val="00504AA6"/>
    <w:rsid w:val="00504B5F"/>
    <w:rsid w:val="00505A33"/>
    <w:rsid w:val="0050658D"/>
    <w:rsid w:val="0050671F"/>
    <w:rsid w:val="00506DB5"/>
    <w:rsid w:val="00507316"/>
    <w:rsid w:val="005073DB"/>
    <w:rsid w:val="00507E89"/>
    <w:rsid w:val="005102AA"/>
    <w:rsid w:val="00510C54"/>
    <w:rsid w:val="00511FC9"/>
    <w:rsid w:val="00512B4E"/>
    <w:rsid w:val="00512BB8"/>
    <w:rsid w:val="00512FB0"/>
    <w:rsid w:val="005135D4"/>
    <w:rsid w:val="005141C5"/>
    <w:rsid w:val="0051443B"/>
    <w:rsid w:val="0051464E"/>
    <w:rsid w:val="00515687"/>
    <w:rsid w:val="00516556"/>
    <w:rsid w:val="00516D18"/>
    <w:rsid w:val="00517AD7"/>
    <w:rsid w:val="005215DF"/>
    <w:rsid w:val="00521738"/>
    <w:rsid w:val="0052177D"/>
    <w:rsid w:val="00522FA0"/>
    <w:rsid w:val="005232CC"/>
    <w:rsid w:val="0052347F"/>
    <w:rsid w:val="005238D2"/>
    <w:rsid w:val="00523A71"/>
    <w:rsid w:val="00524F2A"/>
    <w:rsid w:val="005250B9"/>
    <w:rsid w:val="005255E4"/>
    <w:rsid w:val="00525706"/>
    <w:rsid w:val="00525D57"/>
    <w:rsid w:val="005265A3"/>
    <w:rsid w:val="00526882"/>
    <w:rsid w:val="00526E38"/>
    <w:rsid w:val="00526F03"/>
    <w:rsid w:val="0052727A"/>
    <w:rsid w:val="00527B47"/>
    <w:rsid w:val="00527DE8"/>
    <w:rsid w:val="0053069B"/>
    <w:rsid w:val="00530978"/>
    <w:rsid w:val="00530D42"/>
    <w:rsid w:val="00530F0D"/>
    <w:rsid w:val="00531397"/>
    <w:rsid w:val="0053192F"/>
    <w:rsid w:val="00531D95"/>
    <w:rsid w:val="0053211F"/>
    <w:rsid w:val="005325A1"/>
    <w:rsid w:val="00532E2B"/>
    <w:rsid w:val="005337BD"/>
    <w:rsid w:val="0053420A"/>
    <w:rsid w:val="005346DF"/>
    <w:rsid w:val="00534706"/>
    <w:rsid w:val="00534944"/>
    <w:rsid w:val="00534B1D"/>
    <w:rsid w:val="0053583D"/>
    <w:rsid w:val="00536705"/>
    <w:rsid w:val="00536746"/>
    <w:rsid w:val="00536F58"/>
    <w:rsid w:val="0053798C"/>
    <w:rsid w:val="005401EB"/>
    <w:rsid w:val="0054039F"/>
    <w:rsid w:val="005404CD"/>
    <w:rsid w:val="00541B55"/>
    <w:rsid w:val="00542014"/>
    <w:rsid w:val="005420E0"/>
    <w:rsid w:val="00542462"/>
    <w:rsid w:val="00542B7E"/>
    <w:rsid w:val="00542C07"/>
    <w:rsid w:val="0054355D"/>
    <w:rsid w:val="00543AD4"/>
    <w:rsid w:val="00544171"/>
    <w:rsid w:val="00546253"/>
    <w:rsid w:val="005462AB"/>
    <w:rsid w:val="0055058B"/>
    <w:rsid w:val="005510B2"/>
    <w:rsid w:val="005510DA"/>
    <w:rsid w:val="005517DB"/>
    <w:rsid w:val="00551CF2"/>
    <w:rsid w:val="0055321F"/>
    <w:rsid w:val="00554A63"/>
    <w:rsid w:val="00555417"/>
    <w:rsid w:val="00556265"/>
    <w:rsid w:val="005562B1"/>
    <w:rsid w:val="00556876"/>
    <w:rsid w:val="00556BFA"/>
    <w:rsid w:val="005571F7"/>
    <w:rsid w:val="00560397"/>
    <w:rsid w:val="00560621"/>
    <w:rsid w:val="0056080F"/>
    <w:rsid w:val="00560F4D"/>
    <w:rsid w:val="00561939"/>
    <w:rsid w:val="00561A33"/>
    <w:rsid w:val="00561EA2"/>
    <w:rsid w:val="005627BB"/>
    <w:rsid w:val="0056309F"/>
    <w:rsid w:val="00563622"/>
    <w:rsid w:val="005637EC"/>
    <w:rsid w:val="00563817"/>
    <w:rsid w:val="00564949"/>
    <w:rsid w:val="005649BD"/>
    <w:rsid w:val="00564CEE"/>
    <w:rsid w:val="00565C89"/>
    <w:rsid w:val="00570284"/>
    <w:rsid w:val="00572212"/>
    <w:rsid w:val="00572634"/>
    <w:rsid w:val="005731C8"/>
    <w:rsid w:val="00573D90"/>
    <w:rsid w:val="00575351"/>
    <w:rsid w:val="00575B37"/>
    <w:rsid w:val="00575B6C"/>
    <w:rsid w:val="00575CF9"/>
    <w:rsid w:val="00575FD0"/>
    <w:rsid w:val="00576B06"/>
    <w:rsid w:val="005774F7"/>
    <w:rsid w:val="00577590"/>
    <w:rsid w:val="00577802"/>
    <w:rsid w:val="00580EAD"/>
    <w:rsid w:val="00581FA8"/>
    <w:rsid w:val="005825A8"/>
    <w:rsid w:val="005831D3"/>
    <w:rsid w:val="00583EF5"/>
    <w:rsid w:val="00583FAB"/>
    <w:rsid w:val="00584620"/>
    <w:rsid w:val="0058545D"/>
    <w:rsid w:val="00585669"/>
    <w:rsid w:val="00585A6B"/>
    <w:rsid w:val="005865ED"/>
    <w:rsid w:val="0058680F"/>
    <w:rsid w:val="00587B23"/>
    <w:rsid w:val="00590274"/>
    <w:rsid w:val="00590BCC"/>
    <w:rsid w:val="0059117B"/>
    <w:rsid w:val="0059245B"/>
    <w:rsid w:val="00592D84"/>
    <w:rsid w:val="00593632"/>
    <w:rsid w:val="005949FC"/>
    <w:rsid w:val="00594A4C"/>
    <w:rsid w:val="005958F2"/>
    <w:rsid w:val="00595DCE"/>
    <w:rsid w:val="005963F0"/>
    <w:rsid w:val="00597C0F"/>
    <w:rsid w:val="005A041F"/>
    <w:rsid w:val="005A0B13"/>
    <w:rsid w:val="005A0B2E"/>
    <w:rsid w:val="005A13E4"/>
    <w:rsid w:val="005A1EBD"/>
    <w:rsid w:val="005A29D9"/>
    <w:rsid w:val="005A2CA4"/>
    <w:rsid w:val="005A3001"/>
    <w:rsid w:val="005A34E9"/>
    <w:rsid w:val="005A393C"/>
    <w:rsid w:val="005A4602"/>
    <w:rsid w:val="005A6DFB"/>
    <w:rsid w:val="005A76C1"/>
    <w:rsid w:val="005B1DF3"/>
    <w:rsid w:val="005B2E09"/>
    <w:rsid w:val="005B34CA"/>
    <w:rsid w:val="005B3738"/>
    <w:rsid w:val="005B4496"/>
    <w:rsid w:val="005B587D"/>
    <w:rsid w:val="005B5C20"/>
    <w:rsid w:val="005B5E51"/>
    <w:rsid w:val="005B67DD"/>
    <w:rsid w:val="005B6D79"/>
    <w:rsid w:val="005B6E5D"/>
    <w:rsid w:val="005B71F8"/>
    <w:rsid w:val="005B78FE"/>
    <w:rsid w:val="005C343A"/>
    <w:rsid w:val="005C5A5A"/>
    <w:rsid w:val="005C5B6F"/>
    <w:rsid w:val="005C7255"/>
    <w:rsid w:val="005C75C7"/>
    <w:rsid w:val="005C77E8"/>
    <w:rsid w:val="005C7F4E"/>
    <w:rsid w:val="005D1D6C"/>
    <w:rsid w:val="005D25F8"/>
    <w:rsid w:val="005D2618"/>
    <w:rsid w:val="005D2E27"/>
    <w:rsid w:val="005D3060"/>
    <w:rsid w:val="005D39DC"/>
    <w:rsid w:val="005D3E7B"/>
    <w:rsid w:val="005D407A"/>
    <w:rsid w:val="005D4A05"/>
    <w:rsid w:val="005D550C"/>
    <w:rsid w:val="005D562B"/>
    <w:rsid w:val="005D56A0"/>
    <w:rsid w:val="005D5C08"/>
    <w:rsid w:val="005D5ECC"/>
    <w:rsid w:val="005E03B4"/>
    <w:rsid w:val="005E0A1C"/>
    <w:rsid w:val="005E0B0F"/>
    <w:rsid w:val="005E19C1"/>
    <w:rsid w:val="005E1CC7"/>
    <w:rsid w:val="005E1F6F"/>
    <w:rsid w:val="005E23ED"/>
    <w:rsid w:val="005E291B"/>
    <w:rsid w:val="005E4125"/>
    <w:rsid w:val="005E4CCC"/>
    <w:rsid w:val="005E53D4"/>
    <w:rsid w:val="005E606A"/>
    <w:rsid w:val="005E62CE"/>
    <w:rsid w:val="005F0114"/>
    <w:rsid w:val="005F043B"/>
    <w:rsid w:val="005F074E"/>
    <w:rsid w:val="005F0D4D"/>
    <w:rsid w:val="005F109D"/>
    <w:rsid w:val="005F18C7"/>
    <w:rsid w:val="005F19C4"/>
    <w:rsid w:val="005F28EB"/>
    <w:rsid w:val="005F2E3E"/>
    <w:rsid w:val="005F3948"/>
    <w:rsid w:val="005F3C10"/>
    <w:rsid w:val="005F43F1"/>
    <w:rsid w:val="005F5E3E"/>
    <w:rsid w:val="005F6ECD"/>
    <w:rsid w:val="005F7BC6"/>
    <w:rsid w:val="0060036A"/>
    <w:rsid w:val="00600663"/>
    <w:rsid w:val="00600B00"/>
    <w:rsid w:val="00600E8A"/>
    <w:rsid w:val="006023E7"/>
    <w:rsid w:val="00602BDD"/>
    <w:rsid w:val="00603123"/>
    <w:rsid w:val="00603B41"/>
    <w:rsid w:val="0060532A"/>
    <w:rsid w:val="00605AA0"/>
    <w:rsid w:val="00605D05"/>
    <w:rsid w:val="0060627A"/>
    <w:rsid w:val="00606D23"/>
    <w:rsid w:val="00607D1E"/>
    <w:rsid w:val="00607F3B"/>
    <w:rsid w:val="00610267"/>
    <w:rsid w:val="00610B9E"/>
    <w:rsid w:val="0061128C"/>
    <w:rsid w:val="00611FB2"/>
    <w:rsid w:val="00612138"/>
    <w:rsid w:val="00612D95"/>
    <w:rsid w:val="00613B4B"/>
    <w:rsid w:val="00613CF9"/>
    <w:rsid w:val="00614F80"/>
    <w:rsid w:val="00615097"/>
    <w:rsid w:val="0061758D"/>
    <w:rsid w:val="006177BB"/>
    <w:rsid w:val="00617F10"/>
    <w:rsid w:val="00621688"/>
    <w:rsid w:val="006221EB"/>
    <w:rsid w:val="006229C2"/>
    <w:rsid w:val="00622C0A"/>
    <w:rsid w:val="006230FB"/>
    <w:rsid w:val="00623342"/>
    <w:rsid w:val="00623DAF"/>
    <w:rsid w:val="0062423C"/>
    <w:rsid w:val="00624877"/>
    <w:rsid w:val="006251DE"/>
    <w:rsid w:val="00625C56"/>
    <w:rsid w:val="006266F4"/>
    <w:rsid w:val="00627BB3"/>
    <w:rsid w:val="00627E35"/>
    <w:rsid w:val="00627F50"/>
    <w:rsid w:val="00630109"/>
    <w:rsid w:val="006302DE"/>
    <w:rsid w:val="006303B4"/>
    <w:rsid w:val="00630627"/>
    <w:rsid w:val="00630B7D"/>
    <w:rsid w:val="00631751"/>
    <w:rsid w:val="00632366"/>
    <w:rsid w:val="00633A1C"/>
    <w:rsid w:val="00634ABD"/>
    <w:rsid w:val="0063510D"/>
    <w:rsid w:val="00635765"/>
    <w:rsid w:val="006362C4"/>
    <w:rsid w:val="00636E1D"/>
    <w:rsid w:val="0063705C"/>
    <w:rsid w:val="006372F5"/>
    <w:rsid w:val="00637349"/>
    <w:rsid w:val="00637A2C"/>
    <w:rsid w:val="00637EF8"/>
    <w:rsid w:val="006402A9"/>
    <w:rsid w:val="0064050E"/>
    <w:rsid w:val="00640D45"/>
    <w:rsid w:val="00640DEB"/>
    <w:rsid w:val="00640F09"/>
    <w:rsid w:val="00640F3C"/>
    <w:rsid w:val="00641AB3"/>
    <w:rsid w:val="00642583"/>
    <w:rsid w:val="006425B4"/>
    <w:rsid w:val="00643053"/>
    <w:rsid w:val="0064381A"/>
    <w:rsid w:val="00643BC6"/>
    <w:rsid w:val="00643F2A"/>
    <w:rsid w:val="006452C8"/>
    <w:rsid w:val="0064552D"/>
    <w:rsid w:val="006458A2"/>
    <w:rsid w:val="0064590F"/>
    <w:rsid w:val="00646BA8"/>
    <w:rsid w:val="006505DC"/>
    <w:rsid w:val="00650EEB"/>
    <w:rsid w:val="00650EFE"/>
    <w:rsid w:val="00651875"/>
    <w:rsid w:val="006518F3"/>
    <w:rsid w:val="006520DB"/>
    <w:rsid w:val="00653C91"/>
    <w:rsid w:val="00655EC6"/>
    <w:rsid w:val="00656FB5"/>
    <w:rsid w:val="00661254"/>
    <w:rsid w:val="00661D30"/>
    <w:rsid w:val="00662543"/>
    <w:rsid w:val="00665B9D"/>
    <w:rsid w:val="00665DDF"/>
    <w:rsid w:val="0066637D"/>
    <w:rsid w:val="006670A0"/>
    <w:rsid w:val="00667628"/>
    <w:rsid w:val="00667AA4"/>
    <w:rsid w:val="00670283"/>
    <w:rsid w:val="00672059"/>
    <w:rsid w:val="0067229D"/>
    <w:rsid w:val="0067383B"/>
    <w:rsid w:val="00673894"/>
    <w:rsid w:val="006739E9"/>
    <w:rsid w:val="0067438D"/>
    <w:rsid w:val="0067533E"/>
    <w:rsid w:val="0067582A"/>
    <w:rsid w:val="00675840"/>
    <w:rsid w:val="006760EC"/>
    <w:rsid w:val="00676427"/>
    <w:rsid w:val="00676831"/>
    <w:rsid w:val="00677250"/>
    <w:rsid w:val="006779A3"/>
    <w:rsid w:val="00680C07"/>
    <w:rsid w:val="006826BB"/>
    <w:rsid w:val="00682998"/>
    <w:rsid w:val="0068304C"/>
    <w:rsid w:val="0068392C"/>
    <w:rsid w:val="006844FF"/>
    <w:rsid w:val="006848BF"/>
    <w:rsid w:val="00686279"/>
    <w:rsid w:val="00687C6A"/>
    <w:rsid w:val="006908FF"/>
    <w:rsid w:val="0069099D"/>
    <w:rsid w:val="00690C7C"/>
    <w:rsid w:val="00691949"/>
    <w:rsid w:val="00692D18"/>
    <w:rsid w:val="00692DF0"/>
    <w:rsid w:val="00693A26"/>
    <w:rsid w:val="00693AA1"/>
    <w:rsid w:val="00693BC1"/>
    <w:rsid w:val="0069432B"/>
    <w:rsid w:val="00695127"/>
    <w:rsid w:val="00695380"/>
    <w:rsid w:val="00695813"/>
    <w:rsid w:val="00696289"/>
    <w:rsid w:val="006974AD"/>
    <w:rsid w:val="00697970"/>
    <w:rsid w:val="00697BC5"/>
    <w:rsid w:val="006A0C4D"/>
    <w:rsid w:val="006A11B5"/>
    <w:rsid w:val="006A1394"/>
    <w:rsid w:val="006A22C4"/>
    <w:rsid w:val="006A2379"/>
    <w:rsid w:val="006A2DF2"/>
    <w:rsid w:val="006A2E32"/>
    <w:rsid w:val="006A352A"/>
    <w:rsid w:val="006A368E"/>
    <w:rsid w:val="006A5F2B"/>
    <w:rsid w:val="006A7D2F"/>
    <w:rsid w:val="006A7DC0"/>
    <w:rsid w:val="006A7FE8"/>
    <w:rsid w:val="006B069D"/>
    <w:rsid w:val="006B0D89"/>
    <w:rsid w:val="006B2947"/>
    <w:rsid w:val="006B2ADF"/>
    <w:rsid w:val="006B3C89"/>
    <w:rsid w:val="006B64A3"/>
    <w:rsid w:val="006B679F"/>
    <w:rsid w:val="006B6A9E"/>
    <w:rsid w:val="006B6E4E"/>
    <w:rsid w:val="006B7792"/>
    <w:rsid w:val="006C1AB4"/>
    <w:rsid w:val="006C1F29"/>
    <w:rsid w:val="006C2B43"/>
    <w:rsid w:val="006C2FC7"/>
    <w:rsid w:val="006C38B5"/>
    <w:rsid w:val="006C4096"/>
    <w:rsid w:val="006C6245"/>
    <w:rsid w:val="006C6277"/>
    <w:rsid w:val="006C63D2"/>
    <w:rsid w:val="006C68AA"/>
    <w:rsid w:val="006C6FAB"/>
    <w:rsid w:val="006C70C0"/>
    <w:rsid w:val="006C7942"/>
    <w:rsid w:val="006D003E"/>
    <w:rsid w:val="006D03DC"/>
    <w:rsid w:val="006D0668"/>
    <w:rsid w:val="006D1108"/>
    <w:rsid w:val="006D2369"/>
    <w:rsid w:val="006D26D9"/>
    <w:rsid w:val="006D2E8C"/>
    <w:rsid w:val="006D3820"/>
    <w:rsid w:val="006D38FA"/>
    <w:rsid w:val="006D3CFD"/>
    <w:rsid w:val="006D5DD3"/>
    <w:rsid w:val="006D5E3D"/>
    <w:rsid w:val="006D6530"/>
    <w:rsid w:val="006D6854"/>
    <w:rsid w:val="006E0216"/>
    <w:rsid w:val="006E04B1"/>
    <w:rsid w:val="006E0A56"/>
    <w:rsid w:val="006E1D0C"/>
    <w:rsid w:val="006E1D7C"/>
    <w:rsid w:val="006E2FFC"/>
    <w:rsid w:val="006E3153"/>
    <w:rsid w:val="006E3199"/>
    <w:rsid w:val="006E3619"/>
    <w:rsid w:val="006E3F6B"/>
    <w:rsid w:val="006E3FD9"/>
    <w:rsid w:val="006E418E"/>
    <w:rsid w:val="006E4290"/>
    <w:rsid w:val="006E5894"/>
    <w:rsid w:val="006E5AF5"/>
    <w:rsid w:val="006E5AF6"/>
    <w:rsid w:val="006E6347"/>
    <w:rsid w:val="006E66AA"/>
    <w:rsid w:val="006E6871"/>
    <w:rsid w:val="006E70AC"/>
    <w:rsid w:val="006E7E39"/>
    <w:rsid w:val="006F004E"/>
    <w:rsid w:val="006F1BCC"/>
    <w:rsid w:val="006F2E66"/>
    <w:rsid w:val="006F46C5"/>
    <w:rsid w:val="006F4E50"/>
    <w:rsid w:val="006F53DE"/>
    <w:rsid w:val="006F6A4D"/>
    <w:rsid w:val="006F7CA4"/>
    <w:rsid w:val="007000D0"/>
    <w:rsid w:val="00700330"/>
    <w:rsid w:val="007003D3"/>
    <w:rsid w:val="0070071F"/>
    <w:rsid w:val="00700B97"/>
    <w:rsid w:val="00700F2E"/>
    <w:rsid w:val="00701040"/>
    <w:rsid w:val="00701161"/>
    <w:rsid w:val="00701C68"/>
    <w:rsid w:val="0070227C"/>
    <w:rsid w:val="007025D0"/>
    <w:rsid w:val="007031A5"/>
    <w:rsid w:val="0070324A"/>
    <w:rsid w:val="00703B47"/>
    <w:rsid w:val="00704807"/>
    <w:rsid w:val="00706F0F"/>
    <w:rsid w:val="00707C24"/>
    <w:rsid w:val="0071121F"/>
    <w:rsid w:val="0071160D"/>
    <w:rsid w:val="00711F76"/>
    <w:rsid w:val="00712029"/>
    <w:rsid w:val="0071207D"/>
    <w:rsid w:val="00712B12"/>
    <w:rsid w:val="00712C35"/>
    <w:rsid w:val="00712EE0"/>
    <w:rsid w:val="00712EF3"/>
    <w:rsid w:val="007134F8"/>
    <w:rsid w:val="0071533A"/>
    <w:rsid w:val="00715FDB"/>
    <w:rsid w:val="00716F57"/>
    <w:rsid w:val="00717058"/>
    <w:rsid w:val="007173A1"/>
    <w:rsid w:val="00720908"/>
    <w:rsid w:val="007209B7"/>
    <w:rsid w:val="00722852"/>
    <w:rsid w:val="00722876"/>
    <w:rsid w:val="00722E68"/>
    <w:rsid w:val="00723558"/>
    <w:rsid w:val="0072368D"/>
    <w:rsid w:val="00723892"/>
    <w:rsid w:val="00723B76"/>
    <w:rsid w:val="00723B9D"/>
    <w:rsid w:val="00725277"/>
    <w:rsid w:val="007255A4"/>
    <w:rsid w:val="00726C98"/>
    <w:rsid w:val="00727416"/>
    <w:rsid w:val="00727E4A"/>
    <w:rsid w:val="007307E7"/>
    <w:rsid w:val="007309D3"/>
    <w:rsid w:val="007309E8"/>
    <w:rsid w:val="007318CA"/>
    <w:rsid w:val="00732720"/>
    <w:rsid w:val="007327C8"/>
    <w:rsid w:val="00732A62"/>
    <w:rsid w:val="00732E53"/>
    <w:rsid w:val="00732EC3"/>
    <w:rsid w:val="00733762"/>
    <w:rsid w:val="00733A61"/>
    <w:rsid w:val="00733C52"/>
    <w:rsid w:val="00734F6E"/>
    <w:rsid w:val="007354C1"/>
    <w:rsid w:val="00735A11"/>
    <w:rsid w:val="00735A38"/>
    <w:rsid w:val="00735B7F"/>
    <w:rsid w:val="00735D2D"/>
    <w:rsid w:val="00736F73"/>
    <w:rsid w:val="00737420"/>
    <w:rsid w:val="00740329"/>
    <w:rsid w:val="00740515"/>
    <w:rsid w:val="0074280A"/>
    <w:rsid w:val="007429DD"/>
    <w:rsid w:val="007434D3"/>
    <w:rsid w:val="00744297"/>
    <w:rsid w:val="007446EE"/>
    <w:rsid w:val="007447EC"/>
    <w:rsid w:val="00744808"/>
    <w:rsid w:val="00744D7C"/>
    <w:rsid w:val="00745627"/>
    <w:rsid w:val="0074597A"/>
    <w:rsid w:val="00745B74"/>
    <w:rsid w:val="007462E4"/>
    <w:rsid w:val="007464D7"/>
    <w:rsid w:val="00746757"/>
    <w:rsid w:val="00746802"/>
    <w:rsid w:val="00746D34"/>
    <w:rsid w:val="007472C2"/>
    <w:rsid w:val="00747EBB"/>
    <w:rsid w:val="00750063"/>
    <w:rsid w:val="0075079E"/>
    <w:rsid w:val="00750AE3"/>
    <w:rsid w:val="00750BEB"/>
    <w:rsid w:val="00750E24"/>
    <w:rsid w:val="00751290"/>
    <w:rsid w:val="00751E71"/>
    <w:rsid w:val="00752116"/>
    <w:rsid w:val="00752156"/>
    <w:rsid w:val="007525A4"/>
    <w:rsid w:val="0075292D"/>
    <w:rsid w:val="00752B81"/>
    <w:rsid w:val="00753722"/>
    <w:rsid w:val="0075451A"/>
    <w:rsid w:val="00754B1D"/>
    <w:rsid w:val="00756667"/>
    <w:rsid w:val="00756C06"/>
    <w:rsid w:val="0075744A"/>
    <w:rsid w:val="00757582"/>
    <w:rsid w:val="0075762E"/>
    <w:rsid w:val="00757D6F"/>
    <w:rsid w:val="00757ECC"/>
    <w:rsid w:val="007608E7"/>
    <w:rsid w:val="00761E30"/>
    <w:rsid w:val="00762969"/>
    <w:rsid w:val="00762B2D"/>
    <w:rsid w:val="00762D0D"/>
    <w:rsid w:val="007648B0"/>
    <w:rsid w:val="00764D21"/>
    <w:rsid w:val="007657D5"/>
    <w:rsid w:val="00765F0E"/>
    <w:rsid w:val="007662D2"/>
    <w:rsid w:val="0076719B"/>
    <w:rsid w:val="007678F3"/>
    <w:rsid w:val="0077042B"/>
    <w:rsid w:val="00770705"/>
    <w:rsid w:val="00770BA7"/>
    <w:rsid w:val="0077164D"/>
    <w:rsid w:val="007717F3"/>
    <w:rsid w:val="00771CBE"/>
    <w:rsid w:val="00772495"/>
    <w:rsid w:val="00772553"/>
    <w:rsid w:val="007727D7"/>
    <w:rsid w:val="00772849"/>
    <w:rsid w:val="007732AE"/>
    <w:rsid w:val="0077389B"/>
    <w:rsid w:val="007751A2"/>
    <w:rsid w:val="00775F77"/>
    <w:rsid w:val="007762AD"/>
    <w:rsid w:val="00776939"/>
    <w:rsid w:val="007775F9"/>
    <w:rsid w:val="00777B23"/>
    <w:rsid w:val="00782463"/>
    <w:rsid w:val="007824BD"/>
    <w:rsid w:val="007827C9"/>
    <w:rsid w:val="00782ADB"/>
    <w:rsid w:val="00783690"/>
    <w:rsid w:val="007837AF"/>
    <w:rsid w:val="00784304"/>
    <w:rsid w:val="00784676"/>
    <w:rsid w:val="0078756D"/>
    <w:rsid w:val="00787A19"/>
    <w:rsid w:val="0079233A"/>
    <w:rsid w:val="007925F9"/>
    <w:rsid w:val="007928E1"/>
    <w:rsid w:val="00792958"/>
    <w:rsid w:val="00792B66"/>
    <w:rsid w:val="00792B78"/>
    <w:rsid w:val="00792E63"/>
    <w:rsid w:val="007937E9"/>
    <w:rsid w:val="007939F0"/>
    <w:rsid w:val="007946A6"/>
    <w:rsid w:val="00794E74"/>
    <w:rsid w:val="007958B1"/>
    <w:rsid w:val="00796176"/>
    <w:rsid w:val="00796BC9"/>
    <w:rsid w:val="007971E4"/>
    <w:rsid w:val="007A0F7D"/>
    <w:rsid w:val="007A3BFB"/>
    <w:rsid w:val="007A4583"/>
    <w:rsid w:val="007A4A96"/>
    <w:rsid w:val="007A619A"/>
    <w:rsid w:val="007A633C"/>
    <w:rsid w:val="007A69AA"/>
    <w:rsid w:val="007A7F09"/>
    <w:rsid w:val="007A7F20"/>
    <w:rsid w:val="007B05C5"/>
    <w:rsid w:val="007B1AA3"/>
    <w:rsid w:val="007B1E7C"/>
    <w:rsid w:val="007B2737"/>
    <w:rsid w:val="007B273D"/>
    <w:rsid w:val="007B3B84"/>
    <w:rsid w:val="007B40F3"/>
    <w:rsid w:val="007B46DC"/>
    <w:rsid w:val="007B4841"/>
    <w:rsid w:val="007B5725"/>
    <w:rsid w:val="007B58A7"/>
    <w:rsid w:val="007B592F"/>
    <w:rsid w:val="007B5B85"/>
    <w:rsid w:val="007B613C"/>
    <w:rsid w:val="007B6BC5"/>
    <w:rsid w:val="007B6BD0"/>
    <w:rsid w:val="007B6ED8"/>
    <w:rsid w:val="007B7082"/>
    <w:rsid w:val="007B71B5"/>
    <w:rsid w:val="007B73A6"/>
    <w:rsid w:val="007B7641"/>
    <w:rsid w:val="007B7CAF"/>
    <w:rsid w:val="007C019B"/>
    <w:rsid w:val="007C088F"/>
    <w:rsid w:val="007C0910"/>
    <w:rsid w:val="007C0949"/>
    <w:rsid w:val="007C1282"/>
    <w:rsid w:val="007C1A68"/>
    <w:rsid w:val="007C1C7C"/>
    <w:rsid w:val="007C1F65"/>
    <w:rsid w:val="007C2400"/>
    <w:rsid w:val="007C2A43"/>
    <w:rsid w:val="007C30D4"/>
    <w:rsid w:val="007C30D7"/>
    <w:rsid w:val="007C30E8"/>
    <w:rsid w:val="007C4F19"/>
    <w:rsid w:val="007C5762"/>
    <w:rsid w:val="007C633A"/>
    <w:rsid w:val="007C64FD"/>
    <w:rsid w:val="007C70A1"/>
    <w:rsid w:val="007C78DF"/>
    <w:rsid w:val="007C798B"/>
    <w:rsid w:val="007C7DE5"/>
    <w:rsid w:val="007D0D4B"/>
    <w:rsid w:val="007D1052"/>
    <w:rsid w:val="007D10C0"/>
    <w:rsid w:val="007D1847"/>
    <w:rsid w:val="007D1FBE"/>
    <w:rsid w:val="007D32CF"/>
    <w:rsid w:val="007D342A"/>
    <w:rsid w:val="007D35A0"/>
    <w:rsid w:val="007D35C7"/>
    <w:rsid w:val="007D3E38"/>
    <w:rsid w:val="007D4465"/>
    <w:rsid w:val="007D4FB8"/>
    <w:rsid w:val="007D5E16"/>
    <w:rsid w:val="007D6280"/>
    <w:rsid w:val="007D6EFB"/>
    <w:rsid w:val="007D753C"/>
    <w:rsid w:val="007D7739"/>
    <w:rsid w:val="007E02BF"/>
    <w:rsid w:val="007E03D0"/>
    <w:rsid w:val="007E0D26"/>
    <w:rsid w:val="007E1365"/>
    <w:rsid w:val="007E1A47"/>
    <w:rsid w:val="007E1AEA"/>
    <w:rsid w:val="007E1C73"/>
    <w:rsid w:val="007E1E35"/>
    <w:rsid w:val="007E2B63"/>
    <w:rsid w:val="007E59D7"/>
    <w:rsid w:val="007E5C2A"/>
    <w:rsid w:val="007E5FCB"/>
    <w:rsid w:val="007E6F10"/>
    <w:rsid w:val="007E713C"/>
    <w:rsid w:val="007E73A3"/>
    <w:rsid w:val="007E7738"/>
    <w:rsid w:val="007F0673"/>
    <w:rsid w:val="007F0801"/>
    <w:rsid w:val="007F1FF6"/>
    <w:rsid w:val="007F2A4B"/>
    <w:rsid w:val="007F2ABE"/>
    <w:rsid w:val="007F2BB2"/>
    <w:rsid w:val="007F3003"/>
    <w:rsid w:val="007F33C8"/>
    <w:rsid w:val="007F3729"/>
    <w:rsid w:val="007F3A0A"/>
    <w:rsid w:val="007F4041"/>
    <w:rsid w:val="007F5495"/>
    <w:rsid w:val="007F595A"/>
    <w:rsid w:val="007F60DA"/>
    <w:rsid w:val="007F7062"/>
    <w:rsid w:val="00800363"/>
    <w:rsid w:val="00800594"/>
    <w:rsid w:val="008012D7"/>
    <w:rsid w:val="00801334"/>
    <w:rsid w:val="00801A77"/>
    <w:rsid w:val="00801F1A"/>
    <w:rsid w:val="008024E3"/>
    <w:rsid w:val="008025EB"/>
    <w:rsid w:val="008029AC"/>
    <w:rsid w:val="00802B3B"/>
    <w:rsid w:val="008031A0"/>
    <w:rsid w:val="00803310"/>
    <w:rsid w:val="008035EA"/>
    <w:rsid w:val="00804576"/>
    <w:rsid w:val="00804FAD"/>
    <w:rsid w:val="00806258"/>
    <w:rsid w:val="008064B8"/>
    <w:rsid w:val="00806ABF"/>
    <w:rsid w:val="00806CF6"/>
    <w:rsid w:val="00807D4C"/>
    <w:rsid w:val="00810905"/>
    <w:rsid w:val="00811A12"/>
    <w:rsid w:val="00812C13"/>
    <w:rsid w:val="00813412"/>
    <w:rsid w:val="008135C1"/>
    <w:rsid w:val="0081422A"/>
    <w:rsid w:val="008142B8"/>
    <w:rsid w:val="00815E20"/>
    <w:rsid w:val="00815E58"/>
    <w:rsid w:val="00815FCB"/>
    <w:rsid w:val="00816122"/>
    <w:rsid w:val="0081627F"/>
    <w:rsid w:val="008167D8"/>
    <w:rsid w:val="008173CC"/>
    <w:rsid w:val="008174E7"/>
    <w:rsid w:val="008177D3"/>
    <w:rsid w:val="00822993"/>
    <w:rsid w:val="008229AC"/>
    <w:rsid w:val="008229D9"/>
    <w:rsid w:val="00822F53"/>
    <w:rsid w:val="00823E5C"/>
    <w:rsid w:val="00823E62"/>
    <w:rsid w:val="00824C66"/>
    <w:rsid w:val="0082530F"/>
    <w:rsid w:val="00825913"/>
    <w:rsid w:val="00825B3B"/>
    <w:rsid w:val="008267DB"/>
    <w:rsid w:val="00827AB1"/>
    <w:rsid w:val="00827E06"/>
    <w:rsid w:val="00830080"/>
    <w:rsid w:val="00830B2F"/>
    <w:rsid w:val="00830CD5"/>
    <w:rsid w:val="00830E0B"/>
    <w:rsid w:val="00831164"/>
    <w:rsid w:val="008312D7"/>
    <w:rsid w:val="008317D6"/>
    <w:rsid w:val="00832A7F"/>
    <w:rsid w:val="00833066"/>
    <w:rsid w:val="008338BB"/>
    <w:rsid w:val="00833B55"/>
    <w:rsid w:val="00833E1C"/>
    <w:rsid w:val="00835261"/>
    <w:rsid w:val="00835943"/>
    <w:rsid w:val="008359E0"/>
    <w:rsid w:val="00835AE7"/>
    <w:rsid w:val="00835D9C"/>
    <w:rsid w:val="00835F01"/>
    <w:rsid w:val="00835F72"/>
    <w:rsid w:val="00836BD7"/>
    <w:rsid w:val="0083700F"/>
    <w:rsid w:val="00837427"/>
    <w:rsid w:val="0084005E"/>
    <w:rsid w:val="0084087E"/>
    <w:rsid w:val="00840F4B"/>
    <w:rsid w:val="008415F9"/>
    <w:rsid w:val="00842694"/>
    <w:rsid w:val="00843B85"/>
    <w:rsid w:val="00844BC5"/>
    <w:rsid w:val="00845638"/>
    <w:rsid w:val="00845877"/>
    <w:rsid w:val="0084595F"/>
    <w:rsid w:val="00846D66"/>
    <w:rsid w:val="00846DBF"/>
    <w:rsid w:val="0084768E"/>
    <w:rsid w:val="008507AA"/>
    <w:rsid w:val="00850B34"/>
    <w:rsid w:val="008512CC"/>
    <w:rsid w:val="00851426"/>
    <w:rsid w:val="00851617"/>
    <w:rsid w:val="0085166A"/>
    <w:rsid w:val="0085218F"/>
    <w:rsid w:val="00852352"/>
    <w:rsid w:val="00852E15"/>
    <w:rsid w:val="00854FD3"/>
    <w:rsid w:val="008553B3"/>
    <w:rsid w:val="0085560E"/>
    <w:rsid w:val="00855A61"/>
    <w:rsid w:val="00855AE9"/>
    <w:rsid w:val="00856375"/>
    <w:rsid w:val="00856E14"/>
    <w:rsid w:val="00856F7B"/>
    <w:rsid w:val="00857B7F"/>
    <w:rsid w:val="008600C6"/>
    <w:rsid w:val="00861969"/>
    <w:rsid w:val="008619FC"/>
    <w:rsid w:val="00861E46"/>
    <w:rsid w:val="008622B3"/>
    <w:rsid w:val="008624A5"/>
    <w:rsid w:val="00863B05"/>
    <w:rsid w:val="008640C3"/>
    <w:rsid w:val="00864AA6"/>
    <w:rsid w:val="00865493"/>
    <w:rsid w:val="0086574C"/>
    <w:rsid w:val="00865937"/>
    <w:rsid w:val="0086757F"/>
    <w:rsid w:val="00867760"/>
    <w:rsid w:val="00870205"/>
    <w:rsid w:val="00870830"/>
    <w:rsid w:val="008713F2"/>
    <w:rsid w:val="00871582"/>
    <w:rsid w:val="0087171A"/>
    <w:rsid w:val="008717DC"/>
    <w:rsid w:val="008720E4"/>
    <w:rsid w:val="00872690"/>
    <w:rsid w:val="00872C0F"/>
    <w:rsid w:val="0087349E"/>
    <w:rsid w:val="0087395B"/>
    <w:rsid w:val="00873A32"/>
    <w:rsid w:val="00874ABF"/>
    <w:rsid w:val="008760C4"/>
    <w:rsid w:val="00877527"/>
    <w:rsid w:val="00880541"/>
    <w:rsid w:val="00880BD9"/>
    <w:rsid w:val="00881035"/>
    <w:rsid w:val="00881422"/>
    <w:rsid w:val="00881CFB"/>
    <w:rsid w:val="0088204C"/>
    <w:rsid w:val="008823DE"/>
    <w:rsid w:val="0088353E"/>
    <w:rsid w:val="008837AA"/>
    <w:rsid w:val="00883B5B"/>
    <w:rsid w:val="00883C05"/>
    <w:rsid w:val="00883E91"/>
    <w:rsid w:val="0088639E"/>
    <w:rsid w:val="008871FF"/>
    <w:rsid w:val="00887361"/>
    <w:rsid w:val="008873D9"/>
    <w:rsid w:val="008875C8"/>
    <w:rsid w:val="00887832"/>
    <w:rsid w:val="00890FA5"/>
    <w:rsid w:val="00891B39"/>
    <w:rsid w:val="00891B75"/>
    <w:rsid w:val="00891D8B"/>
    <w:rsid w:val="008928B9"/>
    <w:rsid w:val="008928E0"/>
    <w:rsid w:val="008930EA"/>
    <w:rsid w:val="00893758"/>
    <w:rsid w:val="00893ED6"/>
    <w:rsid w:val="00893F68"/>
    <w:rsid w:val="0089511A"/>
    <w:rsid w:val="00896093"/>
    <w:rsid w:val="008960AD"/>
    <w:rsid w:val="008960B8"/>
    <w:rsid w:val="0089630B"/>
    <w:rsid w:val="00897D48"/>
    <w:rsid w:val="00897F1A"/>
    <w:rsid w:val="008A0D6E"/>
    <w:rsid w:val="008A1AF3"/>
    <w:rsid w:val="008A22E1"/>
    <w:rsid w:val="008A23FA"/>
    <w:rsid w:val="008A2750"/>
    <w:rsid w:val="008A3BB4"/>
    <w:rsid w:val="008A3CC8"/>
    <w:rsid w:val="008A3E4B"/>
    <w:rsid w:val="008A4093"/>
    <w:rsid w:val="008A4D45"/>
    <w:rsid w:val="008A5257"/>
    <w:rsid w:val="008A5DF3"/>
    <w:rsid w:val="008A5E83"/>
    <w:rsid w:val="008A5FA6"/>
    <w:rsid w:val="008A794C"/>
    <w:rsid w:val="008B0B6A"/>
    <w:rsid w:val="008B1537"/>
    <w:rsid w:val="008B15FE"/>
    <w:rsid w:val="008B1895"/>
    <w:rsid w:val="008B207B"/>
    <w:rsid w:val="008B2383"/>
    <w:rsid w:val="008B238F"/>
    <w:rsid w:val="008B2407"/>
    <w:rsid w:val="008B2F9E"/>
    <w:rsid w:val="008B30EC"/>
    <w:rsid w:val="008B35FE"/>
    <w:rsid w:val="008B3EFC"/>
    <w:rsid w:val="008B517D"/>
    <w:rsid w:val="008B52D3"/>
    <w:rsid w:val="008B68BB"/>
    <w:rsid w:val="008B6BA5"/>
    <w:rsid w:val="008B6C39"/>
    <w:rsid w:val="008B7D08"/>
    <w:rsid w:val="008C0837"/>
    <w:rsid w:val="008C297E"/>
    <w:rsid w:val="008C2F90"/>
    <w:rsid w:val="008C2FE1"/>
    <w:rsid w:val="008C4DE2"/>
    <w:rsid w:val="008C63DC"/>
    <w:rsid w:val="008C6559"/>
    <w:rsid w:val="008C656B"/>
    <w:rsid w:val="008C6DF2"/>
    <w:rsid w:val="008C7494"/>
    <w:rsid w:val="008C7792"/>
    <w:rsid w:val="008C7A21"/>
    <w:rsid w:val="008C7F90"/>
    <w:rsid w:val="008D0CBD"/>
    <w:rsid w:val="008D274C"/>
    <w:rsid w:val="008D2C80"/>
    <w:rsid w:val="008D31FA"/>
    <w:rsid w:val="008D3707"/>
    <w:rsid w:val="008D3C43"/>
    <w:rsid w:val="008D4990"/>
    <w:rsid w:val="008D501F"/>
    <w:rsid w:val="008D6B65"/>
    <w:rsid w:val="008D71B6"/>
    <w:rsid w:val="008D7947"/>
    <w:rsid w:val="008D7BCC"/>
    <w:rsid w:val="008E0D87"/>
    <w:rsid w:val="008E15B2"/>
    <w:rsid w:val="008E1A8D"/>
    <w:rsid w:val="008E3126"/>
    <w:rsid w:val="008E3548"/>
    <w:rsid w:val="008E4095"/>
    <w:rsid w:val="008E40D0"/>
    <w:rsid w:val="008E4CF5"/>
    <w:rsid w:val="008E5296"/>
    <w:rsid w:val="008E5526"/>
    <w:rsid w:val="008E6BE4"/>
    <w:rsid w:val="008E7105"/>
    <w:rsid w:val="008F0418"/>
    <w:rsid w:val="008F0519"/>
    <w:rsid w:val="008F1E12"/>
    <w:rsid w:val="008F1E87"/>
    <w:rsid w:val="008F2BFB"/>
    <w:rsid w:val="008F2CE2"/>
    <w:rsid w:val="008F334F"/>
    <w:rsid w:val="008F4A49"/>
    <w:rsid w:val="008F5E6D"/>
    <w:rsid w:val="008F6437"/>
    <w:rsid w:val="008F6863"/>
    <w:rsid w:val="008F6A0B"/>
    <w:rsid w:val="008F7924"/>
    <w:rsid w:val="009000F9"/>
    <w:rsid w:val="00900D8E"/>
    <w:rsid w:val="0090132B"/>
    <w:rsid w:val="00901928"/>
    <w:rsid w:val="00901C17"/>
    <w:rsid w:val="0090331F"/>
    <w:rsid w:val="00904738"/>
    <w:rsid w:val="009055E8"/>
    <w:rsid w:val="009057FD"/>
    <w:rsid w:val="00905A92"/>
    <w:rsid w:val="00905F26"/>
    <w:rsid w:val="009071B3"/>
    <w:rsid w:val="00907359"/>
    <w:rsid w:val="009077F2"/>
    <w:rsid w:val="00910D5B"/>
    <w:rsid w:val="00910E0F"/>
    <w:rsid w:val="00912130"/>
    <w:rsid w:val="009122A0"/>
    <w:rsid w:val="00912E90"/>
    <w:rsid w:val="00913139"/>
    <w:rsid w:val="0091348E"/>
    <w:rsid w:val="00913947"/>
    <w:rsid w:val="00914262"/>
    <w:rsid w:val="009147A2"/>
    <w:rsid w:val="00915A83"/>
    <w:rsid w:val="00915B01"/>
    <w:rsid w:val="00915C71"/>
    <w:rsid w:val="00915EE4"/>
    <w:rsid w:val="00915FE0"/>
    <w:rsid w:val="0091600B"/>
    <w:rsid w:val="00916884"/>
    <w:rsid w:val="00917458"/>
    <w:rsid w:val="00917498"/>
    <w:rsid w:val="009175A7"/>
    <w:rsid w:val="0091771F"/>
    <w:rsid w:val="009179D1"/>
    <w:rsid w:val="00920821"/>
    <w:rsid w:val="009209F1"/>
    <w:rsid w:val="0092108D"/>
    <w:rsid w:val="009219F8"/>
    <w:rsid w:val="0092288B"/>
    <w:rsid w:val="009243B6"/>
    <w:rsid w:val="00924BDE"/>
    <w:rsid w:val="009250FE"/>
    <w:rsid w:val="00925A15"/>
    <w:rsid w:val="00925D65"/>
    <w:rsid w:val="00925E27"/>
    <w:rsid w:val="0092636F"/>
    <w:rsid w:val="0092645F"/>
    <w:rsid w:val="00926531"/>
    <w:rsid w:val="009265E0"/>
    <w:rsid w:val="00927012"/>
    <w:rsid w:val="0092706C"/>
    <w:rsid w:val="00927313"/>
    <w:rsid w:val="00927FA3"/>
    <w:rsid w:val="009313FB"/>
    <w:rsid w:val="00931F2A"/>
    <w:rsid w:val="009320D2"/>
    <w:rsid w:val="009325A3"/>
    <w:rsid w:val="00932798"/>
    <w:rsid w:val="009331A2"/>
    <w:rsid w:val="00933EF1"/>
    <w:rsid w:val="00934311"/>
    <w:rsid w:val="009355E0"/>
    <w:rsid w:val="00935640"/>
    <w:rsid w:val="00936816"/>
    <w:rsid w:val="00936A33"/>
    <w:rsid w:val="00936A56"/>
    <w:rsid w:val="0094016C"/>
    <w:rsid w:val="009409AE"/>
    <w:rsid w:val="00941715"/>
    <w:rsid w:val="009426FB"/>
    <w:rsid w:val="00942F9E"/>
    <w:rsid w:val="00945D8F"/>
    <w:rsid w:val="009470A3"/>
    <w:rsid w:val="009473D3"/>
    <w:rsid w:val="0094769A"/>
    <w:rsid w:val="00950116"/>
    <w:rsid w:val="009503D6"/>
    <w:rsid w:val="00950E32"/>
    <w:rsid w:val="00950F3B"/>
    <w:rsid w:val="0095178B"/>
    <w:rsid w:val="009527BF"/>
    <w:rsid w:val="00952AF1"/>
    <w:rsid w:val="00952BC8"/>
    <w:rsid w:val="0095646B"/>
    <w:rsid w:val="00956D59"/>
    <w:rsid w:val="00957AFE"/>
    <w:rsid w:val="00957F65"/>
    <w:rsid w:val="00960159"/>
    <w:rsid w:val="009610EF"/>
    <w:rsid w:val="00961192"/>
    <w:rsid w:val="0096120B"/>
    <w:rsid w:val="009619EF"/>
    <w:rsid w:val="00961B91"/>
    <w:rsid w:val="00963912"/>
    <w:rsid w:val="0096483E"/>
    <w:rsid w:val="00964B25"/>
    <w:rsid w:val="00965025"/>
    <w:rsid w:val="009653D8"/>
    <w:rsid w:val="00965441"/>
    <w:rsid w:val="009658B9"/>
    <w:rsid w:val="00965A0B"/>
    <w:rsid w:val="00965EB7"/>
    <w:rsid w:val="0096699C"/>
    <w:rsid w:val="00966D0C"/>
    <w:rsid w:val="009670CE"/>
    <w:rsid w:val="009679F8"/>
    <w:rsid w:val="009701DE"/>
    <w:rsid w:val="00970C7A"/>
    <w:rsid w:val="00970F53"/>
    <w:rsid w:val="0097128D"/>
    <w:rsid w:val="0097191C"/>
    <w:rsid w:val="00971AE7"/>
    <w:rsid w:val="00971CCA"/>
    <w:rsid w:val="0097226F"/>
    <w:rsid w:val="009723A1"/>
    <w:rsid w:val="00972A47"/>
    <w:rsid w:val="00972C02"/>
    <w:rsid w:val="00973A0B"/>
    <w:rsid w:val="00973B21"/>
    <w:rsid w:val="009741B5"/>
    <w:rsid w:val="009758EB"/>
    <w:rsid w:val="00976B4F"/>
    <w:rsid w:val="00977247"/>
    <w:rsid w:val="009801C1"/>
    <w:rsid w:val="00980339"/>
    <w:rsid w:val="00980675"/>
    <w:rsid w:val="00981D18"/>
    <w:rsid w:val="009823AB"/>
    <w:rsid w:val="00983141"/>
    <w:rsid w:val="00983C6E"/>
    <w:rsid w:val="00984123"/>
    <w:rsid w:val="00985622"/>
    <w:rsid w:val="00985F93"/>
    <w:rsid w:val="009875DC"/>
    <w:rsid w:val="009876E3"/>
    <w:rsid w:val="009902DC"/>
    <w:rsid w:val="00991787"/>
    <w:rsid w:val="00992635"/>
    <w:rsid w:val="00992D38"/>
    <w:rsid w:val="009936D7"/>
    <w:rsid w:val="00993A15"/>
    <w:rsid w:val="00993E2F"/>
    <w:rsid w:val="009945E0"/>
    <w:rsid w:val="00994647"/>
    <w:rsid w:val="0099466C"/>
    <w:rsid w:val="00996EE9"/>
    <w:rsid w:val="00997838"/>
    <w:rsid w:val="009A1071"/>
    <w:rsid w:val="009A12FA"/>
    <w:rsid w:val="009A1332"/>
    <w:rsid w:val="009A1E52"/>
    <w:rsid w:val="009A3997"/>
    <w:rsid w:val="009A3D0F"/>
    <w:rsid w:val="009A3DC9"/>
    <w:rsid w:val="009A3F60"/>
    <w:rsid w:val="009A421D"/>
    <w:rsid w:val="009A4778"/>
    <w:rsid w:val="009A5003"/>
    <w:rsid w:val="009A50E7"/>
    <w:rsid w:val="009A5802"/>
    <w:rsid w:val="009A5CF0"/>
    <w:rsid w:val="009A6EA6"/>
    <w:rsid w:val="009B111D"/>
    <w:rsid w:val="009B11D1"/>
    <w:rsid w:val="009B18B6"/>
    <w:rsid w:val="009B315C"/>
    <w:rsid w:val="009B348E"/>
    <w:rsid w:val="009B38F4"/>
    <w:rsid w:val="009B4AD1"/>
    <w:rsid w:val="009B568F"/>
    <w:rsid w:val="009B5CB9"/>
    <w:rsid w:val="009B6288"/>
    <w:rsid w:val="009B6560"/>
    <w:rsid w:val="009B6B08"/>
    <w:rsid w:val="009B6B51"/>
    <w:rsid w:val="009B757B"/>
    <w:rsid w:val="009C01E2"/>
    <w:rsid w:val="009C089D"/>
    <w:rsid w:val="009C10E3"/>
    <w:rsid w:val="009C11B9"/>
    <w:rsid w:val="009C11FB"/>
    <w:rsid w:val="009C19F5"/>
    <w:rsid w:val="009C29E8"/>
    <w:rsid w:val="009C2BE6"/>
    <w:rsid w:val="009C2E6A"/>
    <w:rsid w:val="009C2F6B"/>
    <w:rsid w:val="009C3191"/>
    <w:rsid w:val="009C3230"/>
    <w:rsid w:val="009C3408"/>
    <w:rsid w:val="009C363C"/>
    <w:rsid w:val="009C4CB4"/>
    <w:rsid w:val="009C508C"/>
    <w:rsid w:val="009C631F"/>
    <w:rsid w:val="009C6B02"/>
    <w:rsid w:val="009C77A7"/>
    <w:rsid w:val="009C7809"/>
    <w:rsid w:val="009D017A"/>
    <w:rsid w:val="009D0A77"/>
    <w:rsid w:val="009D0C52"/>
    <w:rsid w:val="009D1033"/>
    <w:rsid w:val="009D16E0"/>
    <w:rsid w:val="009D18E0"/>
    <w:rsid w:val="009D21FC"/>
    <w:rsid w:val="009D24C1"/>
    <w:rsid w:val="009D2EA8"/>
    <w:rsid w:val="009D4C5C"/>
    <w:rsid w:val="009D5FBB"/>
    <w:rsid w:val="009D6655"/>
    <w:rsid w:val="009D7091"/>
    <w:rsid w:val="009D7C3B"/>
    <w:rsid w:val="009E1058"/>
    <w:rsid w:val="009E1AED"/>
    <w:rsid w:val="009E1C4D"/>
    <w:rsid w:val="009E2533"/>
    <w:rsid w:val="009E2D9E"/>
    <w:rsid w:val="009E3DB9"/>
    <w:rsid w:val="009E40ED"/>
    <w:rsid w:val="009E427B"/>
    <w:rsid w:val="009E4A10"/>
    <w:rsid w:val="009E4BAF"/>
    <w:rsid w:val="009E51A8"/>
    <w:rsid w:val="009E573B"/>
    <w:rsid w:val="009E5DFB"/>
    <w:rsid w:val="009E623E"/>
    <w:rsid w:val="009E6C31"/>
    <w:rsid w:val="009F004D"/>
    <w:rsid w:val="009F0DB0"/>
    <w:rsid w:val="009F1558"/>
    <w:rsid w:val="009F18DE"/>
    <w:rsid w:val="009F1A1C"/>
    <w:rsid w:val="009F20B6"/>
    <w:rsid w:val="009F2802"/>
    <w:rsid w:val="009F3C54"/>
    <w:rsid w:val="009F3CF8"/>
    <w:rsid w:val="009F4AC7"/>
    <w:rsid w:val="009F4E76"/>
    <w:rsid w:val="009F5086"/>
    <w:rsid w:val="009F5362"/>
    <w:rsid w:val="009F75F9"/>
    <w:rsid w:val="009F77A3"/>
    <w:rsid w:val="00A008A6"/>
    <w:rsid w:val="00A010A4"/>
    <w:rsid w:val="00A0168B"/>
    <w:rsid w:val="00A01EBA"/>
    <w:rsid w:val="00A0397E"/>
    <w:rsid w:val="00A03EA1"/>
    <w:rsid w:val="00A04160"/>
    <w:rsid w:val="00A052BD"/>
    <w:rsid w:val="00A05DA9"/>
    <w:rsid w:val="00A05F2A"/>
    <w:rsid w:val="00A06A39"/>
    <w:rsid w:val="00A07236"/>
    <w:rsid w:val="00A07482"/>
    <w:rsid w:val="00A10A27"/>
    <w:rsid w:val="00A10B9A"/>
    <w:rsid w:val="00A11E90"/>
    <w:rsid w:val="00A1241F"/>
    <w:rsid w:val="00A13412"/>
    <w:rsid w:val="00A135F6"/>
    <w:rsid w:val="00A14AF0"/>
    <w:rsid w:val="00A150AF"/>
    <w:rsid w:val="00A1586A"/>
    <w:rsid w:val="00A15C90"/>
    <w:rsid w:val="00A160A9"/>
    <w:rsid w:val="00A165EB"/>
    <w:rsid w:val="00A177FE"/>
    <w:rsid w:val="00A1784D"/>
    <w:rsid w:val="00A208B6"/>
    <w:rsid w:val="00A20C85"/>
    <w:rsid w:val="00A21B89"/>
    <w:rsid w:val="00A230FE"/>
    <w:rsid w:val="00A238B7"/>
    <w:rsid w:val="00A238FA"/>
    <w:rsid w:val="00A2431F"/>
    <w:rsid w:val="00A24959"/>
    <w:rsid w:val="00A24E9D"/>
    <w:rsid w:val="00A253A7"/>
    <w:rsid w:val="00A2553C"/>
    <w:rsid w:val="00A25CE2"/>
    <w:rsid w:val="00A26341"/>
    <w:rsid w:val="00A2753D"/>
    <w:rsid w:val="00A306E8"/>
    <w:rsid w:val="00A30ECA"/>
    <w:rsid w:val="00A30F92"/>
    <w:rsid w:val="00A316EB"/>
    <w:rsid w:val="00A331A3"/>
    <w:rsid w:val="00A33E64"/>
    <w:rsid w:val="00A34D1B"/>
    <w:rsid w:val="00A35504"/>
    <w:rsid w:val="00A35A3E"/>
    <w:rsid w:val="00A3747F"/>
    <w:rsid w:val="00A37781"/>
    <w:rsid w:val="00A37D25"/>
    <w:rsid w:val="00A37E53"/>
    <w:rsid w:val="00A402AB"/>
    <w:rsid w:val="00A40A76"/>
    <w:rsid w:val="00A40A85"/>
    <w:rsid w:val="00A4100A"/>
    <w:rsid w:val="00A416B8"/>
    <w:rsid w:val="00A419E1"/>
    <w:rsid w:val="00A41E48"/>
    <w:rsid w:val="00A42331"/>
    <w:rsid w:val="00A42F4A"/>
    <w:rsid w:val="00A43BA5"/>
    <w:rsid w:val="00A43EED"/>
    <w:rsid w:val="00A4638B"/>
    <w:rsid w:val="00A465EB"/>
    <w:rsid w:val="00A46620"/>
    <w:rsid w:val="00A51300"/>
    <w:rsid w:val="00A513BC"/>
    <w:rsid w:val="00A51832"/>
    <w:rsid w:val="00A53440"/>
    <w:rsid w:val="00A5360F"/>
    <w:rsid w:val="00A53676"/>
    <w:rsid w:val="00A539F4"/>
    <w:rsid w:val="00A579A7"/>
    <w:rsid w:val="00A57E4F"/>
    <w:rsid w:val="00A600C0"/>
    <w:rsid w:val="00A602C3"/>
    <w:rsid w:val="00A60313"/>
    <w:rsid w:val="00A606A5"/>
    <w:rsid w:val="00A62235"/>
    <w:rsid w:val="00A6322C"/>
    <w:rsid w:val="00A63CD9"/>
    <w:rsid w:val="00A65417"/>
    <w:rsid w:val="00A65427"/>
    <w:rsid w:val="00A65E4A"/>
    <w:rsid w:val="00A66F07"/>
    <w:rsid w:val="00A67070"/>
    <w:rsid w:val="00A67590"/>
    <w:rsid w:val="00A678FD"/>
    <w:rsid w:val="00A717D4"/>
    <w:rsid w:val="00A71BA9"/>
    <w:rsid w:val="00A71E2C"/>
    <w:rsid w:val="00A72649"/>
    <w:rsid w:val="00A7264E"/>
    <w:rsid w:val="00A72652"/>
    <w:rsid w:val="00A73018"/>
    <w:rsid w:val="00A7327B"/>
    <w:rsid w:val="00A732F9"/>
    <w:rsid w:val="00A74585"/>
    <w:rsid w:val="00A7565A"/>
    <w:rsid w:val="00A75832"/>
    <w:rsid w:val="00A75C58"/>
    <w:rsid w:val="00A76B65"/>
    <w:rsid w:val="00A76D16"/>
    <w:rsid w:val="00A776F8"/>
    <w:rsid w:val="00A8220F"/>
    <w:rsid w:val="00A8226D"/>
    <w:rsid w:val="00A823A9"/>
    <w:rsid w:val="00A828A9"/>
    <w:rsid w:val="00A82B17"/>
    <w:rsid w:val="00A84F56"/>
    <w:rsid w:val="00A85E4E"/>
    <w:rsid w:val="00A861EB"/>
    <w:rsid w:val="00A86A1A"/>
    <w:rsid w:val="00A86EB1"/>
    <w:rsid w:val="00A90F6F"/>
    <w:rsid w:val="00A91748"/>
    <w:rsid w:val="00A92864"/>
    <w:rsid w:val="00A92D60"/>
    <w:rsid w:val="00A9342D"/>
    <w:rsid w:val="00A9387B"/>
    <w:rsid w:val="00A93912"/>
    <w:rsid w:val="00A93D49"/>
    <w:rsid w:val="00A94494"/>
    <w:rsid w:val="00A94552"/>
    <w:rsid w:val="00A96998"/>
    <w:rsid w:val="00A977A3"/>
    <w:rsid w:val="00AA12AA"/>
    <w:rsid w:val="00AA1347"/>
    <w:rsid w:val="00AA13D9"/>
    <w:rsid w:val="00AA2BB0"/>
    <w:rsid w:val="00AA323A"/>
    <w:rsid w:val="00AA39DE"/>
    <w:rsid w:val="00AA3B85"/>
    <w:rsid w:val="00AA42B4"/>
    <w:rsid w:val="00AA4670"/>
    <w:rsid w:val="00AA4720"/>
    <w:rsid w:val="00AA5663"/>
    <w:rsid w:val="00AA5F9F"/>
    <w:rsid w:val="00AA65AF"/>
    <w:rsid w:val="00AA682C"/>
    <w:rsid w:val="00AA768C"/>
    <w:rsid w:val="00AB04EB"/>
    <w:rsid w:val="00AB0605"/>
    <w:rsid w:val="00AB06B3"/>
    <w:rsid w:val="00AB0742"/>
    <w:rsid w:val="00AB0EDA"/>
    <w:rsid w:val="00AB139F"/>
    <w:rsid w:val="00AB153D"/>
    <w:rsid w:val="00AB1AE8"/>
    <w:rsid w:val="00AB1EBF"/>
    <w:rsid w:val="00AB20E5"/>
    <w:rsid w:val="00AB2118"/>
    <w:rsid w:val="00AB2AA0"/>
    <w:rsid w:val="00AB31FE"/>
    <w:rsid w:val="00AB54D9"/>
    <w:rsid w:val="00AB5EB8"/>
    <w:rsid w:val="00AB62AB"/>
    <w:rsid w:val="00AB6376"/>
    <w:rsid w:val="00AC092D"/>
    <w:rsid w:val="00AC0E4C"/>
    <w:rsid w:val="00AC1137"/>
    <w:rsid w:val="00AC1708"/>
    <w:rsid w:val="00AC1B36"/>
    <w:rsid w:val="00AC1D05"/>
    <w:rsid w:val="00AC2635"/>
    <w:rsid w:val="00AC2BC4"/>
    <w:rsid w:val="00AC30C9"/>
    <w:rsid w:val="00AC3236"/>
    <w:rsid w:val="00AC384A"/>
    <w:rsid w:val="00AC4259"/>
    <w:rsid w:val="00AC4313"/>
    <w:rsid w:val="00AC44A6"/>
    <w:rsid w:val="00AC48C7"/>
    <w:rsid w:val="00AC49AC"/>
    <w:rsid w:val="00AC527C"/>
    <w:rsid w:val="00AC657A"/>
    <w:rsid w:val="00AC6934"/>
    <w:rsid w:val="00AC695C"/>
    <w:rsid w:val="00AC6D60"/>
    <w:rsid w:val="00AD053B"/>
    <w:rsid w:val="00AD0E4B"/>
    <w:rsid w:val="00AD2110"/>
    <w:rsid w:val="00AD214F"/>
    <w:rsid w:val="00AD2C58"/>
    <w:rsid w:val="00AD5909"/>
    <w:rsid w:val="00AD5D78"/>
    <w:rsid w:val="00AD6853"/>
    <w:rsid w:val="00AD71FF"/>
    <w:rsid w:val="00AD742E"/>
    <w:rsid w:val="00AD7B5C"/>
    <w:rsid w:val="00AE0517"/>
    <w:rsid w:val="00AE06C0"/>
    <w:rsid w:val="00AE0C69"/>
    <w:rsid w:val="00AE2088"/>
    <w:rsid w:val="00AE24E6"/>
    <w:rsid w:val="00AE26B3"/>
    <w:rsid w:val="00AE2AA7"/>
    <w:rsid w:val="00AE4173"/>
    <w:rsid w:val="00AE4223"/>
    <w:rsid w:val="00AE4503"/>
    <w:rsid w:val="00AE4609"/>
    <w:rsid w:val="00AE5795"/>
    <w:rsid w:val="00AE5D27"/>
    <w:rsid w:val="00AE6594"/>
    <w:rsid w:val="00AE6E87"/>
    <w:rsid w:val="00AE71E9"/>
    <w:rsid w:val="00AF22EC"/>
    <w:rsid w:val="00AF24D5"/>
    <w:rsid w:val="00AF2F16"/>
    <w:rsid w:val="00AF32C4"/>
    <w:rsid w:val="00AF3610"/>
    <w:rsid w:val="00AF366F"/>
    <w:rsid w:val="00AF54D9"/>
    <w:rsid w:val="00AF5ABB"/>
    <w:rsid w:val="00AF5ABC"/>
    <w:rsid w:val="00AF6D7B"/>
    <w:rsid w:val="00AF72BF"/>
    <w:rsid w:val="00AF756C"/>
    <w:rsid w:val="00B0051A"/>
    <w:rsid w:val="00B01250"/>
    <w:rsid w:val="00B01279"/>
    <w:rsid w:val="00B01E58"/>
    <w:rsid w:val="00B02BF7"/>
    <w:rsid w:val="00B050CC"/>
    <w:rsid w:val="00B06399"/>
    <w:rsid w:val="00B0695E"/>
    <w:rsid w:val="00B06EF8"/>
    <w:rsid w:val="00B07192"/>
    <w:rsid w:val="00B07C05"/>
    <w:rsid w:val="00B10DE2"/>
    <w:rsid w:val="00B11057"/>
    <w:rsid w:val="00B1141A"/>
    <w:rsid w:val="00B1313E"/>
    <w:rsid w:val="00B1387E"/>
    <w:rsid w:val="00B13A59"/>
    <w:rsid w:val="00B14766"/>
    <w:rsid w:val="00B15DDF"/>
    <w:rsid w:val="00B161FD"/>
    <w:rsid w:val="00B170AA"/>
    <w:rsid w:val="00B175F8"/>
    <w:rsid w:val="00B17DAA"/>
    <w:rsid w:val="00B2025B"/>
    <w:rsid w:val="00B20ED8"/>
    <w:rsid w:val="00B23643"/>
    <w:rsid w:val="00B236AA"/>
    <w:rsid w:val="00B23E05"/>
    <w:rsid w:val="00B2427A"/>
    <w:rsid w:val="00B254D4"/>
    <w:rsid w:val="00B257B0"/>
    <w:rsid w:val="00B26AE5"/>
    <w:rsid w:val="00B26C9E"/>
    <w:rsid w:val="00B27B74"/>
    <w:rsid w:val="00B27D34"/>
    <w:rsid w:val="00B30BDB"/>
    <w:rsid w:val="00B32B27"/>
    <w:rsid w:val="00B332DE"/>
    <w:rsid w:val="00B337B3"/>
    <w:rsid w:val="00B33D4A"/>
    <w:rsid w:val="00B343B1"/>
    <w:rsid w:val="00B34CB2"/>
    <w:rsid w:val="00B3609F"/>
    <w:rsid w:val="00B36623"/>
    <w:rsid w:val="00B36A81"/>
    <w:rsid w:val="00B378FF"/>
    <w:rsid w:val="00B40220"/>
    <w:rsid w:val="00B402C4"/>
    <w:rsid w:val="00B4043D"/>
    <w:rsid w:val="00B406DC"/>
    <w:rsid w:val="00B40AE0"/>
    <w:rsid w:val="00B40D14"/>
    <w:rsid w:val="00B40D33"/>
    <w:rsid w:val="00B40E18"/>
    <w:rsid w:val="00B42043"/>
    <w:rsid w:val="00B433BE"/>
    <w:rsid w:val="00B47002"/>
    <w:rsid w:val="00B47E7A"/>
    <w:rsid w:val="00B502C6"/>
    <w:rsid w:val="00B50B67"/>
    <w:rsid w:val="00B51CE7"/>
    <w:rsid w:val="00B521E6"/>
    <w:rsid w:val="00B52843"/>
    <w:rsid w:val="00B52B4B"/>
    <w:rsid w:val="00B530A4"/>
    <w:rsid w:val="00B5399C"/>
    <w:rsid w:val="00B53E52"/>
    <w:rsid w:val="00B5432F"/>
    <w:rsid w:val="00B555DF"/>
    <w:rsid w:val="00B564B4"/>
    <w:rsid w:val="00B5661E"/>
    <w:rsid w:val="00B566DC"/>
    <w:rsid w:val="00B57147"/>
    <w:rsid w:val="00B57947"/>
    <w:rsid w:val="00B57B3C"/>
    <w:rsid w:val="00B61ADE"/>
    <w:rsid w:val="00B625BC"/>
    <w:rsid w:val="00B62851"/>
    <w:rsid w:val="00B62DCA"/>
    <w:rsid w:val="00B63899"/>
    <w:rsid w:val="00B638BE"/>
    <w:rsid w:val="00B63B96"/>
    <w:rsid w:val="00B6430E"/>
    <w:rsid w:val="00B64422"/>
    <w:rsid w:val="00B64A06"/>
    <w:rsid w:val="00B65167"/>
    <w:rsid w:val="00B65AAD"/>
    <w:rsid w:val="00B66D90"/>
    <w:rsid w:val="00B671BE"/>
    <w:rsid w:val="00B6747E"/>
    <w:rsid w:val="00B70781"/>
    <w:rsid w:val="00B71364"/>
    <w:rsid w:val="00B71AA1"/>
    <w:rsid w:val="00B71D8B"/>
    <w:rsid w:val="00B72803"/>
    <w:rsid w:val="00B729A8"/>
    <w:rsid w:val="00B729E5"/>
    <w:rsid w:val="00B72CF0"/>
    <w:rsid w:val="00B732EA"/>
    <w:rsid w:val="00B741D8"/>
    <w:rsid w:val="00B74340"/>
    <w:rsid w:val="00B74894"/>
    <w:rsid w:val="00B753E8"/>
    <w:rsid w:val="00B755FC"/>
    <w:rsid w:val="00B75E4B"/>
    <w:rsid w:val="00B75E55"/>
    <w:rsid w:val="00B77584"/>
    <w:rsid w:val="00B77622"/>
    <w:rsid w:val="00B81405"/>
    <w:rsid w:val="00B82592"/>
    <w:rsid w:val="00B82A54"/>
    <w:rsid w:val="00B83025"/>
    <w:rsid w:val="00B83EB9"/>
    <w:rsid w:val="00B83FDE"/>
    <w:rsid w:val="00B85CBC"/>
    <w:rsid w:val="00B86A9D"/>
    <w:rsid w:val="00B86B94"/>
    <w:rsid w:val="00B86D49"/>
    <w:rsid w:val="00B86F9C"/>
    <w:rsid w:val="00B87942"/>
    <w:rsid w:val="00B87C36"/>
    <w:rsid w:val="00B903E4"/>
    <w:rsid w:val="00B91560"/>
    <w:rsid w:val="00B91801"/>
    <w:rsid w:val="00B9325B"/>
    <w:rsid w:val="00B93B51"/>
    <w:rsid w:val="00B93C1C"/>
    <w:rsid w:val="00B94F4F"/>
    <w:rsid w:val="00B95088"/>
    <w:rsid w:val="00B95377"/>
    <w:rsid w:val="00B9596E"/>
    <w:rsid w:val="00B9693B"/>
    <w:rsid w:val="00BA090D"/>
    <w:rsid w:val="00BA16AD"/>
    <w:rsid w:val="00BA195C"/>
    <w:rsid w:val="00BA21B7"/>
    <w:rsid w:val="00BA2469"/>
    <w:rsid w:val="00BA2B00"/>
    <w:rsid w:val="00BA3EC4"/>
    <w:rsid w:val="00BA4543"/>
    <w:rsid w:val="00BA4EEE"/>
    <w:rsid w:val="00BA507E"/>
    <w:rsid w:val="00BA52EC"/>
    <w:rsid w:val="00BA55BD"/>
    <w:rsid w:val="00BA575A"/>
    <w:rsid w:val="00BA58BF"/>
    <w:rsid w:val="00BB12A0"/>
    <w:rsid w:val="00BB16B5"/>
    <w:rsid w:val="00BB2AF6"/>
    <w:rsid w:val="00BB2DC7"/>
    <w:rsid w:val="00BB323F"/>
    <w:rsid w:val="00BB4D41"/>
    <w:rsid w:val="00BB550C"/>
    <w:rsid w:val="00BB593C"/>
    <w:rsid w:val="00BB5DA1"/>
    <w:rsid w:val="00BB67DE"/>
    <w:rsid w:val="00BB6804"/>
    <w:rsid w:val="00BB6807"/>
    <w:rsid w:val="00BB74B1"/>
    <w:rsid w:val="00BB7749"/>
    <w:rsid w:val="00BB7BEC"/>
    <w:rsid w:val="00BB7C3A"/>
    <w:rsid w:val="00BC01C0"/>
    <w:rsid w:val="00BC02D5"/>
    <w:rsid w:val="00BC0B18"/>
    <w:rsid w:val="00BC0E3B"/>
    <w:rsid w:val="00BC1135"/>
    <w:rsid w:val="00BC11F8"/>
    <w:rsid w:val="00BC1425"/>
    <w:rsid w:val="00BC23AA"/>
    <w:rsid w:val="00BC27FF"/>
    <w:rsid w:val="00BC29CB"/>
    <w:rsid w:val="00BC29E8"/>
    <w:rsid w:val="00BC2DC4"/>
    <w:rsid w:val="00BC32AD"/>
    <w:rsid w:val="00BC3AFC"/>
    <w:rsid w:val="00BC3F16"/>
    <w:rsid w:val="00BC4960"/>
    <w:rsid w:val="00BC55A2"/>
    <w:rsid w:val="00BC56BD"/>
    <w:rsid w:val="00BC5CB2"/>
    <w:rsid w:val="00BC5F0C"/>
    <w:rsid w:val="00BC720D"/>
    <w:rsid w:val="00BD13B6"/>
    <w:rsid w:val="00BD1FFD"/>
    <w:rsid w:val="00BD3750"/>
    <w:rsid w:val="00BD3C7E"/>
    <w:rsid w:val="00BD4892"/>
    <w:rsid w:val="00BD4EEB"/>
    <w:rsid w:val="00BD5264"/>
    <w:rsid w:val="00BD5373"/>
    <w:rsid w:val="00BD598C"/>
    <w:rsid w:val="00BD5F2E"/>
    <w:rsid w:val="00BD79D2"/>
    <w:rsid w:val="00BE0206"/>
    <w:rsid w:val="00BE0AC2"/>
    <w:rsid w:val="00BE0BFD"/>
    <w:rsid w:val="00BE127D"/>
    <w:rsid w:val="00BE2CE5"/>
    <w:rsid w:val="00BE30EE"/>
    <w:rsid w:val="00BE3580"/>
    <w:rsid w:val="00BE35D4"/>
    <w:rsid w:val="00BE36FA"/>
    <w:rsid w:val="00BE3763"/>
    <w:rsid w:val="00BE3D7A"/>
    <w:rsid w:val="00BE3E11"/>
    <w:rsid w:val="00BE40B5"/>
    <w:rsid w:val="00BE41F8"/>
    <w:rsid w:val="00BE51EE"/>
    <w:rsid w:val="00BE6304"/>
    <w:rsid w:val="00BE69B2"/>
    <w:rsid w:val="00BE6A19"/>
    <w:rsid w:val="00BF0210"/>
    <w:rsid w:val="00BF275C"/>
    <w:rsid w:val="00BF2EED"/>
    <w:rsid w:val="00BF31EC"/>
    <w:rsid w:val="00BF4CF9"/>
    <w:rsid w:val="00BF530E"/>
    <w:rsid w:val="00BF648C"/>
    <w:rsid w:val="00BF66AC"/>
    <w:rsid w:val="00BF7939"/>
    <w:rsid w:val="00C0011A"/>
    <w:rsid w:val="00C00EBC"/>
    <w:rsid w:val="00C023F3"/>
    <w:rsid w:val="00C02CF3"/>
    <w:rsid w:val="00C0428D"/>
    <w:rsid w:val="00C0495C"/>
    <w:rsid w:val="00C04B12"/>
    <w:rsid w:val="00C05104"/>
    <w:rsid w:val="00C05350"/>
    <w:rsid w:val="00C06100"/>
    <w:rsid w:val="00C0643C"/>
    <w:rsid w:val="00C065C5"/>
    <w:rsid w:val="00C06B60"/>
    <w:rsid w:val="00C06BC5"/>
    <w:rsid w:val="00C06CCA"/>
    <w:rsid w:val="00C06E3A"/>
    <w:rsid w:val="00C0731D"/>
    <w:rsid w:val="00C073CA"/>
    <w:rsid w:val="00C07621"/>
    <w:rsid w:val="00C07B57"/>
    <w:rsid w:val="00C07D91"/>
    <w:rsid w:val="00C1011B"/>
    <w:rsid w:val="00C1057A"/>
    <w:rsid w:val="00C10D99"/>
    <w:rsid w:val="00C1187B"/>
    <w:rsid w:val="00C13765"/>
    <w:rsid w:val="00C1406E"/>
    <w:rsid w:val="00C14922"/>
    <w:rsid w:val="00C16F6A"/>
    <w:rsid w:val="00C17457"/>
    <w:rsid w:val="00C175D0"/>
    <w:rsid w:val="00C2080A"/>
    <w:rsid w:val="00C20C46"/>
    <w:rsid w:val="00C216AC"/>
    <w:rsid w:val="00C21980"/>
    <w:rsid w:val="00C22E1A"/>
    <w:rsid w:val="00C23AE9"/>
    <w:rsid w:val="00C240B4"/>
    <w:rsid w:val="00C24E67"/>
    <w:rsid w:val="00C25027"/>
    <w:rsid w:val="00C25753"/>
    <w:rsid w:val="00C25EE3"/>
    <w:rsid w:val="00C26AD8"/>
    <w:rsid w:val="00C26E13"/>
    <w:rsid w:val="00C270BA"/>
    <w:rsid w:val="00C27C74"/>
    <w:rsid w:val="00C27D9C"/>
    <w:rsid w:val="00C27EBB"/>
    <w:rsid w:val="00C3068B"/>
    <w:rsid w:val="00C315CF"/>
    <w:rsid w:val="00C3177F"/>
    <w:rsid w:val="00C31E5A"/>
    <w:rsid w:val="00C33056"/>
    <w:rsid w:val="00C3360E"/>
    <w:rsid w:val="00C33F39"/>
    <w:rsid w:val="00C34C2C"/>
    <w:rsid w:val="00C35542"/>
    <w:rsid w:val="00C356EC"/>
    <w:rsid w:val="00C3596A"/>
    <w:rsid w:val="00C35EC9"/>
    <w:rsid w:val="00C365F7"/>
    <w:rsid w:val="00C3665D"/>
    <w:rsid w:val="00C36BD8"/>
    <w:rsid w:val="00C37180"/>
    <w:rsid w:val="00C4035C"/>
    <w:rsid w:val="00C40E04"/>
    <w:rsid w:val="00C4118E"/>
    <w:rsid w:val="00C4198D"/>
    <w:rsid w:val="00C41C39"/>
    <w:rsid w:val="00C434DD"/>
    <w:rsid w:val="00C449D0"/>
    <w:rsid w:val="00C44D4C"/>
    <w:rsid w:val="00C465D5"/>
    <w:rsid w:val="00C469E0"/>
    <w:rsid w:val="00C471AF"/>
    <w:rsid w:val="00C47526"/>
    <w:rsid w:val="00C5010D"/>
    <w:rsid w:val="00C502A4"/>
    <w:rsid w:val="00C513ED"/>
    <w:rsid w:val="00C51946"/>
    <w:rsid w:val="00C51D1A"/>
    <w:rsid w:val="00C53088"/>
    <w:rsid w:val="00C5351C"/>
    <w:rsid w:val="00C536B2"/>
    <w:rsid w:val="00C53D35"/>
    <w:rsid w:val="00C54648"/>
    <w:rsid w:val="00C54875"/>
    <w:rsid w:val="00C54ACA"/>
    <w:rsid w:val="00C54DE5"/>
    <w:rsid w:val="00C562F8"/>
    <w:rsid w:val="00C56836"/>
    <w:rsid w:val="00C604AB"/>
    <w:rsid w:val="00C605DA"/>
    <w:rsid w:val="00C60911"/>
    <w:rsid w:val="00C609EE"/>
    <w:rsid w:val="00C61993"/>
    <w:rsid w:val="00C61C2C"/>
    <w:rsid w:val="00C6303D"/>
    <w:rsid w:val="00C63C09"/>
    <w:rsid w:val="00C63C51"/>
    <w:rsid w:val="00C6422D"/>
    <w:rsid w:val="00C64370"/>
    <w:rsid w:val="00C64426"/>
    <w:rsid w:val="00C64769"/>
    <w:rsid w:val="00C64980"/>
    <w:rsid w:val="00C649BA"/>
    <w:rsid w:val="00C64AF9"/>
    <w:rsid w:val="00C64BFC"/>
    <w:rsid w:val="00C64D82"/>
    <w:rsid w:val="00C64FE5"/>
    <w:rsid w:val="00C65814"/>
    <w:rsid w:val="00C65A70"/>
    <w:rsid w:val="00C6634B"/>
    <w:rsid w:val="00C66EE4"/>
    <w:rsid w:val="00C6747B"/>
    <w:rsid w:val="00C67D6C"/>
    <w:rsid w:val="00C70254"/>
    <w:rsid w:val="00C70D2D"/>
    <w:rsid w:val="00C71423"/>
    <w:rsid w:val="00C725A1"/>
    <w:rsid w:val="00C729F5"/>
    <w:rsid w:val="00C73197"/>
    <w:rsid w:val="00C73B78"/>
    <w:rsid w:val="00C73D20"/>
    <w:rsid w:val="00C74573"/>
    <w:rsid w:val="00C74D87"/>
    <w:rsid w:val="00C76175"/>
    <w:rsid w:val="00C7644E"/>
    <w:rsid w:val="00C765A2"/>
    <w:rsid w:val="00C76792"/>
    <w:rsid w:val="00C770D0"/>
    <w:rsid w:val="00C77E7A"/>
    <w:rsid w:val="00C80483"/>
    <w:rsid w:val="00C80894"/>
    <w:rsid w:val="00C811A9"/>
    <w:rsid w:val="00C816F2"/>
    <w:rsid w:val="00C81FF3"/>
    <w:rsid w:val="00C82067"/>
    <w:rsid w:val="00C8226B"/>
    <w:rsid w:val="00C822A4"/>
    <w:rsid w:val="00C8291D"/>
    <w:rsid w:val="00C82DC9"/>
    <w:rsid w:val="00C8384A"/>
    <w:rsid w:val="00C83DFF"/>
    <w:rsid w:val="00C83EA1"/>
    <w:rsid w:val="00C840A9"/>
    <w:rsid w:val="00C84B55"/>
    <w:rsid w:val="00C8512F"/>
    <w:rsid w:val="00C855C5"/>
    <w:rsid w:val="00C85647"/>
    <w:rsid w:val="00C862B7"/>
    <w:rsid w:val="00C86906"/>
    <w:rsid w:val="00C8783C"/>
    <w:rsid w:val="00C9043E"/>
    <w:rsid w:val="00C91DB1"/>
    <w:rsid w:val="00C923FD"/>
    <w:rsid w:val="00C92C64"/>
    <w:rsid w:val="00C9300F"/>
    <w:rsid w:val="00C9314E"/>
    <w:rsid w:val="00C939EE"/>
    <w:rsid w:val="00C9442A"/>
    <w:rsid w:val="00C956A1"/>
    <w:rsid w:val="00C9608F"/>
    <w:rsid w:val="00C96B01"/>
    <w:rsid w:val="00C96C06"/>
    <w:rsid w:val="00CA0917"/>
    <w:rsid w:val="00CA115B"/>
    <w:rsid w:val="00CA136F"/>
    <w:rsid w:val="00CA14A2"/>
    <w:rsid w:val="00CA2554"/>
    <w:rsid w:val="00CA319B"/>
    <w:rsid w:val="00CA33F6"/>
    <w:rsid w:val="00CA403A"/>
    <w:rsid w:val="00CA44A2"/>
    <w:rsid w:val="00CA4E8B"/>
    <w:rsid w:val="00CA50F9"/>
    <w:rsid w:val="00CA5168"/>
    <w:rsid w:val="00CA5341"/>
    <w:rsid w:val="00CA5B62"/>
    <w:rsid w:val="00CA5B6C"/>
    <w:rsid w:val="00CA5CD5"/>
    <w:rsid w:val="00CA5E62"/>
    <w:rsid w:val="00CA653F"/>
    <w:rsid w:val="00CA6F92"/>
    <w:rsid w:val="00CA78BB"/>
    <w:rsid w:val="00CA7A01"/>
    <w:rsid w:val="00CB007C"/>
    <w:rsid w:val="00CB0F74"/>
    <w:rsid w:val="00CB258E"/>
    <w:rsid w:val="00CB2B61"/>
    <w:rsid w:val="00CB337A"/>
    <w:rsid w:val="00CB3459"/>
    <w:rsid w:val="00CB34AC"/>
    <w:rsid w:val="00CB3909"/>
    <w:rsid w:val="00CB3FCE"/>
    <w:rsid w:val="00CB4477"/>
    <w:rsid w:val="00CB4656"/>
    <w:rsid w:val="00CB7136"/>
    <w:rsid w:val="00CB7B8A"/>
    <w:rsid w:val="00CC0147"/>
    <w:rsid w:val="00CC0ACC"/>
    <w:rsid w:val="00CC0FBE"/>
    <w:rsid w:val="00CC11AB"/>
    <w:rsid w:val="00CC1637"/>
    <w:rsid w:val="00CC2067"/>
    <w:rsid w:val="00CC20F5"/>
    <w:rsid w:val="00CC2139"/>
    <w:rsid w:val="00CC29C0"/>
    <w:rsid w:val="00CC2D83"/>
    <w:rsid w:val="00CC2DFA"/>
    <w:rsid w:val="00CC35CE"/>
    <w:rsid w:val="00CC3848"/>
    <w:rsid w:val="00CC39F3"/>
    <w:rsid w:val="00CC4824"/>
    <w:rsid w:val="00CC485C"/>
    <w:rsid w:val="00CC4ADF"/>
    <w:rsid w:val="00CC4DC0"/>
    <w:rsid w:val="00CC618C"/>
    <w:rsid w:val="00CC6604"/>
    <w:rsid w:val="00CC6E0A"/>
    <w:rsid w:val="00CC7AA7"/>
    <w:rsid w:val="00CC7F15"/>
    <w:rsid w:val="00CC7F66"/>
    <w:rsid w:val="00CD06C8"/>
    <w:rsid w:val="00CD1524"/>
    <w:rsid w:val="00CD187D"/>
    <w:rsid w:val="00CD2551"/>
    <w:rsid w:val="00CD2E44"/>
    <w:rsid w:val="00CD3108"/>
    <w:rsid w:val="00CD408B"/>
    <w:rsid w:val="00CD4964"/>
    <w:rsid w:val="00CD4EED"/>
    <w:rsid w:val="00CD5137"/>
    <w:rsid w:val="00CD5446"/>
    <w:rsid w:val="00CD64A0"/>
    <w:rsid w:val="00CD68D0"/>
    <w:rsid w:val="00CD6C0C"/>
    <w:rsid w:val="00CE0C7E"/>
    <w:rsid w:val="00CE1CFA"/>
    <w:rsid w:val="00CE37DF"/>
    <w:rsid w:val="00CE40F1"/>
    <w:rsid w:val="00CE4DAD"/>
    <w:rsid w:val="00CE5566"/>
    <w:rsid w:val="00CE622F"/>
    <w:rsid w:val="00CE678E"/>
    <w:rsid w:val="00CE6AB5"/>
    <w:rsid w:val="00CE74FF"/>
    <w:rsid w:val="00CE761D"/>
    <w:rsid w:val="00CE78A9"/>
    <w:rsid w:val="00CE7DCD"/>
    <w:rsid w:val="00CF018E"/>
    <w:rsid w:val="00CF058E"/>
    <w:rsid w:val="00CF0602"/>
    <w:rsid w:val="00CF09A4"/>
    <w:rsid w:val="00CF12F4"/>
    <w:rsid w:val="00CF13C0"/>
    <w:rsid w:val="00CF17A4"/>
    <w:rsid w:val="00CF3BDD"/>
    <w:rsid w:val="00CF3C0D"/>
    <w:rsid w:val="00CF4B8F"/>
    <w:rsid w:val="00CF4E17"/>
    <w:rsid w:val="00CF528D"/>
    <w:rsid w:val="00CF5561"/>
    <w:rsid w:val="00CF592E"/>
    <w:rsid w:val="00CF5C20"/>
    <w:rsid w:val="00CF6F79"/>
    <w:rsid w:val="00D000C9"/>
    <w:rsid w:val="00D003A2"/>
    <w:rsid w:val="00D00604"/>
    <w:rsid w:val="00D006CF"/>
    <w:rsid w:val="00D016CD"/>
    <w:rsid w:val="00D01712"/>
    <w:rsid w:val="00D02799"/>
    <w:rsid w:val="00D02C8E"/>
    <w:rsid w:val="00D0332E"/>
    <w:rsid w:val="00D037D8"/>
    <w:rsid w:val="00D04CF7"/>
    <w:rsid w:val="00D04E34"/>
    <w:rsid w:val="00D07478"/>
    <w:rsid w:val="00D10936"/>
    <w:rsid w:val="00D1118A"/>
    <w:rsid w:val="00D121EC"/>
    <w:rsid w:val="00D1385D"/>
    <w:rsid w:val="00D1441C"/>
    <w:rsid w:val="00D15116"/>
    <w:rsid w:val="00D15971"/>
    <w:rsid w:val="00D2052D"/>
    <w:rsid w:val="00D21B6E"/>
    <w:rsid w:val="00D2455F"/>
    <w:rsid w:val="00D27166"/>
    <w:rsid w:val="00D272FD"/>
    <w:rsid w:val="00D30997"/>
    <w:rsid w:val="00D30E1D"/>
    <w:rsid w:val="00D313AE"/>
    <w:rsid w:val="00D3199C"/>
    <w:rsid w:val="00D32006"/>
    <w:rsid w:val="00D32EE7"/>
    <w:rsid w:val="00D33097"/>
    <w:rsid w:val="00D33B9F"/>
    <w:rsid w:val="00D34B95"/>
    <w:rsid w:val="00D35D60"/>
    <w:rsid w:val="00D36207"/>
    <w:rsid w:val="00D363A5"/>
    <w:rsid w:val="00D36A82"/>
    <w:rsid w:val="00D379DB"/>
    <w:rsid w:val="00D37C2D"/>
    <w:rsid w:val="00D37C5D"/>
    <w:rsid w:val="00D40AA6"/>
    <w:rsid w:val="00D413CF"/>
    <w:rsid w:val="00D41765"/>
    <w:rsid w:val="00D42B6A"/>
    <w:rsid w:val="00D42CE4"/>
    <w:rsid w:val="00D4333B"/>
    <w:rsid w:val="00D443B0"/>
    <w:rsid w:val="00D4446A"/>
    <w:rsid w:val="00D44E55"/>
    <w:rsid w:val="00D45B26"/>
    <w:rsid w:val="00D45EC6"/>
    <w:rsid w:val="00D45FC0"/>
    <w:rsid w:val="00D4615F"/>
    <w:rsid w:val="00D4682B"/>
    <w:rsid w:val="00D4723C"/>
    <w:rsid w:val="00D47494"/>
    <w:rsid w:val="00D47B93"/>
    <w:rsid w:val="00D47E4C"/>
    <w:rsid w:val="00D501BF"/>
    <w:rsid w:val="00D50515"/>
    <w:rsid w:val="00D519CE"/>
    <w:rsid w:val="00D52295"/>
    <w:rsid w:val="00D530D4"/>
    <w:rsid w:val="00D538E9"/>
    <w:rsid w:val="00D53AEA"/>
    <w:rsid w:val="00D53F3B"/>
    <w:rsid w:val="00D54139"/>
    <w:rsid w:val="00D541B1"/>
    <w:rsid w:val="00D541E6"/>
    <w:rsid w:val="00D5423B"/>
    <w:rsid w:val="00D5608E"/>
    <w:rsid w:val="00D5669A"/>
    <w:rsid w:val="00D56A59"/>
    <w:rsid w:val="00D56D3D"/>
    <w:rsid w:val="00D57F85"/>
    <w:rsid w:val="00D60F98"/>
    <w:rsid w:val="00D61DA0"/>
    <w:rsid w:val="00D62044"/>
    <w:rsid w:val="00D627A6"/>
    <w:rsid w:val="00D6299A"/>
    <w:rsid w:val="00D63A9E"/>
    <w:rsid w:val="00D65202"/>
    <w:rsid w:val="00D65F36"/>
    <w:rsid w:val="00D66743"/>
    <w:rsid w:val="00D66A81"/>
    <w:rsid w:val="00D678BE"/>
    <w:rsid w:val="00D67F3D"/>
    <w:rsid w:val="00D70C0A"/>
    <w:rsid w:val="00D714D9"/>
    <w:rsid w:val="00D71B57"/>
    <w:rsid w:val="00D7292F"/>
    <w:rsid w:val="00D730D0"/>
    <w:rsid w:val="00D73569"/>
    <w:rsid w:val="00D73A03"/>
    <w:rsid w:val="00D73CC1"/>
    <w:rsid w:val="00D74124"/>
    <w:rsid w:val="00D74308"/>
    <w:rsid w:val="00D77EA5"/>
    <w:rsid w:val="00D80090"/>
    <w:rsid w:val="00D8038C"/>
    <w:rsid w:val="00D805A1"/>
    <w:rsid w:val="00D81C0A"/>
    <w:rsid w:val="00D82052"/>
    <w:rsid w:val="00D820EA"/>
    <w:rsid w:val="00D82DE8"/>
    <w:rsid w:val="00D83045"/>
    <w:rsid w:val="00D83BC6"/>
    <w:rsid w:val="00D84761"/>
    <w:rsid w:val="00D85186"/>
    <w:rsid w:val="00D8523D"/>
    <w:rsid w:val="00D852A4"/>
    <w:rsid w:val="00D8678F"/>
    <w:rsid w:val="00D86B34"/>
    <w:rsid w:val="00D86B44"/>
    <w:rsid w:val="00D86B45"/>
    <w:rsid w:val="00D87446"/>
    <w:rsid w:val="00D91132"/>
    <w:rsid w:val="00D915A3"/>
    <w:rsid w:val="00D91F45"/>
    <w:rsid w:val="00D9227D"/>
    <w:rsid w:val="00D92B14"/>
    <w:rsid w:val="00D93424"/>
    <w:rsid w:val="00D942BD"/>
    <w:rsid w:val="00D9479F"/>
    <w:rsid w:val="00D94FE8"/>
    <w:rsid w:val="00D957E4"/>
    <w:rsid w:val="00D9590E"/>
    <w:rsid w:val="00D95AE0"/>
    <w:rsid w:val="00D96067"/>
    <w:rsid w:val="00D977B0"/>
    <w:rsid w:val="00D978FB"/>
    <w:rsid w:val="00DA1786"/>
    <w:rsid w:val="00DA1974"/>
    <w:rsid w:val="00DA272D"/>
    <w:rsid w:val="00DA2852"/>
    <w:rsid w:val="00DA2FC8"/>
    <w:rsid w:val="00DA3F9E"/>
    <w:rsid w:val="00DA409A"/>
    <w:rsid w:val="00DA4150"/>
    <w:rsid w:val="00DA44DC"/>
    <w:rsid w:val="00DA582E"/>
    <w:rsid w:val="00DA675D"/>
    <w:rsid w:val="00DA6C8B"/>
    <w:rsid w:val="00DA769A"/>
    <w:rsid w:val="00DB005D"/>
    <w:rsid w:val="00DB0508"/>
    <w:rsid w:val="00DB097B"/>
    <w:rsid w:val="00DB1287"/>
    <w:rsid w:val="00DB1F46"/>
    <w:rsid w:val="00DB1F76"/>
    <w:rsid w:val="00DB2359"/>
    <w:rsid w:val="00DB2F09"/>
    <w:rsid w:val="00DB36E7"/>
    <w:rsid w:val="00DB38DD"/>
    <w:rsid w:val="00DB3EBF"/>
    <w:rsid w:val="00DB402B"/>
    <w:rsid w:val="00DB660C"/>
    <w:rsid w:val="00DB69E4"/>
    <w:rsid w:val="00DB7ED8"/>
    <w:rsid w:val="00DB7F2A"/>
    <w:rsid w:val="00DC028F"/>
    <w:rsid w:val="00DC06AE"/>
    <w:rsid w:val="00DC0B95"/>
    <w:rsid w:val="00DC2013"/>
    <w:rsid w:val="00DC20CF"/>
    <w:rsid w:val="00DC25A6"/>
    <w:rsid w:val="00DC286E"/>
    <w:rsid w:val="00DC2C0A"/>
    <w:rsid w:val="00DC2C76"/>
    <w:rsid w:val="00DC3050"/>
    <w:rsid w:val="00DC46BC"/>
    <w:rsid w:val="00DC573D"/>
    <w:rsid w:val="00DC638D"/>
    <w:rsid w:val="00DC66A6"/>
    <w:rsid w:val="00DC6ED7"/>
    <w:rsid w:val="00DC7652"/>
    <w:rsid w:val="00DC7791"/>
    <w:rsid w:val="00DC77EC"/>
    <w:rsid w:val="00DD0308"/>
    <w:rsid w:val="00DD1CF6"/>
    <w:rsid w:val="00DD2912"/>
    <w:rsid w:val="00DD2E29"/>
    <w:rsid w:val="00DD3464"/>
    <w:rsid w:val="00DD3ECF"/>
    <w:rsid w:val="00DD4503"/>
    <w:rsid w:val="00DD49AD"/>
    <w:rsid w:val="00DD4CAF"/>
    <w:rsid w:val="00DD68B6"/>
    <w:rsid w:val="00DD7BDE"/>
    <w:rsid w:val="00DD7D21"/>
    <w:rsid w:val="00DE1528"/>
    <w:rsid w:val="00DE37FC"/>
    <w:rsid w:val="00DE3954"/>
    <w:rsid w:val="00DE422C"/>
    <w:rsid w:val="00DE42E8"/>
    <w:rsid w:val="00DE5990"/>
    <w:rsid w:val="00DE5F42"/>
    <w:rsid w:val="00DE6408"/>
    <w:rsid w:val="00DE7895"/>
    <w:rsid w:val="00DF03AA"/>
    <w:rsid w:val="00DF0BAC"/>
    <w:rsid w:val="00DF15A5"/>
    <w:rsid w:val="00DF1E56"/>
    <w:rsid w:val="00DF2479"/>
    <w:rsid w:val="00DF24C7"/>
    <w:rsid w:val="00DF2D3A"/>
    <w:rsid w:val="00DF4C01"/>
    <w:rsid w:val="00DF529B"/>
    <w:rsid w:val="00DF55BE"/>
    <w:rsid w:val="00DF5A19"/>
    <w:rsid w:val="00DF61CB"/>
    <w:rsid w:val="00DF62CA"/>
    <w:rsid w:val="00DF67D4"/>
    <w:rsid w:val="00DF69E0"/>
    <w:rsid w:val="00E01521"/>
    <w:rsid w:val="00E01628"/>
    <w:rsid w:val="00E017B2"/>
    <w:rsid w:val="00E020C2"/>
    <w:rsid w:val="00E03C64"/>
    <w:rsid w:val="00E03FCA"/>
    <w:rsid w:val="00E057A2"/>
    <w:rsid w:val="00E11379"/>
    <w:rsid w:val="00E11ADF"/>
    <w:rsid w:val="00E1252A"/>
    <w:rsid w:val="00E125C3"/>
    <w:rsid w:val="00E12D70"/>
    <w:rsid w:val="00E12F3C"/>
    <w:rsid w:val="00E1425D"/>
    <w:rsid w:val="00E14E88"/>
    <w:rsid w:val="00E15CE0"/>
    <w:rsid w:val="00E15E1A"/>
    <w:rsid w:val="00E15FED"/>
    <w:rsid w:val="00E16486"/>
    <w:rsid w:val="00E1680F"/>
    <w:rsid w:val="00E1714A"/>
    <w:rsid w:val="00E17E10"/>
    <w:rsid w:val="00E200B0"/>
    <w:rsid w:val="00E21D60"/>
    <w:rsid w:val="00E22534"/>
    <w:rsid w:val="00E22B4A"/>
    <w:rsid w:val="00E238F5"/>
    <w:rsid w:val="00E24207"/>
    <w:rsid w:val="00E24ABC"/>
    <w:rsid w:val="00E2613D"/>
    <w:rsid w:val="00E26DE9"/>
    <w:rsid w:val="00E27350"/>
    <w:rsid w:val="00E27C01"/>
    <w:rsid w:val="00E314A1"/>
    <w:rsid w:val="00E322FF"/>
    <w:rsid w:val="00E32624"/>
    <w:rsid w:val="00E338E9"/>
    <w:rsid w:val="00E33B5C"/>
    <w:rsid w:val="00E344CE"/>
    <w:rsid w:val="00E34F5A"/>
    <w:rsid w:val="00E3549C"/>
    <w:rsid w:val="00E35628"/>
    <w:rsid w:val="00E36E5F"/>
    <w:rsid w:val="00E37682"/>
    <w:rsid w:val="00E37856"/>
    <w:rsid w:val="00E379EF"/>
    <w:rsid w:val="00E37E06"/>
    <w:rsid w:val="00E40373"/>
    <w:rsid w:val="00E405C2"/>
    <w:rsid w:val="00E40DAA"/>
    <w:rsid w:val="00E41842"/>
    <w:rsid w:val="00E4192C"/>
    <w:rsid w:val="00E41DC5"/>
    <w:rsid w:val="00E42667"/>
    <w:rsid w:val="00E42796"/>
    <w:rsid w:val="00E435EE"/>
    <w:rsid w:val="00E437D1"/>
    <w:rsid w:val="00E44342"/>
    <w:rsid w:val="00E44508"/>
    <w:rsid w:val="00E4475E"/>
    <w:rsid w:val="00E44A95"/>
    <w:rsid w:val="00E44C75"/>
    <w:rsid w:val="00E44EEC"/>
    <w:rsid w:val="00E450EF"/>
    <w:rsid w:val="00E45991"/>
    <w:rsid w:val="00E45C37"/>
    <w:rsid w:val="00E46F2E"/>
    <w:rsid w:val="00E47E00"/>
    <w:rsid w:val="00E50C14"/>
    <w:rsid w:val="00E5128A"/>
    <w:rsid w:val="00E52486"/>
    <w:rsid w:val="00E529FB"/>
    <w:rsid w:val="00E52BB8"/>
    <w:rsid w:val="00E52E81"/>
    <w:rsid w:val="00E52F28"/>
    <w:rsid w:val="00E54A67"/>
    <w:rsid w:val="00E54C53"/>
    <w:rsid w:val="00E55350"/>
    <w:rsid w:val="00E56DE2"/>
    <w:rsid w:val="00E572EA"/>
    <w:rsid w:val="00E57434"/>
    <w:rsid w:val="00E574EB"/>
    <w:rsid w:val="00E577F2"/>
    <w:rsid w:val="00E57C93"/>
    <w:rsid w:val="00E60B60"/>
    <w:rsid w:val="00E62256"/>
    <w:rsid w:val="00E623DE"/>
    <w:rsid w:val="00E62A68"/>
    <w:rsid w:val="00E62F0C"/>
    <w:rsid w:val="00E63F1B"/>
    <w:rsid w:val="00E640BD"/>
    <w:rsid w:val="00E65851"/>
    <w:rsid w:val="00E65872"/>
    <w:rsid w:val="00E65C64"/>
    <w:rsid w:val="00E65F0E"/>
    <w:rsid w:val="00E6710B"/>
    <w:rsid w:val="00E67177"/>
    <w:rsid w:val="00E673AC"/>
    <w:rsid w:val="00E67C72"/>
    <w:rsid w:val="00E67E6D"/>
    <w:rsid w:val="00E70210"/>
    <w:rsid w:val="00E70854"/>
    <w:rsid w:val="00E7086F"/>
    <w:rsid w:val="00E70AA1"/>
    <w:rsid w:val="00E71068"/>
    <w:rsid w:val="00E731D0"/>
    <w:rsid w:val="00E74D2A"/>
    <w:rsid w:val="00E75F66"/>
    <w:rsid w:val="00E76FB7"/>
    <w:rsid w:val="00E775C9"/>
    <w:rsid w:val="00E801B9"/>
    <w:rsid w:val="00E802CD"/>
    <w:rsid w:val="00E806EA"/>
    <w:rsid w:val="00E80D82"/>
    <w:rsid w:val="00E80E90"/>
    <w:rsid w:val="00E81227"/>
    <w:rsid w:val="00E81E9A"/>
    <w:rsid w:val="00E825CD"/>
    <w:rsid w:val="00E838DE"/>
    <w:rsid w:val="00E83A88"/>
    <w:rsid w:val="00E83FB5"/>
    <w:rsid w:val="00E852AC"/>
    <w:rsid w:val="00E905A5"/>
    <w:rsid w:val="00E910E7"/>
    <w:rsid w:val="00E911A8"/>
    <w:rsid w:val="00E912FB"/>
    <w:rsid w:val="00E927DD"/>
    <w:rsid w:val="00E92A06"/>
    <w:rsid w:val="00E92CD7"/>
    <w:rsid w:val="00E92E83"/>
    <w:rsid w:val="00E93137"/>
    <w:rsid w:val="00E93166"/>
    <w:rsid w:val="00E940CF"/>
    <w:rsid w:val="00E94368"/>
    <w:rsid w:val="00E94722"/>
    <w:rsid w:val="00E9552C"/>
    <w:rsid w:val="00E9574F"/>
    <w:rsid w:val="00E967E7"/>
    <w:rsid w:val="00E96C10"/>
    <w:rsid w:val="00E971B6"/>
    <w:rsid w:val="00E973A0"/>
    <w:rsid w:val="00EA063C"/>
    <w:rsid w:val="00EA1590"/>
    <w:rsid w:val="00EA446A"/>
    <w:rsid w:val="00EA4905"/>
    <w:rsid w:val="00EA593F"/>
    <w:rsid w:val="00EA629F"/>
    <w:rsid w:val="00EA63C2"/>
    <w:rsid w:val="00EA667F"/>
    <w:rsid w:val="00EA69B0"/>
    <w:rsid w:val="00EA7083"/>
    <w:rsid w:val="00EA7B30"/>
    <w:rsid w:val="00EB051B"/>
    <w:rsid w:val="00EB0FBB"/>
    <w:rsid w:val="00EB2D4D"/>
    <w:rsid w:val="00EB49C5"/>
    <w:rsid w:val="00EB4EF2"/>
    <w:rsid w:val="00EB5509"/>
    <w:rsid w:val="00EB5AC1"/>
    <w:rsid w:val="00EB607A"/>
    <w:rsid w:val="00EB6325"/>
    <w:rsid w:val="00EB7351"/>
    <w:rsid w:val="00EB79F6"/>
    <w:rsid w:val="00EB7A95"/>
    <w:rsid w:val="00EB7BAC"/>
    <w:rsid w:val="00EC060B"/>
    <w:rsid w:val="00EC1BEB"/>
    <w:rsid w:val="00EC1D18"/>
    <w:rsid w:val="00EC26F1"/>
    <w:rsid w:val="00EC3642"/>
    <w:rsid w:val="00EC406B"/>
    <w:rsid w:val="00EC52E6"/>
    <w:rsid w:val="00EC577E"/>
    <w:rsid w:val="00EC5933"/>
    <w:rsid w:val="00EC61CA"/>
    <w:rsid w:val="00EC7F2B"/>
    <w:rsid w:val="00ED066C"/>
    <w:rsid w:val="00ED1E5C"/>
    <w:rsid w:val="00ED2750"/>
    <w:rsid w:val="00ED29D8"/>
    <w:rsid w:val="00ED29DD"/>
    <w:rsid w:val="00ED3970"/>
    <w:rsid w:val="00ED3D5B"/>
    <w:rsid w:val="00ED431B"/>
    <w:rsid w:val="00ED4AA8"/>
    <w:rsid w:val="00ED506E"/>
    <w:rsid w:val="00ED5BA5"/>
    <w:rsid w:val="00ED5CD0"/>
    <w:rsid w:val="00ED5D9F"/>
    <w:rsid w:val="00ED6E25"/>
    <w:rsid w:val="00ED6E90"/>
    <w:rsid w:val="00ED7288"/>
    <w:rsid w:val="00ED7708"/>
    <w:rsid w:val="00EE112A"/>
    <w:rsid w:val="00EE1370"/>
    <w:rsid w:val="00EE276F"/>
    <w:rsid w:val="00EE2BBE"/>
    <w:rsid w:val="00EE302F"/>
    <w:rsid w:val="00EE3A17"/>
    <w:rsid w:val="00EE43EE"/>
    <w:rsid w:val="00EE4D2D"/>
    <w:rsid w:val="00EE5829"/>
    <w:rsid w:val="00EF06FF"/>
    <w:rsid w:val="00EF10C7"/>
    <w:rsid w:val="00EF304B"/>
    <w:rsid w:val="00EF30DE"/>
    <w:rsid w:val="00EF3BE3"/>
    <w:rsid w:val="00EF40DD"/>
    <w:rsid w:val="00EF4A2F"/>
    <w:rsid w:val="00EF4EB9"/>
    <w:rsid w:val="00EF5803"/>
    <w:rsid w:val="00EF5D18"/>
    <w:rsid w:val="00EF6C3A"/>
    <w:rsid w:val="00EF7E96"/>
    <w:rsid w:val="00F00189"/>
    <w:rsid w:val="00F002F3"/>
    <w:rsid w:val="00F00E5C"/>
    <w:rsid w:val="00F01E5B"/>
    <w:rsid w:val="00F022A1"/>
    <w:rsid w:val="00F0234D"/>
    <w:rsid w:val="00F02916"/>
    <w:rsid w:val="00F02CDF"/>
    <w:rsid w:val="00F02E91"/>
    <w:rsid w:val="00F033D2"/>
    <w:rsid w:val="00F03400"/>
    <w:rsid w:val="00F036E8"/>
    <w:rsid w:val="00F037F0"/>
    <w:rsid w:val="00F03C50"/>
    <w:rsid w:val="00F04689"/>
    <w:rsid w:val="00F04927"/>
    <w:rsid w:val="00F04F12"/>
    <w:rsid w:val="00F059D1"/>
    <w:rsid w:val="00F05D87"/>
    <w:rsid w:val="00F05E6C"/>
    <w:rsid w:val="00F06F86"/>
    <w:rsid w:val="00F07297"/>
    <w:rsid w:val="00F07375"/>
    <w:rsid w:val="00F0781F"/>
    <w:rsid w:val="00F078F8"/>
    <w:rsid w:val="00F07A2D"/>
    <w:rsid w:val="00F07E06"/>
    <w:rsid w:val="00F103F8"/>
    <w:rsid w:val="00F10D73"/>
    <w:rsid w:val="00F119C1"/>
    <w:rsid w:val="00F11F17"/>
    <w:rsid w:val="00F12079"/>
    <w:rsid w:val="00F120CA"/>
    <w:rsid w:val="00F1236F"/>
    <w:rsid w:val="00F129C6"/>
    <w:rsid w:val="00F12ED1"/>
    <w:rsid w:val="00F13191"/>
    <w:rsid w:val="00F14F7B"/>
    <w:rsid w:val="00F15CDC"/>
    <w:rsid w:val="00F17DBF"/>
    <w:rsid w:val="00F2077A"/>
    <w:rsid w:val="00F20BD0"/>
    <w:rsid w:val="00F21087"/>
    <w:rsid w:val="00F21317"/>
    <w:rsid w:val="00F214F3"/>
    <w:rsid w:val="00F2172B"/>
    <w:rsid w:val="00F2351D"/>
    <w:rsid w:val="00F2417D"/>
    <w:rsid w:val="00F24691"/>
    <w:rsid w:val="00F26880"/>
    <w:rsid w:val="00F269F7"/>
    <w:rsid w:val="00F27084"/>
    <w:rsid w:val="00F301CB"/>
    <w:rsid w:val="00F30AFE"/>
    <w:rsid w:val="00F31A90"/>
    <w:rsid w:val="00F31D76"/>
    <w:rsid w:val="00F323B2"/>
    <w:rsid w:val="00F3316B"/>
    <w:rsid w:val="00F33532"/>
    <w:rsid w:val="00F33993"/>
    <w:rsid w:val="00F34083"/>
    <w:rsid w:val="00F34356"/>
    <w:rsid w:val="00F347FE"/>
    <w:rsid w:val="00F34B31"/>
    <w:rsid w:val="00F34C53"/>
    <w:rsid w:val="00F36929"/>
    <w:rsid w:val="00F372D1"/>
    <w:rsid w:val="00F3748D"/>
    <w:rsid w:val="00F40908"/>
    <w:rsid w:val="00F40C59"/>
    <w:rsid w:val="00F40F3C"/>
    <w:rsid w:val="00F40FDC"/>
    <w:rsid w:val="00F4120F"/>
    <w:rsid w:val="00F4409F"/>
    <w:rsid w:val="00F440BE"/>
    <w:rsid w:val="00F45F2E"/>
    <w:rsid w:val="00F46917"/>
    <w:rsid w:val="00F50B31"/>
    <w:rsid w:val="00F50D6A"/>
    <w:rsid w:val="00F511F5"/>
    <w:rsid w:val="00F52410"/>
    <w:rsid w:val="00F52592"/>
    <w:rsid w:val="00F52BD8"/>
    <w:rsid w:val="00F55F90"/>
    <w:rsid w:val="00F56A41"/>
    <w:rsid w:val="00F576FF"/>
    <w:rsid w:val="00F57B9E"/>
    <w:rsid w:val="00F57F3D"/>
    <w:rsid w:val="00F60520"/>
    <w:rsid w:val="00F61AB1"/>
    <w:rsid w:val="00F62380"/>
    <w:rsid w:val="00F637D3"/>
    <w:rsid w:val="00F63D98"/>
    <w:rsid w:val="00F640CE"/>
    <w:rsid w:val="00F65AB4"/>
    <w:rsid w:val="00F6658F"/>
    <w:rsid w:val="00F66C70"/>
    <w:rsid w:val="00F66D86"/>
    <w:rsid w:val="00F66E1E"/>
    <w:rsid w:val="00F67B77"/>
    <w:rsid w:val="00F67E99"/>
    <w:rsid w:val="00F70386"/>
    <w:rsid w:val="00F70478"/>
    <w:rsid w:val="00F70A81"/>
    <w:rsid w:val="00F70DDF"/>
    <w:rsid w:val="00F714BD"/>
    <w:rsid w:val="00F71657"/>
    <w:rsid w:val="00F71A83"/>
    <w:rsid w:val="00F71F30"/>
    <w:rsid w:val="00F7380C"/>
    <w:rsid w:val="00F74067"/>
    <w:rsid w:val="00F74751"/>
    <w:rsid w:val="00F757C0"/>
    <w:rsid w:val="00F76151"/>
    <w:rsid w:val="00F76C63"/>
    <w:rsid w:val="00F770F3"/>
    <w:rsid w:val="00F77AD7"/>
    <w:rsid w:val="00F80AE0"/>
    <w:rsid w:val="00F80D10"/>
    <w:rsid w:val="00F80D4D"/>
    <w:rsid w:val="00F81CFF"/>
    <w:rsid w:val="00F820CA"/>
    <w:rsid w:val="00F82407"/>
    <w:rsid w:val="00F8266B"/>
    <w:rsid w:val="00F830F7"/>
    <w:rsid w:val="00F8352B"/>
    <w:rsid w:val="00F86EE2"/>
    <w:rsid w:val="00F877D7"/>
    <w:rsid w:val="00F90133"/>
    <w:rsid w:val="00F90728"/>
    <w:rsid w:val="00F91707"/>
    <w:rsid w:val="00F917EA"/>
    <w:rsid w:val="00F92458"/>
    <w:rsid w:val="00F93F9E"/>
    <w:rsid w:val="00F93FB9"/>
    <w:rsid w:val="00F949C3"/>
    <w:rsid w:val="00F961E1"/>
    <w:rsid w:val="00F96282"/>
    <w:rsid w:val="00F9761A"/>
    <w:rsid w:val="00F97B1B"/>
    <w:rsid w:val="00F97C83"/>
    <w:rsid w:val="00F97D4F"/>
    <w:rsid w:val="00F97E52"/>
    <w:rsid w:val="00FA17BC"/>
    <w:rsid w:val="00FA288E"/>
    <w:rsid w:val="00FA3857"/>
    <w:rsid w:val="00FA4D37"/>
    <w:rsid w:val="00FA5160"/>
    <w:rsid w:val="00FA5BA7"/>
    <w:rsid w:val="00FA5C3B"/>
    <w:rsid w:val="00FA5C4C"/>
    <w:rsid w:val="00FA5CD2"/>
    <w:rsid w:val="00FA6ED8"/>
    <w:rsid w:val="00FB016C"/>
    <w:rsid w:val="00FB03F6"/>
    <w:rsid w:val="00FB138C"/>
    <w:rsid w:val="00FB2BBD"/>
    <w:rsid w:val="00FB2E80"/>
    <w:rsid w:val="00FB371C"/>
    <w:rsid w:val="00FB4759"/>
    <w:rsid w:val="00FB4840"/>
    <w:rsid w:val="00FB50AE"/>
    <w:rsid w:val="00FB53A4"/>
    <w:rsid w:val="00FB5600"/>
    <w:rsid w:val="00FB565D"/>
    <w:rsid w:val="00FB56EF"/>
    <w:rsid w:val="00FB5EE4"/>
    <w:rsid w:val="00FB69DC"/>
    <w:rsid w:val="00FB7208"/>
    <w:rsid w:val="00FB7AE4"/>
    <w:rsid w:val="00FC079C"/>
    <w:rsid w:val="00FC09E6"/>
    <w:rsid w:val="00FC11E5"/>
    <w:rsid w:val="00FC307B"/>
    <w:rsid w:val="00FC3722"/>
    <w:rsid w:val="00FC37E4"/>
    <w:rsid w:val="00FC46B7"/>
    <w:rsid w:val="00FC67DE"/>
    <w:rsid w:val="00FC7EA3"/>
    <w:rsid w:val="00FD06CF"/>
    <w:rsid w:val="00FD0A80"/>
    <w:rsid w:val="00FD0FDE"/>
    <w:rsid w:val="00FD1000"/>
    <w:rsid w:val="00FD1634"/>
    <w:rsid w:val="00FD288C"/>
    <w:rsid w:val="00FD2CE3"/>
    <w:rsid w:val="00FD42F5"/>
    <w:rsid w:val="00FD4CF1"/>
    <w:rsid w:val="00FD61C3"/>
    <w:rsid w:val="00FD6417"/>
    <w:rsid w:val="00FD66AF"/>
    <w:rsid w:val="00FD79CD"/>
    <w:rsid w:val="00FD7FC2"/>
    <w:rsid w:val="00FE0298"/>
    <w:rsid w:val="00FE09B7"/>
    <w:rsid w:val="00FE1141"/>
    <w:rsid w:val="00FE253F"/>
    <w:rsid w:val="00FE3D88"/>
    <w:rsid w:val="00FE41C3"/>
    <w:rsid w:val="00FE4B4F"/>
    <w:rsid w:val="00FE6837"/>
    <w:rsid w:val="00FF0D18"/>
    <w:rsid w:val="00FF2DA7"/>
    <w:rsid w:val="00FF2FF5"/>
    <w:rsid w:val="00FF3242"/>
    <w:rsid w:val="00FF3356"/>
    <w:rsid w:val="00FF4C4E"/>
    <w:rsid w:val="00FF553B"/>
    <w:rsid w:val="00FF55A5"/>
    <w:rsid w:val="00FF5CE0"/>
    <w:rsid w:val="00FF69E9"/>
    <w:rsid w:val="00FF6AA2"/>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4630E3E"/>
  <w15:chartTrackingRefBased/>
  <w15:docId w15:val="{84FFC762-C55F-43D6-AC2B-1855852A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C297A"/>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Znak"/>
    <w:basedOn w:val="Navaden"/>
    <w:link w:val="GlavaZnak"/>
    <w:rsid w:val="007C70A1"/>
    <w:pPr>
      <w:tabs>
        <w:tab w:val="center" w:pos="4536"/>
        <w:tab w:val="right" w:pos="9072"/>
      </w:tabs>
    </w:pPr>
    <w:rPr>
      <w:sz w:val="24"/>
    </w:rPr>
  </w:style>
  <w:style w:type="character" w:customStyle="1" w:styleId="GlavaZnak">
    <w:name w:val="Glava Znak"/>
    <w:aliases w:val="E-PVO-glava Znak, Znak Znak,Header-PR Znak,Znak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Zadeva pripombe1 Znak"/>
    <w:link w:val="Zadevapripombe"/>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1"/>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2">
    <w:name w:val="Telo besedila 212"/>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2">
    <w:name w:val="Odstavek seznama12"/>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Pripomba – besedilo1 Znak1"/>
    <w:rsid w:val="00832A7F"/>
    <w:rPr>
      <w:rFonts w:ascii="Times New Roman" w:eastAsia="Times New Roman" w:hAnsi="Times New Roman"/>
    </w:rPr>
  </w:style>
  <w:style w:type="character" w:customStyle="1" w:styleId="ZadevapripombeZnak">
    <w:name w:val="Zadeva pripombe Znak"/>
    <w:aliases w:val="Zadeva pripombe1 Znak1"/>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character" w:customStyle="1" w:styleId="bold">
    <w:name w:val="bold"/>
    <w:rsid w:val="00800363"/>
    <w:rPr>
      <w:b/>
      <w:bCs/>
    </w:rPr>
  </w:style>
  <w:style w:type="numbering" w:customStyle="1" w:styleId="Brezseznama2">
    <w:name w:val="Brez seznama2"/>
    <w:next w:val="Brezseznama"/>
    <w:uiPriority w:val="99"/>
    <w:semiHidden/>
    <w:unhideWhenUsed/>
    <w:rsid w:val="00FB56EF"/>
  </w:style>
  <w:style w:type="table" w:customStyle="1" w:styleId="40">
    <w:name w:val="40"/>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9">
    <w:name w:val="39"/>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8">
    <w:name w:val="38"/>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7">
    <w:name w:val="37"/>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6">
    <w:name w:val="36"/>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5">
    <w:name w:val="35"/>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4">
    <w:name w:val="34"/>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3">
    <w:name w:val="33"/>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2">
    <w:name w:val="32"/>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1">
    <w:name w:val="31"/>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0">
    <w:name w:val="30"/>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9">
    <w:name w:val="29"/>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8">
    <w:name w:val="28"/>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27">
    <w:name w:val="27"/>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6">
    <w:name w:val="26"/>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25">
    <w:name w:val="25"/>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4">
    <w:name w:val="24"/>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23">
    <w:name w:val="23"/>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2">
    <w:name w:val="22"/>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21">
    <w:name w:val="21"/>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20">
    <w:name w:val="20"/>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19">
    <w:name w:val="19"/>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18">
    <w:name w:val="18"/>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17">
    <w:name w:val="17"/>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16">
    <w:name w:val="16"/>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15">
    <w:name w:val="15"/>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14">
    <w:name w:val="14"/>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13">
    <w:name w:val="13"/>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12">
    <w:name w:val="12"/>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11">
    <w:name w:val="11"/>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10">
    <w:name w:val="10"/>
    <w:basedOn w:val="Navadnatabela"/>
    <w:rsid w:val="00FB56EF"/>
    <w:rPr>
      <w:rFonts w:ascii="Tahoma" w:eastAsia="Tahoma" w:hAnsi="Tahoma" w:cs="Tahoma"/>
      <w:sz w:val="24"/>
      <w:szCs w:val="24"/>
    </w:rPr>
    <w:tblPr>
      <w:tblStyleRowBandSize w:val="1"/>
      <w:tblStyleColBandSize w:val="1"/>
      <w:tblCellMar>
        <w:left w:w="30" w:type="dxa"/>
        <w:right w:w="30" w:type="dxa"/>
      </w:tblCellMar>
    </w:tblPr>
  </w:style>
  <w:style w:type="table" w:customStyle="1" w:styleId="9">
    <w:name w:val="9"/>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8">
    <w:name w:val="8"/>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7">
    <w:name w:val="7"/>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6">
    <w:name w:val="6"/>
    <w:basedOn w:val="Navadnatabela"/>
    <w:rsid w:val="00FB56EF"/>
    <w:rPr>
      <w:rFonts w:ascii="Tahoma" w:eastAsia="Tahoma" w:hAnsi="Tahoma" w:cs="Tahoma"/>
      <w:sz w:val="24"/>
      <w:szCs w:val="24"/>
    </w:rPr>
    <w:tblPr>
      <w:tblStyleRowBandSize w:val="1"/>
      <w:tblStyleColBandSize w:val="1"/>
      <w:tblCellMar>
        <w:left w:w="0" w:type="dxa"/>
        <w:right w:w="0" w:type="dxa"/>
      </w:tblCellMar>
    </w:tblPr>
  </w:style>
  <w:style w:type="table" w:customStyle="1" w:styleId="5">
    <w:name w:val="5"/>
    <w:basedOn w:val="Navadnatabela"/>
    <w:rsid w:val="00FB56EF"/>
    <w:rPr>
      <w:rFonts w:ascii="Tahoma" w:eastAsia="Tahoma" w:hAnsi="Tahoma" w:cs="Tahoma"/>
      <w:sz w:val="24"/>
      <w:szCs w:val="24"/>
    </w:rPr>
    <w:tblPr>
      <w:tblStyleRowBandSize w:val="1"/>
      <w:tblStyleColBandSize w:val="1"/>
      <w:tblCellMar>
        <w:left w:w="115" w:type="dxa"/>
        <w:right w:w="115" w:type="dxa"/>
      </w:tblCellMar>
    </w:tblPr>
  </w:style>
  <w:style w:type="table" w:customStyle="1" w:styleId="4">
    <w:name w:val="4"/>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3">
    <w:name w:val="3"/>
    <w:basedOn w:val="Navadnatabela"/>
    <w:rsid w:val="00FB56EF"/>
    <w:rPr>
      <w:rFonts w:ascii="Tahoma" w:eastAsia="Tahoma" w:hAnsi="Tahoma" w:cs="Tahoma"/>
      <w:sz w:val="24"/>
      <w:szCs w:val="24"/>
    </w:rPr>
    <w:tblPr>
      <w:tblStyleRowBandSize w:val="1"/>
      <w:tblStyleColBandSize w:val="1"/>
      <w:tblCellMar>
        <w:left w:w="0" w:type="dxa"/>
        <w:right w:w="0" w:type="dxa"/>
      </w:tblCellMar>
    </w:tblPr>
  </w:style>
  <w:style w:type="table" w:customStyle="1" w:styleId="2">
    <w:name w:val="2"/>
    <w:basedOn w:val="Navadnatabela"/>
    <w:rsid w:val="00FB56EF"/>
    <w:rPr>
      <w:rFonts w:ascii="Tahoma" w:eastAsia="Tahoma" w:hAnsi="Tahoma" w:cs="Tahoma"/>
      <w:sz w:val="24"/>
      <w:szCs w:val="24"/>
    </w:rPr>
    <w:tblPr>
      <w:tblStyleRowBandSize w:val="1"/>
      <w:tblStyleColBandSize w:val="1"/>
      <w:tblCellMar>
        <w:left w:w="70" w:type="dxa"/>
        <w:right w:w="70" w:type="dxa"/>
      </w:tblCellMar>
    </w:tblPr>
  </w:style>
  <w:style w:type="table" w:customStyle="1" w:styleId="Tabelamrea3">
    <w:name w:val="Tabela – mreža3"/>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FB56EF"/>
  </w:style>
  <w:style w:type="table" w:customStyle="1" w:styleId="Tabela-mrea1">
    <w:name w:val="Tabela - mreža1"/>
    <w:basedOn w:val="Navadnatabela"/>
    <w:rsid w:val="00FB56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zamik22">
    <w:name w:val="Telo besedila - zamik 22"/>
    <w:basedOn w:val="Navaden"/>
    <w:rsid w:val="00FB56EF"/>
    <w:pPr>
      <w:tabs>
        <w:tab w:val="left" w:pos="567"/>
      </w:tabs>
      <w:suppressAutoHyphens/>
      <w:ind w:left="720"/>
      <w:jc w:val="both"/>
    </w:pPr>
    <w:rPr>
      <w:sz w:val="24"/>
      <w:lang w:eastAsia="ar-SA"/>
    </w:rPr>
  </w:style>
  <w:style w:type="paragraph" w:customStyle="1" w:styleId="man">
    <w:name w:val="man"/>
    <w:next w:val="Navaden"/>
    <w:rsid w:val="00FB56EF"/>
    <w:pPr>
      <w:widowControl w:val="0"/>
      <w:suppressAutoHyphens/>
      <w:autoSpaceDE w:val="0"/>
    </w:pPr>
    <w:rPr>
      <w:rFonts w:ascii="Arial" w:eastAsia="Arial" w:hAnsi="Arial"/>
      <w:sz w:val="22"/>
      <w:lang w:val="en-US" w:eastAsia="ar-SA"/>
    </w:rPr>
  </w:style>
  <w:style w:type="paragraph" w:customStyle="1" w:styleId="Telobesedila32">
    <w:name w:val="Telo besedila 32"/>
    <w:basedOn w:val="Navaden"/>
    <w:rsid w:val="00FB56EF"/>
    <w:pPr>
      <w:suppressAutoHyphens/>
    </w:pPr>
    <w:rPr>
      <w:sz w:val="28"/>
      <w:lang w:eastAsia="ar-SA"/>
    </w:rPr>
  </w:style>
  <w:style w:type="paragraph" w:customStyle="1" w:styleId="Telobesedila31">
    <w:name w:val="Telo besedila 31"/>
    <w:basedOn w:val="Navaden"/>
    <w:rsid w:val="00FB56EF"/>
    <w:pPr>
      <w:suppressAutoHyphens/>
    </w:pPr>
    <w:rPr>
      <w:sz w:val="28"/>
      <w:lang w:eastAsia="ar-SA"/>
    </w:rPr>
  </w:style>
  <w:style w:type="character" w:customStyle="1" w:styleId="WW8Num3z0">
    <w:name w:val="WW8Num3z0"/>
    <w:rsid w:val="00FB56EF"/>
    <w:rPr>
      <w:rFonts w:ascii="Symbol" w:hAnsi="Symbol"/>
    </w:rPr>
  </w:style>
  <w:style w:type="character" w:customStyle="1" w:styleId="WW8Num5z0">
    <w:name w:val="WW8Num5z0"/>
    <w:rsid w:val="00FB56EF"/>
    <w:rPr>
      <w:rFonts w:ascii="StarSymbol" w:hAnsi="StarSymbol"/>
    </w:rPr>
  </w:style>
  <w:style w:type="character" w:customStyle="1" w:styleId="WW8Num6z0">
    <w:name w:val="WW8Num6z0"/>
    <w:rsid w:val="00FB56EF"/>
    <w:rPr>
      <w:rFonts w:ascii="Symbol" w:hAnsi="Symbol"/>
    </w:rPr>
  </w:style>
  <w:style w:type="character" w:customStyle="1" w:styleId="WW8Num7z0">
    <w:name w:val="WW8Num7z0"/>
    <w:rsid w:val="00FB56EF"/>
    <w:rPr>
      <w:rFonts w:ascii="Symbol" w:hAnsi="Symbol"/>
    </w:rPr>
  </w:style>
  <w:style w:type="character" w:customStyle="1" w:styleId="WW8Num8z0">
    <w:name w:val="WW8Num8z0"/>
    <w:rsid w:val="00FB56EF"/>
    <w:rPr>
      <w:b w:val="0"/>
    </w:rPr>
  </w:style>
  <w:style w:type="character" w:customStyle="1" w:styleId="WW8Num9z0">
    <w:name w:val="WW8Num9z0"/>
    <w:rsid w:val="00FB56EF"/>
    <w:rPr>
      <w:rFonts w:ascii="Symbol" w:hAnsi="Symbol"/>
    </w:rPr>
  </w:style>
  <w:style w:type="character" w:customStyle="1" w:styleId="WW8Num11z0">
    <w:name w:val="WW8Num11z0"/>
    <w:rsid w:val="00FB56EF"/>
    <w:rPr>
      <w:rFonts w:ascii="Symbol" w:hAnsi="Symbol"/>
    </w:rPr>
  </w:style>
  <w:style w:type="character" w:customStyle="1" w:styleId="WW8Num13z0">
    <w:name w:val="WW8Num13z0"/>
    <w:rsid w:val="00FB56EF"/>
    <w:rPr>
      <w:rFonts w:ascii="Times New Roman" w:hAnsi="Times New Roman" w:cs="Times New Roman"/>
    </w:rPr>
  </w:style>
  <w:style w:type="character" w:customStyle="1" w:styleId="WW8Num16z0">
    <w:name w:val="WW8Num16z0"/>
    <w:rsid w:val="00FB56EF"/>
    <w:rPr>
      <w:rFonts w:ascii="Symbol" w:hAnsi="Symbol"/>
    </w:rPr>
  </w:style>
  <w:style w:type="character" w:customStyle="1" w:styleId="WW8Num17z0">
    <w:name w:val="WW8Num17z0"/>
    <w:rsid w:val="00FB56EF"/>
    <w:rPr>
      <w:rFonts w:ascii="Times New Roman" w:hAnsi="Times New Roman" w:cs="Times New Roman"/>
    </w:rPr>
  </w:style>
  <w:style w:type="character" w:customStyle="1" w:styleId="WW8Num17z2">
    <w:name w:val="WW8Num17z2"/>
    <w:rsid w:val="00FB56EF"/>
    <w:rPr>
      <w:rFonts w:ascii="Wingdings" w:hAnsi="Wingdings"/>
    </w:rPr>
  </w:style>
  <w:style w:type="character" w:customStyle="1" w:styleId="WW8Num17z3">
    <w:name w:val="WW8Num17z3"/>
    <w:rsid w:val="00FB56EF"/>
    <w:rPr>
      <w:rFonts w:ascii="Symbol" w:hAnsi="Symbol"/>
    </w:rPr>
  </w:style>
  <w:style w:type="character" w:customStyle="1" w:styleId="WW8Num17z4">
    <w:name w:val="WW8Num17z4"/>
    <w:rsid w:val="00FB56EF"/>
    <w:rPr>
      <w:rFonts w:ascii="Courier New" w:hAnsi="Courier New"/>
    </w:rPr>
  </w:style>
  <w:style w:type="character" w:customStyle="1" w:styleId="WW8Num18z0">
    <w:name w:val="WW8Num18z0"/>
    <w:rsid w:val="00FB56EF"/>
    <w:rPr>
      <w:rFonts w:ascii="Symbol" w:hAnsi="Symbol"/>
    </w:rPr>
  </w:style>
  <w:style w:type="character" w:customStyle="1" w:styleId="WW8Num18z1">
    <w:name w:val="WW8Num18z1"/>
    <w:rsid w:val="00FB56EF"/>
    <w:rPr>
      <w:rFonts w:ascii="Times New Roman" w:hAnsi="Times New Roman" w:cs="Times New Roman"/>
    </w:rPr>
  </w:style>
  <w:style w:type="character" w:customStyle="1" w:styleId="WW8Num18z2">
    <w:name w:val="WW8Num18z2"/>
    <w:rsid w:val="00FB56EF"/>
    <w:rPr>
      <w:rFonts w:ascii="Wingdings" w:hAnsi="Wingdings"/>
    </w:rPr>
  </w:style>
  <w:style w:type="character" w:customStyle="1" w:styleId="WW8Num18z4">
    <w:name w:val="WW8Num18z4"/>
    <w:rsid w:val="00FB56EF"/>
    <w:rPr>
      <w:rFonts w:ascii="Courier New" w:hAnsi="Courier New" w:cs="Courier New"/>
    </w:rPr>
  </w:style>
  <w:style w:type="character" w:customStyle="1" w:styleId="WW8Num21z0">
    <w:name w:val="WW8Num21z0"/>
    <w:rsid w:val="00FB56EF"/>
    <w:rPr>
      <w:rFonts w:ascii="Symbol" w:hAnsi="Symbol"/>
    </w:rPr>
  </w:style>
  <w:style w:type="character" w:customStyle="1" w:styleId="WW8Num22z0">
    <w:name w:val="WW8Num22z0"/>
    <w:rsid w:val="00FB56EF"/>
    <w:rPr>
      <w:rFonts w:ascii="Symbol" w:hAnsi="Symbol"/>
    </w:rPr>
  </w:style>
  <w:style w:type="character" w:customStyle="1" w:styleId="WW8Num25z0">
    <w:name w:val="WW8Num25z0"/>
    <w:rsid w:val="00FB56EF"/>
    <w:rPr>
      <w:rFonts w:ascii="Symbol" w:hAnsi="Symbol"/>
    </w:rPr>
  </w:style>
  <w:style w:type="character" w:customStyle="1" w:styleId="WW8Num25z1">
    <w:name w:val="WW8Num25z1"/>
    <w:rsid w:val="00FB56EF"/>
    <w:rPr>
      <w:rFonts w:ascii="Courier New" w:hAnsi="Courier New"/>
    </w:rPr>
  </w:style>
  <w:style w:type="character" w:customStyle="1" w:styleId="WW8Num25z2">
    <w:name w:val="WW8Num25z2"/>
    <w:rsid w:val="00FB56EF"/>
    <w:rPr>
      <w:rFonts w:ascii="Wingdings" w:hAnsi="Wingdings"/>
    </w:rPr>
  </w:style>
  <w:style w:type="character" w:customStyle="1" w:styleId="WW8Num27z1">
    <w:name w:val="WW8Num27z1"/>
    <w:rsid w:val="00FB56EF"/>
    <w:rPr>
      <w:rFonts w:ascii="Times New Roman" w:hAnsi="Times New Roman" w:cs="Times New Roman"/>
    </w:rPr>
  </w:style>
  <w:style w:type="character" w:customStyle="1" w:styleId="WW8Num28z2">
    <w:name w:val="WW8Num28z2"/>
    <w:rsid w:val="00FB56EF"/>
    <w:rPr>
      <w:b/>
      <w:i w:val="0"/>
    </w:rPr>
  </w:style>
  <w:style w:type="character" w:customStyle="1" w:styleId="WW8Num29z0">
    <w:name w:val="WW8Num29z0"/>
    <w:rsid w:val="00FB56EF"/>
    <w:rPr>
      <w:rFonts w:ascii="Symbol" w:hAnsi="Symbol"/>
    </w:rPr>
  </w:style>
  <w:style w:type="character" w:customStyle="1" w:styleId="Absatz-Standardschriftart">
    <w:name w:val="Absatz-Standardschriftart"/>
    <w:rsid w:val="00FB56EF"/>
  </w:style>
  <w:style w:type="character" w:customStyle="1" w:styleId="WW-Absatz-Standardschriftart">
    <w:name w:val="WW-Absatz-Standardschriftart"/>
    <w:rsid w:val="00FB56EF"/>
  </w:style>
  <w:style w:type="character" w:customStyle="1" w:styleId="WW8Num1z0">
    <w:name w:val="WW8Num1z0"/>
    <w:rsid w:val="00FB56EF"/>
    <w:rPr>
      <w:rFonts w:ascii="Symbol" w:hAnsi="Symbol"/>
    </w:rPr>
  </w:style>
  <w:style w:type="character" w:customStyle="1" w:styleId="WW8Num2z0">
    <w:name w:val="WW8Num2z0"/>
    <w:rsid w:val="00FB56EF"/>
    <w:rPr>
      <w:rFonts w:ascii="Symbol" w:hAnsi="Symbol"/>
    </w:rPr>
  </w:style>
  <w:style w:type="character" w:customStyle="1" w:styleId="WW8Num4z0">
    <w:name w:val="WW8Num4z0"/>
    <w:rsid w:val="00FB56EF"/>
    <w:rPr>
      <w:rFonts w:ascii="Symbol" w:hAnsi="Symbol"/>
    </w:rPr>
  </w:style>
  <w:style w:type="character" w:customStyle="1" w:styleId="WW8Num15z0">
    <w:name w:val="WW8Num15z0"/>
    <w:rsid w:val="00FB56EF"/>
    <w:rPr>
      <w:rFonts w:ascii="Times New Roman" w:hAnsi="Times New Roman"/>
    </w:rPr>
  </w:style>
  <w:style w:type="character" w:customStyle="1" w:styleId="WW8Num26z0">
    <w:name w:val="WW8Num26z0"/>
    <w:rsid w:val="00FB56EF"/>
    <w:rPr>
      <w:b w:val="0"/>
    </w:rPr>
  </w:style>
  <w:style w:type="character" w:customStyle="1" w:styleId="WW8Num27z0">
    <w:name w:val="WW8Num27z0"/>
    <w:rsid w:val="00FB56EF"/>
    <w:rPr>
      <w:rFonts w:ascii="StarSymbol" w:hAnsi="StarSymbol"/>
    </w:rPr>
  </w:style>
  <w:style w:type="character" w:customStyle="1" w:styleId="WW8Num28z0">
    <w:name w:val="WW8Num28z0"/>
    <w:rsid w:val="00FB56EF"/>
    <w:rPr>
      <w:rFonts w:ascii="StarSymbol" w:hAnsi="StarSymbol"/>
    </w:rPr>
  </w:style>
  <w:style w:type="character" w:customStyle="1" w:styleId="WW8Num30z0">
    <w:name w:val="WW8Num30z0"/>
    <w:rsid w:val="00FB56EF"/>
    <w:rPr>
      <w:b w:val="0"/>
    </w:rPr>
  </w:style>
  <w:style w:type="character" w:customStyle="1" w:styleId="WW8Num31z0">
    <w:name w:val="WW8Num31z0"/>
    <w:rsid w:val="00FB56EF"/>
    <w:rPr>
      <w:rFonts w:ascii="StarSymbol" w:hAnsi="StarSymbol"/>
    </w:rPr>
  </w:style>
  <w:style w:type="character" w:customStyle="1" w:styleId="WW8Num43z0">
    <w:name w:val="WW8Num43z0"/>
    <w:rsid w:val="00FB56EF"/>
    <w:rPr>
      <w:position w:val="0"/>
      <w:sz w:val="24"/>
      <w:vertAlign w:val="baseline"/>
    </w:rPr>
  </w:style>
  <w:style w:type="character" w:customStyle="1" w:styleId="WW8Num49z0">
    <w:name w:val="WW8Num49z0"/>
    <w:rsid w:val="00FB56EF"/>
    <w:rPr>
      <w:rFonts w:ascii="Symbol" w:hAnsi="Symbol"/>
    </w:rPr>
  </w:style>
  <w:style w:type="character" w:customStyle="1" w:styleId="WW8Num49z1">
    <w:name w:val="WW8Num49z1"/>
    <w:rsid w:val="00FB56EF"/>
    <w:rPr>
      <w:rFonts w:ascii="Courier New" w:hAnsi="Courier New" w:cs="Courier New"/>
    </w:rPr>
  </w:style>
  <w:style w:type="character" w:customStyle="1" w:styleId="WW8Num49z2">
    <w:name w:val="WW8Num49z2"/>
    <w:rsid w:val="00FB56EF"/>
    <w:rPr>
      <w:rFonts w:ascii="Wingdings" w:hAnsi="Wingdings"/>
    </w:rPr>
  </w:style>
  <w:style w:type="character" w:customStyle="1" w:styleId="WW8Num50z0">
    <w:name w:val="WW8Num50z0"/>
    <w:rsid w:val="00FB56EF"/>
    <w:rPr>
      <w:rFonts w:ascii="Times New Roman" w:eastAsia="Times New Roman" w:hAnsi="Times New Roman" w:cs="Times New Roman"/>
    </w:rPr>
  </w:style>
  <w:style w:type="character" w:customStyle="1" w:styleId="WW8Num50z1">
    <w:name w:val="WW8Num50z1"/>
    <w:rsid w:val="00FB56EF"/>
    <w:rPr>
      <w:rFonts w:ascii="Courier New" w:hAnsi="Courier New"/>
    </w:rPr>
  </w:style>
  <w:style w:type="character" w:customStyle="1" w:styleId="WW8Num50z2">
    <w:name w:val="WW8Num50z2"/>
    <w:rsid w:val="00FB56EF"/>
    <w:rPr>
      <w:rFonts w:ascii="Wingdings" w:hAnsi="Wingdings"/>
    </w:rPr>
  </w:style>
  <w:style w:type="character" w:customStyle="1" w:styleId="WW8Num50z3">
    <w:name w:val="WW8Num50z3"/>
    <w:rsid w:val="00FB56EF"/>
    <w:rPr>
      <w:rFonts w:ascii="Symbol" w:hAnsi="Symbol"/>
    </w:rPr>
  </w:style>
  <w:style w:type="character" w:customStyle="1" w:styleId="WW8Num51z0">
    <w:name w:val="WW8Num51z0"/>
    <w:rsid w:val="00FB56EF"/>
    <w:rPr>
      <w:rFonts w:ascii="Times New Roman" w:eastAsia="Times New Roman" w:hAnsi="Times New Roman" w:cs="Times New Roman"/>
    </w:rPr>
  </w:style>
  <w:style w:type="character" w:customStyle="1" w:styleId="WW8Num51z1">
    <w:name w:val="WW8Num51z1"/>
    <w:rsid w:val="00FB56EF"/>
    <w:rPr>
      <w:rFonts w:ascii="Courier New" w:hAnsi="Courier New" w:cs="Courier New"/>
    </w:rPr>
  </w:style>
  <w:style w:type="character" w:customStyle="1" w:styleId="WW8Num51z2">
    <w:name w:val="WW8Num51z2"/>
    <w:rsid w:val="00FB56EF"/>
    <w:rPr>
      <w:rFonts w:ascii="Wingdings" w:hAnsi="Wingdings"/>
    </w:rPr>
  </w:style>
  <w:style w:type="character" w:customStyle="1" w:styleId="WW8Num51z3">
    <w:name w:val="WW8Num51z3"/>
    <w:rsid w:val="00FB56EF"/>
    <w:rPr>
      <w:rFonts w:ascii="Symbol" w:hAnsi="Symbol"/>
    </w:rPr>
  </w:style>
  <w:style w:type="character" w:customStyle="1" w:styleId="WW8Num52z0">
    <w:name w:val="WW8Num52z0"/>
    <w:rsid w:val="00FB56EF"/>
    <w:rPr>
      <w:rFonts w:ascii="Symbol" w:hAnsi="Symbol"/>
    </w:rPr>
  </w:style>
  <w:style w:type="character" w:customStyle="1" w:styleId="WW8Num52z1">
    <w:name w:val="WW8Num52z1"/>
    <w:rsid w:val="00FB56EF"/>
    <w:rPr>
      <w:rFonts w:ascii="Courier New" w:hAnsi="Courier New" w:cs="Courier New"/>
    </w:rPr>
  </w:style>
  <w:style w:type="character" w:customStyle="1" w:styleId="WW8Num52z2">
    <w:name w:val="WW8Num52z2"/>
    <w:rsid w:val="00FB56EF"/>
    <w:rPr>
      <w:rFonts w:ascii="Wingdings" w:hAnsi="Wingdings"/>
    </w:rPr>
  </w:style>
  <w:style w:type="character" w:customStyle="1" w:styleId="WW8Num53z0">
    <w:name w:val="WW8Num53z0"/>
    <w:rsid w:val="00FB56EF"/>
    <w:rPr>
      <w:rFonts w:ascii="Symbol" w:hAnsi="Symbol"/>
    </w:rPr>
  </w:style>
  <w:style w:type="character" w:customStyle="1" w:styleId="WW8Num57z2">
    <w:name w:val="WW8Num57z2"/>
    <w:rsid w:val="00FB56EF"/>
    <w:rPr>
      <w:rFonts w:ascii="Wingdings" w:hAnsi="Wingdings"/>
    </w:rPr>
  </w:style>
  <w:style w:type="character" w:customStyle="1" w:styleId="WW8Num57z3">
    <w:name w:val="WW8Num57z3"/>
    <w:rsid w:val="00FB56EF"/>
    <w:rPr>
      <w:rFonts w:ascii="Symbol" w:hAnsi="Symbol"/>
    </w:rPr>
  </w:style>
  <w:style w:type="character" w:customStyle="1" w:styleId="WW8Num57z4">
    <w:name w:val="WW8Num57z4"/>
    <w:rsid w:val="00FB56EF"/>
    <w:rPr>
      <w:rFonts w:ascii="Courier New" w:hAnsi="Courier New" w:cs="Courier New"/>
    </w:rPr>
  </w:style>
  <w:style w:type="character" w:customStyle="1" w:styleId="WW8Num59z0">
    <w:name w:val="WW8Num59z0"/>
    <w:rsid w:val="00FB56EF"/>
    <w:rPr>
      <w:rFonts w:ascii="Times New Roman" w:eastAsia="Times New Roman" w:hAnsi="Times New Roman" w:cs="Times New Roman"/>
    </w:rPr>
  </w:style>
  <w:style w:type="character" w:customStyle="1" w:styleId="WW8Num59z1">
    <w:name w:val="WW8Num59z1"/>
    <w:rsid w:val="00FB56EF"/>
    <w:rPr>
      <w:rFonts w:ascii="Courier New" w:hAnsi="Courier New"/>
    </w:rPr>
  </w:style>
  <w:style w:type="character" w:customStyle="1" w:styleId="WW8Num59z2">
    <w:name w:val="WW8Num59z2"/>
    <w:rsid w:val="00FB56EF"/>
    <w:rPr>
      <w:rFonts w:ascii="Wingdings" w:hAnsi="Wingdings"/>
    </w:rPr>
  </w:style>
  <w:style w:type="character" w:customStyle="1" w:styleId="WW8Num59z3">
    <w:name w:val="WW8Num59z3"/>
    <w:rsid w:val="00FB56EF"/>
    <w:rPr>
      <w:rFonts w:ascii="Symbol" w:hAnsi="Symbol"/>
    </w:rPr>
  </w:style>
  <w:style w:type="character" w:customStyle="1" w:styleId="WW8Num63z0">
    <w:name w:val="WW8Num63z0"/>
    <w:rsid w:val="00FB56EF"/>
    <w:rPr>
      <w:rFonts w:ascii="Symbol" w:hAnsi="Symbol"/>
    </w:rPr>
  </w:style>
  <w:style w:type="character" w:customStyle="1" w:styleId="WW8Num64z0">
    <w:name w:val="WW8Num64z0"/>
    <w:rsid w:val="00FB56EF"/>
    <w:rPr>
      <w:rFonts w:ascii="Times New Roman" w:eastAsia="Times New Roman" w:hAnsi="Times New Roman" w:cs="Times New Roman"/>
    </w:rPr>
  </w:style>
  <w:style w:type="character" w:customStyle="1" w:styleId="WW8Num64z2">
    <w:name w:val="WW8Num64z2"/>
    <w:rsid w:val="00FB56EF"/>
    <w:rPr>
      <w:rFonts w:ascii="Wingdings" w:hAnsi="Wingdings"/>
    </w:rPr>
  </w:style>
  <w:style w:type="character" w:customStyle="1" w:styleId="WW8Num64z3">
    <w:name w:val="WW8Num64z3"/>
    <w:rsid w:val="00FB56EF"/>
    <w:rPr>
      <w:rFonts w:ascii="Symbol" w:hAnsi="Symbol"/>
    </w:rPr>
  </w:style>
  <w:style w:type="character" w:customStyle="1" w:styleId="WW8Num64z4">
    <w:name w:val="WW8Num64z4"/>
    <w:rsid w:val="00FB56EF"/>
    <w:rPr>
      <w:rFonts w:ascii="Courier New" w:hAnsi="Courier New"/>
    </w:rPr>
  </w:style>
  <w:style w:type="character" w:customStyle="1" w:styleId="WW8Num65z0">
    <w:name w:val="WW8Num65z0"/>
    <w:rsid w:val="00FB56EF"/>
    <w:rPr>
      <w:rFonts w:ascii="Symbol" w:hAnsi="Symbol"/>
    </w:rPr>
  </w:style>
  <w:style w:type="character" w:customStyle="1" w:styleId="WW8Num65z1">
    <w:name w:val="WW8Num65z1"/>
    <w:rsid w:val="00FB56EF"/>
    <w:rPr>
      <w:rFonts w:ascii="Times New Roman" w:eastAsia="Times New Roman" w:hAnsi="Times New Roman" w:cs="Times New Roman"/>
    </w:rPr>
  </w:style>
  <w:style w:type="character" w:customStyle="1" w:styleId="WW8Num65z2">
    <w:name w:val="WW8Num65z2"/>
    <w:rsid w:val="00FB56EF"/>
    <w:rPr>
      <w:rFonts w:ascii="Wingdings" w:hAnsi="Wingdings"/>
    </w:rPr>
  </w:style>
  <w:style w:type="character" w:customStyle="1" w:styleId="WW8Num65z4">
    <w:name w:val="WW8Num65z4"/>
    <w:rsid w:val="00FB56EF"/>
    <w:rPr>
      <w:rFonts w:ascii="Courier New" w:hAnsi="Courier New" w:cs="Courier New"/>
    </w:rPr>
  </w:style>
  <w:style w:type="character" w:customStyle="1" w:styleId="WW8Num69z0">
    <w:name w:val="WW8Num69z0"/>
    <w:rsid w:val="00FB56EF"/>
    <w:rPr>
      <w:rFonts w:ascii="Times New Roman" w:hAnsi="Times New Roman"/>
    </w:rPr>
  </w:style>
  <w:style w:type="character" w:customStyle="1" w:styleId="WW8Num70z0">
    <w:name w:val="WW8Num70z0"/>
    <w:rsid w:val="00FB56EF"/>
    <w:rPr>
      <w:rFonts w:ascii="Symbol" w:hAnsi="Symbol"/>
    </w:rPr>
  </w:style>
  <w:style w:type="character" w:customStyle="1" w:styleId="WW8Num73z0">
    <w:name w:val="WW8Num73z0"/>
    <w:rsid w:val="00FB56EF"/>
    <w:rPr>
      <w:rFonts w:ascii="Symbol" w:hAnsi="Symbol"/>
    </w:rPr>
  </w:style>
  <w:style w:type="character" w:customStyle="1" w:styleId="WW8Num73z1">
    <w:name w:val="WW8Num73z1"/>
    <w:rsid w:val="00FB56EF"/>
    <w:rPr>
      <w:rFonts w:ascii="Courier New" w:hAnsi="Courier New"/>
    </w:rPr>
  </w:style>
  <w:style w:type="character" w:customStyle="1" w:styleId="WW8Num73z2">
    <w:name w:val="WW8Num73z2"/>
    <w:rsid w:val="00FB56EF"/>
    <w:rPr>
      <w:rFonts w:ascii="Wingdings" w:hAnsi="Wingdings"/>
    </w:rPr>
  </w:style>
  <w:style w:type="character" w:customStyle="1" w:styleId="WW8Num75z1">
    <w:name w:val="WW8Num75z1"/>
    <w:rsid w:val="00FB56EF"/>
    <w:rPr>
      <w:rFonts w:ascii="Times New Roman" w:eastAsia="Times New Roman" w:hAnsi="Times New Roman" w:cs="Times New Roman"/>
    </w:rPr>
  </w:style>
  <w:style w:type="character" w:customStyle="1" w:styleId="WW8Num76z2">
    <w:name w:val="WW8Num76z2"/>
    <w:rsid w:val="00FB56EF"/>
    <w:rPr>
      <w:b/>
      <w:i w:val="0"/>
    </w:rPr>
  </w:style>
  <w:style w:type="character" w:customStyle="1" w:styleId="WW8Num77z0">
    <w:name w:val="WW8Num77z0"/>
    <w:rsid w:val="00FB56EF"/>
    <w:rPr>
      <w:rFonts w:ascii="Times New Roman" w:eastAsia="Times New Roman" w:hAnsi="Times New Roman" w:cs="Times New Roman"/>
    </w:rPr>
  </w:style>
  <w:style w:type="character" w:customStyle="1" w:styleId="WW8Num77z1">
    <w:name w:val="WW8Num77z1"/>
    <w:rsid w:val="00FB56EF"/>
    <w:rPr>
      <w:rFonts w:ascii="Courier New" w:hAnsi="Courier New" w:cs="Courier New"/>
    </w:rPr>
  </w:style>
  <w:style w:type="character" w:customStyle="1" w:styleId="WW8Num77z2">
    <w:name w:val="WW8Num77z2"/>
    <w:rsid w:val="00FB56EF"/>
    <w:rPr>
      <w:rFonts w:ascii="Wingdings" w:hAnsi="Wingdings"/>
    </w:rPr>
  </w:style>
  <w:style w:type="character" w:customStyle="1" w:styleId="WW8Num77z3">
    <w:name w:val="WW8Num77z3"/>
    <w:rsid w:val="00FB56EF"/>
    <w:rPr>
      <w:rFonts w:ascii="Symbol" w:hAnsi="Symbol"/>
    </w:rPr>
  </w:style>
  <w:style w:type="character" w:customStyle="1" w:styleId="WW8Num78z0">
    <w:name w:val="WW8Num78z0"/>
    <w:rsid w:val="00FB56EF"/>
    <w:rPr>
      <w:rFonts w:ascii="Times New Roman" w:eastAsia="Times New Roman" w:hAnsi="Times New Roman" w:cs="Times New Roman"/>
    </w:rPr>
  </w:style>
  <w:style w:type="character" w:customStyle="1" w:styleId="WW8Num78z1">
    <w:name w:val="WW8Num78z1"/>
    <w:rsid w:val="00FB56EF"/>
    <w:rPr>
      <w:rFonts w:ascii="Courier New" w:hAnsi="Courier New" w:cs="Courier New"/>
    </w:rPr>
  </w:style>
  <w:style w:type="character" w:customStyle="1" w:styleId="WW8Num78z2">
    <w:name w:val="WW8Num78z2"/>
    <w:rsid w:val="00FB56EF"/>
    <w:rPr>
      <w:rFonts w:ascii="Wingdings" w:hAnsi="Wingdings"/>
    </w:rPr>
  </w:style>
  <w:style w:type="character" w:customStyle="1" w:styleId="WW8Num78z3">
    <w:name w:val="WW8Num78z3"/>
    <w:rsid w:val="00FB56EF"/>
    <w:rPr>
      <w:rFonts w:ascii="Symbol" w:hAnsi="Symbol"/>
    </w:rPr>
  </w:style>
  <w:style w:type="character" w:customStyle="1" w:styleId="WW8Num79z0">
    <w:name w:val="WW8Num79z0"/>
    <w:rsid w:val="00FB56EF"/>
    <w:rPr>
      <w:rFonts w:ascii="Symbol" w:hAnsi="Symbol"/>
    </w:rPr>
  </w:style>
  <w:style w:type="character" w:customStyle="1" w:styleId="Privzetapisavaodstavka3">
    <w:name w:val="Privzeta pisava odstavka3"/>
    <w:rsid w:val="00FB56EF"/>
  </w:style>
  <w:style w:type="character" w:customStyle="1" w:styleId="Komentar-sklic2">
    <w:name w:val="Komentar - sklic2"/>
    <w:rsid w:val="00FB56EF"/>
    <w:rPr>
      <w:sz w:val="16"/>
      <w:szCs w:val="16"/>
    </w:rPr>
  </w:style>
  <w:style w:type="character" w:customStyle="1" w:styleId="WW8Num14z0">
    <w:name w:val="WW8Num14z0"/>
    <w:rsid w:val="00FB56EF"/>
    <w:rPr>
      <w:rFonts w:ascii="Times New Roman" w:hAnsi="Times New Roman"/>
    </w:rPr>
  </w:style>
  <w:style w:type="character" w:customStyle="1" w:styleId="WW8Num20z0">
    <w:name w:val="WW8Num20z0"/>
    <w:rsid w:val="00FB56EF"/>
    <w:rPr>
      <w:rFonts w:ascii="Times New Roman" w:hAnsi="Times New Roman"/>
    </w:rPr>
  </w:style>
  <w:style w:type="character" w:customStyle="1" w:styleId="WW8Num42z0">
    <w:name w:val="WW8Num42z0"/>
    <w:rsid w:val="00FB56EF"/>
    <w:rPr>
      <w:position w:val="0"/>
      <w:sz w:val="24"/>
      <w:vertAlign w:val="baseline"/>
    </w:rPr>
  </w:style>
  <w:style w:type="character" w:customStyle="1" w:styleId="WW-Absatz-Standardschriftart1">
    <w:name w:val="WW-Absatz-Standardschriftart1"/>
    <w:rsid w:val="00FB56EF"/>
  </w:style>
  <w:style w:type="character" w:customStyle="1" w:styleId="WW8Num24z0">
    <w:name w:val="WW8Num24z0"/>
    <w:rsid w:val="00FB56EF"/>
    <w:rPr>
      <w:rFonts w:ascii="Symbol" w:hAnsi="Symbol"/>
    </w:rPr>
  </w:style>
  <w:style w:type="character" w:customStyle="1" w:styleId="WW8Num33z0">
    <w:name w:val="WW8Num33z0"/>
    <w:rsid w:val="00FB56EF"/>
    <w:rPr>
      <w:rFonts w:ascii="Times New Roman" w:hAnsi="Times New Roman"/>
    </w:rPr>
  </w:style>
  <w:style w:type="character" w:customStyle="1" w:styleId="WW8Num34z0">
    <w:name w:val="WW8Num34z0"/>
    <w:rsid w:val="00FB56EF"/>
    <w:rPr>
      <w:rFonts w:ascii="Symbol" w:hAnsi="Symbol"/>
    </w:rPr>
  </w:style>
  <w:style w:type="character" w:customStyle="1" w:styleId="WW8Num35z0">
    <w:name w:val="WW8Num35z0"/>
    <w:rsid w:val="00FB56EF"/>
    <w:rPr>
      <w:b w:val="0"/>
    </w:rPr>
  </w:style>
  <w:style w:type="character" w:customStyle="1" w:styleId="WW8Num41z0">
    <w:name w:val="WW8Num41z0"/>
    <w:rsid w:val="00FB56EF"/>
    <w:rPr>
      <w:rFonts w:ascii="Symbol" w:hAnsi="Symbol"/>
    </w:rPr>
  </w:style>
  <w:style w:type="character" w:customStyle="1" w:styleId="WW8Num54z0">
    <w:name w:val="WW8Num54z0"/>
    <w:rsid w:val="00FB56EF"/>
    <w:rPr>
      <w:position w:val="0"/>
      <w:sz w:val="24"/>
      <w:vertAlign w:val="baseline"/>
    </w:rPr>
  </w:style>
  <w:style w:type="character" w:customStyle="1" w:styleId="Privzetapisavaodstavka2">
    <w:name w:val="Privzeta pisava odstavka2"/>
    <w:rsid w:val="00FB56EF"/>
  </w:style>
  <w:style w:type="character" w:customStyle="1" w:styleId="WW-Absatz-Standardschriftart11">
    <w:name w:val="WW-Absatz-Standardschriftart11"/>
    <w:rsid w:val="00FB56EF"/>
  </w:style>
  <w:style w:type="character" w:customStyle="1" w:styleId="WW-Absatz-Standardschriftart111">
    <w:name w:val="WW-Absatz-Standardschriftart111"/>
    <w:rsid w:val="00FB56EF"/>
  </w:style>
  <w:style w:type="character" w:customStyle="1" w:styleId="WW8Num12z0">
    <w:name w:val="WW8Num12z0"/>
    <w:rsid w:val="00FB56EF"/>
    <w:rPr>
      <w:rFonts w:ascii="Symbol" w:hAnsi="Symbol"/>
    </w:rPr>
  </w:style>
  <w:style w:type="character" w:customStyle="1" w:styleId="WW8Num34z1">
    <w:name w:val="WW8Num34z1"/>
    <w:rsid w:val="00FB56EF"/>
    <w:rPr>
      <w:rFonts w:ascii="Courier New" w:hAnsi="Courier New" w:cs="Arial Unicode MS"/>
    </w:rPr>
  </w:style>
  <w:style w:type="character" w:customStyle="1" w:styleId="WW8Num34z2">
    <w:name w:val="WW8Num34z2"/>
    <w:rsid w:val="00FB56EF"/>
    <w:rPr>
      <w:rFonts w:ascii="Wingdings" w:hAnsi="Wingdings"/>
    </w:rPr>
  </w:style>
  <w:style w:type="character" w:customStyle="1" w:styleId="WW8Num38z0">
    <w:name w:val="WW8Num38z0"/>
    <w:rsid w:val="00FB56EF"/>
    <w:rPr>
      <w:rFonts w:ascii="Times New Roman" w:hAnsi="Times New Roman"/>
    </w:rPr>
  </w:style>
  <w:style w:type="character" w:customStyle="1" w:styleId="WW8Num39z0">
    <w:name w:val="WW8Num39z0"/>
    <w:rsid w:val="00FB56EF"/>
    <w:rPr>
      <w:rFonts w:ascii="Symbol" w:hAnsi="Symbol"/>
    </w:rPr>
  </w:style>
  <w:style w:type="character" w:customStyle="1" w:styleId="Privzetapisavaodstavka1">
    <w:name w:val="Privzeta pisava odstavka1"/>
    <w:rsid w:val="00FB56EF"/>
  </w:style>
  <w:style w:type="character" w:customStyle="1" w:styleId="FootnoteCharacters">
    <w:name w:val="Footnote Characters"/>
    <w:rsid w:val="00FB56EF"/>
    <w:rPr>
      <w:vertAlign w:val="superscript"/>
    </w:rPr>
  </w:style>
  <w:style w:type="character" w:customStyle="1" w:styleId="Komentar-sklic1">
    <w:name w:val="Komentar - sklic1"/>
    <w:rsid w:val="00FB56EF"/>
    <w:rPr>
      <w:sz w:val="16"/>
    </w:rPr>
  </w:style>
  <w:style w:type="character" w:customStyle="1" w:styleId="MessageHeaderLabel">
    <w:name w:val="Message Header Label"/>
    <w:rsid w:val="00FB56EF"/>
    <w:rPr>
      <w:rFonts w:ascii="Arial Black" w:hAnsi="Arial Black"/>
      <w:sz w:val="18"/>
    </w:rPr>
  </w:style>
  <w:style w:type="character" w:customStyle="1" w:styleId="NumberingSymbols">
    <w:name w:val="Numbering Symbols"/>
    <w:rsid w:val="00FB56EF"/>
  </w:style>
  <w:style w:type="paragraph" w:customStyle="1" w:styleId="Heading">
    <w:name w:val="Heading"/>
    <w:basedOn w:val="Navaden"/>
    <w:next w:val="Telobesedila"/>
    <w:rsid w:val="00FB56EF"/>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FB56EF"/>
    <w:pPr>
      <w:widowControl/>
      <w:suppressAutoHyphens/>
      <w:jc w:val="left"/>
    </w:pPr>
    <w:rPr>
      <w:rFonts w:cs="Tahoma"/>
      <w:b w:val="0"/>
      <w:sz w:val="22"/>
      <w:lang w:eastAsia="ar-SA"/>
    </w:rPr>
  </w:style>
  <w:style w:type="paragraph" w:customStyle="1" w:styleId="Napis1">
    <w:name w:val="Napis1"/>
    <w:basedOn w:val="Navaden"/>
    <w:rsid w:val="00FB56EF"/>
    <w:pPr>
      <w:suppressLineNumbers/>
      <w:suppressAutoHyphens/>
      <w:spacing w:before="120" w:after="120"/>
    </w:pPr>
    <w:rPr>
      <w:rFonts w:cs="Tahoma"/>
      <w:i/>
      <w:iCs/>
      <w:sz w:val="24"/>
      <w:szCs w:val="24"/>
      <w:lang w:eastAsia="ar-SA"/>
    </w:rPr>
  </w:style>
  <w:style w:type="paragraph" w:customStyle="1" w:styleId="Index">
    <w:name w:val="Index"/>
    <w:basedOn w:val="Navaden"/>
    <w:rsid w:val="00FB56EF"/>
    <w:pPr>
      <w:suppressLineNumbers/>
      <w:suppressAutoHyphens/>
    </w:pPr>
    <w:rPr>
      <w:rFonts w:cs="Tahoma"/>
      <w:sz w:val="24"/>
      <w:lang w:eastAsia="ar-SA"/>
    </w:rPr>
  </w:style>
  <w:style w:type="paragraph" w:customStyle="1" w:styleId="Blokbesedila2">
    <w:name w:val="Blok besedila2"/>
    <w:basedOn w:val="Navaden"/>
    <w:rsid w:val="00FB56EF"/>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FB56EF"/>
    <w:pPr>
      <w:tabs>
        <w:tab w:val="left" w:pos="567"/>
      </w:tabs>
      <w:suppressAutoHyphens/>
      <w:ind w:left="1416"/>
      <w:jc w:val="both"/>
    </w:pPr>
    <w:rPr>
      <w:sz w:val="24"/>
      <w:lang w:eastAsia="ar-SA"/>
    </w:rPr>
  </w:style>
  <w:style w:type="paragraph" w:customStyle="1" w:styleId="Telobesedila22">
    <w:name w:val="Telo besedila 22"/>
    <w:basedOn w:val="Navaden"/>
    <w:rsid w:val="00FB56EF"/>
    <w:pPr>
      <w:suppressAutoHyphens/>
      <w:ind w:right="-2"/>
      <w:jc w:val="both"/>
    </w:pPr>
    <w:rPr>
      <w:b/>
      <w:sz w:val="22"/>
      <w:lang w:eastAsia="ar-SA"/>
    </w:rPr>
  </w:style>
  <w:style w:type="paragraph" w:customStyle="1" w:styleId="Napis2">
    <w:name w:val="Napis2"/>
    <w:basedOn w:val="Navaden"/>
    <w:next w:val="Navaden"/>
    <w:rsid w:val="00FB56EF"/>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FB56EF"/>
    <w:pPr>
      <w:suppressAutoHyphens/>
      <w:spacing w:before="360"/>
    </w:pPr>
    <w:rPr>
      <w:rFonts w:ascii="Arial" w:hAnsi="Arial"/>
      <w:b/>
      <w:caps/>
      <w:sz w:val="24"/>
      <w:lang w:eastAsia="ar-SA"/>
    </w:rPr>
  </w:style>
  <w:style w:type="paragraph" w:styleId="Kazalovsebine4">
    <w:name w:val="toc 4"/>
    <w:basedOn w:val="Navaden"/>
    <w:next w:val="Navaden"/>
    <w:semiHidden/>
    <w:rsid w:val="00FB56EF"/>
    <w:pPr>
      <w:suppressAutoHyphens/>
      <w:ind w:left="400"/>
    </w:pPr>
    <w:rPr>
      <w:lang w:eastAsia="ar-SA"/>
    </w:rPr>
  </w:style>
  <w:style w:type="paragraph" w:styleId="Kazalovsebine5">
    <w:name w:val="toc 5"/>
    <w:basedOn w:val="Navaden"/>
    <w:next w:val="Navaden"/>
    <w:semiHidden/>
    <w:rsid w:val="00FB56EF"/>
    <w:pPr>
      <w:suppressAutoHyphens/>
      <w:ind w:left="600"/>
    </w:pPr>
    <w:rPr>
      <w:lang w:eastAsia="ar-SA"/>
    </w:rPr>
  </w:style>
  <w:style w:type="paragraph" w:styleId="Kazalovsebine6">
    <w:name w:val="toc 6"/>
    <w:basedOn w:val="Navaden"/>
    <w:next w:val="Navaden"/>
    <w:semiHidden/>
    <w:rsid w:val="00FB56EF"/>
    <w:pPr>
      <w:suppressAutoHyphens/>
      <w:ind w:left="800"/>
    </w:pPr>
    <w:rPr>
      <w:lang w:eastAsia="ar-SA"/>
    </w:rPr>
  </w:style>
  <w:style w:type="paragraph" w:styleId="Kazalovsebine7">
    <w:name w:val="toc 7"/>
    <w:basedOn w:val="Navaden"/>
    <w:next w:val="Navaden"/>
    <w:semiHidden/>
    <w:rsid w:val="00FB56EF"/>
    <w:pPr>
      <w:suppressAutoHyphens/>
      <w:ind w:left="1000"/>
    </w:pPr>
    <w:rPr>
      <w:lang w:eastAsia="ar-SA"/>
    </w:rPr>
  </w:style>
  <w:style w:type="paragraph" w:styleId="Kazalovsebine8">
    <w:name w:val="toc 8"/>
    <w:basedOn w:val="Navaden"/>
    <w:next w:val="Navaden"/>
    <w:semiHidden/>
    <w:rsid w:val="00FB56EF"/>
    <w:pPr>
      <w:suppressAutoHyphens/>
      <w:ind w:left="1200"/>
    </w:pPr>
    <w:rPr>
      <w:lang w:eastAsia="ar-SA"/>
    </w:rPr>
  </w:style>
  <w:style w:type="paragraph" w:styleId="Kazalovsebine9">
    <w:name w:val="toc 9"/>
    <w:basedOn w:val="Navaden"/>
    <w:next w:val="Navaden"/>
    <w:semiHidden/>
    <w:rsid w:val="00FB56EF"/>
    <w:pPr>
      <w:suppressAutoHyphens/>
      <w:ind w:left="1400"/>
    </w:pPr>
    <w:rPr>
      <w:lang w:eastAsia="ar-SA"/>
    </w:rPr>
  </w:style>
  <w:style w:type="paragraph" w:customStyle="1" w:styleId="Oznaenseznam20">
    <w:name w:val="Označen seznam2"/>
    <w:basedOn w:val="Navaden"/>
    <w:rsid w:val="00FB56EF"/>
    <w:pPr>
      <w:suppressAutoHyphens/>
    </w:pPr>
    <w:rPr>
      <w:lang w:eastAsia="ar-SA"/>
    </w:rPr>
  </w:style>
  <w:style w:type="paragraph" w:customStyle="1" w:styleId="Oznaenseznam22">
    <w:name w:val="Označen seznam 22"/>
    <w:basedOn w:val="Navaden"/>
    <w:rsid w:val="00FB56EF"/>
    <w:pPr>
      <w:suppressAutoHyphens/>
    </w:pPr>
    <w:rPr>
      <w:lang w:eastAsia="ar-SA"/>
    </w:rPr>
  </w:style>
  <w:style w:type="paragraph" w:customStyle="1" w:styleId="Oznaenseznam32">
    <w:name w:val="Označen seznam 32"/>
    <w:basedOn w:val="Navaden"/>
    <w:rsid w:val="00FB56EF"/>
    <w:pPr>
      <w:suppressAutoHyphens/>
    </w:pPr>
    <w:rPr>
      <w:lang w:eastAsia="ar-SA"/>
    </w:rPr>
  </w:style>
  <w:style w:type="paragraph" w:customStyle="1" w:styleId="Golobesedilo2">
    <w:name w:val="Golo besedilo2"/>
    <w:basedOn w:val="Navaden"/>
    <w:rsid w:val="00FB56EF"/>
    <w:pPr>
      <w:suppressAutoHyphens/>
      <w:jc w:val="both"/>
    </w:pPr>
    <w:rPr>
      <w:sz w:val="24"/>
      <w:lang w:eastAsia="ar-SA"/>
    </w:rPr>
  </w:style>
  <w:style w:type="paragraph" w:customStyle="1" w:styleId="WW-Default">
    <w:name w:val="WW-Default"/>
    <w:rsid w:val="00FB56EF"/>
    <w:pPr>
      <w:suppressAutoHyphens/>
    </w:pPr>
    <w:rPr>
      <w:rFonts w:ascii="Arial" w:eastAsia="Arial" w:hAnsi="Arial"/>
      <w:color w:val="000000"/>
      <w:sz w:val="24"/>
      <w:lang w:eastAsia="ar-SA"/>
    </w:rPr>
  </w:style>
  <w:style w:type="paragraph" w:customStyle="1" w:styleId="HTMLpredoblikovano">
    <w:name w:val="HTML predoblikovano"/>
    <w:basedOn w:val="Navaden"/>
    <w:rsid w:val="00FB5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FB56EF"/>
    <w:pPr>
      <w:suppressAutoHyphens/>
    </w:pPr>
    <w:rPr>
      <w:lang w:eastAsia="ar-SA"/>
    </w:rPr>
  </w:style>
  <w:style w:type="paragraph" w:customStyle="1" w:styleId="Komentar-besedilo1">
    <w:name w:val="Komentar - besedilo1"/>
    <w:basedOn w:val="Navaden"/>
    <w:rsid w:val="00FB56EF"/>
    <w:pPr>
      <w:suppressAutoHyphens/>
    </w:pPr>
    <w:rPr>
      <w:sz w:val="24"/>
      <w:lang w:eastAsia="ar-SA"/>
    </w:rPr>
  </w:style>
  <w:style w:type="paragraph" w:customStyle="1" w:styleId="Oznaenseznam1">
    <w:name w:val="Označen seznam1"/>
    <w:basedOn w:val="Navaden"/>
    <w:rsid w:val="00FB56EF"/>
    <w:pPr>
      <w:suppressAutoHyphens/>
    </w:pPr>
    <w:rPr>
      <w:sz w:val="24"/>
      <w:lang w:eastAsia="ar-SA"/>
    </w:rPr>
  </w:style>
  <w:style w:type="paragraph" w:customStyle="1" w:styleId="Oznaenseznam21">
    <w:name w:val="Označen seznam 21"/>
    <w:basedOn w:val="Navaden"/>
    <w:rsid w:val="00FB56EF"/>
    <w:pPr>
      <w:suppressAutoHyphens/>
    </w:pPr>
    <w:rPr>
      <w:sz w:val="24"/>
      <w:lang w:eastAsia="ar-SA"/>
    </w:rPr>
  </w:style>
  <w:style w:type="paragraph" w:customStyle="1" w:styleId="Oznaenseznam31">
    <w:name w:val="Označen seznam 31"/>
    <w:basedOn w:val="Navaden"/>
    <w:rsid w:val="00FB56EF"/>
    <w:pPr>
      <w:suppressAutoHyphens/>
    </w:pPr>
    <w:rPr>
      <w:sz w:val="24"/>
      <w:lang w:eastAsia="ar-SA"/>
    </w:rPr>
  </w:style>
  <w:style w:type="paragraph" w:customStyle="1" w:styleId="Golobesedilo1">
    <w:name w:val="Golo besedilo1"/>
    <w:basedOn w:val="Navaden"/>
    <w:rsid w:val="00FB56EF"/>
    <w:pPr>
      <w:suppressAutoHyphens/>
    </w:pPr>
    <w:rPr>
      <w:rFonts w:ascii="Courier New" w:hAnsi="Courier New"/>
      <w:sz w:val="24"/>
      <w:lang w:eastAsia="ar-SA"/>
    </w:rPr>
  </w:style>
  <w:style w:type="paragraph" w:customStyle="1" w:styleId="WW-Telobesedila-zamik2">
    <w:name w:val="WW-Telo besedila - zamik 2"/>
    <w:basedOn w:val="Navaden"/>
    <w:rsid w:val="00FB56EF"/>
    <w:pPr>
      <w:widowControl w:val="0"/>
      <w:suppressAutoHyphens/>
      <w:ind w:left="1134" w:hanging="708"/>
      <w:jc w:val="both"/>
    </w:pPr>
    <w:rPr>
      <w:sz w:val="24"/>
      <w:lang w:eastAsia="ar-SA"/>
    </w:rPr>
  </w:style>
  <w:style w:type="paragraph" w:customStyle="1" w:styleId="WW-Telobesedila-zamik3">
    <w:name w:val="WW-Telo besedila - zamik 3"/>
    <w:basedOn w:val="Navaden"/>
    <w:rsid w:val="00FB56EF"/>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FB56EF"/>
    <w:pPr>
      <w:tabs>
        <w:tab w:val="left" w:pos="8647"/>
      </w:tabs>
      <w:suppressAutoHyphens/>
      <w:ind w:left="2694" w:right="2266"/>
    </w:pPr>
    <w:rPr>
      <w:rFonts w:ascii="Arial" w:hAnsi="Arial"/>
      <w:sz w:val="24"/>
      <w:lang w:eastAsia="ar-SA"/>
    </w:rPr>
  </w:style>
  <w:style w:type="paragraph" w:customStyle="1" w:styleId="Zgradbadokumenta1">
    <w:name w:val="Zgradba dokumenta1"/>
    <w:basedOn w:val="Navaden"/>
    <w:rsid w:val="00FB56EF"/>
    <w:pPr>
      <w:shd w:val="clear" w:color="auto" w:fill="000080"/>
      <w:suppressAutoHyphens/>
    </w:pPr>
    <w:rPr>
      <w:rFonts w:ascii="Tahoma" w:hAnsi="Tahoma"/>
      <w:color w:val="000000"/>
      <w:sz w:val="24"/>
      <w:lang w:eastAsia="ar-SA"/>
    </w:rPr>
  </w:style>
  <w:style w:type="paragraph" w:customStyle="1" w:styleId="TableContents">
    <w:name w:val="Table Contents"/>
    <w:basedOn w:val="Navaden"/>
    <w:rsid w:val="00FB56EF"/>
    <w:pPr>
      <w:suppressLineNumbers/>
      <w:suppressAutoHyphens/>
    </w:pPr>
    <w:rPr>
      <w:sz w:val="24"/>
      <w:lang w:eastAsia="ar-SA"/>
    </w:rPr>
  </w:style>
  <w:style w:type="paragraph" w:customStyle="1" w:styleId="TableHeading">
    <w:name w:val="Table Heading"/>
    <w:basedOn w:val="TableContents"/>
    <w:rsid w:val="00FB56EF"/>
    <w:pPr>
      <w:jc w:val="center"/>
    </w:pPr>
    <w:rPr>
      <w:b/>
      <w:bCs/>
    </w:rPr>
  </w:style>
  <w:style w:type="paragraph" w:customStyle="1" w:styleId="Logo">
    <w:name w:val="Logo"/>
    <w:basedOn w:val="Navaden"/>
    <w:rsid w:val="00FB56EF"/>
    <w:rPr>
      <w:sz w:val="22"/>
      <w:lang w:val="fr-FR"/>
    </w:rPr>
  </w:style>
  <w:style w:type="paragraph" w:customStyle="1" w:styleId="western">
    <w:name w:val="western"/>
    <w:basedOn w:val="Navaden"/>
    <w:rsid w:val="00FB56EF"/>
    <w:pPr>
      <w:spacing w:before="100" w:beforeAutospacing="1"/>
      <w:ind w:right="57"/>
      <w:jc w:val="both"/>
    </w:pPr>
    <w:rPr>
      <w:rFonts w:ascii="Arial" w:hAnsi="Arial" w:cs="Arial"/>
      <w:sz w:val="24"/>
      <w:szCs w:val="24"/>
    </w:rPr>
  </w:style>
  <w:style w:type="table" w:customStyle="1" w:styleId="Tabelamrea11">
    <w:name w:val="Tabela – mreža11"/>
    <w:basedOn w:val="Navadnatabela"/>
    <w:next w:val="Tabelamrea"/>
    <w:uiPriority w:val="59"/>
    <w:rsid w:val="00FB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FB56EF"/>
    <w:rPr>
      <w:sz w:val="22"/>
      <w:szCs w:val="22"/>
      <w:lang w:eastAsia="en-US"/>
    </w:rPr>
  </w:style>
  <w:style w:type="numbering" w:customStyle="1" w:styleId="Brezseznama111">
    <w:name w:val="Brez seznama111"/>
    <w:next w:val="Brezseznama"/>
    <w:uiPriority w:val="99"/>
    <w:semiHidden/>
    <w:unhideWhenUsed/>
    <w:rsid w:val="00FB56EF"/>
  </w:style>
  <w:style w:type="table" w:customStyle="1" w:styleId="Tabelamrea21">
    <w:name w:val="Tabela – mreža21"/>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1">
    <w:name w:val="Brez seznama21"/>
    <w:next w:val="Brezseznama"/>
    <w:uiPriority w:val="99"/>
    <w:semiHidden/>
    <w:unhideWhenUsed/>
    <w:rsid w:val="00FB56EF"/>
  </w:style>
  <w:style w:type="numbering" w:customStyle="1" w:styleId="Brezseznama1111">
    <w:name w:val="Brez seznama1111"/>
    <w:next w:val="Brezseznama"/>
    <w:uiPriority w:val="99"/>
    <w:semiHidden/>
    <w:unhideWhenUsed/>
    <w:rsid w:val="00FB56EF"/>
  </w:style>
  <w:style w:type="table" w:customStyle="1" w:styleId="Tabelamrea7">
    <w:name w:val="Tabela – mreža7"/>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
    <w:name w:val="Pogodba"/>
    <w:basedOn w:val="Navaden"/>
    <w:rsid w:val="00FB56EF"/>
    <w:pPr>
      <w:ind w:left="454"/>
      <w:jc w:val="both"/>
    </w:pPr>
    <w:rPr>
      <w:sz w:val="24"/>
    </w:rPr>
  </w:style>
  <w:style w:type="paragraph" w:customStyle="1" w:styleId="pogodba0">
    <w:name w:val="pogodba"/>
    <w:basedOn w:val="Navaden"/>
    <w:rsid w:val="00FB56EF"/>
    <w:pPr>
      <w:ind w:left="454"/>
      <w:jc w:val="both"/>
    </w:pPr>
    <w:rPr>
      <w:sz w:val="24"/>
      <w:szCs w:val="24"/>
    </w:rPr>
  </w:style>
  <w:style w:type="character" w:styleId="HTML-citat">
    <w:name w:val="HTML Cite"/>
    <w:basedOn w:val="Privzetapisavaodstavka"/>
    <w:uiPriority w:val="99"/>
    <w:semiHidden/>
    <w:unhideWhenUsed/>
    <w:rsid w:val="00FB56EF"/>
    <w:rPr>
      <w:i/>
      <w:iCs/>
    </w:rPr>
  </w:style>
  <w:style w:type="table" w:customStyle="1" w:styleId="Tabelamrea8">
    <w:name w:val="Tabela – mreža8"/>
    <w:basedOn w:val="Navadnatabela"/>
    <w:next w:val="Tabelamrea"/>
    <w:rsid w:val="00FB56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59"/>
    <w:rsid w:val="00FB56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59"/>
    <w:rsid w:val="00FB56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FB56EF"/>
    <w:pPr>
      <w:suppressAutoHyphens/>
      <w:jc w:val="both"/>
    </w:pPr>
    <w:rPr>
      <w:sz w:val="24"/>
      <w:szCs w:val="24"/>
      <w:lang w:eastAsia="ar-SA"/>
    </w:rPr>
  </w:style>
  <w:style w:type="paragraph" w:customStyle="1" w:styleId="Odstavekseznama11">
    <w:name w:val="Odstavek seznama11"/>
    <w:basedOn w:val="Navaden"/>
    <w:uiPriority w:val="34"/>
    <w:qFormat/>
    <w:rsid w:val="00FB56EF"/>
    <w:pPr>
      <w:ind w:left="720"/>
      <w:contextualSpacing/>
    </w:pPr>
    <w:rPr>
      <w:sz w:val="24"/>
      <w:szCs w:val="24"/>
    </w:rPr>
  </w:style>
  <w:style w:type="paragraph" w:customStyle="1" w:styleId="WW-Telobesedila2">
    <w:name w:val="WW-Telo besedila 2"/>
    <w:basedOn w:val="Navaden"/>
    <w:rsid w:val="00FB56EF"/>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FB56EF"/>
    <w:pPr>
      <w:spacing w:before="100" w:beforeAutospacing="1"/>
      <w:ind w:right="57"/>
      <w:jc w:val="both"/>
    </w:pPr>
    <w:rPr>
      <w:rFonts w:ascii="Arial" w:hAnsi="Arial" w:cs="Arial"/>
      <w:sz w:val="24"/>
      <w:szCs w:val="24"/>
    </w:rPr>
  </w:style>
  <w:style w:type="paragraph" w:customStyle="1" w:styleId="Zoran2">
    <w:name w:val="Zoran 2"/>
    <w:basedOn w:val="Naslov2"/>
    <w:rsid w:val="00FB56EF"/>
    <w:pPr>
      <w:numPr>
        <w:numId w:val="38"/>
      </w:numPr>
      <w:tabs>
        <w:tab w:val="clear" w:pos="567"/>
        <w:tab w:val="clear" w:pos="1134"/>
        <w:tab w:val="clear" w:pos="8080"/>
      </w:tabs>
    </w:pPr>
    <w:rPr>
      <w:rFonts w:ascii="Arial" w:hAnsi="Arial" w:cs="Arial"/>
      <w:bCs/>
      <w:iCs/>
      <w:sz w:val="22"/>
      <w:szCs w:val="22"/>
      <w:lang w:val="x-none" w:eastAsia="x-none"/>
    </w:rPr>
  </w:style>
  <w:style w:type="paragraph" w:customStyle="1" w:styleId="BodyText23">
    <w:name w:val="Body Text 23"/>
    <w:basedOn w:val="Navaden"/>
    <w:rsid w:val="00FB56EF"/>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FB56EF"/>
    <w:rPr>
      <w:rFonts w:ascii="Arial" w:hAnsi="Arial"/>
    </w:rPr>
  </w:style>
  <w:style w:type="paragraph" w:customStyle="1" w:styleId="BodyText22">
    <w:name w:val="Body Text 22"/>
    <w:basedOn w:val="Navaden"/>
    <w:rsid w:val="00FB56EF"/>
    <w:pPr>
      <w:widowControl w:val="0"/>
      <w:ind w:left="284" w:hanging="284"/>
      <w:jc w:val="both"/>
    </w:pPr>
    <w:rPr>
      <w:rFonts w:ascii="Tahoma" w:hAnsi="Tahoma" w:cs="Tahoma"/>
      <w:sz w:val="24"/>
      <w:szCs w:val="22"/>
    </w:rPr>
  </w:style>
  <w:style w:type="paragraph" w:customStyle="1" w:styleId="Alineje">
    <w:name w:val="Alineje"/>
    <w:basedOn w:val="Navaden"/>
    <w:qFormat/>
    <w:rsid w:val="00FB56EF"/>
    <w:pPr>
      <w:numPr>
        <w:numId w:val="3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FB56EF"/>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FB56EF"/>
    <w:rPr>
      <w:lang w:eastAsia="en-US"/>
    </w:rPr>
  </w:style>
  <w:style w:type="character" w:styleId="Konnaopomba-sklic">
    <w:name w:val="endnote reference"/>
    <w:uiPriority w:val="99"/>
    <w:semiHidden/>
    <w:unhideWhenUsed/>
    <w:rsid w:val="00FB56EF"/>
    <w:rPr>
      <w:vertAlign w:val="superscript"/>
    </w:rPr>
  </w:style>
  <w:style w:type="paragraph" w:customStyle="1" w:styleId="medvrstica">
    <w:name w:val="medvrstica"/>
    <w:basedOn w:val="Navaden"/>
    <w:rsid w:val="00FB56EF"/>
    <w:pPr>
      <w:widowControl w:val="0"/>
      <w:suppressLineNumbers/>
      <w:spacing w:line="200" w:lineRule="exact"/>
      <w:jc w:val="both"/>
    </w:pPr>
    <w:rPr>
      <w:rFonts w:ascii="Arial" w:hAnsi="Arial" w:cs="Tahoma"/>
      <w:sz w:val="22"/>
      <w:szCs w:val="22"/>
      <w:lang w:val="en-GB"/>
    </w:rPr>
  </w:style>
  <w:style w:type="character" w:customStyle="1" w:styleId="Komentar-besediloZnak1">
    <w:name w:val="Komentar - besedilo Znak1"/>
    <w:semiHidden/>
    <w:rsid w:val="00FB56EF"/>
    <w:rPr>
      <w:rFonts w:ascii="Times New Roman" w:eastAsia="Times New Roman" w:hAnsi="Times New Roman"/>
    </w:rPr>
  </w:style>
  <w:style w:type="paragraph" w:customStyle="1" w:styleId="xl24">
    <w:name w:val="xl24"/>
    <w:basedOn w:val="Navaden"/>
    <w:rsid w:val="00FB56EF"/>
    <w:pPr>
      <w:spacing w:before="100" w:beforeAutospacing="1" w:after="100" w:afterAutospacing="1"/>
    </w:pPr>
    <w:rPr>
      <w:rFonts w:ascii="Arial" w:eastAsia="Arial Unicode MS" w:hAnsi="Arial" w:cs="Arial"/>
      <w:b/>
      <w:bCs/>
      <w:sz w:val="24"/>
      <w:szCs w:val="24"/>
    </w:rPr>
  </w:style>
  <w:style w:type="character" w:customStyle="1" w:styleId="rynqvb">
    <w:name w:val="rynqvb"/>
    <w:basedOn w:val="Privzetapisavaodstavka"/>
    <w:rsid w:val="00FB56EF"/>
  </w:style>
  <w:style w:type="character" w:styleId="Nerazreenaomemba">
    <w:name w:val="Unresolved Mention"/>
    <w:basedOn w:val="Privzetapisavaodstavka"/>
    <w:uiPriority w:val="99"/>
    <w:semiHidden/>
    <w:unhideWhenUsed/>
    <w:rsid w:val="00095936"/>
    <w:rPr>
      <w:color w:val="605E5C"/>
      <w:shd w:val="clear" w:color="auto" w:fill="E1DFDD"/>
    </w:rPr>
  </w:style>
  <w:style w:type="table" w:customStyle="1" w:styleId="Tabelamrea12">
    <w:name w:val="Tabela – mreža12"/>
    <w:basedOn w:val="Navadnatabela"/>
    <w:next w:val="Tabelamrea"/>
    <w:uiPriority w:val="59"/>
    <w:rsid w:val="00E912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6D5DD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47346457">
      <w:bodyDiv w:val="1"/>
      <w:marLeft w:val="0"/>
      <w:marRight w:val="0"/>
      <w:marTop w:val="0"/>
      <w:marBottom w:val="0"/>
      <w:divBdr>
        <w:top w:val="none" w:sz="0" w:space="0" w:color="auto"/>
        <w:left w:val="none" w:sz="0" w:space="0" w:color="auto"/>
        <w:bottom w:val="none" w:sz="0" w:space="0" w:color="auto"/>
        <w:right w:val="none" w:sz="0" w:space="0" w:color="auto"/>
      </w:divBdr>
      <w:divsChild>
        <w:div w:id="324938281">
          <w:marLeft w:val="0"/>
          <w:marRight w:val="0"/>
          <w:marTop w:val="0"/>
          <w:marBottom w:val="0"/>
          <w:divBdr>
            <w:top w:val="none" w:sz="0" w:space="0" w:color="auto"/>
            <w:left w:val="none" w:sz="0" w:space="0" w:color="auto"/>
            <w:bottom w:val="none" w:sz="0" w:space="0" w:color="auto"/>
            <w:right w:val="none" w:sz="0" w:space="0" w:color="auto"/>
          </w:divBdr>
          <w:divsChild>
            <w:div w:id="111098004">
              <w:marLeft w:val="0"/>
              <w:marRight w:val="0"/>
              <w:marTop w:val="0"/>
              <w:marBottom w:val="0"/>
              <w:divBdr>
                <w:top w:val="none" w:sz="0" w:space="0" w:color="auto"/>
                <w:left w:val="none" w:sz="0" w:space="0" w:color="auto"/>
                <w:bottom w:val="none" w:sz="0" w:space="0" w:color="auto"/>
                <w:right w:val="none" w:sz="0" w:space="0" w:color="auto"/>
              </w:divBdr>
              <w:divsChild>
                <w:div w:id="20893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isrs.si/pregledPredpisa?id=URED4417" TargetMode="External"/><Relationship Id="rId18" Type="http://schemas.openxmlformats.org/officeDocument/2006/relationships/hyperlink" Target="https://eur-lex.europa.eu/legal-content/SL/TXT/?uri=CELEX%3A02011R0305-20210716" TargetMode="External"/><Relationship Id="rId26" Type="http://schemas.openxmlformats.org/officeDocument/2006/relationships/hyperlink" Target="https://ejn.gov.si/espd/" TargetMode="External"/><Relationship Id="rId39" Type="http://schemas.openxmlformats.org/officeDocument/2006/relationships/theme" Target="theme/theme1.xml"/><Relationship Id="rId21" Type="http://schemas.openxmlformats.org/officeDocument/2006/relationships/hyperlink" Target="http://www.uradni-list.si/1/objava.jsp?sop=2016-01-2928"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ur-lex.europa.eu/legal-content/SL/TXT/?uri=CELEX%3A02006R1907-20241010" TargetMode="External"/><Relationship Id="rId17" Type="http://schemas.openxmlformats.org/officeDocument/2006/relationships/hyperlink" Target="http://www.uradni-list.si/1/objava.jsp?sop=2013-01-3032" TargetMode="External"/><Relationship Id="rId25" Type="http://schemas.openxmlformats.org/officeDocument/2006/relationships/hyperlink" Target="https://ejn.gov.si/eJN2" TargetMode="External"/><Relationship Id="rId33" Type="http://schemas.openxmlformats.org/officeDocument/2006/relationships/header" Target="header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isrs.si/pregledPredpisa?id=ZAKO6535" TargetMode="External"/><Relationship Id="rId20" Type="http://schemas.openxmlformats.org/officeDocument/2006/relationships/hyperlink" Target="http://www.uradni-list.si/1/objava.jsp?sop=2017-21-3371" TargetMode="External"/><Relationship Id="rId29"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radni-list.si/1/objava.jsp?sop=2019-01-1924" TargetMode="External"/><Relationship Id="rId32" Type="http://schemas.openxmlformats.org/officeDocument/2006/relationships/footer" Target="footer3.xml"/><Relationship Id="rId37"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radni-list.si/1/objava.jsp?sop=2020-01-3351" TargetMode="External"/><Relationship Id="rId23" Type="http://schemas.openxmlformats.org/officeDocument/2006/relationships/hyperlink" Target="http://www.uradni-list.si/1/objava.jsp?sop=2018-01-0068" TargetMode="External"/><Relationship Id="rId28" Type="http://schemas.openxmlformats.org/officeDocument/2006/relationships/hyperlink" Target="https://ejn.gov.si/eJN2"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uradni-list.si/1/objava.jsp?sop=2013-01-3031"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08-01-0843" TargetMode="External"/><Relationship Id="rId22" Type="http://schemas.openxmlformats.org/officeDocument/2006/relationships/hyperlink" Target="http://www.uradni-list.si/1/objava.jsp?sop=2017-01-2436" TargetMode="External"/><Relationship Id="rId27" Type="http://schemas.openxmlformats.org/officeDocument/2006/relationships/hyperlink" Target="https://ejn.gov.si/eJN2" TargetMode="External"/><Relationship Id="rId30" Type="http://schemas.openxmlformats.org/officeDocument/2006/relationships/hyperlink" Target="https://ejn.gov.si/eJN2"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AA6FD-AFCC-43E1-96AF-90BDBC07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81</Pages>
  <Words>31672</Words>
  <Characters>180534</Characters>
  <Application>Microsoft Office Word</Application>
  <DocSecurity>0</DocSecurity>
  <Lines>1504</Lines>
  <Paragraphs>423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211783</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Darko Pintarič</cp:lastModifiedBy>
  <cp:revision>6</cp:revision>
  <cp:lastPrinted>2025-07-02T09:13:00Z</cp:lastPrinted>
  <dcterms:created xsi:type="dcterms:W3CDTF">2025-08-19T10:38:00Z</dcterms:created>
  <dcterms:modified xsi:type="dcterms:W3CDTF">2025-08-25T12:30:00Z</dcterms:modified>
</cp:coreProperties>
</file>